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C65" w:rsidRPr="00BD5C65" w:rsidRDefault="00BD5C65" w:rsidP="00BD5C65">
      <w:pPr>
        <w:pStyle w:val="12"/>
        <w:jc w:val="center"/>
      </w:pPr>
      <w:bookmarkStart w:id="0" w:name="_Toc297109590"/>
      <w:r w:rsidRPr="00BD5C65">
        <w:rPr>
          <w:bCs/>
        </w:rPr>
        <w:t>Министерство образования и науки Российской Федерации</w:t>
      </w:r>
    </w:p>
    <w:p w:rsidR="00BD5C65" w:rsidRDefault="00BD5C65" w:rsidP="00BD5C65">
      <w:pPr>
        <w:pStyle w:val="12"/>
        <w:jc w:val="center"/>
        <w:rPr>
          <w:bCs/>
        </w:rPr>
      </w:pPr>
      <w:r w:rsidRPr="00BD5C65">
        <w:rPr>
          <w:bCs/>
        </w:rPr>
        <w:t>Академия повышения квалификации и профессиональной переподготовки работников образования</w:t>
      </w:r>
    </w:p>
    <w:p w:rsidR="00BD5C65" w:rsidRDefault="00BD5C65" w:rsidP="00BD5C65"/>
    <w:p w:rsidR="00BD5C65" w:rsidRDefault="00BD5C65" w:rsidP="00BD5C65"/>
    <w:p w:rsidR="00BD5C65" w:rsidRDefault="00BD5C65" w:rsidP="00BD5C65"/>
    <w:p w:rsidR="00BD5C65" w:rsidRPr="00BD5C65" w:rsidRDefault="00BD5C65" w:rsidP="00BD5C65"/>
    <w:p w:rsidR="00BD5C65" w:rsidRDefault="00BD5C65" w:rsidP="00BD5C65">
      <w:pPr>
        <w:pStyle w:val="12"/>
        <w:jc w:val="center"/>
        <w:rPr>
          <w:bCs/>
          <w:sz w:val="36"/>
          <w:szCs w:val="36"/>
        </w:rPr>
      </w:pPr>
      <w:r w:rsidRPr="00BD5C65">
        <w:rPr>
          <w:bCs/>
          <w:sz w:val="36"/>
          <w:szCs w:val="36"/>
        </w:rPr>
        <w:t>Анализ апробации курса ОРКСЭ</w:t>
      </w:r>
    </w:p>
    <w:p w:rsidR="00BD5C65" w:rsidRPr="00BD5C65" w:rsidRDefault="00BD5C65" w:rsidP="00BD5C65">
      <w:pPr>
        <w:pStyle w:val="12"/>
        <w:jc w:val="center"/>
        <w:rPr>
          <w:bCs/>
          <w:sz w:val="36"/>
          <w:szCs w:val="36"/>
        </w:rPr>
      </w:pPr>
      <w:r w:rsidRPr="00BD5C65">
        <w:rPr>
          <w:bCs/>
          <w:sz w:val="36"/>
          <w:szCs w:val="36"/>
        </w:rPr>
        <w:t xml:space="preserve"> в 2009-2011 годах</w:t>
      </w:r>
    </w:p>
    <w:p w:rsidR="00BD5C65" w:rsidRPr="00BD5C65" w:rsidRDefault="00BD5C65" w:rsidP="00BD5C65">
      <w:pPr>
        <w:rPr>
          <w:sz w:val="36"/>
          <w:szCs w:val="36"/>
        </w:rPr>
      </w:pPr>
    </w:p>
    <w:p w:rsidR="00BD5C65" w:rsidRPr="00BD5C65" w:rsidRDefault="00BD5C65" w:rsidP="00BD5C65">
      <w:pPr>
        <w:rPr>
          <w:sz w:val="36"/>
          <w:szCs w:val="36"/>
        </w:rPr>
      </w:pPr>
    </w:p>
    <w:p w:rsidR="00BD5C65" w:rsidRPr="00BD5C65" w:rsidRDefault="00BD5C65" w:rsidP="00BD5C65">
      <w:pPr>
        <w:rPr>
          <w:sz w:val="36"/>
          <w:szCs w:val="36"/>
        </w:rPr>
      </w:pPr>
    </w:p>
    <w:p w:rsidR="00BD5C65" w:rsidRPr="00BD5C65" w:rsidRDefault="00BD5C65" w:rsidP="00BD5C65">
      <w:pPr>
        <w:rPr>
          <w:sz w:val="36"/>
          <w:szCs w:val="36"/>
        </w:rPr>
      </w:pPr>
    </w:p>
    <w:p w:rsidR="00BD5C65" w:rsidRPr="00BD5C65" w:rsidRDefault="00BD5C65" w:rsidP="00BD5C65">
      <w:pPr>
        <w:pStyle w:val="12"/>
        <w:jc w:val="center"/>
        <w:rPr>
          <w:bCs/>
          <w:sz w:val="32"/>
          <w:szCs w:val="32"/>
        </w:rPr>
      </w:pPr>
      <w:r w:rsidRPr="00BD5C65">
        <w:rPr>
          <w:bCs/>
          <w:sz w:val="32"/>
          <w:szCs w:val="32"/>
        </w:rPr>
        <w:t>Итоги апробации комплексного учебного курса «Основы религиозных культур и светской этики» для общеобразовательных школ в 2010-2011 учебном году</w:t>
      </w:r>
    </w:p>
    <w:p w:rsidR="00BD5C65" w:rsidRPr="00BD5C65" w:rsidRDefault="00BD5C65" w:rsidP="00BD5C65">
      <w:pPr>
        <w:rPr>
          <w:sz w:val="32"/>
          <w:szCs w:val="32"/>
        </w:rPr>
      </w:pPr>
    </w:p>
    <w:p w:rsidR="00BD5C65" w:rsidRPr="00BD5C65" w:rsidRDefault="00BD5C65" w:rsidP="00BD5C65">
      <w:pPr>
        <w:pStyle w:val="12"/>
        <w:jc w:val="center"/>
        <w:rPr>
          <w:bCs/>
          <w:sz w:val="32"/>
          <w:szCs w:val="32"/>
        </w:rPr>
      </w:pPr>
      <w:r w:rsidRPr="00BD5C65">
        <w:rPr>
          <w:bCs/>
          <w:sz w:val="32"/>
          <w:szCs w:val="32"/>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BD5C65" w:rsidRPr="00BD5C65" w:rsidRDefault="00BD5C65" w:rsidP="00BD5C65">
      <w:pPr>
        <w:rPr>
          <w:sz w:val="36"/>
          <w:szCs w:val="36"/>
        </w:rPr>
      </w:pPr>
    </w:p>
    <w:p w:rsidR="00BD5C65" w:rsidRPr="00BD5C65" w:rsidRDefault="00BD5C65" w:rsidP="00BD5C65">
      <w:pPr>
        <w:rPr>
          <w:sz w:val="36"/>
          <w:szCs w:val="36"/>
        </w:rPr>
      </w:pPr>
    </w:p>
    <w:p w:rsidR="00BD5C65" w:rsidRPr="00BD5C65" w:rsidRDefault="00BD5C65" w:rsidP="00BD5C65"/>
    <w:p w:rsidR="00BD5C65" w:rsidRPr="00BD5C65" w:rsidRDefault="00BD5C65" w:rsidP="00BD5C65">
      <w:pPr>
        <w:pStyle w:val="12"/>
        <w:jc w:val="center"/>
      </w:pPr>
      <w:r w:rsidRPr="00BD5C65">
        <w:rPr>
          <w:bCs/>
        </w:rPr>
        <w:t>Москва</w:t>
      </w:r>
    </w:p>
    <w:p w:rsidR="00BD5C65" w:rsidRPr="00BD5C65" w:rsidRDefault="00BD5C65" w:rsidP="00BD5C65">
      <w:pPr>
        <w:pStyle w:val="12"/>
        <w:jc w:val="center"/>
      </w:pPr>
      <w:r w:rsidRPr="00BD5C65">
        <w:rPr>
          <w:bCs/>
        </w:rPr>
        <w:t>2011</w:t>
      </w:r>
    </w:p>
    <w:p w:rsidR="00080B2E" w:rsidRDefault="00080B2E" w:rsidP="006D222A">
      <w:pPr>
        <w:pStyle w:val="12"/>
        <w:ind w:firstLine="0"/>
        <w:jc w:val="center"/>
      </w:pPr>
    </w:p>
    <w:p w:rsidR="00080B2E" w:rsidRDefault="00080B2E" w:rsidP="006D222A">
      <w:pPr>
        <w:pStyle w:val="12"/>
        <w:ind w:firstLine="0"/>
        <w:jc w:val="center"/>
      </w:pPr>
    </w:p>
    <w:p w:rsidR="00BD5C65" w:rsidRDefault="00BD5C65" w:rsidP="00BD5C65"/>
    <w:p w:rsidR="00BD5C65" w:rsidRPr="00BD5C65" w:rsidRDefault="00BD5C65" w:rsidP="00BD5C65"/>
    <w:p w:rsidR="00594887" w:rsidRDefault="00594887" w:rsidP="006D222A">
      <w:pPr>
        <w:pStyle w:val="12"/>
        <w:ind w:firstLine="0"/>
        <w:jc w:val="center"/>
      </w:pPr>
      <w:r w:rsidRPr="00594887">
        <w:t>Оглавление</w:t>
      </w:r>
    </w:p>
    <w:p w:rsidR="006D222A" w:rsidRPr="006D222A" w:rsidRDefault="006D222A" w:rsidP="006D222A"/>
    <w:p w:rsidR="006D222A" w:rsidRPr="006D222A" w:rsidRDefault="002D6B40" w:rsidP="00B35859">
      <w:pPr>
        <w:pStyle w:val="12"/>
        <w:tabs>
          <w:tab w:val="clear" w:pos="10478"/>
          <w:tab w:val="right" w:leader="dot" w:pos="9923"/>
        </w:tabs>
        <w:spacing w:after="120"/>
        <w:ind w:firstLine="0"/>
        <w:rPr>
          <w:rFonts w:asciiTheme="minorHAnsi" w:eastAsiaTheme="minorEastAsia" w:hAnsiTheme="minorHAnsi" w:cstheme="minorBidi"/>
          <w:b w:val="0"/>
          <w:noProof/>
          <w:sz w:val="20"/>
          <w:lang w:eastAsia="ru-RU"/>
        </w:rPr>
      </w:pPr>
      <w:r w:rsidRPr="006D222A">
        <w:rPr>
          <w:b w:val="0"/>
          <w:sz w:val="24"/>
        </w:rPr>
        <w:fldChar w:fldCharType="begin"/>
      </w:r>
      <w:r w:rsidR="00594887" w:rsidRPr="006D222A">
        <w:rPr>
          <w:b w:val="0"/>
          <w:sz w:val="24"/>
        </w:rPr>
        <w:instrText xml:space="preserve"> TOC \o "1-2" \h \z \u </w:instrText>
      </w:r>
      <w:r w:rsidRPr="006D222A">
        <w:rPr>
          <w:b w:val="0"/>
          <w:sz w:val="24"/>
        </w:rPr>
        <w:fldChar w:fldCharType="separate"/>
      </w:r>
      <w:hyperlink w:anchor="_Toc308023299" w:history="1">
        <w:r w:rsidR="006D222A" w:rsidRPr="006D222A">
          <w:rPr>
            <w:rStyle w:val="ab"/>
            <w:b w:val="0"/>
            <w:noProof/>
            <w:sz w:val="24"/>
          </w:rPr>
          <w:t>Анализ апробации курса ОРКСЭ в 2009-2011 годах</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_Toc308023299 \h </w:instrText>
        </w:r>
        <w:r w:rsidRPr="006D222A">
          <w:rPr>
            <w:b w:val="0"/>
            <w:noProof/>
            <w:webHidden/>
            <w:sz w:val="24"/>
          </w:rPr>
        </w:r>
        <w:r w:rsidRPr="006D222A">
          <w:rPr>
            <w:b w:val="0"/>
            <w:noProof/>
            <w:webHidden/>
            <w:sz w:val="24"/>
          </w:rPr>
          <w:fldChar w:fldCharType="separate"/>
        </w:r>
        <w:r w:rsidR="00B35859">
          <w:rPr>
            <w:b w:val="0"/>
            <w:noProof/>
            <w:webHidden/>
            <w:sz w:val="24"/>
          </w:rPr>
          <w:t>2</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ind w:firstLine="0"/>
        <w:rPr>
          <w:rFonts w:asciiTheme="minorHAnsi" w:eastAsiaTheme="minorEastAsia" w:hAnsiTheme="minorHAnsi" w:cstheme="minorBidi"/>
          <w:b w:val="0"/>
          <w:noProof/>
          <w:sz w:val="20"/>
          <w:lang w:eastAsia="ru-RU"/>
        </w:rPr>
      </w:pPr>
      <w:hyperlink w:anchor="_Toc308023300" w:history="1">
        <w:r w:rsidR="006D222A" w:rsidRPr="006D222A">
          <w:rPr>
            <w:rStyle w:val="ab"/>
            <w:rFonts w:eastAsia="Calibri"/>
            <w:b w:val="0"/>
            <w:noProof/>
            <w:sz w:val="24"/>
          </w:rPr>
          <w:t>Итоги апробации комплексного учебного курса «Основы религиозных культур и светской этики» для общеобразовательных школ в 2010-2011 учебном году</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_Toc308023300 \h </w:instrText>
        </w:r>
        <w:r w:rsidRPr="006D222A">
          <w:rPr>
            <w:b w:val="0"/>
            <w:noProof/>
            <w:webHidden/>
            <w:sz w:val="24"/>
          </w:rPr>
        </w:r>
        <w:r w:rsidRPr="006D222A">
          <w:rPr>
            <w:b w:val="0"/>
            <w:noProof/>
            <w:webHidden/>
            <w:sz w:val="24"/>
          </w:rPr>
          <w:fldChar w:fldCharType="separate"/>
        </w:r>
        <w:r w:rsidR="00B35859">
          <w:rPr>
            <w:b w:val="0"/>
            <w:noProof/>
            <w:webHidden/>
            <w:sz w:val="24"/>
          </w:rPr>
          <w:t>2</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ind w:firstLine="0"/>
        <w:rPr>
          <w:rFonts w:asciiTheme="minorHAnsi" w:eastAsiaTheme="minorEastAsia" w:hAnsiTheme="minorHAnsi" w:cstheme="minorBidi"/>
          <w:b w:val="0"/>
          <w:noProof/>
          <w:sz w:val="20"/>
          <w:lang w:eastAsia="ru-RU"/>
        </w:rPr>
      </w:pPr>
      <w:hyperlink w:anchor="_Toc308023301" w:history="1">
        <w:r w:rsidR="006D222A" w:rsidRPr="006D222A">
          <w:rPr>
            <w:rStyle w:val="ab"/>
            <w:b w:val="0"/>
            <w:noProof/>
            <w:sz w:val="24"/>
          </w:rPr>
          <w:t>Сведения о наличии в образовательных учреждениях субъекта РФ условий, необходимых для</w:t>
        </w:r>
        <w:r w:rsidR="00B35859">
          <w:rPr>
            <w:rStyle w:val="ab"/>
            <w:b w:val="0"/>
            <w:noProof/>
            <w:sz w:val="24"/>
          </w:rPr>
          <w:t xml:space="preserve"> </w:t>
        </w:r>
        <w:r w:rsidR="006D222A" w:rsidRPr="006D222A">
          <w:rPr>
            <w:rStyle w:val="ab"/>
            <w:b w:val="0"/>
            <w:noProof/>
            <w:sz w:val="24"/>
          </w:rPr>
          <w:t>реализации курса «Основы религиозных культур и светской этики»</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_Toc308023301 \h </w:instrText>
        </w:r>
        <w:r w:rsidRPr="006D222A">
          <w:rPr>
            <w:b w:val="0"/>
            <w:noProof/>
            <w:webHidden/>
            <w:sz w:val="24"/>
          </w:rPr>
        </w:r>
        <w:r w:rsidRPr="006D222A">
          <w:rPr>
            <w:b w:val="0"/>
            <w:noProof/>
            <w:webHidden/>
            <w:sz w:val="24"/>
          </w:rPr>
          <w:fldChar w:fldCharType="separate"/>
        </w:r>
        <w:r w:rsidR="00B35859">
          <w:rPr>
            <w:b w:val="0"/>
            <w:noProof/>
            <w:webHidden/>
            <w:sz w:val="24"/>
          </w:rPr>
          <w:t>10</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2" w:history="1">
        <w:r w:rsidR="006D222A" w:rsidRPr="006D222A">
          <w:rPr>
            <w:rStyle w:val="ab"/>
            <w:rFonts w:eastAsia="Times New Roman"/>
            <w:b w:val="0"/>
            <w:i/>
            <w:noProof/>
            <w:sz w:val="24"/>
            <w:lang w:eastAsia="ru-RU"/>
          </w:rPr>
          <w:t>Вологодская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_Toc308023302 \h </w:instrText>
        </w:r>
        <w:r w:rsidRPr="006D222A">
          <w:rPr>
            <w:b w:val="0"/>
            <w:noProof/>
            <w:webHidden/>
            <w:sz w:val="24"/>
          </w:rPr>
        </w:r>
        <w:r w:rsidRPr="006D222A">
          <w:rPr>
            <w:b w:val="0"/>
            <w:noProof/>
            <w:webHidden/>
            <w:sz w:val="24"/>
          </w:rPr>
          <w:fldChar w:fldCharType="separate"/>
        </w:r>
        <w:r w:rsidR="00B35859">
          <w:rPr>
            <w:b w:val="0"/>
            <w:noProof/>
            <w:webHidden/>
            <w:sz w:val="24"/>
          </w:rPr>
          <w:t>10</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3" w:history="1">
        <w:r w:rsidR="006D222A" w:rsidRPr="006D222A">
          <w:rPr>
            <w:rStyle w:val="ab"/>
            <w:b w:val="0"/>
            <w:i/>
            <w:noProof/>
            <w:sz w:val="24"/>
          </w:rPr>
          <w:t>Еврейская автономная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_Toc308023303 \h </w:instrText>
        </w:r>
        <w:r w:rsidRPr="006D222A">
          <w:rPr>
            <w:b w:val="0"/>
            <w:noProof/>
            <w:webHidden/>
            <w:sz w:val="24"/>
          </w:rPr>
        </w:r>
        <w:r w:rsidRPr="006D222A">
          <w:rPr>
            <w:b w:val="0"/>
            <w:noProof/>
            <w:webHidden/>
            <w:sz w:val="24"/>
          </w:rPr>
          <w:fldChar w:fldCharType="separate"/>
        </w:r>
        <w:r w:rsidR="00B35859">
          <w:rPr>
            <w:b w:val="0"/>
            <w:noProof/>
            <w:webHidden/>
            <w:sz w:val="24"/>
          </w:rPr>
          <w:t>14</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4" w:history="1">
        <w:r w:rsidR="006D222A" w:rsidRPr="006D222A">
          <w:rPr>
            <w:rStyle w:val="ab"/>
            <w:b w:val="0"/>
            <w:i/>
            <w:noProof/>
            <w:sz w:val="24"/>
          </w:rPr>
          <w:t>Калининградская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_Toc308023304 \h </w:instrText>
        </w:r>
        <w:r w:rsidRPr="006D222A">
          <w:rPr>
            <w:b w:val="0"/>
            <w:noProof/>
            <w:webHidden/>
            <w:sz w:val="24"/>
          </w:rPr>
        </w:r>
        <w:r w:rsidRPr="006D222A">
          <w:rPr>
            <w:b w:val="0"/>
            <w:noProof/>
            <w:webHidden/>
            <w:sz w:val="24"/>
          </w:rPr>
          <w:fldChar w:fldCharType="separate"/>
        </w:r>
        <w:r w:rsidR="00B35859">
          <w:rPr>
            <w:b w:val="0"/>
            <w:noProof/>
            <w:webHidden/>
            <w:sz w:val="24"/>
          </w:rPr>
          <w:t>17</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5" w:history="1">
        <w:r w:rsidR="006D222A" w:rsidRPr="006D222A">
          <w:rPr>
            <w:rStyle w:val="ab"/>
            <w:b w:val="0"/>
            <w:i/>
            <w:noProof/>
            <w:sz w:val="24"/>
          </w:rPr>
          <w:t>Камчатский край</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_Toc308023305 \h </w:instrText>
        </w:r>
        <w:r w:rsidRPr="006D222A">
          <w:rPr>
            <w:b w:val="0"/>
            <w:noProof/>
            <w:webHidden/>
            <w:sz w:val="24"/>
          </w:rPr>
        </w:r>
        <w:r w:rsidRPr="006D222A">
          <w:rPr>
            <w:b w:val="0"/>
            <w:noProof/>
            <w:webHidden/>
            <w:sz w:val="24"/>
          </w:rPr>
          <w:fldChar w:fldCharType="separate"/>
        </w:r>
        <w:r w:rsidR="00B35859">
          <w:rPr>
            <w:b w:val="0"/>
            <w:noProof/>
            <w:webHidden/>
            <w:sz w:val="24"/>
          </w:rPr>
          <w:t>22</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6" w:history="1">
        <w:r w:rsidR="006D222A" w:rsidRPr="006D222A">
          <w:rPr>
            <w:rStyle w:val="ab"/>
            <w:b w:val="0"/>
            <w:i/>
            <w:noProof/>
            <w:sz w:val="24"/>
          </w:rPr>
          <w:t>Карачаево-Черкесская Республика</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_Toc308023306 \h </w:instrText>
        </w:r>
        <w:r w:rsidRPr="006D222A">
          <w:rPr>
            <w:b w:val="0"/>
            <w:noProof/>
            <w:webHidden/>
            <w:sz w:val="24"/>
          </w:rPr>
        </w:r>
        <w:r w:rsidRPr="006D222A">
          <w:rPr>
            <w:b w:val="0"/>
            <w:noProof/>
            <w:webHidden/>
            <w:sz w:val="24"/>
          </w:rPr>
          <w:fldChar w:fldCharType="separate"/>
        </w:r>
        <w:r w:rsidR="00B35859">
          <w:rPr>
            <w:b w:val="0"/>
            <w:noProof/>
            <w:webHidden/>
            <w:sz w:val="24"/>
          </w:rPr>
          <w:t>29</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7" w:history="1">
        <w:r w:rsidR="006D222A" w:rsidRPr="006D222A">
          <w:rPr>
            <w:rStyle w:val="ab"/>
            <w:b w:val="0"/>
            <w:i/>
            <w:noProof/>
            <w:sz w:val="24"/>
          </w:rPr>
          <w:t>Костромская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_Toc308023307 \h </w:instrText>
        </w:r>
        <w:r w:rsidRPr="006D222A">
          <w:rPr>
            <w:b w:val="0"/>
            <w:noProof/>
            <w:webHidden/>
            <w:sz w:val="24"/>
          </w:rPr>
        </w:r>
        <w:r w:rsidRPr="006D222A">
          <w:rPr>
            <w:b w:val="0"/>
            <w:noProof/>
            <w:webHidden/>
            <w:sz w:val="24"/>
          </w:rPr>
          <w:fldChar w:fldCharType="separate"/>
        </w:r>
        <w:r w:rsidR="00B35859">
          <w:rPr>
            <w:b w:val="0"/>
            <w:noProof/>
            <w:webHidden/>
            <w:sz w:val="24"/>
          </w:rPr>
          <w:t>31</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8" w:history="1">
        <w:r w:rsidR="006D222A" w:rsidRPr="006D222A">
          <w:rPr>
            <w:rStyle w:val="ab"/>
            <w:b w:val="0"/>
            <w:i/>
            <w:noProof/>
            <w:sz w:val="24"/>
          </w:rPr>
          <w:t>Красноярский край</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_Toc308023308 \h </w:instrText>
        </w:r>
        <w:r w:rsidRPr="006D222A">
          <w:rPr>
            <w:b w:val="0"/>
            <w:noProof/>
            <w:webHidden/>
            <w:sz w:val="24"/>
          </w:rPr>
        </w:r>
        <w:r w:rsidRPr="006D222A">
          <w:rPr>
            <w:b w:val="0"/>
            <w:noProof/>
            <w:webHidden/>
            <w:sz w:val="24"/>
          </w:rPr>
          <w:fldChar w:fldCharType="separate"/>
        </w:r>
        <w:r w:rsidR="00B35859">
          <w:rPr>
            <w:b w:val="0"/>
            <w:noProof/>
            <w:webHidden/>
            <w:sz w:val="24"/>
          </w:rPr>
          <w:t>36</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09" w:history="1">
        <w:r w:rsidR="006D222A" w:rsidRPr="006D222A">
          <w:rPr>
            <w:rStyle w:val="ab"/>
            <w:b w:val="0"/>
            <w:i/>
            <w:noProof/>
            <w:sz w:val="24"/>
          </w:rPr>
          <w:t>Курганская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_Toc308023309 \h </w:instrText>
        </w:r>
        <w:r w:rsidRPr="006D222A">
          <w:rPr>
            <w:b w:val="0"/>
            <w:noProof/>
            <w:webHidden/>
            <w:sz w:val="24"/>
          </w:rPr>
        </w:r>
        <w:r w:rsidRPr="006D222A">
          <w:rPr>
            <w:b w:val="0"/>
            <w:noProof/>
            <w:webHidden/>
            <w:sz w:val="24"/>
          </w:rPr>
          <w:fldChar w:fldCharType="separate"/>
        </w:r>
        <w:r w:rsidR="00B35859">
          <w:rPr>
            <w:b w:val="0"/>
            <w:noProof/>
            <w:webHidden/>
            <w:sz w:val="24"/>
          </w:rPr>
          <w:t>42</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0" w:history="1">
        <w:r w:rsidR="006D222A" w:rsidRPr="006D222A">
          <w:rPr>
            <w:rStyle w:val="ab"/>
            <w:b w:val="0"/>
            <w:i/>
            <w:noProof/>
            <w:sz w:val="24"/>
          </w:rPr>
          <w:t>Новосибирская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_Toc308023310 \h </w:instrText>
        </w:r>
        <w:r w:rsidRPr="006D222A">
          <w:rPr>
            <w:b w:val="0"/>
            <w:noProof/>
            <w:webHidden/>
            <w:sz w:val="24"/>
          </w:rPr>
        </w:r>
        <w:r w:rsidRPr="006D222A">
          <w:rPr>
            <w:b w:val="0"/>
            <w:noProof/>
            <w:webHidden/>
            <w:sz w:val="24"/>
          </w:rPr>
          <w:fldChar w:fldCharType="separate"/>
        </w:r>
        <w:r w:rsidR="00B35859">
          <w:rPr>
            <w:b w:val="0"/>
            <w:noProof/>
            <w:webHidden/>
            <w:sz w:val="24"/>
          </w:rPr>
          <w:t>49</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1" w:history="1">
        <w:r w:rsidR="006D222A" w:rsidRPr="006D222A">
          <w:rPr>
            <w:rStyle w:val="ab"/>
            <w:b w:val="0"/>
            <w:i/>
            <w:noProof/>
            <w:sz w:val="24"/>
          </w:rPr>
          <w:t>Пензенская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_Toc308023311 \h </w:instrText>
        </w:r>
        <w:r w:rsidRPr="006D222A">
          <w:rPr>
            <w:b w:val="0"/>
            <w:noProof/>
            <w:webHidden/>
            <w:sz w:val="24"/>
          </w:rPr>
        </w:r>
        <w:r w:rsidRPr="006D222A">
          <w:rPr>
            <w:b w:val="0"/>
            <w:noProof/>
            <w:webHidden/>
            <w:sz w:val="24"/>
          </w:rPr>
          <w:fldChar w:fldCharType="separate"/>
        </w:r>
        <w:r w:rsidR="00B35859">
          <w:rPr>
            <w:b w:val="0"/>
            <w:noProof/>
            <w:webHidden/>
            <w:sz w:val="24"/>
          </w:rPr>
          <w:t>59</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2" w:history="1">
        <w:r w:rsidR="006D222A" w:rsidRPr="006D222A">
          <w:rPr>
            <w:rStyle w:val="ab"/>
            <w:b w:val="0"/>
            <w:i/>
            <w:noProof/>
            <w:sz w:val="24"/>
          </w:rPr>
          <w:t>Республика Калмыкия</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_Toc308023312 \h </w:instrText>
        </w:r>
        <w:r w:rsidRPr="006D222A">
          <w:rPr>
            <w:b w:val="0"/>
            <w:noProof/>
            <w:webHidden/>
            <w:sz w:val="24"/>
          </w:rPr>
        </w:r>
        <w:r w:rsidRPr="006D222A">
          <w:rPr>
            <w:b w:val="0"/>
            <w:noProof/>
            <w:webHidden/>
            <w:sz w:val="24"/>
          </w:rPr>
          <w:fldChar w:fldCharType="separate"/>
        </w:r>
        <w:r w:rsidR="00B35859">
          <w:rPr>
            <w:b w:val="0"/>
            <w:noProof/>
            <w:webHidden/>
            <w:sz w:val="24"/>
          </w:rPr>
          <w:t>62</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3" w:history="1">
        <w:r w:rsidR="006D222A" w:rsidRPr="006D222A">
          <w:rPr>
            <w:rStyle w:val="ab"/>
            <w:b w:val="0"/>
            <w:i/>
            <w:noProof/>
            <w:sz w:val="24"/>
          </w:rPr>
          <w:t>Свердловская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_Toc308023313 \h </w:instrText>
        </w:r>
        <w:r w:rsidRPr="006D222A">
          <w:rPr>
            <w:b w:val="0"/>
            <w:noProof/>
            <w:webHidden/>
            <w:sz w:val="24"/>
          </w:rPr>
        </w:r>
        <w:r w:rsidRPr="006D222A">
          <w:rPr>
            <w:b w:val="0"/>
            <w:noProof/>
            <w:webHidden/>
            <w:sz w:val="24"/>
          </w:rPr>
          <w:fldChar w:fldCharType="separate"/>
        </w:r>
        <w:r w:rsidR="00B35859">
          <w:rPr>
            <w:b w:val="0"/>
            <w:noProof/>
            <w:webHidden/>
            <w:sz w:val="24"/>
          </w:rPr>
          <w:t>70</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4" w:history="1">
        <w:r w:rsidR="006D222A" w:rsidRPr="006D222A">
          <w:rPr>
            <w:rStyle w:val="ab"/>
            <w:b w:val="0"/>
            <w:i/>
            <w:noProof/>
            <w:sz w:val="24"/>
          </w:rPr>
          <w:t>Ставропольский край</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_Toc308023314 \h </w:instrText>
        </w:r>
        <w:r w:rsidRPr="006D222A">
          <w:rPr>
            <w:b w:val="0"/>
            <w:noProof/>
            <w:webHidden/>
            <w:sz w:val="24"/>
          </w:rPr>
        </w:r>
        <w:r w:rsidRPr="006D222A">
          <w:rPr>
            <w:b w:val="0"/>
            <w:noProof/>
            <w:webHidden/>
            <w:sz w:val="24"/>
          </w:rPr>
          <w:fldChar w:fldCharType="separate"/>
        </w:r>
        <w:r w:rsidR="00B35859">
          <w:rPr>
            <w:b w:val="0"/>
            <w:noProof/>
            <w:webHidden/>
            <w:sz w:val="24"/>
          </w:rPr>
          <w:t>80</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5" w:history="1">
        <w:r w:rsidR="006D222A" w:rsidRPr="006D222A">
          <w:rPr>
            <w:rStyle w:val="ab"/>
            <w:b w:val="0"/>
            <w:i/>
            <w:noProof/>
            <w:sz w:val="24"/>
          </w:rPr>
          <w:t>Тамбовская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_Toc308023315 \h </w:instrText>
        </w:r>
        <w:r w:rsidRPr="006D222A">
          <w:rPr>
            <w:b w:val="0"/>
            <w:noProof/>
            <w:webHidden/>
            <w:sz w:val="24"/>
          </w:rPr>
        </w:r>
        <w:r w:rsidRPr="006D222A">
          <w:rPr>
            <w:b w:val="0"/>
            <w:noProof/>
            <w:webHidden/>
            <w:sz w:val="24"/>
          </w:rPr>
          <w:fldChar w:fldCharType="separate"/>
        </w:r>
        <w:r w:rsidR="00B35859">
          <w:rPr>
            <w:b w:val="0"/>
            <w:noProof/>
            <w:webHidden/>
            <w:sz w:val="24"/>
          </w:rPr>
          <w:t>83</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6" w:history="1">
        <w:r w:rsidR="006D222A" w:rsidRPr="006D222A">
          <w:rPr>
            <w:rStyle w:val="ab"/>
            <w:b w:val="0"/>
            <w:i/>
            <w:noProof/>
            <w:sz w:val="24"/>
          </w:rPr>
          <w:t>Тверская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_Toc308023316 \h </w:instrText>
        </w:r>
        <w:r w:rsidRPr="006D222A">
          <w:rPr>
            <w:b w:val="0"/>
            <w:noProof/>
            <w:webHidden/>
            <w:sz w:val="24"/>
          </w:rPr>
        </w:r>
        <w:r w:rsidRPr="006D222A">
          <w:rPr>
            <w:b w:val="0"/>
            <w:noProof/>
            <w:webHidden/>
            <w:sz w:val="24"/>
          </w:rPr>
          <w:fldChar w:fldCharType="separate"/>
        </w:r>
        <w:r w:rsidR="00B35859">
          <w:rPr>
            <w:b w:val="0"/>
            <w:noProof/>
            <w:webHidden/>
            <w:sz w:val="24"/>
          </w:rPr>
          <w:t>88</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7" w:history="1">
        <w:r w:rsidR="006D222A" w:rsidRPr="006D222A">
          <w:rPr>
            <w:rStyle w:val="ab"/>
            <w:b w:val="0"/>
            <w:i/>
            <w:noProof/>
            <w:sz w:val="24"/>
          </w:rPr>
          <w:t>Томская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_Toc308023317 \h </w:instrText>
        </w:r>
        <w:r w:rsidRPr="006D222A">
          <w:rPr>
            <w:b w:val="0"/>
            <w:noProof/>
            <w:webHidden/>
            <w:sz w:val="24"/>
          </w:rPr>
        </w:r>
        <w:r w:rsidRPr="006D222A">
          <w:rPr>
            <w:b w:val="0"/>
            <w:noProof/>
            <w:webHidden/>
            <w:sz w:val="24"/>
          </w:rPr>
          <w:fldChar w:fldCharType="separate"/>
        </w:r>
        <w:r w:rsidR="00B35859">
          <w:rPr>
            <w:b w:val="0"/>
            <w:noProof/>
            <w:webHidden/>
            <w:sz w:val="24"/>
          </w:rPr>
          <w:t>90</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8" w:history="1">
        <w:r w:rsidR="006D222A" w:rsidRPr="006D222A">
          <w:rPr>
            <w:rStyle w:val="ab"/>
            <w:b w:val="0"/>
            <w:i/>
            <w:noProof/>
            <w:sz w:val="24"/>
          </w:rPr>
          <w:t>Удмуртская Республика</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_Toc308023318 \h </w:instrText>
        </w:r>
        <w:r w:rsidRPr="006D222A">
          <w:rPr>
            <w:b w:val="0"/>
            <w:noProof/>
            <w:webHidden/>
            <w:sz w:val="24"/>
          </w:rPr>
        </w:r>
        <w:r w:rsidRPr="006D222A">
          <w:rPr>
            <w:b w:val="0"/>
            <w:noProof/>
            <w:webHidden/>
            <w:sz w:val="24"/>
          </w:rPr>
          <w:fldChar w:fldCharType="separate"/>
        </w:r>
        <w:r w:rsidR="00B35859">
          <w:rPr>
            <w:b w:val="0"/>
            <w:noProof/>
            <w:webHidden/>
            <w:sz w:val="24"/>
          </w:rPr>
          <w:t>98</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19" w:history="1">
        <w:r w:rsidR="006D222A" w:rsidRPr="006D222A">
          <w:rPr>
            <w:rStyle w:val="ab"/>
            <w:b w:val="0"/>
            <w:i/>
            <w:noProof/>
            <w:sz w:val="24"/>
          </w:rPr>
          <w:t>Чеченская Республика</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_Toc308023319 \h </w:instrText>
        </w:r>
        <w:r w:rsidRPr="006D222A">
          <w:rPr>
            <w:b w:val="0"/>
            <w:noProof/>
            <w:webHidden/>
            <w:sz w:val="24"/>
          </w:rPr>
        </w:r>
        <w:r w:rsidRPr="006D222A">
          <w:rPr>
            <w:b w:val="0"/>
            <w:noProof/>
            <w:webHidden/>
            <w:sz w:val="24"/>
          </w:rPr>
          <w:fldChar w:fldCharType="separate"/>
        </w:r>
        <w:r w:rsidR="00B35859">
          <w:rPr>
            <w:b w:val="0"/>
            <w:noProof/>
            <w:webHidden/>
            <w:sz w:val="24"/>
          </w:rPr>
          <w:t>102</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20" w:history="1">
        <w:r w:rsidR="006D222A" w:rsidRPr="006D222A">
          <w:rPr>
            <w:rStyle w:val="ab"/>
            <w:b w:val="0"/>
            <w:i/>
            <w:noProof/>
            <w:sz w:val="24"/>
          </w:rPr>
          <w:t>Чувашская Республика</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_Toc308023320 \h </w:instrText>
        </w:r>
        <w:r w:rsidRPr="006D222A">
          <w:rPr>
            <w:b w:val="0"/>
            <w:noProof/>
            <w:webHidden/>
            <w:sz w:val="24"/>
          </w:rPr>
        </w:r>
        <w:r w:rsidRPr="006D222A">
          <w:rPr>
            <w:b w:val="0"/>
            <w:noProof/>
            <w:webHidden/>
            <w:sz w:val="24"/>
          </w:rPr>
          <w:fldChar w:fldCharType="separate"/>
        </w:r>
        <w:r w:rsidR="00B35859">
          <w:rPr>
            <w:b w:val="0"/>
            <w:noProof/>
            <w:webHidden/>
            <w:sz w:val="24"/>
          </w:rPr>
          <w:t>104</w:t>
        </w:r>
        <w:r w:rsidRPr="006D222A">
          <w:rPr>
            <w:b w:val="0"/>
            <w:noProof/>
            <w:webHidden/>
            <w:sz w:val="24"/>
          </w:rPr>
          <w:fldChar w:fldCharType="end"/>
        </w:r>
      </w:hyperlink>
    </w:p>
    <w:p w:rsidR="006D222A" w:rsidRPr="006D222A" w:rsidRDefault="002D6B40" w:rsidP="00B35859">
      <w:pPr>
        <w:pStyle w:val="12"/>
        <w:tabs>
          <w:tab w:val="clear" w:pos="10478"/>
          <w:tab w:val="right" w:leader="dot" w:pos="9923"/>
        </w:tabs>
        <w:spacing w:after="120"/>
        <w:rPr>
          <w:rFonts w:asciiTheme="minorHAnsi" w:eastAsiaTheme="minorEastAsia" w:hAnsiTheme="minorHAnsi" w:cstheme="minorBidi"/>
          <w:b w:val="0"/>
          <w:noProof/>
          <w:sz w:val="20"/>
          <w:lang w:eastAsia="ru-RU"/>
        </w:rPr>
      </w:pPr>
      <w:hyperlink w:anchor="_Toc308023321" w:history="1">
        <w:r w:rsidR="006D222A" w:rsidRPr="006D222A">
          <w:rPr>
            <w:rStyle w:val="ab"/>
            <w:b w:val="0"/>
            <w:i/>
            <w:noProof/>
            <w:sz w:val="24"/>
          </w:rPr>
          <w:t>Ярославская область</w:t>
        </w:r>
        <w:r w:rsidR="006D222A" w:rsidRPr="006D222A">
          <w:rPr>
            <w:b w:val="0"/>
            <w:noProof/>
            <w:webHidden/>
            <w:sz w:val="24"/>
          </w:rPr>
          <w:tab/>
        </w:r>
        <w:r w:rsidRPr="006D222A">
          <w:rPr>
            <w:b w:val="0"/>
            <w:noProof/>
            <w:webHidden/>
            <w:sz w:val="24"/>
          </w:rPr>
          <w:fldChar w:fldCharType="begin"/>
        </w:r>
        <w:r w:rsidR="006D222A" w:rsidRPr="006D222A">
          <w:rPr>
            <w:b w:val="0"/>
            <w:noProof/>
            <w:webHidden/>
            <w:sz w:val="24"/>
          </w:rPr>
          <w:instrText xml:space="preserve"> PAGEREF _Toc308023321 \h </w:instrText>
        </w:r>
        <w:r w:rsidRPr="006D222A">
          <w:rPr>
            <w:b w:val="0"/>
            <w:noProof/>
            <w:webHidden/>
            <w:sz w:val="24"/>
          </w:rPr>
        </w:r>
        <w:r w:rsidRPr="006D222A">
          <w:rPr>
            <w:b w:val="0"/>
            <w:noProof/>
            <w:webHidden/>
            <w:sz w:val="24"/>
          </w:rPr>
          <w:fldChar w:fldCharType="separate"/>
        </w:r>
        <w:r w:rsidR="00B35859">
          <w:rPr>
            <w:b w:val="0"/>
            <w:noProof/>
            <w:webHidden/>
            <w:sz w:val="24"/>
          </w:rPr>
          <w:t>108</w:t>
        </w:r>
        <w:r w:rsidRPr="006D222A">
          <w:rPr>
            <w:b w:val="0"/>
            <w:noProof/>
            <w:webHidden/>
            <w:sz w:val="24"/>
          </w:rPr>
          <w:fldChar w:fldCharType="end"/>
        </w:r>
      </w:hyperlink>
    </w:p>
    <w:p w:rsidR="00594887" w:rsidRDefault="002D6B40" w:rsidP="00B35859">
      <w:pPr>
        <w:tabs>
          <w:tab w:val="right" w:leader="dot" w:pos="9923"/>
        </w:tabs>
        <w:spacing w:line="240" w:lineRule="auto"/>
        <w:jc w:val="center"/>
        <w:rPr>
          <w:b/>
        </w:rPr>
      </w:pPr>
      <w:r w:rsidRPr="006D222A">
        <w:rPr>
          <w:sz w:val="24"/>
        </w:rPr>
        <w:fldChar w:fldCharType="end"/>
      </w:r>
    </w:p>
    <w:p w:rsidR="00CB5D48" w:rsidRPr="00080B2E" w:rsidRDefault="00CB5D48" w:rsidP="006D222A">
      <w:pPr>
        <w:pStyle w:val="1"/>
        <w:pageBreakBefore/>
        <w:spacing w:before="0" w:line="240" w:lineRule="auto"/>
        <w:ind w:firstLine="0"/>
        <w:jc w:val="center"/>
        <w:rPr>
          <w:rFonts w:ascii="Times New Roman" w:hAnsi="Times New Roman" w:cs="Times New Roman"/>
          <w:color w:val="auto"/>
        </w:rPr>
      </w:pPr>
      <w:bookmarkStart w:id="1" w:name="_Toc308023299"/>
      <w:r w:rsidRPr="00080B2E">
        <w:rPr>
          <w:rFonts w:ascii="Times New Roman" w:hAnsi="Times New Roman" w:cs="Times New Roman"/>
          <w:color w:val="auto"/>
        </w:rPr>
        <w:lastRenderedPageBreak/>
        <w:t>Анализ апробации курса ОРКСЭ в 2009-2011 годах</w:t>
      </w:r>
      <w:bookmarkEnd w:id="1"/>
    </w:p>
    <w:p w:rsidR="00CB5D48" w:rsidRPr="00613C9A" w:rsidRDefault="00CB5D48" w:rsidP="005450B9">
      <w:pPr>
        <w:spacing w:line="240" w:lineRule="auto"/>
        <w:jc w:val="center"/>
      </w:pPr>
    </w:p>
    <w:p w:rsidR="00FD251C" w:rsidRDefault="00CB5D48" w:rsidP="005450B9">
      <w:pPr>
        <w:spacing w:line="240" w:lineRule="auto"/>
        <w:jc w:val="both"/>
        <w:rPr>
          <w:sz w:val="24"/>
        </w:rPr>
      </w:pPr>
      <w:r w:rsidRPr="00FD251C">
        <w:rPr>
          <w:sz w:val="24"/>
        </w:rPr>
        <w:t>Анализ произведен на основе мониторинга хода апробации, проводимого в 2009-2011 годах, и материалов самоанализа по итогам апробации комплексного учебного курса ОРКСЭ, предоставленных регионами в 2011 году</w:t>
      </w:r>
      <w:r w:rsidR="00FD251C" w:rsidRPr="00FD251C">
        <w:rPr>
          <w:sz w:val="24"/>
        </w:rPr>
        <w:t>, и включает в себя</w:t>
      </w:r>
      <w:r w:rsidR="00FD251C">
        <w:rPr>
          <w:sz w:val="24"/>
        </w:rPr>
        <w:t>:</w:t>
      </w:r>
    </w:p>
    <w:p w:rsidR="00CB5D48" w:rsidRDefault="00FD251C" w:rsidP="00233379">
      <w:pPr>
        <w:pStyle w:val="a3"/>
        <w:numPr>
          <w:ilvl w:val="0"/>
          <w:numId w:val="160"/>
        </w:numPr>
        <w:spacing w:line="240" w:lineRule="auto"/>
        <w:jc w:val="both"/>
        <w:rPr>
          <w:sz w:val="24"/>
        </w:rPr>
      </w:pPr>
      <w:r w:rsidRPr="00FD251C">
        <w:rPr>
          <w:sz w:val="24"/>
        </w:rPr>
        <w:t>Часть 1</w:t>
      </w:r>
      <w:r w:rsidR="005450B9">
        <w:rPr>
          <w:sz w:val="24"/>
        </w:rPr>
        <w:t>.</w:t>
      </w:r>
      <w:r w:rsidRPr="00FD251C">
        <w:rPr>
          <w:sz w:val="24"/>
        </w:rPr>
        <w:t xml:space="preserve"> «Итоги апробации комплексного учебного курса «Основы религиозных культур и светской этики» для общеобразовательных школ в 2010-2011 учебном году»</w:t>
      </w:r>
      <w:r>
        <w:rPr>
          <w:sz w:val="24"/>
        </w:rPr>
        <w:t>;</w:t>
      </w:r>
    </w:p>
    <w:p w:rsidR="00FD251C" w:rsidRPr="00FD251C" w:rsidRDefault="00FD251C" w:rsidP="00233379">
      <w:pPr>
        <w:pStyle w:val="a3"/>
        <w:numPr>
          <w:ilvl w:val="0"/>
          <w:numId w:val="160"/>
        </w:numPr>
        <w:spacing w:line="240" w:lineRule="auto"/>
        <w:jc w:val="both"/>
        <w:rPr>
          <w:sz w:val="24"/>
        </w:rPr>
      </w:pPr>
      <w:r>
        <w:rPr>
          <w:sz w:val="24"/>
        </w:rPr>
        <w:t>Часть 2</w:t>
      </w:r>
      <w:r w:rsidR="005450B9">
        <w:rPr>
          <w:sz w:val="24"/>
        </w:rPr>
        <w:t>.</w:t>
      </w:r>
      <w:r>
        <w:rPr>
          <w:sz w:val="24"/>
        </w:rPr>
        <w:t xml:space="preserve"> «</w:t>
      </w:r>
      <w:r w:rsidRPr="00FD251C">
        <w:rPr>
          <w:sz w:val="24"/>
        </w:rPr>
        <w:t xml:space="preserve">Сведения о наличии в образовательных учреждениях </w:t>
      </w:r>
      <w:r w:rsidR="005450B9">
        <w:rPr>
          <w:sz w:val="24"/>
        </w:rPr>
        <w:t xml:space="preserve">21 </w:t>
      </w:r>
      <w:r w:rsidRPr="00FD251C">
        <w:rPr>
          <w:sz w:val="24"/>
        </w:rPr>
        <w:t>субъекта РФ условий, необходимых для реализации курса «Основы религиозных культур и светской этики»</w:t>
      </w:r>
      <w:r w:rsidR="005450B9">
        <w:rPr>
          <w:sz w:val="24"/>
        </w:rPr>
        <w:t xml:space="preserve"> в 2009-2011 годах</w:t>
      </w:r>
      <w:r>
        <w:rPr>
          <w:sz w:val="24"/>
        </w:rPr>
        <w:t>».</w:t>
      </w:r>
    </w:p>
    <w:p w:rsidR="00A77E6F" w:rsidRDefault="00A77E6F" w:rsidP="005450B9">
      <w:pPr>
        <w:widowControl w:val="0"/>
        <w:spacing w:line="240" w:lineRule="auto"/>
        <w:jc w:val="center"/>
        <w:rPr>
          <w:rFonts w:eastAsia="Calibri"/>
          <w:b/>
          <w:bCs/>
          <w:sz w:val="24"/>
          <w:szCs w:val="24"/>
        </w:rPr>
      </w:pPr>
    </w:p>
    <w:p w:rsidR="000900AA" w:rsidRPr="00080B2E" w:rsidRDefault="000900AA" w:rsidP="006D222A">
      <w:pPr>
        <w:pStyle w:val="1"/>
        <w:spacing w:before="0" w:line="240" w:lineRule="auto"/>
        <w:ind w:firstLine="0"/>
        <w:jc w:val="center"/>
        <w:rPr>
          <w:rFonts w:ascii="Times New Roman" w:eastAsia="Calibri" w:hAnsi="Times New Roman" w:cs="Times New Roman"/>
          <w:color w:val="auto"/>
          <w:szCs w:val="24"/>
        </w:rPr>
      </w:pPr>
      <w:bookmarkStart w:id="2" w:name="_Toc308023300"/>
      <w:r w:rsidRPr="00080B2E">
        <w:rPr>
          <w:rFonts w:ascii="Times New Roman" w:eastAsia="Calibri" w:hAnsi="Times New Roman" w:cs="Times New Roman"/>
          <w:color w:val="auto"/>
          <w:szCs w:val="24"/>
        </w:rPr>
        <w:t>Итоги апробации комплексного учебного курса</w:t>
      </w:r>
      <w:r w:rsidR="00A77E6F" w:rsidRPr="00080B2E">
        <w:rPr>
          <w:rFonts w:ascii="Times New Roman" w:eastAsia="Calibri" w:hAnsi="Times New Roman" w:cs="Times New Roman"/>
          <w:bCs w:val="0"/>
          <w:color w:val="auto"/>
          <w:szCs w:val="24"/>
        </w:rPr>
        <w:t xml:space="preserve"> </w:t>
      </w:r>
      <w:r w:rsidRPr="00080B2E">
        <w:rPr>
          <w:rFonts w:ascii="Times New Roman" w:eastAsia="Calibri" w:hAnsi="Times New Roman" w:cs="Times New Roman"/>
          <w:color w:val="auto"/>
          <w:szCs w:val="24"/>
        </w:rPr>
        <w:t>«Основы религиозных культур и светской этики»</w:t>
      </w:r>
      <w:r w:rsidR="00A77E6F" w:rsidRPr="00080B2E">
        <w:rPr>
          <w:rFonts w:ascii="Times New Roman" w:eastAsia="Calibri" w:hAnsi="Times New Roman" w:cs="Times New Roman"/>
          <w:bCs w:val="0"/>
          <w:color w:val="auto"/>
          <w:szCs w:val="24"/>
        </w:rPr>
        <w:t xml:space="preserve"> </w:t>
      </w:r>
      <w:r w:rsidRPr="00080B2E">
        <w:rPr>
          <w:rFonts w:ascii="Times New Roman" w:eastAsia="Calibri" w:hAnsi="Times New Roman" w:cs="Times New Roman"/>
          <w:color w:val="auto"/>
          <w:szCs w:val="24"/>
        </w:rPr>
        <w:t>для общеобразовательных школ в 2010-2011 учебном году</w:t>
      </w:r>
      <w:bookmarkEnd w:id="2"/>
    </w:p>
    <w:p w:rsidR="000900AA" w:rsidRPr="000900AA" w:rsidRDefault="000900AA" w:rsidP="005450B9">
      <w:pPr>
        <w:widowControl w:val="0"/>
        <w:spacing w:line="240" w:lineRule="auto"/>
        <w:jc w:val="center"/>
        <w:rPr>
          <w:rFonts w:eastAsia="Calibri"/>
          <w:b/>
          <w:bCs/>
          <w:sz w:val="24"/>
          <w:szCs w:val="24"/>
        </w:rPr>
      </w:pP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 xml:space="preserve">Отчет об итогах апробации комплексного учебного курса «Основы религиозных культур и светской этики» в 2010-2011 учебном году составлен по материалам самоанализов </w:t>
      </w:r>
      <w:proofErr w:type="spellStart"/>
      <w:r w:rsidRPr="000900AA">
        <w:rPr>
          <w:rFonts w:eastAsia="Calibri"/>
          <w:sz w:val="24"/>
          <w:szCs w:val="24"/>
        </w:rPr>
        <w:t>пилотных</w:t>
      </w:r>
      <w:proofErr w:type="spellEnd"/>
      <w:r w:rsidRPr="000900AA">
        <w:rPr>
          <w:rFonts w:eastAsia="Calibri"/>
          <w:sz w:val="24"/>
          <w:szCs w:val="24"/>
        </w:rPr>
        <w:t xml:space="preserve"> регионов в соответствии с планом мероприятий, утвержденным распоряжением Правительства  РФ от 29 октября 2009 года № 1578-р. </w:t>
      </w:r>
    </w:p>
    <w:p w:rsidR="000900AA" w:rsidRPr="000900AA" w:rsidRDefault="00FD251C" w:rsidP="005450B9">
      <w:pPr>
        <w:widowControl w:val="0"/>
        <w:spacing w:line="240" w:lineRule="auto"/>
        <w:jc w:val="both"/>
        <w:rPr>
          <w:rFonts w:eastAsia="Calibri"/>
          <w:sz w:val="24"/>
          <w:szCs w:val="24"/>
        </w:rPr>
      </w:pPr>
      <w:r>
        <w:rPr>
          <w:rFonts w:eastAsia="Calibri"/>
          <w:noProof/>
          <w:sz w:val="24"/>
          <w:szCs w:val="24"/>
          <w:lang w:eastAsia="ru-RU"/>
        </w:rPr>
        <w:drawing>
          <wp:anchor distT="0" distB="0" distL="114300" distR="114300" simplePos="0" relativeHeight="251658240" behindDoc="1" locked="0" layoutInCell="1" allowOverlap="1">
            <wp:simplePos x="0" y="0"/>
            <wp:positionH relativeFrom="column">
              <wp:posOffset>4445</wp:posOffset>
            </wp:positionH>
            <wp:positionV relativeFrom="paragraph">
              <wp:posOffset>918845</wp:posOffset>
            </wp:positionV>
            <wp:extent cx="4095750" cy="2578735"/>
            <wp:effectExtent l="19050" t="0" r="0" b="0"/>
            <wp:wrapTight wrapText="bothSides">
              <wp:wrapPolygon edited="0">
                <wp:start x="-100" y="0"/>
                <wp:lineTo x="-100" y="21382"/>
                <wp:lineTo x="21600" y="21382"/>
                <wp:lineTo x="21600" y="0"/>
                <wp:lineTo x="-100" y="0"/>
              </wp:wrapPolygon>
            </wp:wrapTight>
            <wp:docPr id="1" name="Рисунок 1" descr="C:\Documents and Settings\tokmakova\Мои документы\Мои рисунки\выб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okmakova\Мои документы\Мои рисунки\выбор.png"/>
                    <pic:cNvPicPr>
                      <a:picLocks noChangeAspect="1" noChangeArrowheads="1"/>
                    </pic:cNvPicPr>
                  </pic:nvPicPr>
                  <pic:blipFill>
                    <a:blip r:embed="rId8" cstate="print">
                      <a:lum contrast="20000"/>
                    </a:blip>
                    <a:srcRect/>
                    <a:stretch>
                      <a:fillRect/>
                    </a:stretch>
                  </pic:blipFill>
                  <pic:spPr bwMode="auto">
                    <a:xfrm>
                      <a:off x="0" y="0"/>
                      <a:ext cx="4095750" cy="2578735"/>
                    </a:xfrm>
                    <a:prstGeom prst="rect">
                      <a:avLst/>
                    </a:prstGeom>
                    <a:noFill/>
                    <a:ln w="9525">
                      <a:noFill/>
                      <a:miter lim="800000"/>
                      <a:headEnd/>
                      <a:tailEnd/>
                    </a:ln>
                  </pic:spPr>
                </pic:pic>
              </a:graphicData>
            </a:graphic>
          </wp:anchor>
        </w:drawing>
      </w:r>
      <w:r w:rsidR="000900AA" w:rsidRPr="000900AA">
        <w:rPr>
          <w:rFonts w:eastAsia="Calibri"/>
          <w:sz w:val="24"/>
          <w:szCs w:val="24"/>
        </w:rPr>
        <w:t>В 2010-2011 учебном году апробация комплексного учебного курса «Основы религиозных культур и светской этики» (далее - ОРКСЭ) осуществлялась в 21 субъекте РФ, к 19 регионам, начавшим эксперимент в 2009 году, присоединились еще два участника: Республика Марий Эл и Ярославская область. К изучению курса ОРКСЭ приступили 242 902 обучающихся четвертого класса в 9980 общеобразовательных учреждениях Российской Федерации, что составляет 95% от всех четвероклассников в указанных регионах: 214 173 учащихся с 3-й четверти по 1 часу в неделю и 28 729 – с 4-й четверти по 2 часа в неделю. Наиболее востребованным оказался модуль «Основы светской этики», его выбрали для изучения своими детьми 42% родителей, 30% - «Основы православной культуры», 18% - «Основы мировых религиозных культур», 9% - «Основы исламской культуры». 1%  изучает «Основы буддийской культуры» и  менее 1% - «Основы иудейской культуры».</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Calibri"/>
          <w:bCs/>
          <w:sz w:val="24"/>
          <w:szCs w:val="24"/>
        </w:rPr>
        <w:t xml:space="preserve">В первом полугодии 2010-2011 учебного года в регионах организовано проведение курсов повышения квалификации учителей по программе «Актуальные проблемы преподавания комплексного учебного курса «Основы религиозных культур и светской этики»». Также проводилось обучение с использованием дистанционных образовательных технологий по модульным программам.  </w:t>
      </w:r>
      <w:r w:rsidRPr="000900AA">
        <w:rPr>
          <w:rFonts w:eastAsia="Calibri"/>
          <w:sz w:val="24"/>
          <w:szCs w:val="24"/>
        </w:rPr>
        <w:t xml:space="preserve">Дополнительное повышение квалификации на базе </w:t>
      </w:r>
      <w:proofErr w:type="gramStart"/>
      <w:r w:rsidRPr="000900AA">
        <w:rPr>
          <w:rFonts w:eastAsia="Calibri"/>
          <w:sz w:val="24"/>
          <w:szCs w:val="24"/>
        </w:rPr>
        <w:t>региональных</w:t>
      </w:r>
      <w:proofErr w:type="gramEnd"/>
      <w:r w:rsidRPr="000900AA">
        <w:rPr>
          <w:rFonts w:eastAsia="Calibri"/>
          <w:sz w:val="24"/>
          <w:szCs w:val="24"/>
        </w:rPr>
        <w:t xml:space="preserve"> ИПК прошли 3 784 педагога. </w:t>
      </w:r>
      <w:r w:rsidRPr="000900AA">
        <w:rPr>
          <w:rFonts w:eastAsia="Times New Roman"/>
          <w:color w:val="000000"/>
          <w:sz w:val="24"/>
          <w:szCs w:val="24"/>
        </w:rPr>
        <w:t>Курсы проводились с участием  тренеров-преподавателей, получивших сертификат ФГОУ ДПО «Академия повышения квалификации и профессиональной переподготовки работников образования» в 2010 году.</w:t>
      </w:r>
    </w:p>
    <w:p w:rsidR="000900AA" w:rsidRPr="000900AA" w:rsidRDefault="000900AA" w:rsidP="005450B9">
      <w:pPr>
        <w:widowControl w:val="0"/>
        <w:spacing w:line="240" w:lineRule="auto"/>
        <w:jc w:val="both"/>
        <w:rPr>
          <w:rFonts w:eastAsia="Calibri"/>
          <w:sz w:val="24"/>
          <w:szCs w:val="24"/>
        </w:rPr>
      </w:pPr>
      <w:r w:rsidRPr="000900AA">
        <w:rPr>
          <w:rFonts w:eastAsia="Calibri"/>
          <w:bCs/>
          <w:sz w:val="24"/>
          <w:szCs w:val="24"/>
        </w:rPr>
        <w:lastRenderedPageBreak/>
        <w:t xml:space="preserve">Практическая часть курсов повышения квалификации, методических семинаров проводилась на базе школ – стажерских площадок институтов повышения квалификации педагогических кадров, образовательных учреждений, являющихся базовыми для апробации курса. </w:t>
      </w:r>
      <w:r w:rsidRPr="000900AA">
        <w:rPr>
          <w:rFonts w:eastAsia="Calibri"/>
          <w:sz w:val="24"/>
          <w:szCs w:val="24"/>
        </w:rPr>
        <w:t>Методическая поддержка учителей организована тренерами-преподавателями на местах с дистанционным и консалтинговым сопровождением.</w:t>
      </w:r>
    </w:p>
    <w:p w:rsidR="000900AA" w:rsidRPr="000900AA" w:rsidRDefault="000900AA" w:rsidP="005450B9">
      <w:pPr>
        <w:widowControl w:val="0"/>
        <w:spacing w:line="240" w:lineRule="auto"/>
        <w:jc w:val="both"/>
        <w:rPr>
          <w:rFonts w:eastAsia="Calibri"/>
          <w:bCs/>
          <w:sz w:val="24"/>
          <w:szCs w:val="24"/>
        </w:rPr>
      </w:pPr>
      <w:r w:rsidRPr="000900AA">
        <w:rPr>
          <w:rFonts w:eastAsia="Times New Roman"/>
          <w:color w:val="000000"/>
          <w:sz w:val="24"/>
          <w:szCs w:val="24"/>
        </w:rPr>
        <w:t xml:space="preserve">Для успешной апробации во всех регионах созданы рабочие группы или координационные советы по сопровождению курса ОРКСЭ, изданы приказы, разработаны локальные акты, регулирующие конкретные аспекты апробации, работают методические объединения учителей, преподающих ОРКСЭ. </w:t>
      </w:r>
      <w:r w:rsidRPr="000900AA">
        <w:rPr>
          <w:rFonts w:eastAsia="Calibri"/>
          <w:bCs/>
          <w:sz w:val="24"/>
          <w:szCs w:val="24"/>
        </w:rPr>
        <w:t>Информационная поддержка апробации курса ОРКСЭ</w:t>
      </w:r>
      <w:r w:rsidRPr="000900AA">
        <w:rPr>
          <w:rFonts w:eastAsia="Calibri"/>
          <w:sz w:val="24"/>
          <w:szCs w:val="24"/>
        </w:rPr>
        <w:t xml:space="preserve"> осуществляется через сайты органов управления образованием, на которых в ряде субъектов РФ созданы разделы по апробации курса ОРКСЭ и размещаются информационные материалы. На сайтах региональных институтов ДПО открыты странички по информационному и методическому сопровождению апробации. </w:t>
      </w:r>
      <w:r w:rsidRPr="000900AA">
        <w:rPr>
          <w:rFonts w:eastAsia="Calibri"/>
          <w:bCs/>
          <w:sz w:val="24"/>
          <w:szCs w:val="24"/>
        </w:rPr>
        <w:t>Организована работа  «Горячей линии» для родителей, учителей, администрации, представителей общественности.</w:t>
      </w:r>
    </w:p>
    <w:p w:rsidR="000900AA" w:rsidRPr="000900AA" w:rsidRDefault="000900AA" w:rsidP="005450B9">
      <w:pPr>
        <w:widowControl w:val="0"/>
        <w:spacing w:line="240" w:lineRule="auto"/>
        <w:jc w:val="both"/>
        <w:rPr>
          <w:rFonts w:eastAsia="Calibri"/>
          <w:sz w:val="24"/>
          <w:szCs w:val="24"/>
        </w:rPr>
      </w:pPr>
      <w:r w:rsidRPr="000900AA">
        <w:rPr>
          <w:rFonts w:eastAsia="Times New Roman"/>
          <w:color w:val="000000"/>
          <w:sz w:val="24"/>
          <w:szCs w:val="24"/>
        </w:rPr>
        <w:t>В конце учебного года в каждом муниципальном образовании подведены итоги апробации, обсуждены результаты внедрения курса, подготовлены отчетные документы.</w:t>
      </w:r>
      <w:r w:rsidRPr="000900AA">
        <w:rPr>
          <w:rFonts w:eastAsia="Calibri"/>
          <w:sz w:val="24"/>
          <w:szCs w:val="24"/>
        </w:rPr>
        <w:t xml:space="preserve"> В большинстве субъектов РФ организованы региональные семинары и конференции по обсуждению промежуточных результатов апробации комплексного учебного курса «Основы религиозных культу и  светской этики», подведены итоги и озвучены перспективы. В остальных регионах планируется проведение подобных мероприятий в июне.</w:t>
      </w:r>
    </w:p>
    <w:p w:rsidR="000900AA" w:rsidRPr="000900AA" w:rsidRDefault="000900AA" w:rsidP="005450B9">
      <w:pPr>
        <w:widowControl w:val="0"/>
        <w:spacing w:line="240" w:lineRule="auto"/>
        <w:jc w:val="both"/>
        <w:rPr>
          <w:rFonts w:eastAsia="Times New Roman"/>
          <w:b/>
          <w:color w:val="000000"/>
          <w:sz w:val="24"/>
          <w:szCs w:val="24"/>
        </w:rPr>
      </w:pPr>
    </w:p>
    <w:p w:rsidR="000900AA" w:rsidRPr="000900AA" w:rsidRDefault="000900AA" w:rsidP="005450B9">
      <w:pPr>
        <w:widowControl w:val="0"/>
        <w:spacing w:line="240" w:lineRule="auto"/>
        <w:jc w:val="both"/>
        <w:rPr>
          <w:rFonts w:eastAsia="Times New Roman"/>
          <w:b/>
          <w:color w:val="000000"/>
          <w:sz w:val="24"/>
          <w:szCs w:val="24"/>
        </w:rPr>
      </w:pPr>
      <w:r w:rsidRPr="000900AA">
        <w:rPr>
          <w:rFonts w:eastAsia="Times New Roman"/>
          <w:b/>
          <w:color w:val="000000"/>
          <w:sz w:val="24"/>
          <w:szCs w:val="24"/>
        </w:rPr>
        <w:t>Во всех образовательных учреждениях субъектов РФ созданы условия, необходимые для реализации курса «Основы религиозных культур и светской этики».</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i/>
          <w:color w:val="000000"/>
          <w:sz w:val="24"/>
          <w:szCs w:val="24"/>
        </w:rPr>
      </w:pPr>
      <w:r w:rsidRPr="000900AA">
        <w:rPr>
          <w:rFonts w:eastAsia="Times New Roman"/>
          <w:b/>
          <w:bCs/>
          <w:i/>
          <w:color w:val="000000"/>
          <w:sz w:val="24"/>
          <w:szCs w:val="24"/>
        </w:rPr>
        <w:t>Нормативно-правовое обеспечение апробации</w:t>
      </w:r>
      <w:r w:rsidRPr="000900AA">
        <w:rPr>
          <w:rFonts w:eastAsia="Times New Roman"/>
          <w:i/>
          <w:color w:val="000000"/>
          <w:sz w:val="24"/>
          <w:szCs w:val="24"/>
        </w:rPr>
        <w:t xml:space="preserve"> </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В регионах создано необходимое для успешной апробации нормативно-правовое обеспечение:</w:t>
      </w:r>
    </w:p>
    <w:p w:rsidR="000900AA" w:rsidRPr="000900AA" w:rsidRDefault="000900AA" w:rsidP="00233379">
      <w:pPr>
        <w:widowControl w:val="0"/>
        <w:numPr>
          <w:ilvl w:val="0"/>
          <w:numId w:val="159"/>
        </w:numPr>
        <w:spacing w:line="240" w:lineRule="auto"/>
        <w:jc w:val="both"/>
        <w:rPr>
          <w:rFonts w:eastAsia="Times New Roman"/>
          <w:color w:val="000000"/>
          <w:sz w:val="24"/>
          <w:szCs w:val="24"/>
        </w:rPr>
      </w:pPr>
      <w:r w:rsidRPr="000900AA">
        <w:rPr>
          <w:rFonts w:eastAsia="Times New Roman"/>
          <w:color w:val="000000"/>
          <w:sz w:val="24"/>
          <w:szCs w:val="24"/>
        </w:rPr>
        <w:t>приняты региональные нормативные правовые акты;</w:t>
      </w:r>
    </w:p>
    <w:p w:rsidR="000900AA" w:rsidRPr="000900AA" w:rsidRDefault="000900AA" w:rsidP="00233379">
      <w:pPr>
        <w:widowControl w:val="0"/>
        <w:numPr>
          <w:ilvl w:val="0"/>
          <w:numId w:val="159"/>
        </w:numPr>
        <w:spacing w:line="240" w:lineRule="auto"/>
        <w:jc w:val="both"/>
        <w:rPr>
          <w:rFonts w:eastAsia="Times New Roman"/>
          <w:color w:val="000000"/>
          <w:sz w:val="24"/>
          <w:szCs w:val="24"/>
        </w:rPr>
      </w:pPr>
      <w:r w:rsidRPr="000900AA">
        <w:rPr>
          <w:rFonts w:eastAsia="Times New Roman"/>
          <w:color w:val="000000"/>
          <w:sz w:val="24"/>
          <w:szCs w:val="24"/>
        </w:rPr>
        <w:t xml:space="preserve">утверждены:  планы мероприятий по апробации комплексного учебного курса «ОРКСЭ», составы рабочих групп по организационно-методическому сопровождению эксперимента; </w:t>
      </w:r>
    </w:p>
    <w:p w:rsidR="000900AA" w:rsidRPr="000900AA" w:rsidRDefault="000900AA" w:rsidP="00233379">
      <w:pPr>
        <w:widowControl w:val="0"/>
        <w:numPr>
          <w:ilvl w:val="0"/>
          <w:numId w:val="159"/>
        </w:numPr>
        <w:spacing w:line="240" w:lineRule="auto"/>
        <w:jc w:val="both"/>
        <w:rPr>
          <w:rFonts w:eastAsia="Times New Roman"/>
          <w:color w:val="000000"/>
          <w:sz w:val="24"/>
          <w:szCs w:val="24"/>
        </w:rPr>
      </w:pPr>
      <w:proofErr w:type="gramStart"/>
      <w:r w:rsidRPr="000900AA">
        <w:rPr>
          <w:rFonts w:eastAsia="Times New Roman"/>
          <w:color w:val="000000"/>
          <w:sz w:val="24"/>
          <w:szCs w:val="24"/>
        </w:rPr>
        <w:t xml:space="preserve">возложен персональный контроль за организационно-методическим сопровождением  эксперимента на работников органов управления образованием регионального и муниципального уровней, определены ответственные за апробацию от учреждений ДППО; </w:t>
      </w:r>
      <w:proofErr w:type="gramEnd"/>
    </w:p>
    <w:p w:rsidR="000900AA" w:rsidRPr="000900AA" w:rsidRDefault="000900AA" w:rsidP="00233379">
      <w:pPr>
        <w:widowControl w:val="0"/>
        <w:numPr>
          <w:ilvl w:val="0"/>
          <w:numId w:val="159"/>
        </w:numPr>
        <w:spacing w:line="240" w:lineRule="auto"/>
        <w:jc w:val="both"/>
        <w:rPr>
          <w:rFonts w:eastAsia="Times New Roman"/>
          <w:color w:val="000000"/>
          <w:sz w:val="24"/>
          <w:szCs w:val="24"/>
        </w:rPr>
      </w:pPr>
      <w:r w:rsidRPr="000900AA">
        <w:rPr>
          <w:rFonts w:eastAsia="Times New Roman"/>
          <w:color w:val="000000"/>
          <w:sz w:val="24"/>
          <w:szCs w:val="24"/>
        </w:rPr>
        <w:t xml:space="preserve">во всех ОУ сформированы </w:t>
      </w:r>
      <w:proofErr w:type="spellStart"/>
      <w:r w:rsidRPr="000900AA">
        <w:rPr>
          <w:rFonts w:eastAsia="Times New Roman"/>
          <w:color w:val="000000"/>
          <w:sz w:val="24"/>
          <w:szCs w:val="24"/>
        </w:rPr>
        <w:t>внутришкольные</w:t>
      </w:r>
      <w:proofErr w:type="spellEnd"/>
      <w:r w:rsidRPr="000900AA">
        <w:rPr>
          <w:rFonts w:eastAsia="Times New Roman"/>
          <w:color w:val="000000"/>
          <w:sz w:val="24"/>
          <w:szCs w:val="24"/>
        </w:rPr>
        <w:t xml:space="preserve"> нормативно-правовые базы (локальные акты)  по обеспечению апробации курса.</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
          <w:bCs/>
          <w:i/>
          <w:color w:val="000000"/>
          <w:sz w:val="24"/>
          <w:szCs w:val="24"/>
        </w:rPr>
        <w:t>Организационно-управленческие условия апробации</w:t>
      </w:r>
    </w:p>
    <w:p w:rsidR="000900AA" w:rsidRPr="000900AA" w:rsidRDefault="000900AA" w:rsidP="005450B9">
      <w:pPr>
        <w:widowControl w:val="0"/>
        <w:spacing w:line="240" w:lineRule="auto"/>
        <w:jc w:val="both"/>
        <w:rPr>
          <w:rFonts w:eastAsia="Times New Roman"/>
          <w:color w:val="000000"/>
          <w:sz w:val="24"/>
          <w:szCs w:val="24"/>
        </w:rPr>
      </w:pPr>
      <w:proofErr w:type="gramStart"/>
      <w:r w:rsidRPr="000900AA">
        <w:rPr>
          <w:rFonts w:eastAsia="Times New Roman"/>
          <w:color w:val="000000"/>
          <w:sz w:val="24"/>
          <w:szCs w:val="24"/>
        </w:rPr>
        <w:t>В субъектах РФ создан кадровый, содержательный и технологический ресурсы для введения комплексного учебного курса ОРКСЭ в штатный режим.</w:t>
      </w:r>
      <w:proofErr w:type="gramEnd"/>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Сформирована сеть ОУ, участвующих в апробации комплексного учебного курса.</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 xml:space="preserve">Во всех муниципальных образованиях проведены совещания с участием директоров, заместителей директоров школ, специалистов информационно-методических центров с целью обсуждения организационно-содержательных вопросов по апробации курса. </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Создана система управления введения комплексного учебного курса.</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Созданы региональные координационные советы и методические объединения учите</w:t>
      </w:r>
      <w:r w:rsidR="00B35859">
        <w:rPr>
          <w:rFonts w:eastAsia="Times New Roman"/>
          <w:color w:val="000000"/>
          <w:sz w:val="24"/>
          <w:szCs w:val="24"/>
        </w:rPr>
        <w:t>лей-</w:t>
      </w:r>
      <w:r w:rsidRPr="000900AA">
        <w:rPr>
          <w:rFonts w:eastAsia="Times New Roman"/>
          <w:color w:val="000000"/>
          <w:sz w:val="24"/>
          <w:szCs w:val="24"/>
        </w:rPr>
        <w:t>участников апробации комплексного учебного курса ОРКСЭ.</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lastRenderedPageBreak/>
        <w:t xml:space="preserve">Организовано проведение мониторинга хода апробации курса, социологического опроса, общественного контроля. </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 xml:space="preserve">Осуществляется регулярный </w:t>
      </w:r>
      <w:proofErr w:type="gramStart"/>
      <w:r w:rsidRPr="000900AA">
        <w:rPr>
          <w:rFonts w:eastAsia="Times New Roman"/>
          <w:color w:val="000000"/>
          <w:sz w:val="24"/>
          <w:szCs w:val="24"/>
        </w:rPr>
        <w:t>контроль за</w:t>
      </w:r>
      <w:proofErr w:type="gramEnd"/>
      <w:r w:rsidRPr="000900AA">
        <w:rPr>
          <w:rFonts w:eastAsia="Times New Roman"/>
          <w:color w:val="000000"/>
          <w:sz w:val="24"/>
          <w:szCs w:val="24"/>
        </w:rPr>
        <w:t xml:space="preserve"> процессом апробации через руководителей муниципальных органов, осуществляющих управление в сфере образования.</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
          <w:bCs/>
          <w:i/>
          <w:color w:val="000000"/>
          <w:sz w:val="24"/>
          <w:szCs w:val="24"/>
        </w:rPr>
        <w:t>Организационно-педагогические условия апробации</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100% педагогических работников общеобразовательных учреждений своевременно прошли курсы повышения квалификации учителей, апробирующих курс ОРКСЭ.</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Созданы банки лучшего педагогического опыта.</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
          <w:bCs/>
          <w:i/>
          <w:color w:val="000000"/>
          <w:sz w:val="24"/>
          <w:szCs w:val="24"/>
        </w:rPr>
        <w:t>Учебно-методическое и методическое обеспечение реализации курса</w:t>
      </w:r>
    </w:p>
    <w:p w:rsidR="000900AA" w:rsidRPr="000900AA" w:rsidRDefault="000900AA" w:rsidP="005450B9">
      <w:pPr>
        <w:widowControl w:val="0"/>
        <w:spacing w:line="240" w:lineRule="auto"/>
        <w:jc w:val="both"/>
        <w:rPr>
          <w:rFonts w:eastAsia="Times New Roman"/>
          <w:bCs/>
          <w:color w:val="000000"/>
          <w:sz w:val="24"/>
          <w:szCs w:val="24"/>
        </w:rPr>
      </w:pPr>
      <w:r w:rsidRPr="000900AA">
        <w:rPr>
          <w:rFonts w:eastAsia="Times New Roman"/>
          <w:bCs/>
          <w:color w:val="000000"/>
          <w:sz w:val="24"/>
          <w:szCs w:val="24"/>
        </w:rPr>
        <w:t xml:space="preserve">Большинство участников образовательного процесса </w:t>
      </w:r>
      <w:proofErr w:type="gramStart"/>
      <w:r w:rsidRPr="000900AA">
        <w:rPr>
          <w:rFonts w:eastAsia="Times New Roman"/>
          <w:bCs/>
          <w:color w:val="000000"/>
          <w:sz w:val="24"/>
          <w:szCs w:val="24"/>
        </w:rPr>
        <w:t>обеспечены</w:t>
      </w:r>
      <w:proofErr w:type="gramEnd"/>
      <w:r w:rsidRPr="000900AA">
        <w:rPr>
          <w:rFonts w:eastAsia="Times New Roman"/>
          <w:bCs/>
          <w:color w:val="000000"/>
          <w:sz w:val="24"/>
          <w:szCs w:val="24"/>
        </w:rPr>
        <w:t xml:space="preserve"> необходимыми учебно-методическими пособиями. </w:t>
      </w:r>
    </w:p>
    <w:p w:rsidR="000900AA" w:rsidRPr="000900AA" w:rsidRDefault="000900AA" w:rsidP="005450B9">
      <w:pPr>
        <w:widowControl w:val="0"/>
        <w:spacing w:line="240" w:lineRule="auto"/>
        <w:jc w:val="both"/>
        <w:rPr>
          <w:rFonts w:eastAsia="Times New Roman"/>
          <w:bCs/>
          <w:color w:val="000000"/>
          <w:sz w:val="24"/>
          <w:szCs w:val="24"/>
        </w:rPr>
      </w:pPr>
      <w:r w:rsidRPr="000900AA">
        <w:rPr>
          <w:rFonts w:eastAsia="Times New Roman"/>
          <w:bCs/>
          <w:color w:val="000000"/>
          <w:sz w:val="24"/>
          <w:szCs w:val="24"/>
        </w:rPr>
        <w:t>Осуществляется методическое сопровождение организации и преподавания курса в общеобразовательных учреждениях.</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
          <w:bCs/>
          <w:i/>
          <w:color w:val="000000"/>
          <w:sz w:val="24"/>
          <w:szCs w:val="24"/>
        </w:rPr>
        <w:t>МТБ в ОУ для преподавания курса</w:t>
      </w: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Cs/>
          <w:color w:val="000000"/>
          <w:sz w:val="24"/>
          <w:szCs w:val="24"/>
        </w:rPr>
        <w:t>Свободный доступ к компьютерной и иной технике имеют 70% ОУ – участников апробации, доступ по предварительной договоренности возможен в 28% ОУ. 2% - доступ сильно ограничен.</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Cs/>
          <w:color w:val="000000"/>
          <w:sz w:val="24"/>
          <w:szCs w:val="24"/>
        </w:rPr>
      </w:pPr>
      <w:r w:rsidRPr="000900AA">
        <w:rPr>
          <w:rFonts w:eastAsia="Times New Roman"/>
          <w:b/>
          <w:bCs/>
          <w:i/>
          <w:color w:val="000000"/>
          <w:sz w:val="24"/>
          <w:szCs w:val="24"/>
        </w:rPr>
        <w:t xml:space="preserve">Информационное сопровождение хода апробации </w:t>
      </w:r>
      <w:r w:rsidRPr="000900AA">
        <w:rPr>
          <w:rFonts w:eastAsia="Times New Roman"/>
          <w:bCs/>
          <w:i/>
          <w:color w:val="000000"/>
          <w:sz w:val="24"/>
          <w:szCs w:val="24"/>
        </w:rPr>
        <w:t xml:space="preserve">осуществляется </w:t>
      </w:r>
      <w:r w:rsidRPr="000900AA">
        <w:rPr>
          <w:rFonts w:eastAsia="Times New Roman"/>
          <w:i/>
          <w:color w:val="000000"/>
          <w:sz w:val="24"/>
          <w:szCs w:val="24"/>
        </w:rPr>
        <w:t>че</w:t>
      </w:r>
      <w:r w:rsidRPr="000900AA">
        <w:rPr>
          <w:rFonts w:eastAsia="Times New Roman"/>
          <w:color w:val="000000"/>
          <w:sz w:val="24"/>
          <w:szCs w:val="24"/>
        </w:rPr>
        <w:t>рез сайты органов управления образованием и региональных институтов ДППО.</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
          <w:bCs/>
          <w:i/>
          <w:color w:val="000000"/>
          <w:sz w:val="24"/>
          <w:szCs w:val="24"/>
        </w:rPr>
        <w:t>Механизмы выбора модуля учащимися</w:t>
      </w:r>
    </w:p>
    <w:p w:rsidR="000900AA" w:rsidRPr="000900AA" w:rsidRDefault="000900AA" w:rsidP="005450B9">
      <w:pPr>
        <w:widowControl w:val="0"/>
        <w:spacing w:line="240" w:lineRule="auto"/>
        <w:jc w:val="both"/>
        <w:rPr>
          <w:rFonts w:eastAsia="Times New Roman"/>
          <w:color w:val="000000"/>
          <w:sz w:val="24"/>
          <w:szCs w:val="24"/>
        </w:rPr>
      </w:pPr>
      <w:r w:rsidRPr="000900AA">
        <w:rPr>
          <w:rFonts w:eastAsia="Times New Roman"/>
          <w:color w:val="000000"/>
          <w:sz w:val="24"/>
          <w:szCs w:val="24"/>
        </w:rPr>
        <w:t>Отработаны процедуры и механизмы взаимодействия участников образовательного процесса для обеспечения добровольного выбора учебного модуля курса учащимися и родителями (законными представителями).</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
          <w:bCs/>
          <w:i/>
          <w:color w:val="000000"/>
          <w:sz w:val="24"/>
          <w:szCs w:val="24"/>
        </w:rPr>
        <w:t>Работа с родителями</w:t>
      </w:r>
    </w:p>
    <w:p w:rsidR="000900AA" w:rsidRPr="000900AA" w:rsidRDefault="000900AA" w:rsidP="005450B9">
      <w:pPr>
        <w:widowControl w:val="0"/>
        <w:spacing w:line="240" w:lineRule="auto"/>
        <w:jc w:val="both"/>
        <w:rPr>
          <w:rFonts w:eastAsia="Times New Roman"/>
          <w:bCs/>
          <w:color w:val="000000"/>
          <w:sz w:val="24"/>
          <w:szCs w:val="24"/>
        </w:rPr>
      </w:pPr>
      <w:r w:rsidRPr="000900AA">
        <w:rPr>
          <w:rFonts w:eastAsia="Times New Roman"/>
          <w:bCs/>
          <w:color w:val="000000"/>
          <w:sz w:val="24"/>
          <w:szCs w:val="24"/>
        </w:rPr>
        <w:t>В регионах были организованы родительские собрания по выбору модулей курса, встречи родителей с представителями муниципальных органов управления образованием, круглые столы с родителями по апробации комплексного учебного курса на базе школ.</w:t>
      </w:r>
    </w:p>
    <w:p w:rsidR="000900AA" w:rsidRPr="000900AA" w:rsidRDefault="000900AA" w:rsidP="005450B9">
      <w:pPr>
        <w:widowControl w:val="0"/>
        <w:spacing w:line="240" w:lineRule="auto"/>
        <w:jc w:val="both"/>
        <w:rPr>
          <w:rFonts w:eastAsia="Times New Roman"/>
          <w:b/>
          <w:bCs/>
          <w:i/>
          <w:color w:val="000000"/>
          <w:sz w:val="24"/>
          <w:szCs w:val="24"/>
        </w:rPr>
      </w:pPr>
    </w:p>
    <w:p w:rsidR="000900AA" w:rsidRPr="000900AA" w:rsidRDefault="000900AA" w:rsidP="005450B9">
      <w:pPr>
        <w:widowControl w:val="0"/>
        <w:spacing w:line="240" w:lineRule="auto"/>
        <w:jc w:val="both"/>
        <w:rPr>
          <w:rFonts w:eastAsia="Times New Roman"/>
          <w:b/>
          <w:bCs/>
          <w:i/>
          <w:color w:val="000000"/>
          <w:sz w:val="24"/>
          <w:szCs w:val="24"/>
        </w:rPr>
      </w:pPr>
      <w:r w:rsidRPr="000900AA">
        <w:rPr>
          <w:rFonts w:eastAsia="Times New Roman"/>
          <w:b/>
          <w:bCs/>
          <w:i/>
          <w:color w:val="000000"/>
          <w:sz w:val="24"/>
          <w:szCs w:val="24"/>
        </w:rPr>
        <w:t>Работа с общественностью</w:t>
      </w:r>
    </w:p>
    <w:p w:rsidR="000900AA" w:rsidRPr="000900AA" w:rsidRDefault="000900AA" w:rsidP="005450B9">
      <w:pPr>
        <w:widowControl w:val="0"/>
        <w:spacing w:line="240" w:lineRule="auto"/>
        <w:jc w:val="both"/>
        <w:rPr>
          <w:rFonts w:eastAsia="Times New Roman"/>
          <w:bCs/>
          <w:color w:val="000000"/>
          <w:sz w:val="24"/>
          <w:szCs w:val="24"/>
        </w:rPr>
      </w:pPr>
      <w:r w:rsidRPr="000900AA">
        <w:rPr>
          <w:rFonts w:eastAsia="Times New Roman"/>
          <w:bCs/>
          <w:color w:val="000000"/>
          <w:sz w:val="24"/>
          <w:szCs w:val="24"/>
        </w:rPr>
        <w:t xml:space="preserve">Проводится информационно-разъяснительная, консультативная работа с населением и родителями </w:t>
      </w:r>
      <w:proofErr w:type="gramStart"/>
      <w:r w:rsidRPr="000900AA">
        <w:rPr>
          <w:rFonts w:eastAsia="Times New Roman"/>
          <w:bCs/>
          <w:color w:val="000000"/>
          <w:sz w:val="24"/>
          <w:szCs w:val="24"/>
        </w:rPr>
        <w:t>обучающихся</w:t>
      </w:r>
      <w:proofErr w:type="gramEnd"/>
      <w:r w:rsidRPr="000900AA">
        <w:rPr>
          <w:rFonts w:eastAsia="Times New Roman"/>
          <w:bCs/>
          <w:color w:val="000000"/>
          <w:sz w:val="24"/>
          <w:szCs w:val="24"/>
        </w:rPr>
        <w:t>.</w:t>
      </w:r>
    </w:p>
    <w:p w:rsidR="000900AA" w:rsidRPr="000900AA" w:rsidRDefault="000900AA" w:rsidP="005450B9">
      <w:pPr>
        <w:widowControl w:val="0"/>
        <w:spacing w:line="240" w:lineRule="auto"/>
        <w:jc w:val="both"/>
        <w:rPr>
          <w:rFonts w:eastAsia="Times New Roman"/>
          <w:bCs/>
          <w:color w:val="000000"/>
          <w:sz w:val="24"/>
          <w:szCs w:val="24"/>
        </w:rPr>
      </w:pPr>
      <w:r w:rsidRPr="000900AA">
        <w:rPr>
          <w:rFonts w:eastAsia="Times New Roman"/>
          <w:bCs/>
          <w:color w:val="000000"/>
          <w:sz w:val="24"/>
          <w:szCs w:val="24"/>
        </w:rPr>
        <w:t xml:space="preserve">В большинстве регионов разработан и реализуется специальный </w:t>
      </w:r>
      <w:proofErr w:type="spellStart"/>
      <w:r w:rsidRPr="000900AA">
        <w:rPr>
          <w:rFonts w:eastAsia="Times New Roman"/>
          <w:bCs/>
          <w:color w:val="000000"/>
          <w:sz w:val="24"/>
          <w:szCs w:val="24"/>
        </w:rPr>
        <w:t>медиа-план</w:t>
      </w:r>
      <w:proofErr w:type="spellEnd"/>
      <w:r w:rsidRPr="000900AA">
        <w:rPr>
          <w:rFonts w:eastAsia="Times New Roman"/>
          <w:bCs/>
          <w:color w:val="000000"/>
          <w:sz w:val="24"/>
          <w:szCs w:val="24"/>
        </w:rPr>
        <w:t xml:space="preserve"> по освещению в средствах массовой информации хода апробации курса ОРКСЭ.</w:t>
      </w:r>
    </w:p>
    <w:p w:rsidR="000900AA" w:rsidRPr="000900AA" w:rsidRDefault="000900AA" w:rsidP="005450B9">
      <w:pPr>
        <w:widowControl w:val="0"/>
        <w:spacing w:line="240" w:lineRule="auto"/>
        <w:jc w:val="both"/>
        <w:rPr>
          <w:rFonts w:eastAsia="Times New Roman"/>
          <w:bCs/>
          <w:color w:val="000000"/>
          <w:sz w:val="24"/>
          <w:szCs w:val="24"/>
        </w:rPr>
      </w:pPr>
      <w:r w:rsidRPr="000900AA">
        <w:rPr>
          <w:rFonts w:eastAsia="Times New Roman"/>
          <w:bCs/>
          <w:color w:val="000000"/>
          <w:sz w:val="24"/>
          <w:szCs w:val="24"/>
        </w:rPr>
        <w:t>Для организации общественного контроля привлекались представители региональных и муниципальных родительских советов.</w:t>
      </w:r>
    </w:p>
    <w:p w:rsidR="000900AA" w:rsidRPr="000900AA" w:rsidRDefault="000900AA" w:rsidP="005450B9">
      <w:pPr>
        <w:widowControl w:val="0"/>
        <w:spacing w:line="240" w:lineRule="auto"/>
        <w:jc w:val="both"/>
        <w:rPr>
          <w:rFonts w:eastAsia="Times New Roman"/>
          <w:color w:val="000000"/>
          <w:sz w:val="24"/>
          <w:szCs w:val="24"/>
          <w:lang w:eastAsia="ru-RU"/>
        </w:rPr>
      </w:pPr>
      <w:r w:rsidRPr="000900AA">
        <w:rPr>
          <w:rFonts w:eastAsia="Times New Roman"/>
          <w:color w:val="000000"/>
          <w:sz w:val="24"/>
          <w:szCs w:val="24"/>
          <w:lang w:eastAsia="ru-RU"/>
        </w:rPr>
        <w:t>Во всех регионах проводился мониторинг результатов апробации курса,</w:t>
      </w:r>
      <w:r w:rsidRPr="000900AA">
        <w:rPr>
          <w:rFonts w:eastAsia="Calibri"/>
          <w:sz w:val="24"/>
          <w:szCs w:val="24"/>
        </w:rPr>
        <w:t xml:space="preserve"> </w:t>
      </w:r>
      <w:r w:rsidRPr="000900AA">
        <w:rPr>
          <w:rFonts w:eastAsia="Times New Roman"/>
          <w:color w:val="000000"/>
          <w:sz w:val="24"/>
          <w:szCs w:val="24"/>
          <w:lang w:eastAsia="ru-RU"/>
        </w:rPr>
        <w:t xml:space="preserve">в форме анкетирования, интервьюирования учителей, родителей (законных представителей), обучающихся, с целью выявление проблем при проведении апробации курса, удовлетворённости учителей, детей, их родителей. </w:t>
      </w:r>
    </w:p>
    <w:p w:rsidR="000900AA" w:rsidRPr="000900AA" w:rsidRDefault="000900AA" w:rsidP="005450B9">
      <w:pPr>
        <w:widowControl w:val="0"/>
        <w:spacing w:line="240" w:lineRule="auto"/>
        <w:jc w:val="both"/>
        <w:rPr>
          <w:rFonts w:eastAsia="Times New Roman"/>
          <w:color w:val="000000"/>
          <w:sz w:val="24"/>
          <w:szCs w:val="24"/>
          <w:lang w:eastAsia="ru-RU"/>
        </w:rPr>
      </w:pPr>
      <w:r w:rsidRPr="000900AA">
        <w:rPr>
          <w:rFonts w:eastAsia="Times New Roman"/>
          <w:color w:val="000000"/>
          <w:sz w:val="24"/>
          <w:szCs w:val="24"/>
          <w:lang w:eastAsia="ru-RU"/>
        </w:rPr>
        <w:t>Результаты самоанализа общеобразовательных учреждений по итогам апробации комплексного учебного курса ОРКСЭ свидетельствуют о том, что в регионах создан комплекс необходимых условий для эффективной реализации курса.</w:t>
      </w:r>
    </w:p>
    <w:p w:rsidR="000900AA" w:rsidRPr="000900AA" w:rsidRDefault="000900AA" w:rsidP="005450B9">
      <w:pPr>
        <w:widowControl w:val="0"/>
        <w:spacing w:line="240" w:lineRule="auto"/>
        <w:jc w:val="both"/>
        <w:rPr>
          <w:rFonts w:eastAsia="Calibri"/>
          <w:b/>
          <w:sz w:val="24"/>
          <w:szCs w:val="24"/>
        </w:rPr>
      </w:pPr>
    </w:p>
    <w:p w:rsidR="000900AA" w:rsidRPr="000900AA" w:rsidRDefault="000900AA" w:rsidP="005450B9">
      <w:pPr>
        <w:widowControl w:val="0"/>
        <w:spacing w:line="240" w:lineRule="auto"/>
        <w:jc w:val="both"/>
        <w:rPr>
          <w:rFonts w:eastAsia="Calibri"/>
          <w:sz w:val="24"/>
          <w:szCs w:val="24"/>
        </w:rPr>
      </w:pPr>
      <w:r w:rsidRPr="000900AA">
        <w:rPr>
          <w:rFonts w:eastAsia="Calibri"/>
          <w:b/>
          <w:sz w:val="24"/>
          <w:szCs w:val="24"/>
        </w:rPr>
        <w:t>По мнению большинства учителей, введение курса ОРКСЭ в содержание обучения и воспитания повышает эффективность воспитательного процесса.</w:t>
      </w:r>
      <w:r w:rsidRPr="000900AA">
        <w:rPr>
          <w:rFonts w:eastAsia="Calibri"/>
          <w:sz w:val="24"/>
          <w:szCs w:val="24"/>
        </w:rPr>
        <w:t xml:space="preserve"> </w:t>
      </w:r>
      <w:r w:rsidRPr="000900AA">
        <w:rPr>
          <w:rFonts w:eastAsia="Calibri"/>
          <w:sz w:val="24"/>
          <w:szCs w:val="24"/>
        </w:rPr>
        <w:lastRenderedPageBreak/>
        <w:t xml:space="preserve">Через предмет создаются условия для систематического духовно-нравственного образования и воспитания детей в школе. Курс  помогает учащимся стать образованными, толерантными людьми, развивает их творческие способности. Под влиянием курса у детей формируются нравственные установки на поведение в определенных ситуациях. </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Одним из положительных моментов введения курса ОРКСЭ является то, что изучение мировых религиозных культур привело к усилению интереса школьников  к прошлому своей страны, её культуре, традициям своей семьи. Особый интерес представляет тесная взаимосвязь урочной и внеурочной деятельности в рамках предмета, работа с родителями, семьей ребенка.</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Сильной стороной курса является использование современных интерактивных методик, которые в свою очередь повышают эффективность внедрения курса в учебный процесс и его результативность.</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 xml:space="preserve">Подавляющее число педагогов отмечает, что курс нравится учащимся. Ребята заинтересованно относятся к преподаваемому предмету, серьезно воспринимают   материал, предлагаемый учителями. Дети обсуждают </w:t>
      </w:r>
      <w:proofErr w:type="gramStart"/>
      <w:r w:rsidRPr="000900AA">
        <w:rPr>
          <w:rFonts w:eastAsia="Calibri"/>
          <w:sz w:val="24"/>
          <w:szCs w:val="24"/>
        </w:rPr>
        <w:t>услышанное</w:t>
      </w:r>
      <w:proofErr w:type="gramEnd"/>
      <w:r w:rsidRPr="000900AA">
        <w:rPr>
          <w:rFonts w:eastAsia="Calibri"/>
          <w:sz w:val="24"/>
          <w:szCs w:val="24"/>
        </w:rPr>
        <w:t xml:space="preserve"> на уроках с родителями. В ходе изучения курса изменились отношения между детьми. Дети стали добрее, вежливее, любознательнее, более терпимо стали относиться друг к другу, к окружающим:</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87% педагогов Новосибирской области считают, введение курса ОРКСЭ повышает эф</w:t>
      </w:r>
      <w:r w:rsidRPr="000900AA">
        <w:rPr>
          <w:rFonts w:eastAsia="Calibri"/>
          <w:sz w:val="24"/>
          <w:szCs w:val="24"/>
        </w:rPr>
        <w:softHyphen/>
        <w:t>фективность воспи</w:t>
      </w:r>
      <w:r w:rsidRPr="000900AA">
        <w:rPr>
          <w:rFonts w:eastAsia="Calibri"/>
          <w:sz w:val="24"/>
          <w:szCs w:val="24"/>
        </w:rPr>
        <w:softHyphen/>
        <w:t>тательного процесса;</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более 99% педагогов Костромской области, преподающих курс ОРКСЭ, отмечают, что введение данного предмета является положительным явлением;</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52,8 % учителей ЕАО считает, что освоение школьниками дан</w:t>
      </w:r>
      <w:r w:rsidRPr="000900AA">
        <w:rPr>
          <w:rFonts w:eastAsia="Calibri"/>
          <w:sz w:val="24"/>
          <w:szCs w:val="24"/>
        </w:rPr>
        <w:softHyphen/>
        <w:t>ного курса идет хо</w:t>
      </w:r>
      <w:r w:rsidRPr="000900AA">
        <w:rPr>
          <w:rFonts w:eastAsia="Calibri"/>
          <w:sz w:val="24"/>
          <w:szCs w:val="24"/>
        </w:rPr>
        <w:softHyphen/>
        <w:t>рошо;  73,9 % педаго</w:t>
      </w:r>
      <w:r w:rsidRPr="000900AA">
        <w:rPr>
          <w:rFonts w:eastAsia="Calibri"/>
          <w:sz w:val="24"/>
          <w:szCs w:val="24"/>
        </w:rPr>
        <w:softHyphen/>
        <w:t>гов считает, что предмет несет до</w:t>
      </w:r>
      <w:r w:rsidRPr="000900AA">
        <w:rPr>
          <w:rFonts w:eastAsia="Calibri"/>
          <w:sz w:val="24"/>
          <w:szCs w:val="24"/>
        </w:rPr>
        <w:softHyphen/>
        <w:t>полнительную на</w:t>
      </w:r>
      <w:r w:rsidRPr="000900AA">
        <w:rPr>
          <w:rFonts w:eastAsia="Calibri"/>
          <w:sz w:val="24"/>
          <w:szCs w:val="24"/>
        </w:rPr>
        <w:softHyphen/>
        <w:t>грузку на школьни</w:t>
      </w:r>
      <w:r w:rsidRPr="000900AA">
        <w:rPr>
          <w:rFonts w:eastAsia="Calibri"/>
          <w:sz w:val="24"/>
          <w:szCs w:val="24"/>
        </w:rPr>
        <w:softHyphen/>
        <w:t>ков; 9,2% - вырабатывает казенное отношение к религии и вере;</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proofErr w:type="gramStart"/>
      <w:r w:rsidRPr="000900AA">
        <w:rPr>
          <w:rFonts w:eastAsia="Calibri"/>
          <w:sz w:val="24"/>
          <w:szCs w:val="24"/>
        </w:rPr>
        <w:t>3% учителей Томской области не видят толка в данном предмете, а 6% не готовы оценить значимость курса;</w:t>
      </w:r>
      <w:proofErr w:type="gramEnd"/>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от 81 до 95% педагогов всех регионов отмечают положительное восприятие курса учащимися;</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от 53,7% учителей в Чувашской Республике до 91% в Вологодской области считают, что дети проявляют интерес к курсу;</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около 5,7% педагогов Чувашской Республики указывают на неоднозначное восприятие курса учениками;</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около 40% педагогов отмечают, что дети активны на уроках.</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Некоторые трудности в усвоении учебного материала испытывают учащиеся в школах, где преподавание ведется на родном (не русском) языке: 7,1% педагогов Чувашской Республики  и 20% педагогов Чеченской Республики говорят о трудностях восприятия, от 3% до 21% педагогов – затрудняются дать ответ на вопрос о налич</w:t>
      </w:r>
      <w:proofErr w:type="gramStart"/>
      <w:r w:rsidRPr="000900AA">
        <w:rPr>
          <w:rFonts w:eastAsia="Calibri"/>
          <w:sz w:val="24"/>
          <w:szCs w:val="24"/>
        </w:rPr>
        <w:t>ии у у</w:t>
      </w:r>
      <w:proofErr w:type="gramEnd"/>
      <w:r w:rsidRPr="000900AA">
        <w:rPr>
          <w:rFonts w:eastAsia="Calibri"/>
          <w:sz w:val="24"/>
          <w:szCs w:val="24"/>
        </w:rPr>
        <w:t>чащихся проблем при изучении курса ОРКСЭ.</w:t>
      </w:r>
    </w:p>
    <w:p w:rsidR="000900AA" w:rsidRPr="000900AA" w:rsidRDefault="000900AA" w:rsidP="005450B9">
      <w:pPr>
        <w:widowControl w:val="0"/>
        <w:spacing w:line="240" w:lineRule="auto"/>
        <w:jc w:val="both"/>
        <w:rPr>
          <w:rFonts w:eastAsia="Calibri"/>
          <w:b/>
          <w:noProof/>
          <w:color w:val="000000"/>
          <w:sz w:val="24"/>
          <w:szCs w:val="24"/>
        </w:rPr>
      </w:pPr>
    </w:p>
    <w:p w:rsidR="000900AA" w:rsidRPr="000900AA" w:rsidRDefault="000900AA" w:rsidP="005450B9">
      <w:pPr>
        <w:widowControl w:val="0"/>
        <w:spacing w:line="240" w:lineRule="auto"/>
        <w:jc w:val="both"/>
        <w:rPr>
          <w:rFonts w:eastAsia="Calibri"/>
          <w:noProof/>
          <w:color w:val="000000"/>
          <w:sz w:val="24"/>
          <w:szCs w:val="24"/>
        </w:rPr>
      </w:pPr>
      <w:r w:rsidRPr="000900AA">
        <w:rPr>
          <w:rFonts w:eastAsia="Calibri"/>
          <w:b/>
          <w:noProof/>
          <w:color w:val="000000"/>
          <w:sz w:val="24"/>
          <w:szCs w:val="24"/>
        </w:rPr>
        <w:t>Введение комплексного учебного курса нашло поддержку у большинства родителей обучающихся.</w:t>
      </w:r>
      <w:r w:rsidRPr="000900AA">
        <w:rPr>
          <w:rFonts w:eastAsia="Calibri"/>
          <w:noProof/>
          <w:color w:val="000000"/>
          <w:sz w:val="24"/>
          <w:szCs w:val="24"/>
        </w:rPr>
        <w:t xml:space="preserve"> </w:t>
      </w:r>
      <w:r w:rsidRPr="000900AA">
        <w:rPr>
          <w:rFonts w:eastAsia="Calibri"/>
          <w:color w:val="000000"/>
          <w:sz w:val="24"/>
          <w:szCs w:val="24"/>
        </w:rPr>
        <w:t>Содержание курса позволяет укреплять связи родителей со школой, влиять на взаимоотношение детей и родителей в семье посредством совместного выполнения заданий, предусмотренных программой.</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 xml:space="preserve">Подавляющая часть родителей отмечает, что школа никаким образом не оказывала давление на них при выборе конкретного модуля для изучения: ни указывая предметы, какие нужно именно выбрать, ни отмечая те, которые </w:t>
      </w:r>
      <w:proofErr w:type="gramStart"/>
      <w:r w:rsidRPr="000900AA">
        <w:rPr>
          <w:rFonts w:eastAsia="Calibri"/>
          <w:sz w:val="24"/>
          <w:szCs w:val="24"/>
        </w:rPr>
        <w:t>выбирать</w:t>
      </w:r>
      <w:proofErr w:type="gramEnd"/>
      <w:r w:rsidRPr="000900AA">
        <w:rPr>
          <w:rFonts w:eastAsia="Calibri"/>
          <w:sz w:val="24"/>
          <w:szCs w:val="24"/>
        </w:rPr>
        <w:t xml:space="preserve"> не следует. Однако около 3% родителей утверждают, что представители общеобразовательного учреждения вмешивались в их выбор. </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 xml:space="preserve">В целом от 57% до 100% (в различных школах) родителей считают, что курс детям нравится. </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 xml:space="preserve">90% родителей Костромской области положительно относятся к новому курсу, но отмечают определенные риски в виде дополнительной нагрузки на </w:t>
      </w:r>
      <w:r w:rsidRPr="000900AA">
        <w:rPr>
          <w:rFonts w:eastAsia="Calibri"/>
          <w:sz w:val="24"/>
          <w:szCs w:val="24"/>
        </w:rPr>
        <w:lastRenderedPageBreak/>
        <w:t>школьников и  отмечают перенасыщенность учебных пособий религиоведческим содержанием в ущерб культурологическому;</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 xml:space="preserve">86% родителей Тамбовской области отметили, что их детям нравится изучать курс «Основы религиозных культур и светской этики»; </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15% родителей Ставропольского края оценивают впечатления своих детей от  уроков как неоднозначные;</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 xml:space="preserve">54% родителей Тамбовской области считают, что данный курс соответствует взглядам, потребностям и интересам ребёнка; </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 xml:space="preserve">70% родителей Свердловской области считают необходимым изучение курса; </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proofErr w:type="gramStart"/>
      <w:r w:rsidRPr="000900AA">
        <w:rPr>
          <w:rFonts w:eastAsia="Calibri"/>
          <w:sz w:val="24"/>
          <w:szCs w:val="24"/>
        </w:rPr>
        <w:t xml:space="preserve">в Томской области 4% родителей не видят толка в данном предмете; 15% не готовы оценить значимость курса, 1% считают, что дисциплина может оказать вред;  </w:t>
      </w:r>
      <w:proofErr w:type="gramEnd"/>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12,3% родителей ЕАО и 3% родителей Тамбовской области ответили, что изучаемый курс де</w:t>
      </w:r>
      <w:r w:rsidRPr="000900AA">
        <w:rPr>
          <w:rFonts w:eastAsia="Calibri"/>
          <w:sz w:val="24"/>
          <w:szCs w:val="24"/>
        </w:rPr>
        <w:softHyphen/>
        <w:t>тям не нравится;</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78,8% родителей Вологодской области обсуждают со своим ребенком темы, изученные на уроках по выбранному модулю учебного курса;</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24% родителей Чеченской Республики отмечают сложности в восприятии детьми предмета;</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 xml:space="preserve">по мнению родителей  </w:t>
      </w:r>
      <w:proofErr w:type="gramStart"/>
      <w:r w:rsidRPr="000900AA">
        <w:rPr>
          <w:rFonts w:eastAsia="Calibri"/>
          <w:sz w:val="24"/>
          <w:szCs w:val="24"/>
        </w:rPr>
        <w:t>Республики</w:t>
      </w:r>
      <w:proofErr w:type="gramEnd"/>
      <w:r w:rsidRPr="000900AA">
        <w:rPr>
          <w:rFonts w:eastAsia="Calibri"/>
          <w:sz w:val="24"/>
          <w:szCs w:val="24"/>
        </w:rPr>
        <w:t xml:space="preserve"> Калмыкия введение курса в 4 четверти нецелесообразно в виду накопившейся к концу года усталости детей к восприятию такого сложного и малознакомого материала;</w:t>
      </w:r>
    </w:p>
    <w:p w:rsidR="000900AA" w:rsidRPr="000900AA" w:rsidRDefault="000900AA" w:rsidP="00233379">
      <w:pPr>
        <w:widowControl w:val="0"/>
        <w:numPr>
          <w:ilvl w:val="0"/>
          <w:numId w:val="156"/>
        </w:numPr>
        <w:tabs>
          <w:tab w:val="left" w:pos="284"/>
          <w:tab w:val="left" w:pos="993"/>
        </w:tabs>
        <w:spacing w:line="240" w:lineRule="auto"/>
        <w:ind w:left="0" w:firstLine="709"/>
        <w:jc w:val="both"/>
        <w:rPr>
          <w:rFonts w:eastAsia="Calibri"/>
          <w:sz w:val="24"/>
          <w:szCs w:val="24"/>
        </w:rPr>
      </w:pPr>
      <w:r w:rsidRPr="000900AA">
        <w:rPr>
          <w:rFonts w:eastAsia="Calibri"/>
          <w:sz w:val="24"/>
          <w:szCs w:val="24"/>
        </w:rPr>
        <w:t>91% родителей Новосибирской области изучали ма</w:t>
      </w:r>
      <w:r w:rsidRPr="000900AA">
        <w:rPr>
          <w:rFonts w:eastAsia="Calibri"/>
          <w:sz w:val="24"/>
          <w:szCs w:val="24"/>
        </w:rPr>
        <w:softHyphen/>
        <w:t>териал, помещенный в книге для родите</w:t>
      </w:r>
      <w:r w:rsidRPr="000900AA">
        <w:rPr>
          <w:rFonts w:eastAsia="Calibri"/>
          <w:sz w:val="24"/>
          <w:szCs w:val="24"/>
        </w:rPr>
        <w:softHyphen/>
        <w:t>лей.</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Принципиальное нежелание участвовать в апробации высказали около 2% родителей Ярославской области, 28 родителей в Томской области, 15 человек в Чувашской Республике.  Одна семья в Удмуртской республике и 40 семей Курганской области отказалась от изучения всех модулей курса ОРКСЭ из-за религиозных взглядов, семьи являются членами религиозной организации «Свидетели Иеговы», по религиозным убеждениям также есть 13 случаев отказа в Свердловской области, все это менее 1% от всех учащихся, участвующих в апробации.</w:t>
      </w:r>
    </w:p>
    <w:p w:rsidR="000900AA" w:rsidRPr="000900AA" w:rsidRDefault="000900AA" w:rsidP="005450B9">
      <w:pPr>
        <w:widowControl w:val="0"/>
        <w:spacing w:line="240" w:lineRule="auto"/>
        <w:jc w:val="both"/>
        <w:rPr>
          <w:rFonts w:eastAsia="Calibri"/>
          <w:b/>
          <w:sz w:val="24"/>
          <w:szCs w:val="24"/>
        </w:rPr>
      </w:pPr>
    </w:p>
    <w:p w:rsidR="000900AA" w:rsidRPr="000900AA" w:rsidRDefault="000900AA" w:rsidP="005450B9">
      <w:pPr>
        <w:widowControl w:val="0"/>
        <w:spacing w:line="240" w:lineRule="auto"/>
        <w:jc w:val="both"/>
        <w:rPr>
          <w:rFonts w:eastAsia="Calibri"/>
          <w:b/>
          <w:sz w:val="24"/>
          <w:szCs w:val="24"/>
        </w:rPr>
      </w:pPr>
      <w:r w:rsidRPr="000900AA">
        <w:rPr>
          <w:rFonts w:eastAsia="Calibri"/>
          <w:b/>
          <w:sz w:val="24"/>
          <w:szCs w:val="24"/>
        </w:rPr>
        <w:t>Педагоги отмечают, что введение курса ОРКСЭ способствует более тесному взаимодействию семьи и школы в вопросах воспитания школьников.</w:t>
      </w:r>
    </w:p>
    <w:p w:rsidR="000900AA" w:rsidRPr="000900AA" w:rsidRDefault="000900AA" w:rsidP="005450B9">
      <w:pPr>
        <w:widowControl w:val="0"/>
        <w:tabs>
          <w:tab w:val="num" w:pos="364"/>
        </w:tabs>
        <w:suppressAutoHyphens/>
        <w:spacing w:line="240" w:lineRule="auto"/>
        <w:jc w:val="both"/>
        <w:rPr>
          <w:rFonts w:eastAsia="Calibri"/>
          <w:bCs/>
          <w:sz w:val="24"/>
          <w:szCs w:val="24"/>
        </w:rPr>
      </w:pPr>
      <w:r w:rsidRPr="000900AA">
        <w:rPr>
          <w:rFonts w:eastAsia="Calibri"/>
          <w:sz w:val="24"/>
          <w:szCs w:val="24"/>
        </w:rPr>
        <w:t>Сложилась определенная система работы с родителями и родительской общественностью в рамках внедрения нового курса: тематические заседания школьного управляющего  совета, тематические родительские собрания, родители активно участвуют в подготовке домашних заданий по предмету, в организации и проведении экскурсий, внеурочных мероприятий.</w:t>
      </w:r>
      <w:r w:rsidRPr="000900AA">
        <w:rPr>
          <w:rFonts w:eastAsia="Calibri"/>
          <w:bCs/>
          <w:sz w:val="24"/>
          <w:szCs w:val="24"/>
        </w:rPr>
        <w:t xml:space="preserve"> Во многих школах имеются информационные стенды для родителей, при органах исполнительной власти, осуществляющих управление в сфере образования, работают «Горячие линии для родителей»</w:t>
      </w:r>
      <w:r w:rsidRPr="000900AA">
        <w:rPr>
          <w:rFonts w:eastAsia="Calibri"/>
          <w:sz w:val="24"/>
          <w:szCs w:val="24"/>
        </w:rPr>
        <w:t>.</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 xml:space="preserve">Таким образом, во всех субъектах РФ  идет систематическая, комплексная работа по апробации курса ОРКСЭ,  и в целом сформировано положительное отношение общественности, средств массовой информации, религиозных </w:t>
      </w:r>
      <w:proofErr w:type="spellStart"/>
      <w:r w:rsidRPr="000900AA">
        <w:rPr>
          <w:rFonts w:eastAsia="Calibri"/>
          <w:sz w:val="24"/>
          <w:szCs w:val="24"/>
        </w:rPr>
        <w:t>конфессий</w:t>
      </w:r>
      <w:proofErr w:type="spellEnd"/>
      <w:r w:rsidRPr="000900AA">
        <w:rPr>
          <w:rFonts w:eastAsia="Calibri"/>
          <w:sz w:val="24"/>
          <w:szCs w:val="24"/>
        </w:rPr>
        <w:t xml:space="preserve"> по отношению к вводимому курсу.</w:t>
      </w:r>
    </w:p>
    <w:p w:rsidR="000900AA" w:rsidRPr="000900AA" w:rsidRDefault="000900AA" w:rsidP="005450B9">
      <w:pPr>
        <w:widowControl w:val="0"/>
        <w:spacing w:line="240" w:lineRule="auto"/>
        <w:jc w:val="both"/>
        <w:rPr>
          <w:rFonts w:eastAsia="Calibri"/>
          <w:b/>
          <w:sz w:val="24"/>
          <w:szCs w:val="24"/>
        </w:rPr>
      </w:pPr>
    </w:p>
    <w:p w:rsidR="000900AA" w:rsidRPr="000900AA" w:rsidRDefault="000900AA" w:rsidP="005450B9">
      <w:pPr>
        <w:widowControl w:val="0"/>
        <w:spacing w:line="240" w:lineRule="auto"/>
        <w:jc w:val="both"/>
        <w:rPr>
          <w:rFonts w:eastAsia="Calibri"/>
          <w:b/>
          <w:sz w:val="24"/>
          <w:szCs w:val="24"/>
        </w:rPr>
      </w:pPr>
      <w:r w:rsidRPr="000900AA">
        <w:rPr>
          <w:rFonts w:eastAsia="Calibri"/>
          <w:b/>
          <w:sz w:val="24"/>
          <w:szCs w:val="24"/>
        </w:rPr>
        <w:t>В каждом образовательном учреждении, в каждом субъекте РФ накопился положительный опыт организации преподавания курса, воспитания у учащихся нравственности, гражданственности и патриотизма, взаимодействия с родителями, педагогами, социальными партнерами.</w:t>
      </w:r>
    </w:p>
    <w:p w:rsidR="000900AA" w:rsidRPr="000900AA" w:rsidRDefault="000900AA" w:rsidP="005450B9">
      <w:pPr>
        <w:widowControl w:val="0"/>
        <w:spacing w:line="240" w:lineRule="auto"/>
        <w:jc w:val="both"/>
        <w:rPr>
          <w:rFonts w:eastAsia="Calibri"/>
          <w:sz w:val="24"/>
          <w:szCs w:val="24"/>
        </w:rPr>
      </w:pPr>
      <w:proofErr w:type="gramStart"/>
      <w:r w:rsidRPr="000900AA">
        <w:rPr>
          <w:rFonts w:eastAsia="Calibri"/>
          <w:sz w:val="24"/>
          <w:szCs w:val="24"/>
        </w:rPr>
        <w:t xml:space="preserve">В процессе апробации комплексного учебного курса «Основы религиозных культур и светской этики» учителя широко применяют современные образовательные технологии (анализ проблемных ситуаций, тренинги практических навыков, деловые, ролевые игры, коллективно-групповая, проектная деятельность, составление словаря </w:t>
      </w:r>
      <w:r w:rsidRPr="000900AA">
        <w:rPr>
          <w:rFonts w:eastAsia="Calibri"/>
          <w:sz w:val="24"/>
          <w:szCs w:val="24"/>
        </w:rPr>
        <w:lastRenderedPageBreak/>
        <w:t xml:space="preserve">терминов, галереи образов), систематически используют компьютерную технику, интерактивное и </w:t>
      </w:r>
      <w:proofErr w:type="spellStart"/>
      <w:r w:rsidRPr="000900AA">
        <w:rPr>
          <w:rFonts w:eastAsia="Calibri"/>
          <w:sz w:val="24"/>
          <w:szCs w:val="24"/>
        </w:rPr>
        <w:t>мультимедийное</w:t>
      </w:r>
      <w:proofErr w:type="spellEnd"/>
      <w:r w:rsidRPr="000900AA">
        <w:rPr>
          <w:rFonts w:eastAsia="Calibri"/>
          <w:sz w:val="24"/>
          <w:szCs w:val="24"/>
        </w:rPr>
        <w:t xml:space="preserve"> оборудование, что позволяет наиболее полно включать иллюстративный материал, интерактивные модели в учебное занятие.</w:t>
      </w:r>
      <w:proofErr w:type="gramEnd"/>
      <w:r w:rsidRPr="000900AA">
        <w:rPr>
          <w:rFonts w:eastAsia="Calibri"/>
          <w:sz w:val="24"/>
          <w:szCs w:val="24"/>
        </w:rPr>
        <w:t xml:space="preserve"> Возможности курса используются и для организации внеурочной деятельности </w:t>
      </w:r>
      <w:proofErr w:type="gramStart"/>
      <w:r w:rsidRPr="000900AA">
        <w:rPr>
          <w:rFonts w:eastAsia="Calibri"/>
          <w:sz w:val="24"/>
          <w:szCs w:val="24"/>
        </w:rPr>
        <w:t>обучающихся</w:t>
      </w:r>
      <w:proofErr w:type="gramEnd"/>
      <w:r w:rsidRPr="000900AA">
        <w:rPr>
          <w:rFonts w:eastAsia="Calibri"/>
          <w:sz w:val="24"/>
          <w:szCs w:val="24"/>
        </w:rPr>
        <w:t xml:space="preserve"> краеведческой направленности в системе воспитательной работы школы.</w:t>
      </w:r>
    </w:p>
    <w:p w:rsidR="000900AA" w:rsidRPr="000900AA" w:rsidRDefault="000900AA" w:rsidP="005450B9">
      <w:pPr>
        <w:widowControl w:val="0"/>
        <w:spacing w:line="240" w:lineRule="auto"/>
        <w:jc w:val="both"/>
        <w:rPr>
          <w:rFonts w:eastAsia="Calibri"/>
          <w:bCs/>
          <w:sz w:val="24"/>
          <w:szCs w:val="24"/>
        </w:rPr>
      </w:pPr>
      <w:r w:rsidRPr="000900AA">
        <w:rPr>
          <w:rFonts w:eastAsia="Calibri"/>
          <w:bCs/>
          <w:sz w:val="24"/>
          <w:szCs w:val="24"/>
        </w:rPr>
        <w:t>В большинстве регионов особое внимание учителей, преподающих курс, направлено на формирование толерантного сознания учащихся в условиях образовательного учреждения. Этой теме посвящены разработки уроков, методические разработки, семинары и мастер-классы, организуемые в регионах.</w:t>
      </w:r>
    </w:p>
    <w:p w:rsidR="000900AA" w:rsidRPr="000900AA" w:rsidRDefault="000900AA" w:rsidP="005450B9">
      <w:pPr>
        <w:widowControl w:val="0"/>
        <w:spacing w:line="240" w:lineRule="auto"/>
        <w:jc w:val="both"/>
        <w:rPr>
          <w:rFonts w:eastAsia="Calibri"/>
          <w:sz w:val="24"/>
          <w:szCs w:val="24"/>
        </w:rPr>
      </w:pPr>
      <w:r w:rsidRPr="000900AA">
        <w:rPr>
          <w:rFonts w:eastAsia="Calibri"/>
          <w:bCs/>
          <w:sz w:val="24"/>
          <w:szCs w:val="24"/>
        </w:rPr>
        <w:t xml:space="preserve">В регионах осуществляется накопление банка методических разработок, иллюстративного, аудио- и видеоматериала, формируются базы </w:t>
      </w:r>
      <w:proofErr w:type="gramStart"/>
      <w:r w:rsidRPr="000900AA">
        <w:rPr>
          <w:rFonts w:eastAsia="Calibri"/>
          <w:bCs/>
          <w:sz w:val="24"/>
          <w:szCs w:val="24"/>
        </w:rPr>
        <w:t>Интернет–ресурсов</w:t>
      </w:r>
      <w:proofErr w:type="gramEnd"/>
      <w:r w:rsidRPr="000900AA">
        <w:rPr>
          <w:rFonts w:eastAsia="Calibri"/>
          <w:bCs/>
          <w:sz w:val="24"/>
          <w:szCs w:val="24"/>
        </w:rPr>
        <w:t xml:space="preserve"> в помощь преподавателю ОРКСЭ. </w:t>
      </w:r>
      <w:r w:rsidRPr="000900AA">
        <w:rPr>
          <w:rFonts w:eastAsia="Calibri"/>
          <w:sz w:val="24"/>
          <w:szCs w:val="24"/>
        </w:rPr>
        <w:t>Лучшие педагогические практики представлены разработанными и изданными методическими пособиями, дидактическими и диагностическими материалами, сборниками методических рекомендаций учителям 4 и 5 классов по выбранным модулям курса, рабочими тетрадями к курсу ОРКСЭ, разработками уроков, внеклассных мероприятий, сценариями праздников.</w:t>
      </w:r>
      <w:r w:rsidRPr="000900AA">
        <w:rPr>
          <w:rFonts w:eastAsia="Calibri"/>
          <w:bCs/>
          <w:sz w:val="24"/>
          <w:szCs w:val="24"/>
        </w:rPr>
        <w:t xml:space="preserve"> </w:t>
      </w:r>
      <w:r w:rsidRPr="000900AA">
        <w:rPr>
          <w:rFonts w:eastAsia="Calibri"/>
          <w:sz w:val="24"/>
          <w:szCs w:val="24"/>
        </w:rPr>
        <w:t>В подготовке этих материалов активно участвовали районные (городские) методические советы учителей.</w:t>
      </w:r>
    </w:p>
    <w:p w:rsidR="000900AA" w:rsidRPr="000900AA" w:rsidRDefault="000900AA" w:rsidP="005450B9">
      <w:pPr>
        <w:widowControl w:val="0"/>
        <w:spacing w:line="240" w:lineRule="auto"/>
        <w:jc w:val="both"/>
        <w:rPr>
          <w:rFonts w:eastAsia="Calibri"/>
          <w:bCs/>
          <w:sz w:val="24"/>
          <w:szCs w:val="24"/>
        </w:rPr>
      </w:pPr>
      <w:r w:rsidRPr="000900AA">
        <w:rPr>
          <w:rFonts w:eastAsia="Calibri"/>
          <w:sz w:val="24"/>
          <w:szCs w:val="24"/>
        </w:rPr>
        <w:t>Среди лучших педагогических практик представители региональных органов управления образованием отмечают следующие:</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семинары-совещания  по вопросам духовно-нравственного воспитания детей в рамках апробации курса «Основы религиозных культур и светской этики;</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конкурсы на лучшие учебно-методические разработки по курсу «Основы религиозных культур и светской этики»; </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детские конкурсы в рамках изучения курса;</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научно-практические конференции актуальных для апробации курса тематик;  </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участие в региональном этапе Всероссийской олимпиады по основам православной культуры;</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обучающие, тематические, проблемные семинары; </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proofErr w:type="spellStart"/>
      <w:proofErr w:type="gramStart"/>
      <w:r w:rsidRPr="000900AA">
        <w:rPr>
          <w:rFonts w:eastAsia="Calibri"/>
          <w:bCs/>
          <w:sz w:val="24"/>
          <w:szCs w:val="24"/>
        </w:rPr>
        <w:t>Интернет-конференции</w:t>
      </w:r>
      <w:proofErr w:type="spellEnd"/>
      <w:proofErr w:type="gramEnd"/>
      <w:r w:rsidRPr="000900AA">
        <w:rPr>
          <w:rFonts w:eastAsia="Calibri"/>
          <w:bCs/>
          <w:sz w:val="24"/>
          <w:szCs w:val="24"/>
        </w:rPr>
        <w:t xml:space="preserve">;  </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разработка и издание методических материалов, дидактических пособий по курсу в помощь учителю;</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создание электронных сборников и пособий;</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sz w:val="24"/>
          <w:szCs w:val="24"/>
        </w:rPr>
      </w:pPr>
      <w:r w:rsidRPr="000900AA">
        <w:rPr>
          <w:rFonts w:eastAsia="Calibri"/>
          <w:bCs/>
          <w:sz w:val="24"/>
          <w:szCs w:val="24"/>
        </w:rPr>
        <w:t>педагогические чтения по теме курса ОРКСЭ;</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фестивали  </w:t>
      </w:r>
      <w:proofErr w:type="spellStart"/>
      <w:r w:rsidRPr="000900AA">
        <w:rPr>
          <w:rFonts w:eastAsia="Calibri"/>
          <w:bCs/>
          <w:sz w:val="24"/>
          <w:szCs w:val="24"/>
        </w:rPr>
        <w:t>медиа-уроков</w:t>
      </w:r>
      <w:proofErr w:type="spellEnd"/>
      <w:r w:rsidRPr="000900AA">
        <w:rPr>
          <w:rFonts w:eastAsia="Calibri"/>
          <w:bCs/>
          <w:sz w:val="24"/>
          <w:szCs w:val="24"/>
        </w:rPr>
        <w:t xml:space="preserve"> курса ОРКСЭ;</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банк </w:t>
      </w:r>
      <w:proofErr w:type="spellStart"/>
      <w:r w:rsidRPr="000900AA">
        <w:rPr>
          <w:rFonts w:eastAsia="Calibri"/>
          <w:bCs/>
          <w:sz w:val="24"/>
          <w:szCs w:val="24"/>
        </w:rPr>
        <w:t>мультимедийных</w:t>
      </w:r>
      <w:proofErr w:type="spellEnd"/>
      <w:r w:rsidRPr="000900AA">
        <w:rPr>
          <w:rFonts w:eastAsia="Calibri"/>
          <w:bCs/>
          <w:sz w:val="24"/>
          <w:szCs w:val="24"/>
        </w:rPr>
        <w:t xml:space="preserve"> презентаций и видео-уроков;</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sz w:val="24"/>
          <w:szCs w:val="24"/>
        </w:rPr>
      </w:pPr>
      <w:r w:rsidRPr="000900AA">
        <w:rPr>
          <w:rFonts w:eastAsia="Calibri"/>
          <w:bCs/>
          <w:sz w:val="24"/>
          <w:szCs w:val="24"/>
        </w:rPr>
        <w:t xml:space="preserve">видеофильмы и </w:t>
      </w:r>
      <w:proofErr w:type="spellStart"/>
      <w:r w:rsidRPr="000900AA">
        <w:rPr>
          <w:rFonts w:eastAsia="Calibri"/>
          <w:bCs/>
          <w:sz w:val="24"/>
          <w:szCs w:val="24"/>
        </w:rPr>
        <w:t>видеопроекты</w:t>
      </w:r>
      <w:proofErr w:type="spellEnd"/>
      <w:r w:rsidRPr="000900AA">
        <w:rPr>
          <w:rFonts w:eastAsia="Calibri"/>
          <w:bCs/>
          <w:sz w:val="24"/>
          <w:szCs w:val="24"/>
        </w:rPr>
        <w:t>;</w:t>
      </w:r>
    </w:p>
    <w:p w:rsidR="000900AA" w:rsidRPr="000900AA" w:rsidRDefault="000900AA" w:rsidP="00233379">
      <w:pPr>
        <w:widowControl w:val="0"/>
        <w:numPr>
          <w:ilvl w:val="0"/>
          <w:numId w:val="157"/>
        </w:numPr>
        <w:tabs>
          <w:tab w:val="left" w:pos="426"/>
        </w:tabs>
        <w:snapToGrid w:val="0"/>
        <w:spacing w:line="240" w:lineRule="auto"/>
        <w:ind w:left="0" w:firstLine="0"/>
        <w:contextualSpacing/>
        <w:jc w:val="both"/>
        <w:rPr>
          <w:rFonts w:eastAsia="Calibri"/>
          <w:bCs/>
          <w:sz w:val="24"/>
          <w:szCs w:val="24"/>
        </w:rPr>
      </w:pPr>
      <w:r w:rsidRPr="000900AA">
        <w:rPr>
          <w:rFonts w:eastAsia="Calibri"/>
          <w:bCs/>
          <w:sz w:val="24"/>
          <w:szCs w:val="24"/>
        </w:rPr>
        <w:t xml:space="preserve">виртуальные экскурсии. </w:t>
      </w:r>
    </w:p>
    <w:p w:rsidR="000900AA" w:rsidRPr="000900AA" w:rsidRDefault="000900AA" w:rsidP="005450B9">
      <w:pPr>
        <w:widowControl w:val="0"/>
        <w:spacing w:line="240" w:lineRule="auto"/>
        <w:jc w:val="both"/>
        <w:rPr>
          <w:rFonts w:eastAsia="Calibri"/>
          <w:bCs/>
          <w:sz w:val="24"/>
          <w:szCs w:val="24"/>
        </w:rPr>
      </w:pPr>
      <w:r w:rsidRPr="000900AA">
        <w:rPr>
          <w:rFonts w:eastAsia="Calibri"/>
          <w:sz w:val="24"/>
          <w:szCs w:val="24"/>
        </w:rPr>
        <w:t xml:space="preserve">В большинстве регионов (за исключением Свердловской области) результаты мониторинговых исследований показали, что учителя отмечают снижение мотивации обучающихся к изучению курса вследствие </w:t>
      </w:r>
      <w:proofErr w:type="spellStart"/>
      <w:r w:rsidRPr="000900AA">
        <w:rPr>
          <w:rFonts w:eastAsia="Calibri"/>
          <w:sz w:val="24"/>
          <w:szCs w:val="24"/>
        </w:rPr>
        <w:t>безотметочной</w:t>
      </w:r>
      <w:proofErr w:type="spellEnd"/>
      <w:r w:rsidRPr="000900AA">
        <w:rPr>
          <w:rFonts w:eastAsia="Calibri"/>
          <w:sz w:val="24"/>
          <w:szCs w:val="24"/>
        </w:rPr>
        <w:t xml:space="preserve"> системы. В связи с этим </w:t>
      </w:r>
      <w:r w:rsidRPr="000900AA">
        <w:rPr>
          <w:rFonts w:eastAsia="Calibri"/>
          <w:bCs/>
          <w:sz w:val="24"/>
          <w:szCs w:val="24"/>
        </w:rPr>
        <w:t xml:space="preserve">особого внимания заслуживает разработка сотрудников </w:t>
      </w:r>
      <w:r w:rsidRPr="000900AA">
        <w:rPr>
          <w:rFonts w:eastAsia="Calibri"/>
          <w:sz w:val="24"/>
          <w:szCs w:val="24"/>
        </w:rPr>
        <w:t>ГАОУ ДПО «Институт развития образования и социальных технологий» Курганской области (</w:t>
      </w:r>
      <w:r w:rsidRPr="000900AA">
        <w:rPr>
          <w:rFonts w:eastAsia="Calibri"/>
          <w:bCs/>
          <w:sz w:val="24"/>
          <w:szCs w:val="24"/>
        </w:rPr>
        <w:t xml:space="preserve">Ушаковой Н.Н., </w:t>
      </w:r>
      <w:proofErr w:type="spellStart"/>
      <w:r w:rsidRPr="000900AA">
        <w:rPr>
          <w:rFonts w:eastAsia="Calibri"/>
          <w:bCs/>
          <w:sz w:val="24"/>
          <w:szCs w:val="24"/>
        </w:rPr>
        <w:t>к.п</w:t>
      </w:r>
      <w:proofErr w:type="gramStart"/>
      <w:r w:rsidRPr="000900AA">
        <w:rPr>
          <w:rFonts w:eastAsia="Calibri"/>
          <w:bCs/>
          <w:sz w:val="24"/>
          <w:szCs w:val="24"/>
        </w:rPr>
        <w:t>.н</w:t>
      </w:r>
      <w:proofErr w:type="spellEnd"/>
      <w:proofErr w:type="gramEnd"/>
      <w:r w:rsidRPr="000900AA">
        <w:rPr>
          <w:rFonts w:eastAsia="Calibri"/>
          <w:bCs/>
          <w:sz w:val="24"/>
          <w:szCs w:val="24"/>
        </w:rPr>
        <w:t xml:space="preserve">, профессора, и Останиной Н.В., доцента кафедры гуманитарно-эстетического образования, к.п.н.) методических  рекомендаций  по проблеме: «Организация </w:t>
      </w:r>
      <w:proofErr w:type="spellStart"/>
      <w:r w:rsidRPr="000900AA">
        <w:rPr>
          <w:rFonts w:eastAsia="Calibri"/>
          <w:bCs/>
          <w:sz w:val="24"/>
          <w:szCs w:val="24"/>
        </w:rPr>
        <w:t>внутришкольного</w:t>
      </w:r>
      <w:proofErr w:type="spellEnd"/>
      <w:r w:rsidRPr="000900AA">
        <w:rPr>
          <w:rFonts w:eastAsia="Calibri"/>
          <w:bCs/>
          <w:sz w:val="24"/>
          <w:szCs w:val="24"/>
        </w:rPr>
        <w:t xml:space="preserve"> </w:t>
      </w:r>
      <w:proofErr w:type="gramStart"/>
      <w:r w:rsidRPr="000900AA">
        <w:rPr>
          <w:rFonts w:eastAsia="Calibri"/>
          <w:bCs/>
          <w:sz w:val="24"/>
          <w:szCs w:val="24"/>
        </w:rPr>
        <w:t>контроля за</w:t>
      </w:r>
      <w:proofErr w:type="gramEnd"/>
      <w:r w:rsidRPr="000900AA">
        <w:rPr>
          <w:rFonts w:eastAsia="Calibri"/>
          <w:bCs/>
          <w:sz w:val="24"/>
          <w:szCs w:val="24"/>
        </w:rPr>
        <w:t xml:space="preserve"> преподаванием предметов духовно-нравственной направленности» (1 и 2 части). Пособие представляет методические рекомендации на основе </w:t>
      </w:r>
      <w:proofErr w:type="spellStart"/>
      <w:r w:rsidRPr="000900AA">
        <w:rPr>
          <w:rFonts w:eastAsia="Calibri"/>
          <w:bCs/>
          <w:sz w:val="24"/>
          <w:szCs w:val="24"/>
        </w:rPr>
        <w:t>компетентностного</w:t>
      </w:r>
      <w:proofErr w:type="spellEnd"/>
      <w:r w:rsidRPr="000900AA">
        <w:rPr>
          <w:rFonts w:eastAsia="Calibri"/>
          <w:bCs/>
          <w:sz w:val="24"/>
          <w:szCs w:val="24"/>
        </w:rPr>
        <w:t xml:space="preserve"> подхода и содержит контрольно-измерительные материалы по курсу ОРКСЭ (4-5 классы) по всем модулям. Пособию  присвоен гриф «Допущено Глав УО Курганской области». Протокол РЭС №3 от 12.11.2010.  </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 xml:space="preserve">Также особо следует отметить проект </w:t>
      </w:r>
      <w:hyperlink r:id="rId9" w:tgtFrame="blank" w:history="1">
        <w:r w:rsidRPr="000900AA">
          <w:rPr>
            <w:rFonts w:eastAsia="Calibri"/>
            <w:bCs/>
            <w:sz w:val="24"/>
          </w:rPr>
          <w:t>"Богоявленский кафедральный собор города Томска. 3D-экскурсия"</w:t>
        </w:r>
      </w:hyperlink>
      <w:r w:rsidRPr="000900AA">
        <w:rPr>
          <w:rFonts w:eastAsia="Calibri"/>
          <w:sz w:val="24"/>
          <w:szCs w:val="24"/>
        </w:rPr>
        <w:t xml:space="preserve">. Интернет-адрес проекта - </w:t>
      </w:r>
      <w:hyperlink r:id="rId10" w:tgtFrame="blank" w:history="1">
        <w:r w:rsidRPr="000900AA">
          <w:rPr>
            <w:rFonts w:eastAsia="Calibri"/>
            <w:bCs/>
            <w:sz w:val="24"/>
          </w:rPr>
          <w:t>www.3dhram.ru</w:t>
        </w:r>
      </w:hyperlink>
      <w:r w:rsidRPr="000900AA">
        <w:rPr>
          <w:rFonts w:eastAsia="Calibri"/>
          <w:bCs/>
          <w:sz w:val="24"/>
          <w:szCs w:val="24"/>
        </w:rPr>
        <w:t>.</w:t>
      </w:r>
      <w:r w:rsidRPr="000900AA">
        <w:rPr>
          <w:rFonts w:eastAsia="Calibri"/>
          <w:sz w:val="24"/>
          <w:szCs w:val="24"/>
        </w:rPr>
        <w:t xml:space="preserve"> Данный проект реализован силами Епархии и на безвозмездной основе передан в ТОИПКРО и </w:t>
      </w:r>
      <w:r w:rsidRPr="000900AA">
        <w:rPr>
          <w:rFonts w:eastAsia="Calibri"/>
          <w:sz w:val="24"/>
          <w:szCs w:val="24"/>
        </w:rPr>
        <w:lastRenderedPageBreak/>
        <w:t xml:space="preserve">распространен среди всех учителей, преподающих модуль ОПК. В экскурсии шесть панорам: панорама двора, на колокольне, притвора, трапезной части храма, четверика, и панорама святая святых храма – алтаря. Современные </w:t>
      </w:r>
      <w:proofErr w:type="spellStart"/>
      <w:r w:rsidRPr="000900AA">
        <w:rPr>
          <w:rFonts w:eastAsia="Calibri"/>
          <w:sz w:val="24"/>
          <w:szCs w:val="24"/>
        </w:rPr>
        <w:t>мультимедийные</w:t>
      </w:r>
      <w:proofErr w:type="spellEnd"/>
      <w:r w:rsidRPr="000900AA">
        <w:rPr>
          <w:rFonts w:eastAsia="Calibri"/>
          <w:sz w:val="24"/>
          <w:szCs w:val="24"/>
        </w:rPr>
        <w:t xml:space="preserve"> технологии создают эффект реального присутствия и позволяют осмотреть буквально все и притом в самой близи при хорошем разрешении. Это наглядное пособие может быть использовано при изучении модулей «Основы православной культуры», «Основы мировых религиозных культур» в школе. </w:t>
      </w:r>
    </w:p>
    <w:p w:rsidR="000900AA" w:rsidRPr="000900AA" w:rsidRDefault="000900AA" w:rsidP="005450B9">
      <w:pPr>
        <w:widowControl w:val="0"/>
        <w:spacing w:line="240" w:lineRule="auto"/>
        <w:contextualSpacing/>
        <w:jc w:val="both"/>
        <w:rPr>
          <w:rFonts w:eastAsia="Calibri"/>
          <w:b/>
          <w:sz w:val="24"/>
          <w:szCs w:val="24"/>
        </w:rPr>
      </w:pPr>
    </w:p>
    <w:p w:rsidR="000900AA" w:rsidRPr="000900AA" w:rsidRDefault="000900AA" w:rsidP="005450B9">
      <w:pPr>
        <w:widowControl w:val="0"/>
        <w:spacing w:line="240" w:lineRule="auto"/>
        <w:contextualSpacing/>
        <w:jc w:val="both"/>
        <w:rPr>
          <w:rFonts w:eastAsia="Calibri"/>
          <w:sz w:val="24"/>
          <w:szCs w:val="24"/>
        </w:rPr>
      </w:pPr>
      <w:r w:rsidRPr="000900AA">
        <w:rPr>
          <w:rFonts w:eastAsia="Calibri"/>
          <w:b/>
          <w:sz w:val="24"/>
          <w:szCs w:val="24"/>
        </w:rPr>
        <w:t>При анкетировании родителей, педагогических работников выявлены проблемы при реализации курса ОРКСЭ, связанные</w:t>
      </w:r>
      <w:r w:rsidRPr="000900AA">
        <w:rPr>
          <w:rFonts w:eastAsia="Calibri"/>
          <w:sz w:val="24"/>
          <w:szCs w:val="24"/>
        </w:rPr>
        <w:t xml:space="preserve"> </w:t>
      </w:r>
      <w:r w:rsidRPr="000900AA">
        <w:rPr>
          <w:rFonts w:eastAsia="Calibri"/>
          <w:b/>
          <w:sz w:val="24"/>
          <w:szCs w:val="24"/>
        </w:rPr>
        <w:t>со следующими факторами:</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Материал в учебных пособиях сложен, объемен. Необходима адаптация содержания с учетом возрастных особенностей обучающихся. Необходимо значительную часть времени на уроках тратить на разъяснение сложных для понимания учащимися терминов, т.к. многие тексты уроков трудны для восприятия школьников, перегружены терминами и понятиями.</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Существуют сложности при работе с </w:t>
      </w:r>
      <w:proofErr w:type="spellStart"/>
      <w:r w:rsidRPr="000900AA">
        <w:rPr>
          <w:rFonts w:eastAsia="Calibri"/>
          <w:bCs/>
          <w:sz w:val="24"/>
          <w:szCs w:val="24"/>
        </w:rPr>
        <w:t>мультимедийными</w:t>
      </w:r>
      <w:proofErr w:type="spellEnd"/>
      <w:r w:rsidRPr="000900AA">
        <w:rPr>
          <w:rFonts w:eastAsia="Calibri"/>
          <w:bCs/>
          <w:sz w:val="24"/>
          <w:szCs w:val="24"/>
        </w:rPr>
        <w:t xml:space="preserve"> пособиями (в разделах «тренажёр» и «контроль» задания нередко однотипные; диски не всегда открываются; требуется значительное время для перехода от одного раздела диска к другому).</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Сложность освоения дисциплины педагогами (недостаток базовых знаний требует длительной подготовки к уроку). Многие педагоги испытывают дефицит знаний по преподаванию отдельных модулей. Учителям необходимы дополнительные обучающие занятия.</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Учебно-методический комплект по курсу ОРКСЭ является недостаточным, необходимо дополнительное методическое сопровождение курса: методические рекомендации и поурочное планирование, дополнительный дидактический материал, рабочие тетради, хрестоматийное сопровождение, словари.</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Проблема удовлетворения потребностей всех учащихся в зависимости от выбора модуля, если будут группы, состоящие из 1-4 человек. Для сельских школ с малой наполняемостью классов и невозможностью финансирования освоения курса ОРКСЭ на основе индивидуального обучения (по 1-2 человека на каждый модуль) сложность представляет обеспечение выбора модуля в соответствии с желанием каждого ребёнка.</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В школах (особенно малокомплектных) недостаточно индивидуальных рабочих мест за компьютерами, дети вынуждены работать группой, что усложняет ведение контроля над  выполнением заданий каждым учеником.</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Недостаток или отсутствие внимания со стороны родителей по причине их занятости и (или) низкого образовательного уровня. Родители не всегда охотно откликаются на просьбы помочь своим детям в подготовке творческих работ.</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Курс, разорванный на две образовательные ступени, создаёт организационно-финансовые затруднения.</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В связи с переходом на операционную систему  </w:t>
      </w:r>
      <w:proofErr w:type="spellStart"/>
      <w:r w:rsidRPr="000900AA">
        <w:rPr>
          <w:rFonts w:eastAsia="Calibri"/>
          <w:bCs/>
          <w:sz w:val="24"/>
          <w:szCs w:val="24"/>
        </w:rPr>
        <w:t>ubuntu-linux</w:t>
      </w:r>
      <w:proofErr w:type="spellEnd"/>
      <w:r w:rsidRPr="000900AA">
        <w:rPr>
          <w:rFonts w:eastAsia="Calibri"/>
          <w:bCs/>
          <w:sz w:val="24"/>
          <w:szCs w:val="24"/>
        </w:rPr>
        <w:t xml:space="preserve"> затруднена работа с электронными приложениями.</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Книга для учителя содержит материалы по истории религии, основным религиозным направлениям, специальный раздел посвящен светской этике. В данном разделе содержатся материалы непосредственно для учителя, но нет практических рекомендаций по урокам, недостаточно литературное сопровождение.</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Несмотря на то, что в процессе подготовки учителей школ уделялось особое   внимание методике   преподавания,   современным   технологиям педагогической деятельности, некоторые учителя испытывают потребность в дополнительном повышении квалификации по  применению современных образовательных технологий.</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Уменьшение нагрузки учителей начальных классов в связи с ведением уроков светской этики учителями-предметниками старшей школы;</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Не хватает часов, желательно чтобы курс ОРКСЭ читался  весь учебный год;</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lastRenderedPageBreak/>
        <w:t>Большая наполняемость классов (предпочтительнее изучать данный предмет в малых группах), однако это связано с организационно-финансовыми трудностями;</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В учебниках предложено мало ситуаций, требующих включения обучающихся в процесс обсуждения, высказывания своей точки зрения;</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Низкий уровень содержания электронного сопровождения к курсу ОРКСЭ: в электронном приложении не хватает «глубины», встречаются ошибки. Материал, предложенный на диске, не удовлетворил потребностей изучаемого модуля. Темы были важными,  и можно было подобрать более интересный материал. Использовались фотографии, которые повторялись из урока в урок. Для работы в классе диски использовались только частично. При работе с электронным приложением отмечается недостаток отрывков из фильмов, иллюстраций, авторского чтения художественных произведений, невозможность пользоваться данным диском каждому учащемуся;</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Третья часть обучающихся испытывает затруднения в понимании текстов учебников. Содержание учебников, понятийный ряд не всегда соответствует возрастным особенностям младших школьников; иллюстрации не всегда соответствуют теме урока, отмечается недостаток отрывков из художественных произведений по темам, отсутствие словаря. Несоответствие стиля некоторых фрагментов текста   возрастным особенностям учащихся 4 класса; отсутствие домашнего задания; большой объём материала, а время для изучения выделяется недостаточно;</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Содержание учебников (по модулю «светская этика): слишком сложное изложение содержания образования для учащихся в учебниках, особенно понятий.  Необходимость создания рабочих тетрадей к учебнику, которые позволили бы организовать  творческую самостоятельную деятельность учащихся и выполнение  домашнего задания.  Затрудняет работу: мелкий шрифт, невозможность увеличения шрифта.  Возможность пользоваться данным диском есть не у каждого школьника. Иллюстрации в учебнике не всегда соответствуют теме урока, желательно, чтобы материалы учебника были дополнены отрывками из художественных произведений по темам, терминологическим словарём;</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С целью организации творческих работ, усвоения основных понятий, контроля  необходимы рабочие тетради к учебнику, которые позволят организовать смену деятельности школьников на уроках, использовать разнообразные формы обучения;</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Недостаточно печатных пособий, иллюстративных материалов, картографических материалов;</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Отсутствие  постоянного </w:t>
      </w:r>
      <w:proofErr w:type="spellStart"/>
      <w:r w:rsidRPr="000900AA">
        <w:rPr>
          <w:rFonts w:eastAsia="Calibri"/>
          <w:bCs/>
          <w:sz w:val="24"/>
          <w:szCs w:val="24"/>
        </w:rPr>
        <w:t>мультимедийного</w:t>
      </w:r>
      <w:proofErr w:type="spellEnd"/>
      <w:r w:rsidRPr="000900AA">
        <w:rPr>
          <w:rFonts w:eastAsia="Calibri"/>
          <w:bCs/>
          <w:sz w:val="24"/>
          <w:szCs w:val="24"/>
        </w:rPr>
        <w:t xml:space="preserve"> оборудования в некоторых  школах;</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В ходе апробации сложилось конструктивное сотрудничество с различными слоями населения, органами исполнительной власти, общественными организациями и религиозными </w:t>
      </w:r>
      <w:proofErr w:type="spellStart"/>
      <w:r w:rsidRPr="000900AA">
        <w:rPr>
          <w:rFonts w:eastAsia="Calibri"/>
          <w:bCs/>
          <w:sz w:val="24"/>
          <w:szCs w:val="24"/>
        </w:rPr>
        <w:t>конфессиями</w:t>
      </w:r>
      <w:proofErr w:type="spellEnd"/>
      <w:r w:rsidRPr="000900AA">
        <w:rPr>
          <w:rFonts w:eastAsia="Calibri"/>
          <w:bCs/>
          <w:sz w:val="24"/>
          <w:szCs w:val="24"/>
        </w:rPr>
        <w:t>.</w:t>
      </w:r>
    </w:p>
    <w:p w:rsidR="000900AA" w:rsidRPr="000900AA" w:rsidRDefault="000900AA" w:rsidP="005450B9">
      <w:pPr>
        <w:widowControl w:val="0"/>
        <w:tabs>
          <w:tab w:val="left" w:pos="709"/>
        </w:tabs>
        <w:spacing w:line="240" w:lineRule="auto"/>
        <w:contextualSpacing/>
        <w:jc w:val="both"/>
        <w:rPr>
          <w:rFonts w:eastAsia="Calibri"/>
          <w:b/>
          <w:sz w:val="24"/>
          <w:szCs w:val="24"/>
        </w:rPr>
      </w:pPr>
    </w:p>
    <w:p w:rsidR="000900AA" w:rsidRPr="000900AA" w:rsidRDefault="000900AA" w:rsidP="005450B9">
      <w:pPr>
        <w:widowControl w:val="0"/>
        <w:tabs>
          <w:tab w:val="left" w:pos="709"/>
        </w:tabs>
        <w:spacing w:line="240" w:lineRule="auto"/>
        <w:contextualSpacing/>
        <w:jc w:val="both"/>
        <w:rPr>
          <w:rFonts w:eastAsia="Calibri"/>
          <w:b/>
          <w:sz w:val="24"/>
          <w:szCs w:val="24"/>
        </w:rPr>
      </w:pPr>
      <w:r w:rsidRPr="000900AA">
        <w:rPr>
          <w:rFonts w:eastAsia="Calibri"/>
          <w:b/>
          <w:sz w:val="24"/>
          <w:szCs w:val="24"/>
        </w:rPr>
        <w:t>Во всех регионах наблюдается положительная динамика отношения участников апробации и различных представителей общества к введению нового учебного курса «Основы религиозных культур и светской этики».</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Если в начале проведения мониторинга отмечалось большое количество разногласий, то к концу были установлены бесконфликтные отношения между тремя равноправными сторонами учебного процесса: педагогами, учащимися и их родителями.</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Получив определенный опыт преподавания курса, познакомившись с учебным пособием, педагоги стали лучше справляться с поставленной задачей, чем на начальном этапе апробации.</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t>Благодаря практическому знакомству с содержанием курса, имеющим культурологическую и нравственно-воспитательную направленность, доля родителей, проявляющих настороженное или резко отрицательное отношение к введению его в учебный план школы, сократилась в несколько раз по сравнению с ситуацией, предшествовавшей началу апробации.</w:t>
      </w:r>
    </w:p>
    <w:p w:rsidR="000900AA" w:rsidRPr="000900AA" w:rsidRDefault="000900AA" w:rsidP="005450B9">
      <w:pPr>
        <w:widowControl w:val="0"/>
        <w:spacing w:line="240" w:lineRule="auto"/>
        <w:jc w:val="both"/>
        <w:rPr>
          <w:rFonts w:eastAsia="Calibri"/>
          <w:sz w:val="24"/>
          <w:szCs w:val="24"/>
        </w:rPr>
      </w:pPr>
      <w:r w:rsidRPr="000900AA">
        <w:rPr>
          <w:rFonts w:eastAsia="Calibri"/>
          <w:sz w:val="24"/>
          <w:szCs w:val="24"/>
        </w:rPr>
        <w:lastRenderedPageBreak/>
        <w:t>Проявлению положительной динамики также способствует:</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освещение результатов апробации комплексного учебного курса «Основы религиозных культур и светской этики» в электронных и печатных СМИ;</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 работа региональных координационных советов по вопросам межнациональных и межконфессиональных отношений;</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 привлечение представителей различных </w:t>
      </w:r>
      <w:proofErr w:type="spellStart"/>
      <w:r w:rsidRPr="000900AA">
        <w:rPr>
          <w:rFonts w:eastAsia="Calibri"/>
          <w:bCs/>
          <w:sz w:val="24"/>
          <w:szCs w:val="24"/>
        </w:rPr>
        <w:t>конфессий</w:t>
      </w:r>
      <w:proofErr w:type="spellEnd"/>
      <w:r w:rsidRPr="000900AA">
        <w:rPr>
          <w:rFonts w:eastAsia="Calibri"/>
          <w:bCs/>
          <w:sz w:val="24"/>
          <w:szCs w:val="24"/>
        </w:rPr>
        <w:t xml:space="preserve"> и общественных организаций к обсуждению особенностей преподавания курса;</w:t>
      </w:r>
    </w:p>
    <w:p w:rsidR="000900AA" w:rsidRPr="000900AA" w:rsidRDefault="000900AA" w:rsidP="00233379">
      <w:pPr>
        <w:widowControl w:val="0"/>
        <w:numPr>
          <w:ilvl w:val="0"/>
          <w:numId w:val="157"/>
        </w:numPr>
        <w:tabs>
          <w:tab w:val="left" w:pos="426"/>
        </w:tabs>
        <w:spacing w:line="240" w:lineRule="auto"/>
        <w:ind w:left="0" w:firstLine="0"/>
        <w:contextualSpacing/>
        <w:jc w:val="both"/>
        <w:rPr>
          <w:rFonts w:eastAsia="Calibri"/>
          <w:bCs/>
          <w:sz w:val="24"/>
          <w:szCs w:val="24"/>
        </w:rPr>
      </w:pPr>
      <w:r w:rsidRPr="000900AA">
        <w:rPr>
          <w:rFonts w:eastAsia="Calibri"/>
          <w:bCs/>
          <w:sz w:val="24"/>
          <w:szCs w:val="24"/>
        </w:rPr>
        <w:t xml:space="preserve"> систематическая просветительская работа с родителями учащихся и представителями общественных организаций.</w:t>
      </w:r>
    </w:p>
    <w:p w:rsidR="000900AA" w:rsidRPr="000900AA" w:rsidRDefault="000900AA" w:rsidP="005450B9">
      <w:pPr>
        <w:widowControl w:val="0"/>
        <w:spacing w:line="240" w:lineRule="auto"/>
        <w:jc w:val="both"/>
        <w:rPr>
          <w:rFonts w:eastAsia="Calibri"/>
          <w:b/>
          <w:sz w:val="24"/>
          <w:szCs w:val="24"/>
        </w:rPr>
      </w:pPr>
    </w:p>
    <w:p w:rsidR="000900AA" w:rsidRPr="000900AA" w:rsidRDefault="000900AA" w:rsidP="005450B9">
      <w:pPr>
        <w:widowControl w:val="0"/>
        <w:spacing w:line="240" w:lineRule="auto"/>
        <w:jc w:val="both"/>
        <w:rPr>
          <w:rFonts w:eastAsia="Calibri"/>
          <w:b/>
          <w:sz w:val="24"/>
          <w:szCs w:val="24"/>
        </w:rPr>
      </w:pPr>
      <w:r w:rsidRPr="000900AA">
        <w:rPr>
          <w:rFonts w:eastAsia="Calibri"/>
          <w:b/>
          <w:sz w:val="24"/>
          <w:szCs w:val="24"/>
        </w:rPr>
        <w:t xml:space="preserve">На основании </w:t>
      </w:r>
      <w:proofErr w:type="gramStart"/>
      <w:r w:rsidRPr="000900AA">
        <w:rPr>
          <w:rFonts w:eastAsia="Calibri"/>
          <w:b/>
          <w:sz w:val="24"/>
          <w:szCs w:val="24"/>
        </w:rPr>
        <w:t>вышеизложенного</w:t>
      </w:r>
      <w:proofErr w:type="gramEnd"/>
      <w:r w:rsidRPr="000900AA">
        <w:rPr>
          <w:rFonts w:eastAsia="Calibri"/>
          <w:b/>
          <w:sz w:val="24"/>
          <w:szCs w:val="24"/>
        </w:rPr>
        <w:t>, можно сделать следующие выводы:</w:t>
      </w:r>
    </w:p>
    <w:p w:rsidR="000900AA" w:rsidRPr="000900AA" w:rsidRDefault="000900AA" w:rsidP="00233379">
      <w:pPr>
        <w:widowControl w:val="0"/>
        <w:numPr>
          <w:ilvl w:val="0"/>
          <w:numId w:val="158"/>
        </w:numPr>
        <w:spacing w:line="240" w:lineRule="auto"/>
        <w:jc w:val="both"/>
        <w:rPr>
          <w:rFonts w:eastAsia="Calibri"/>
          <w:sz w:val="24"/>
          <w:szCs w:val="24"/>
        </w:rPr>
      </w:pPr>
      <w:r w:rsidRPr="000900AA">
        <w:rPr>
          <w:rFonts w:eastAsia="Calibri"/>
          <w:sz w:val="24"/>
          <w:szCs w:val="24"/>
        </w:rPr>
        <w:t>Курс ОРКСЭ востребован учителями, учащимися и родительской общественностью.</w:t>
      </w:r>
    </w:p>
    <w:p w:rsidR="000900AA" w:rsidRPr="000900AA" w:rsidRDefault="000900AA" w:rsidP="00233379">
      <w:pPr>
        <w:widowControl w:val="0"/>
        <w:numPr>
          <w:ilvl w:val="0"/>
          <w:numId w:val="158"/>
        </w:numPr>
        <w:spacing w:line="240" w:lineRule="auto"/>
        <w:jc w:val="both"/>
        <w:rPr>
          <w:rFonts w:eastAsia="Calibri"/>
          <w:sz w:val="24"/>
          <w:szCs w:val="24"/>
        </w:rPr>
      </w:pPr>
      <w:r w:rsidRPr="000900AA">
        <w:rPr>
          <w:rFonts w:eastAsia="Calibri"/>
          <w:sz w:val="24"/>
          <w:szCs w:val="24"/>
        </w:rPr>
        <w:t>Большинство участников мониторинга оценивают данный курс положительно.</w:t>
      </w:r>
    </w:p>
    <w:p w:rsidR="000900AA" w:rsidRPr="000900AA" w:rsidRDefault="000900AA" w:rsidP="00233379">
      <w:pPr>
        <w:widowControl w:val="0"/>
        <w:numPr>
          <w:ilvl w:val="0"/>
          <w:numId w:val="158"/>
        </w:numPr>
        <w:spacing w:line="240" w:lineRule="auto"/>
        <w:jc w:val="both"/>
        <w:rPr>
          <w:rFonts w:eastAsia="Calibri"/>
          <w:sz w:val="24"/>
          <w:szCs w:val="24"/>
        </w:rPr>
      </w:pPr>
      <w:r w:rsidRPr="000900AA">
        <w:rPr>
          <w:rFonts w:eastAsia="Calibri"/>
          <w:sz w:val="24"/>
          <w:szCs w:val="24"/>
        </w:rPr>
        <w:t>Педагоги применяют новые интерактивные методики, основанные на взаимном диалоге.</w:t>
      </w:r>
    </w:p>
    <w:p w:rsidR="000900AA" w:rsidRPr="000900AA" w:rsidRDefault="000900AA" w:rsidP="00233379">
      <w:pPr>
        <w:widowControl w:val="0"/>
        <w:numPr>
          <w:ilvl w:val="0"/>
          <w:numId w:val="158"/>
        </w:numPr>
        <w:spacing w:line="240" w:lineRule="auto"/>
        <w:jc w:val="both"/>
        <w:rPr>
          <w:rFonts w:eastAsia="Calibri"/>
          <w:sz w:val="24"/>
          <w:szCs w:val="24"/>
        </w:rPr>
      </w:pPr>
      <w:r w:rsidRPr="000900AA">
        <w:rPr>
          <w:rFonts w:eastAsia="Calibri"/>
          <w:sz w:val="24"/>
          <w:szCs w:val="24"/>
        </w:rPr>
        <w:t>Школьники с интересом изучают данный курс (большинство из них хотели бы продолжить изучение курса в дальнейшем).</w:t>
      </w:r>
    </w:p>
    <w:p w:rsidR="000900AA" w:rsidRPr="000900AA" w:rsidRDefault="000900AA" w:rsidP="00233379">
      <w:pPr>
        <w:widowControl w:val="0"/>
        <w:numPr>
          <w:ilvl w:val="0"/>
          <w:numId w:val="158"/>
        </w:numPr>
        <w:spacing w:line="240" w:lineRule="auto"/>
        <w:jc w:val="both"/>
        <w:rPr>
          <w:rFonts w:eastAsia="Calibri"/>
          <w:sz w:val="24"/>
          <w:szCs w:val="24"/>
        </w:rPr>
      </w:pPr>
      <w:r w:rsidRPr="000900AA">
        <w:rPr>
          <w:rFonts w:eastAsia="Calibri"/>
          <w:sz w:val="24"/>
          <w:szCs w:val="24"/>
        </w:rPr>
        <w:t>Установлены бесконфликтные отношения между тремя равноправными сторонами учебного процесса: педагогами, учащимися и их родителями.</w:t>
      </w:r>
    </w:p>
    <w:p w:rsidR="000900AA" w:rsidRPr="000900AA" w:rsidRDefault="000900AA" w:rsidP="00233379">
      <w:pPr>
        <w:widowControl w:val="0"/>
        <w:numPr>
          <w:ilvl w:val="0"/>
          <w:numId w:val="158"/>
        </w:numPr>
        <w:spacing w:line="240" w:lineRule="auto"/>
        <w:jc w:val="both"/>
        <w:rPr>
          <w:rFonts w:eastAsia="Calibri"/>
          <w:sz w:val="24"/>
          <w:szCs w:val="24"/>
        </w:rPr>
      </w:pPr>
      <w:r w:rsidRPr="000900AA">
        <w:rPr>
          <w:rFonts w:eastAsia="Calibri"/>
          <w:sz w:val="24"/>
          <w:szCs w:val="24"/>
        </w:rPr>
        <w:t>Созданы рабочие органы, координирующие апробацию курса ОРКСЭ.</w:t>
      </w:r>
    </w:p>
    <w:p w:rsidR="00CB5D48" w:rsidRDefault="00CB5D48" w:rsidP="005450B9">
      <w:pPr>
        <w:spacing w:line="240" w:lineRule="auto"/>
        <w:contextualSpacing/>
        <w:jc w:val="center"/>
        <w:outlineLvl w:val="0"/>
        <w:rPr>
          <w:b/>
          <w:sz w:val="24"/>
          <w:szCs w:val="24"/>
        </w:rPr>
      </w:pPr>
    </w:p>
    <w:p w:rsidR="00CB5D48" w:rsidRDefault="00CB5D48" w:rsidP="005450B9">
      <w:pPr>
        <w:spacing w:line="240" w:lineRule="auto"/>
        <w:contextualSpacing/>
        <w:jc w:val="center"/>
        <w:outlineLvl w:val="0"/>
        <w:rPr>
          <w:b/>
          <w:sz w:val="24"/>
          <w:szCs w:val="24"/>
        </w:rPr>
      </w:pPr>
    </w:p>
    <w:bookmarkEnd w:id="0"/>
    <w:p w:rsidR="00431365" w:rsidRPr="00647A4F" w:rsidRDefault="00431365" w:rsidP="005450B9">
      <w:pPr>
        <w:pStyle w:val="a3"/>
        <w:spacing w:line="240" w:lineRule="auto"/>
        <w:ind w:left="357"/>
        <w:rPr>
          <w:sz w:val="24"/>
          <w:szCs w:val="24"/>
        </w:rPr>
      </w:pPr>
    </w:p>
    <w:p w:rsidR="005450B9" w:rsidRPr="00080B2E" w:rsidRDefault="005450B9" w:rsidP="006D222A">
      <w:pPr>
        <w:pStyle w:val="1"/>
        <w:pageBreakBefore/>
        <w:spacing w:before="0" w:line="240" w:lineRule="auto"/>
        <w:ind w:firstLine="0"/>
        <w:jc w:val="center"/>
        <w:rPr>
          <w:rFonts w:ascii="Times New Roman" w:hAnsi="Times New Roman" w:cs="Times New Roman"/>
          <w:color w:val="auto"/>
          <w:szCs w:val="24"/>
        </w:rPr>
      </w:pPr>
      <w:bookmarkStart w:id="3" w:name="_Toc308023301"/>
      <w:r w:rsidRPr="00080B2E">
        <w:rPr>
          <w:rFonts w:ascii="Times New Roman" w:hAnsi="Times New Roman" w:cs="Times New Roman"/>
          <w:color w:val="auto"/>
          <w:szCs w:val="24"/>
        </w:rPr>
        <w:lastRenderedPageBreak/>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bookmarkEnd w:id="3"/>
    </w:p>
    <w:p w:rsidR="00AD5165" w:rsidRPr="00647A4F" w:rsidRDefault="00AD5165" w:rsidP="005450B9">
      <w:pPr>
        <w:spacing w:line="240" w:lineRule="auto"/>
        <w:contextualSpacing/>
        <w:rPr>
          <w:b/>
          <w:sz w:val="24"/>
          <w:szCs w:val="24"/>
        </w:rPr>
      </w:pPr>
    </w:p>
    <w:p w:rsidR="005450B9" w:rsidRPr="00647A4F" w:rsidRDefault="005450B9" w:rsidP="00B35859">
      <w:pPr>
        <w:jc w:val="center"/>
        <w:rPr>
          <w:b/>
          <w:sz w:val="24"/>
          <w:szCs w:val="24"/>
        </w:rPr>
      </w:pPr>
      <w:r w:rsidRPr="00647A4F">
        <w:rPr>
          <w:b/>
          <w:sz w:val="24"/>
          <w:szCs w:val="24"/>
        </w:rPr>
        <w:t>Содержание</w:t>
      </w:r>
      <w:r w:rsidR="00B35859">
        <w:rPr>
          <w:b/>
          <w:sz w:val="24"/>
          <w:szCs w:val="24"/>
        </w:rPr>
        <w:t xml:space="preserve"> раздела:</w:t>
      </w:r>
    </w:p>
    <w:p w:rsidR="005450B9" w:rsidRPr="00647A4F" w:rsidRDefault="005450B9" w:rsidP="005450B9">
      <w:pPr>
        <w:pStyle w:val="a3"/>
        <w:numPr>
          <w:ilvl w:val="0"/>
          <w:numId w:val="3"/>
        </w:numPr>
        <w:spacing w:line="240" w:lineRule="auto"/>
        <w:ind w:left="357" w:hanging="357"/>
        <w:rPr>
          <w:sz w:val="24"/>
          <w:szCs w:val="24"/>
        </w:rPr>
      </w:pPr>
      <w:r w:rsidRPr="00647A4F">
        <w:rPr>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5450B9" w:rsidRPr="00647A4F" w:rsidRDefault="005450B9" w:rsidP="005450B9">
      <w:pPr>
        <w:pStyle w:val="a3"/>
        <w:numPr>
          <w:ilvl w:val="0"/>
          <w:numId w:val="4"/>
        </w:numPr>
        <w:spacing w:line="240" w:lineRule="auto"/>
        <w:rPr>
          <w:sz w:val="24"/>
          <w:szCs w:val="24"/>
        </w:rPr>
      </w:pPr>
      <w:r w:rsidRPr="00647A4F">
        <w:rPr>
          <w:sz w:val="24"/>
          <w:szCs w:val="24"/>
        </w:rPr>
        <w:t xml:space="preserve">Нормативно-правовое обеспечение апробации </w:t>
      </w:r>
    </w:p>
    <w:p w:rsidR="005450B9" w:rsidRPr="00647A4F" w:rsidRDefault="005450B9" w:rsidP="005450B9">
      <w:pPr>
        <w:pStyle w:val="a3"/>
        <w:numPr>
          <w:ilvl w:val="0"/>
          <w:numId w:val="4"/>
        </w:numPr>
        <w:spacing w:line="240" w:lineRule="auto"/>
        <w:rPr>
          <w:sz w:val="24"/>
          <w:szCs w:val="24"/>
        </w:rPr>
      </w:pPr>
      <w:r w:rsidRPr="00647A4F">
        <w:rPr>
          <w:sz w:val="24"/>
          <w:szCs w:val="24"/>
        </w:rPr>
        <w:t>Организационно-управленческие условия апробации</w:t>
      </w:r>
    </w:p>
    <w:p w:rsidR="005450B9" w:rsidRPr="00647A4F" w:rsidRDefault="005450B9" w:rsidP="005450B9">
      <w:pPr>
        <w:pStyle w:val="a3"/>
        <w:numPr>
          <w:ilvl w:val="0"/>
          <w:numId w:val="4"/>
        </w:numPr>
        <w:spacing w:line="240" w:lineRule="auto"/>
        <w:rPr>
          <w:sz w:val="24"/>
          <w:szCs w:val="24"/>
        </w:rPr>
      </w:pPr>
      <w:r w:rsidRPr="00647A4F">
        <w:rPr>
          <w:sz w:val="24"/>
          <w:szCs w:val="24"/>
        </w:rPr>
        <w:t>Организационно-педагогические условия апробации</w:t>
      </w:r>
    </w:p>
    <w:p w:rsidR="005450B9" w:rsidRPr="00647A4F" w:rsidRDefault="005450B9" w:rsidP="005450B9">
      <w:pPr>
        <w:pStyle w:val="a3"/>
        <w:numPr>
          <w:ilvl w:val="0"/>
          <w:numId w:val="4"/>
        </w:numPr>
        <w:spacing w:line="240" w:lineRule="auto"/>
        <w:rPr>
          <w:sz w:val="24"/>
          <w:szCs w:val="24"/>
        </w:rPr>
      </w:pPr>
      <w:r w:rsidRPr="00647A4F">
        <w:rPr>
          <w:sz w:val="24"/>
          <w:szCs w:val="24"/>
        </w:rPr>
        <w:t>Учебно-методическое и методическое обеспечение реализации курса</w:t>
      </w:r>
    </w:p>
    <w:p w:rsidR="005450B9" w:rsidRPr="00647A4F" w:rsidRDefault="005450B9" w:rsidP="005450B9">
      <w:pPr>
        <w:pStyle w:val="a3"/>
        <w:numPr>
          <w:ilvl w:val="0"/>
          <w:numId w:val="4"/>
        </w:numPr>
        <w:spacing w:line="240" w:lineRule="auto"/>
        <w:rPr>
          <w:sz w:val="24"/>
          <w:szCs w:val="24"/>
        </w:rPr>
      </w:pPr>
      <w:r w:rsidRPr="00647A4F">
        <w:rPr>
          <w:sz w:val="24"/>
          <w:szCs w:val="24"/>
        </w:rPr>
        <w:t>МТБ в ОУ для преподавания курса</w:t>
      </w:r>
    </w:p>
    <w:p w:rsidR="005450B9" w:rsidRPr="00647A4F" w:rsidRDefault="005450B9" w:rsidP="005450B9">
      <w:pPr>
        <w:pStyle w:val="a3"/>
        <w:numPr>
          <w:ilvl w:val="0"/>
          <w:numId w:val="4"/>
        </w:numPr>
        <w:spacing w:line="240" w:lineRule="auto"/>
        <w:rPr>
          <w:sz w:val="24"/>
          <w:szCs w:val="24"/>
        </w:rPr>
      </w:pPr>
      <w:r w:rsidRPr="00647A4F">
        <w:rPr>
          <w:sz w:val="24"/>
          <w:szCs w:val="24"/>
        </w:rPr>
        <w:t xml:space="preserve">Информационное сопровождение хода апробации </w:t>
      </w:r>
    </w:p>
    <w:p w:rsidR="005450B9" w:rsidRPr="00647A4F" w:rsidRDefault="005450B9" w:rsidP="005450B9">
      <w:pPr>
        <w:pStyle w:val="a3"/>
        <w:numPr>
          <w:ilvl w:val="0"/>
          <w:numId w:val="4"/>
        </w:numPr>
        <w:spacing w:line="240" w:lineRule="auto"/>
        <w:rPr>
          <w:sz w:val="24"/>
          <w:szCs w:val="24"/>
        </w:rPr>
      </w:pPr>
      <w:r w:rsidRPr="00647A4F">
        <w:rPr>
          <w:sz w:val="24"/>
          <w:szCs w:val="24"/>
        </w:rPr>
        <w:t>Механизмы выбора модуля учащимися и работа с родителями</w:t>
      </w:r>
    </w:p>
    <w:p w:rsidR="005450B9" w:rsidRPr="00647A4F" w:rsidRDefault="005450B9" w:rsidP="005450B9">
      <w:pPr>
        <w:pStyle w:val="a3"/>
        <w:numPr>
          <w:ilvl w:val="0"/>
          <w:numId w:val="4"/>
        </w:numPr>
        <w:spacing w:line="240" w:lineRule="auto"/>
        <w:rPr>
          <w:sz w:val="24"/>
          <w:szCs w:val="24"/>
        </w:rPr>
      </w:pPr>
      <w:r w:rsidRPr="00647A4F">
        <w:rPr>
          <w:sz w:val="24"/>
          <w:szCs w:val="24"/>
        </w:rPr>
        <w:t>Работа с общественностью</w:t>
      </w:r>
    </w:p>
    <w:p w:rsidR="005450B9" w:rsidRPr="00647A4F" w:rsidRDefault="005450B9" w:rsidP="005450B9">
      <w:pPr>
        <w:pStyle w:val="a3"/>
        <w:numPr>
          <w:ilvl w:val="0"/>
          <w:numId w:val="4"/>
        </w:numPr>
        <w:spacing w:line="240" w:lineRule="auto"/>
        <w:ind w:left="714" w:hanging="357"/>
        <w:rPr>
          <w:sz w:val="24"/>
          <w:szCs w:val="24"/>
        </w:rPr>
      </w:pPr>
      <w:r w:rsidRPr="00647A4F">
        <w:rPr>
          <w:sz w:val="24"/>
          <w:szCs w:val="24"/>
        </w:rPr>
        <w:t>Мониторинг процесса апробации комплексного учебного курса</w:t>
      </w:r>
    </w:p>
    <w:p w:rsidR="005450B9" w:rsidRPr="00647A4F" w:rsidRDefault="005450B9" w:rsidP="005450B9">
      <w:pPr>
        <w:pStyle w:val="a3"/>
        <w:numPr>
          <w:ilvl w:val="0"/>
          <w:numId w:val="3"/>
        </w:numPr>
        <w:spacing w:line="240" w:lineRule="auto"/>
        <w:ind w:left="357" w:hanging="357"/>
        <w:rPr>
          <w:sz w:val="24"/>
          <w:szCs w:val="24"/>
        </w:rPr>
      </w:pPr>
      <w:r w:rsidRPr="00647A4F">
        <w:rPr>
          <w:sz w:val="24"/>
          <w:szCs w:val="24"/>
        </w:rPr>
        <w:t>Информация о положительном опыте апробации в процессе реализации курса ОРКСЭ</w:t>
      </w:r>
    </w:p>
    <w:p w:rsidR="005450B9" w:rsidRPr="00647A4F" w:rsidRDefault="005450B9" w:rsidP="005450B9">
      <w:pPr>
        <w:pStyle w:val="a3"/>
        <w:numPr>
          <w:ilvl w:val="0"/>
          <w:numId w:val="3"/>
        </w:numPr>
        <w:spacing w:line="240" w:lineRule="auto"/>
        <w:ind w:left="357" w:hanging="357"/>
        <w:rPr>
          <w:sz w:val="24"/>
          <w:szCs w:val="24"/>
        </w:rPr>
      </w:pPr>
      <w:r w:rsidRPr="00647A4F">
        <w:rPr>
          <w:sz w:val="24"/>
          <w:szCs w:val="24"/>
        </w:rPr>
        <w:t>Информация о трудностях, которые возникают у участников апробации в процессе реализации курса ОРКСЭ</w:t>
      </w:r>
    </w:p>
    <w:p w:rsidR="00A77E6F" w:rsidRDefault="00A77E6F" w:rsidP="005450B9">
      <w:pPr>
        <w:spacing w:line="240" w:lineRule="auto"/>
        <w:contextualSpacing/>
        <w:rPr>
          <w:b/>
          <w:sz w:val="24"/>
          <w:szCs w:val="24"/>
        </w:rPr>
      </w:pPr>
    </w:p>
    <w:p w:rsidR="00A77E6F" w:rsidRDefault="00A77E6F" w:rsidP="00A77E6F">
      <w:pPr>
        <w:spacing w:line="240" w:lineRule="auto"/>
        <w:contextualSpacing/>
        <w:jc w:val="center"/>
        <w:outlineLvl w:val="0"/>
        <w:rPr>
          <w:b/>
          <w:sz w:val="24"/>
          <w:szCs w:val="24"/>
        </w:rPr>
      </w:pPr>
    </w:p>
    <w:p w:rsidR="00662340" w:rsidRPr="006D222A" w:rsidRDefault="00662340" w:rsidP="006D222A">
      <w:pPr>
        <w:pStyle w:val="1"/>
        <w:keepNext w:val="0"/>
        <w:keepLines w:val="0"/>
        <w:widowControl w:val="0"/>
        <w:spacing w:before="0" w:line="240" w:lineRule="auto"/>
        <w:ind w:firstLine="0"/>
        <w:rPr>
          <w:rFonts w:ascii="Times New Roman" w:eastAsia="Times New Roman" w:hAnsi="Times New Roman" w:cs="Times New Roman"/>
          <w:b w:val="0"/>
          <w:i/>
          <w:color w:val="auto"/>
          <w:szCs w:val="24"/>
          <w:lang w:eastAsia="ru-RU"/>
        </w:rPr>
      </w:pPr>
      <w:bookmarkStart w:id="4" w:name="_Toc297109591"/>
      <w:bookmarkStart w:id="5" w:name="_Toc308023302"/>
      <w:r w:rsidRPr="006D222A">
        <w:rPr>
          <w:rFonts w:ascii="Times New Roman" w:eastAsia="Times New Roman" w:hAnsi="Times New Roman" w:cs="Times New Roman"/>
          <w:i/>
          <w:color w:val="auto"/>
          <w:szCs w:val="24"/>
          <w:lang w:eastAsia="ru-RU"/>
        </w:rPr>
        <w:t>Вологодская область</w:t>
      </w:r>
      <w:bookmarkEnd w:id="4"/>
      <w:bookmarkEnd w:id="5"/>
    </w:p>
    <w:p w:rsidR="007D2315" w:rsidRPr="00A77E6F" w:rsidRDefault="007D2315" w:rsidP="005450B9">
      <w:pPr>
        <w:spacing w:line="240" w:lineRule="auto"/>
        <w:contextualSpacing/>
        <w:rPr>
          <w:sz w:val="24"/>
          <w:szCs w:val="24"/>
        </w:rPr>
      </w:pPr>
    </w:p>
    <w:p w:rsidR="00CF52DB" w:rsidRPr="00A77E6F" w:rsidRDefault="00CF52DB" w:rsidP="00B35859">
      <w:pPr>
        <w:pStyle w:val="a3"/>
        <w:numPr>
          <w:ilvl w:val="0"/>
          <w:numId w:val="2"/>
        </w:numPr>
        <w:spacing w:line="240" w:lineRule="auto"/>
        <w:jc w:val="both"/>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B94F43" w:rsidRPr="00A77E6F" w:rsidRDefault="00B94F43" w:rsidP="005450B9">
      <w:pPr>
        <w:spacing w:line="240" w:lineRule="auto"/>
        <w:contextualSpacing/>
        <w:jc w:val="center"/>
        <w:rPr>
          <w:b/>
          <w:sz w:val="24"/>
          <w:szCs w:val="24"/>
        </w:rPr>
      </w:pPr>
    </w:p>
    <w:p w:rsidR="00CF52DB" w:rsidRPr="00A77E6F" w:rsidRDefault="00CF52DB" w:rsidP="005450B9">
      <w:pPr>
        <w:pStyle w:val="a3"/>
        <w:numPr>
          <w:ilvl w:val="0"/>
          <w:numId w:val="1"/>
        </w:numPr>
        <w:spacing w:line="240" w:lineRule="auto"/>
        <w:rPr>
          <w:b/>
          <w:sz w:val="24"/>
          <w:szCs w:val="24"/>
        </w:rPr>
      </w:pPr>
      <w:r w:rsidRPr="00A77E6F">
        <w:rPr>
          <w:b/>
          <w:sz w:val="24"/>
          <w:szCs w:val="24"/>
        </w:rPr>
        <w:t xml:space="preserve">Нормативно-правовое обеспечение апробации </w:t>
      </w:r>
    </w:p>
    <w:p w:rsidR="00EB4F65" w:rsidRPr="00A77E6F" w:rsidRDefault="00EB4F65" w:rsidP="005450B9">
      <w:pPr>
        <w:suppressAutoHyphens/>
        <w:spacing w:line="240" w:lineRule="auto"/>
        <w:ind w:firstLine="720"/>
        <w:contextualSpacing/>
        <w:jc w:val="both"/>
        <w:rPr>
          <w:rFonts w:eastAsia="Times New Roman"/>
          <w:sz w:val="24"/>
          <w:szCs w:val="24"/>
          <w:lang w:eastAsia="ru-RU"/>
        </w:rPr>
      </w:pPr>
      <w:r w:rsidRPr="00A77E6F">
        <w:rPr>
          <w:rFonts w:eastAsia="Times New Roman"/>
          <w:sz w:val="24"/>
          <w:szCs w:val="24"/>
          <w:lang w:eastAsia="ru-RU"/>
        </w:rPr>
        <w:t>В Вологодской области  разработана нормативная база, обеспечивающая оптимальный процесс апробации комплексного учебного курса «Основы религиозных культур и светской этики»: приказы, инструктивные и методические письма, соглашения, планирование на региональном, муниципальном и школьном уровне.</w:t>
      </w:r>
    </w:p>
    <w:p w:rsidR="00647A4F" w:rsidRPr="00A77E6F" w:rsidRDefault="00647A4F" w:rsidP="005450B9">
      <w:pPr>
        <w:suppressAutoHyphens/>
        <w:spacing w:line="240" w:lineRule="auto"/>
        <w:ind w:firstLine="720"/>
        <w:contextualSpacing/>
        <w:jc w:val="both"/>
        <w:rPr>
          <w:rFonts w:eastAsia="Times New Roman"/>
          <w:sz w:val="24"/>
          <w:szCs w:val="24"/>
          <w:lang w:eastAsia="ru-RU"/>
        </w:rPr>
      </w:pPr>
    </w:p>
    <w:p w:rsidR="00B30341" w:rsidRPr="00A77E6F" w:rsidRDefault="00B30341" w:rsidP="005450B9">
      <w:pPr>
        <w:suppressAutoHyphens/>
        <w:spacing w:line="240" w:lineRule="auto"/>
        <w:contextualSpacing/>
        <w:jc w:val="center"/>
        <w:rPr>
          <w:rFonts w:eastAsia="Times New Roman"/>
          <w:b/>
          <w:sz w:val="24"/>
          <w:szCs w:val="24"/>
          <w:lang w:eastAsia="ru-RU"/>
        </w:rPr>
      </w:pPr>
      <w:r w:rsidRPr="00A77E6F">
        <w:rPr>
          <w:rFonts w:eastAsia="Times New Roman"/>
          <w:b/>
          <w:sz w:val="24"/>
          <w:szCs w:val="24"/>
          <w:lang w:eastAsia="ru-RU"/>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Style w:val="a5"/>
        <w:tblW w:w="0" w:type="auto"/>
        <w:tblLook w:val="01E0"/>
      </w:tblPr>
      <w:tblGrid>
        <w:gridCol w:w="3124"/>
        <w:gridCol w:w="3035"/>
        <w:gridCol w:w="1727"/>
        <w:gridCol w:w="1402"/>
      </w:tblGrid>
      <w:tr w:rsidR="00B30341" w:rsidRPr="00A77E6F" w:rsidTr="00E60738">
        <w:tc>
          <w:tcPr>
            <w:tcW w:w="0" w:type="auto"/>
          </w:tcPr>
          <w:p w:rsidR="00B30341" w:rsidRPr="00A77E6F" w:rsidRDefault="00B30341" w:rsidP="005450B9">
            <w:pPr>
              <w:suppressAutoHyphens/>
              <w:spacing w:line="240" w:lineRule="auto"/>
              <w:ind w:firstLine="0"/>
              <w:contextualSpacing/>
              <w:jc w:val="center"/>
              <w:rPr>
                <w:b/>
              </w:rPr>
            </w:pPr>
            <w:r w:rsidRPr="00A77E6F">
              <w:rPr>
                <w:b/>
              </w:rPr>
              <w:t>Наименование</w:t>
            </w:r>
          </w:p>
          <w:p w:rsidR="00B30341" w:rsidRPr="00A77E6F" w:rsidRDefault="00210604" w:rsidP="005450B9">
            <w:pPr>
              <w:suppressAutoHyphens/>
              <w:spacing w:line="240" w:lineRule="auto"/>
              <w:ind w:firstLine="0"/>
              <w:contextualSpacing/>
              <w:jc w:val="center"/>
              <w:rPr>
                <w:b/>
              </w:rPr>
            </w:pPr>
            <w:r w:rsidRPr="00A77E6F">
              <w:rPr>
                <w:b/>
              </w:rPr>
              <w:t>Док</w:t>
            </w:r>
            <w:r w:rsidR="00B30341" w:rsidRPr="00A77E6F">
              <w:rPr>
                <w:b/>
              </w:rPr>
              <w:t>умента</w:t>
            </w:r>
          </w:p>
        </w:tc>
        <w:tc>
          <w:tcPr>
            <w:tcW w:w="0" w:type="auto"/>
          </w:tcPr>
          <w:p w:rsidR="00B30341" w:rsidRPr="00A77E6F" w:rsidRDefault="00B30341" w:rsidP="005450B9">
            <w:pPr>
              <w:suppressAutoHyphens/>
              <w:spacing w:line="240" w:lineRule="auto"/>
              <w:ind w:firstLine="0"/>
              <w:contextualSpacing/>
              <w:jc w:val="center"/>
              <w:rPr>
                <w:b/>
              </w:rPr>
            </w:pPr>
            <w:r w:rsidRPr="00A77E6F">
              <w:rPr>
                <w:b/>
              </w:rPr>
              <w:t>Краткое содержание документа</w:t>
            </w:r>
          </w:p>
        </w:tc>
        <w:tc>
          <w:tcPr>
            <w:tcW w:w="0" w:type="auto"/>
          </w:tcPr>
          <w:p w:rsidR="00B30341" w:rsidRPr="00A77E6F" w:rsidRDefault="00B30341" w:rsidP="005450B9">
            <w:pPr>
              <w:suppressAutoHyphens/>
              <w:spacing w:line="240" w:lineRule="auto"/>
              <w:ind w:firstLine="0"/>
              <w:contextualSpacing/>
              <w:jc w:val="center"/>
              <w:rPr>
                <w:b/>
              </w:rPr>
            </w:pPr>
            <w:r w:rsidRPr="00A77E6F">
              <w:rPr>
                <w:b/>
              </w:rPr>
              <w:t>Уровень</w:t>
            </w:r>
          </w:p>
        </w:tc>
        <w:tc>
          <w:tcPr>
            <w:tcW w:w="0" w:type="auto"/>
          </w:tcPr>
          <w:p w:rsidR="00B30341" w:rsidRPr="00A77E6F" w:rsidRDefault="00B30341" w:rsidP="005450B9">
            <w:pPr>
              <w:suppressAutoHyphens/>
              <w:spacing w:line="240" w:lineRule="auto"/>
              <w:ind w:firstLine="0"/>
              <w:contextualSpacing/>
              <w:jc w:val="center"/>
              <w:rPr>
                <w:b/>
              </w:rPr>
            </w:pPr>
            <w:r w:rsidRPr="00A77E6F">
              <w:rPr>
                <w:b/>
              </w:rPr>
              <w:t>Сроки введения</w:t>
            </w:r>
            <w:r w:rsidR="00EB4F65" w:rsidRPr="00A77E6F">
              <w:rPr>
                <w:b/>
              </w:rPr>
              <w:t xml:space="preserve"> д</w:t>
            </w:r>
            <w:r w:rsidR="00210604" w:rsidRPr="00A77E6F">
              <w:rPr>
                <w:b/>
              </w:rPr>
              <w:t xml:space="preserve">окумента </w:t>
            </w:r>
            <w:r w:rsidRPr="00A77E6F">
              <w:rPr>
                <w:b/>
              </w:rPr>
              <w:t>в действие</w:t>
            </w:r>
          </w:p>
        </w:tc>
      </w:tr>
      <w:tr w:rsidR="00B30341" w:rsidRPr="00A77E6F" w:rsidTr="00E60738">
        <w:tc>
          <w:tcPr>
            <w:tcW w:w="0" w:type="auto"/>
          </w:tcPr>
          <w:p w:rsidR="00B30341" w:rsidRPr="00A77E6F" w:rsidRDefault="00B30341" w:rsidP="005450B9">
            <w:pPr>
              <w:suppressAutoHyphens/>
              <w:spacing w:line="240" w:lineRule="auto"/>
              <w:ind w:firstLine="0"/>
              <w:contextualSpacing/>
            </w:pPr>
            <w:r w:rsidRPr="00A77E6F">
              <w:t xml:space="preserve">Соглашение о взаимодействии по вопросам апробации курса </w:t>
            </w:r>
          </w:p>
          <w:p w:rsidR="00B30341" w:rsidRPr="00A77E6F" w:rsidRDefault="00B30341" w:rsidP="005450B9">
            <w:pPr>
              <w:suppressAutoHyphens/>
              <w:spacing w:line="240" w:lineRule="auto"/>
              <w:ind w:firstLine="0"/>
              <w:contextualSpacing/>
            </w:pPr>
            <w:r w:rsidRPr="00A77E6F">
              <w:t>ОРКСЭ между Министерством образования и науки и Департаментом образования Вологодской области</w:t>
            </w:r>
          </w:p>
        </w:tc>
        <w:tc>
          <w:tcPr>
            <w:tcW w:w="0" w:type="auto"/>
          </w:tcPr>
          <w:p w:rsidR="00B30341" w:rsidRPr="00A77E6F" w:rsidRDefault="00210604" w:rsidP="005450B9">
            <w:pPr>
              <w:suppressAutoHyphens/>
              <w:spacing w:line="240" w:lineRule="auto"/>
              <w:ind w:firstLine="0"/>
              <w:contextualSpacing/>
            </w:pPr>
            <w:r w:rsidRPr="00A77E6F">
              <w:t xml:space="preserve">Определены </w:t>
            </w:r>
            <w:r w:rsidR="00B30341" w:rsidRPr="00A77E6F">
              <w:t xml:space="preserve"> направления взаимодействия и обязанности сторон</w:t>
            </w:r>
          </w:p>
        </w:tc>
        <w:tc>
          <w:tcPr>
            <w:tcW w:w="0" w:type="auto"/>
          </w:tcPr>
          <w:p w:rsidR="00B30341" w:rsidRPr="00A77E6F" w:rsidRDefault="00210604" w:rsidP="005450B9">
            <w:pPr>
              <w:suppressAutoHyphens/>
              <w:spacing w:line="240" w:lineRule="auto"/>
              <w:ind w:firstLine="0"/>
              <w:contextualSpacing/>
            </w:pPr>
            <w:r w:rsidRPr="00A77E6F">
              <w:t>Федеральный</w:t>
            </w:r>
            <w:r w:rsidR="00B30341" w:rsidRPr="00A77E6F">
              <w:t>, региональный</w:t>
            </w:r>
          </w:p>
        </w:tc>
        <w:tc>
          <w:tcPr>
            <w:tcW w:w="0" w:type="auto"/>
          </w:tcPr>
          <w:p w:rsidR="00B30341" w:rsidRPr="00A77E6F" w:rsidRDefault="00B30341" w:rsidP="005450B9">
            <w:pPr>
              <w:suppressAutoHyphens/>
              <w:spacing w:line="240" w:lineRule="auto"/>
              <w:ind w:firstLine="0"/>
              <w:contextualSpacing/>
            </w:pPr>
            <w:r w:rsidRPr="00A77E6F">
              <w:t xml:space="preserve">17 декабря </w:t>
            </w:r>
            <w:smartTag w:uri="urn:schemas-microsoft-com:office:smarttags" w:element="metricconverter">
              <w:smartTagPr>
                <w:attr w:name="ProductID" w:val="2009 г"/>
              </w:smartTagPr>
              <w:r w:rsidRPr="00A77E6F">
                <w:t>2009 г</w:t>
              </w:r>
            </w:smartTag>
            <w:r w:rsidRPr="00A77E6F">
              <w:t>.</w:t>
            </w:r>
          </w:p>
        </w:tc>
      </w:tr>
      <w:tr w:rsidR="00B30341" w:rsidRPr="00A77E6F" w:rsidTr="00E60738">
        <w:tc>
          <w:tcPr>
            <w:tcW w:w="0" w:type="auto"/>
          </w:tcPr>
          <w:p w:rsidR="00B30341" w:rsidRPr="00A77E6F" w:rsidRDefault="00B30341" w:rsidP="005450B9">
            <w:pPr>
              <w:suppressAutoHyphens/>
              <w:spacing w:line="240" w:lineRule="auto"/>
              <w:ind w:firstLine="0"/>
              <w:contextualSpacing/>
            </w:pPr>
            <w:r w:rsidRPr="00A77E6F">
              <w:t>План мероприятий по апробации в 2009-2011 годах курса ОРКСЭ (приказ Департамента образования области от 13 января 2010 № 12)</w:t>
            </w:r>
          </w:p>
        </w:tc>
        <w:tc>
          <w:tcPr>
            <w:tcW w:w="0" w:type="auto"/>
          </w:tcPr>
          <w:p w:rsidR="00B30341" w:rsidRPr="00A77E6F" w:rsidRDefault="00B30341" w:rsidP="005450B9">
            <w:pPr>
              <w:suppressAutoHyphens/>
              <w:spacing w:line="240" w:lineRule="auto"/>
              <w:ind w:firstLine="0"/>
              <w:contextualSpacing/>
            </w:pPr>
            <w:r w:rsidRPr="00A77E6F">
              <w:t>Утверждены мероприятия с целью обеспечения  апробации курса ОРКСЭ</w:t>
            </w:r>
          </w:p>
        </w:tc>
        <w:tc>
          <w:tcPr>
            <w:tcW w:w="0" w:type="auto"/>
          </w:tcPr>
          <w:p w:rsidR="00B30341" w:rsidRPr="00A77E6F" w:rsidRDefault="00210604" w:rsidP="005450B9">
            <w:pPr>
              <w:suppressAutoHyphens/>
              <w:spacing w:line="240" w:lineRule="auto"/>
              <w:ind w:firstLine="0"/>
              <w:contextualSpacing/>
            </w:pPr>
            <w:r w:rsidRPr="00A77E6F">
              <w:t>Региональный</w:t>
            </w:r>
          </w:p>
        </w:tc>
        <w:tc>
          <w:tcPr>
            <w:tcW w:w="0" w:type="auto"/>
          </w:tcPr>
          <w:p w:rsidR="00B30341" w:rsidRPr="00A77E6F" w:rsidRDefault="00B30341" w:rsidP="005450B9">
            <w:pPr>
              <w:suppressAutoHyphens/>
              <w:spacing w:line="240" w:lineRule="auto"/>
              <w:ind w:firstLine="0"/>
              <w:contextualSpacing/>
            </w:pPr>
            <w:r w:rsidRPr="00A77E6F">
              <w:t>13 января 2010г.</w:t>
            </w:r>
          </w:p>
        </w:tc>
      </w:tr>
      <w:tr w:rsidR="00B30341" w:rsidRPr="00A77E6F" w:rsidTr="00E60738">
        <w:tc>
          <w:tcPr>
            <w:tcW w:w="0" w:type="auto"/>
          </w:tcPr>
          <w:p w:rsidR="00B30341" w:rsidRPr="00A77E6F" w:rsidRDefault="00B30341" w:rsidP="005450B9">
            <w:pPr>
              <w:suppressAutoHyphens/>
              <w:spacing w:line="240" w:lineRule="auto"/>
              <w:ind w:firstLine="0"/>
              <w:contextualSpacing/>
            </w:pPr>
            <w:proofErr w:type="spellStart"/>
            <w:r w:rsidRPr="00A77E6F">
              <w:t>Медиа-план</w:t>
            </w:r>
            <w:proofErr w:type="spellEnd"/>
            <w:r w:rsidRPr="00A77E6F">
              <w:t xml:space="preserve"> по информированию населения о реализации проекта</w:t>
            </w:r>
          </w:p>
        </w:tc>
        <w:tc>
          <w:tcPr>
            <w:tcW w:w="0" w:type="auto"/>
          </w:tcPr>
          <w:p w:rsidR="00B30341" w:rsidRPr="00A77E6F" w:rsidRDefault="00210604" w:rsidP="005450B9">
            <w:pPr>
              <w:suppressAutoHyphens/>
              <w:spacing w:line="240" w:lineRule="auto"/>
              <w:ind w:firstLine="0"/>
              <w:contextualSpacing/>
            </w:pPr>
            <w:r w:rsidRPr="00A77E6F">
              <w:t xml:space="preserve">План </w:t>
            </w:r>
            <w:r w:rsidR="00B30341" w:rsidRPr="00A77E6F">
              <w:t>информирования населения</w:t>
            </w:r>
          </w:p>
        </w:tc>
        <w:tc>
          <w:tcPr>
            <w:tcW w:w="0" w:type="auto"/>
          </w:tcPr>
          <w:p w:rsidR="00B30341" w:rsidRPr="00A77E6F" w:rsidRDefault="00210604" w:rsidP="005450B9">
            <w:pPr>
              <w:suppressAutoHyphens/>
              <w:spacing w:line="240" w:lineRule="auto"/>
              <w:ind w:firstLine="0"/>
              <w:contextualSpacing/>
            </w:pPr>
            <w:r w:rsidRPr="00A77E6F">
              <w:t>Регионал</w:t>
            </w:r>
            <w:r w:rsidR="00B30341" w:rsidRPr="00A77E6F">
              <w:t>ьный</w:t>
            </w:r>
          </w:p>
        </w:tc>
        <w:tc>
          <w:tcPr>
            <w:tcW w:w="0" w:type="auto"/>
          </w:tcPr>
          <w:p w:rsidR="00B30341" w:rsidRPr="00A77E6F" w:rsidRDefault="00B30341" w:rsidP="005450B9">
            <w:pPr>
              <w:suppressAutoHyphens/>
              <w:spacing w:line="240" w:lineRule="auto"/>
              <w:ind w:firstLine="0"/>
              <w:contextualSpacing/>
            </w:pPr>
            <w:r w:rsidRPr="00A77E6F">
              <w:t>13 января 2010г.</w:t>
            </w:r>
          </w:p>
        </w:tc>
      </w:tr>
      <w:tr w:rsidR="00B30341" w:rsidRPr="00A77E6F" w:rsidTr="00E60738">
        <w:tc>
          <w:tcPr>
            <w:tcW w:w="0" w:type="auto"/>
          </w:tcPr>
          <w:p w:rsidR="00B30341" w:rsidRPr="00A77E6F" w:rsidRDefault="00B30341" w:rsidP="005450B9">
            <w:pPr>
              <w:suppressAutoHyphens/>
              <w:spacing w:line="240" w:lineRule="auto"/>
              <w:ind w:firstLine="0"/>
              <w:contextualSpacing/>
            </w:pPr>
            <w:r w:rsidRPr="00A77E6F">
              <w:t xml:space="preserve">Приказ Департамента </w:t>
            </w:r>
            <w:r w:rsidRPr="00A77E6F">
              <w:lastRenderedPageBreak/>
              <w:t>образования области «Об организации курсовой подготовки учителей по курсу ОРКСЭ от 25 февраля 2010 № 276</w:t>
            </w:r>
          </w:p>
        </w:tc>
        <w:tc>
          <w:tcPr>
            <w:tcW w:w="0" w:type="auto"/>
          </w:tcPr>
          <w:p w:rsidR="00B30341" w:rsidRPr="00A77E6F" w:rsidRDefault="00B30341" w:rsidP="005450B9">
            <w:pPr>
              <w:suppressAutoHyphens/>
              <w:spacing w:line="240" w:lineRule="auto"/>
              <w:ind w:firstLine="0"/>
              <w:contextualSpacing/>
            </w:pPr>
            <w:r w:rsidRPr="00A77E6F">
              <w:lastRenderedPageBreak/>
              <w:t xml:space="preserve">Об организации курсовой </w:t>
            </w:r>
            <w:r w:rsidRPr="00A77E6F">
              <w:lastRenderedPageBreak/>
              <w:t>подготовки педагогов на базе ГОУ ДПО «Вологодский институт развития образования»</w:t>
            </w:r>
          </w:p>
        </w:tc>
        <w:tc>
          <w:tcPr>
            <w:tcW w:w="0" w:type="auto"/>
          </w:tcPr>
          <w:p w:rsidR="00B30341" w:rsidRPr="00A77E6F" w:rsidRDefault="00210604" w:rsidP="005450B9">
            <w:pPr>
              <w:suppressAutoHyphens/>
              <w:spacing w:line="240" w:lineRule="auto"/>
              <w:ind w:firstLine="0"/>
              <w:contextualSpacing/>
            </w:pPr>
            <w:r w:rsidRPr="00A77E6F">
              <w:lastRenderedPageBreak/>
              <w:t>Регионал</w:t>
            </w:r>
            <w:r w:rsidR="00B30341" w:rsidRPr="00A77E6F">
              <w:t>ьный</w:t>
            </w:r>
          </w:p>
        </w:tc>
        <w:tc>
          <w:tcPr>
            <w:tcW w:w="0" w:type="auto"/>
          </w:tcPr>
          <w:p w:rsidR="00B30341" w:rsidRPr="00A77E6F" w:rsidRDefault="00B30341" w:rsidP="005450B9">
            <w:pPr>
              <w:suppressAutoHyphens/>
              <w:spacing w:line="240" w:lineRule="auto"/>
              <w:ind w:firstLine="0"/>
              <w:contextualSpacing/>
            </w:pPr>
            <w:r w:rsidRPr="00A77E6F">
              <w:t xml:space="preserve">25 февраля </w:t>
            </w:r>
            <w:r w:rsidRPr="00A77E6F">
              <w:lastRenderedPageBreak/>
              <w:t>2010г.</w:t>
            </w:r>
          </w:p>
        </w:tc>
      </w:tr>
      <w:tr w:rsidR="00B30341" w:rsidRPr="00A77E6F" w:rsidTr="00E60738">
        <w:tc>
          <w:tcPr>
            <w:tcW w:w="0" w:type="auto"/>
          </w:tcPr>
          <w:p w:rsidR="00B30341" w:rsidRPr="00A77E6F" w:rsidRDefault="00B30341" w:rsidP="005450B9">
            <w:pPr>
              <w:suppressAutoHyphens/>
              <w:spacing w:line="240" w:lineRule="auto"/>
              <w:ind w:firstLine="0"/>
              <w:contextualSpacing/>
            </w:pPr>
            <w:r w:rsidRPr="00A77E6F">
              <w:lastRenderedPageBreak/>
              <w:t xml:space="preserve">Соглашение о сотрудничестве Департамента образования области и Православной религиозной организации Вологодской Епархии Русской Православной Церкви по реализации Проекта </w:t>
            </w:r>
            <w:r w:rsidR="00D54CCF" w:rsidRPr="00A77E6F">
              <w:t>ОРКСЭ</w:t>
            </w:r>
          </w:p>
        </w:tc>
        <w:tc>
          <w:tcPr>
            <w:tcW w:w="0" w:type="auto"/>
          </w:tcPr>
          <w:p w:rsidR="00B30341" w:rsidRPr="00A77E6F" w:rsidRDefault="00B30341" w:rsidP="005450B9">
            <w:pPr>
              <w:suppressAutoHyphens/>
              <w:spacing w:line="240" w:lineRule="auto"/>
              <w:ind w:firstLine="0"/>
              <w:contextualSpacing/>
            </w:pPr>
            <w:r w:rsidRPr="00A77E6F">
              <w:t xml:space="preserve">Предмет  Соглашения, направления сотрудничества, полномочия  Департамента образования и Православной религиозной организации Вологодской Епархии Русской Православной Церкви </w:t>
            </w:r>
          </w:p>
        </w:tc>
        <w:tc>
          <w:tcPr>
            <w:tcW w:w="0" w:type="auto"/>
          </w:tcPr>
          <w:p w:rsidR="00B30341" w:rsidRPr="00A77E6F" w:rsidRDefault="00210604" w:rsidP="005450B9">
            <w:pPr>
              <w:suppressAutoHyphens/>
              <w:spacing w:line="240" w:lineRule="auto"/>
              <w:ind w:firstLine="0"/>
              <w:contextualSpacing/>
            </w:pPr>
            <w:r w:rsidRPr="00A77E6F">
              <w:t>Регионал</w:t>
            </w:r>
            <w:r w:rsidR="00B30341" w:rsidRPr="00A77E6F">
              <w:t>ьный</w:t>
            </w:r>
          </w:p>
        </w:tc>
        <w:tc>
          <w:tcPr>
            <w:tcW w:w="0" w:type="auto"/>
          </w:tcPr>
          <w:p w:rsidR="00B30341" w:rsidRPr="00A77E6F" w:rsidRDefault="00B30341" w:rsidP="005450B9">
            <w:pPr>
              <w:suppressAutoHyphens/>
              <w:spacing w:line="240" w:lineRule="auto"/>
              <w:ind w:firstLine="0"/>
              <w:contextualSpacing/>
            </w:pPr>
            <w:r w:rsidRPr="00A77E6F">
              <w:t>26 января 2010г.</w:t>
            </w:r>
          </w:p>
        </w:tc>
      </w:tr>
      <w:tr w:rsidR="00B30341" w:rsidRPr="00A77E6F" w:rsidTr="00E60738">
        <w:trPr>
          <w:trHeight w:val="435"/>
        </w:trPr>
        <w:tc>
          <w:tcPr>
            <w:tcW w:w="0" w:type="auto"/>
          </w:tcPr>
          <w:p w:rsidR="00B30341" w:rsidRPr="00A77E6F" w:rsidRDefault="00B30341" w:rsidP="005450B9">
            <w:pPr>
              <w:suppressAutoHyphens/>
              <w:spacing w:line="240" w:lineRule="auto"/>
              <w:ind w:firstLine="0"/>
              <w:contextualSpacing/>
            </w:pPr>
            <w:r w:rsidRPr="00A77E6F">
              <w:t>Инструктивно-методические письма Департамента образования:</w:t>
            </w:r>
          </w:p>
        </w:tc>
        <w:tc>
          <w:tcPr>
            <w:tcW w:w="0" w:type="auto"/>
          </w:tcPr>
          <w:p w:rsidR="00B30341" w:rsidRPr="00A77E6F" w:rsidRDefault="00B30341" w:rsidP="005450B9">
            <w:pPr>
              <w:suppressAutoHyphens/>
              <w:spacing w:line="240" w:lineRule="auto"/>
              <w:ind w:firstLine="0"/>
              <w:contextualSpacing/>
            </w:pPr>
          </w:p>
          <w:p w:rsidR="00B30341" w:rsidRPr="00A77E6F" w:rsidRDefault="00B30341" w:rsidP="005450B9">
            <w:pPr>
              <w:suppressAutoHyphens/>
              <w:spacing w:line="240" w:lineRule="auto"/>
              <w:ind w:firstLine="0"/>
              <w:contextualSpacing/>
            </w:pPr>
          </w:p>
        </w:tc>
        <w:tc>
          <w:tcPr>
            <w:tcW w:w="0" w:type="auto"/>
          </w:tcPr>
          <w:p w:rsidR="00B30341" w:rsidRPr="00A77E6F" w:rsidRDefault="00B30341" w:rsidP="005450B9">
            <w:pPr>
              <w:suppressAutoHyphens/>
              <w:spacing w:line="240" w:lineRule="auto"/>
              <w:ind w:firstLine="0"/>
              <w:contextualSpacing/>
            </w:pPr>
          </w:p>
        </w:tc>
        <w:tc>
          <w:tcPr>
            <w:tcW w:w="0" w:type="auto"/>
          </w:tcPr>
          <w:p w:rsidR="00B30341" w:rsidRPr="00A77E6F" w:rsidRDefault="00B30341" w:rsidP="005450B9">
            <w:pPr>
              <w:suppressAutoHyphens/>
              <w:spacing w:line="240" w:lineRule="auto"/>
              <w:ind w:firstLine="0"/>
              <w:contextualSpacing/>
            </w:pPr>
          </w:p>
          <w:p w:rsidR="00B30341" w:rsidRPr="00A77E6F" w:rsidRDefault="00B30341" w:rsidP="005450B9">
            <w:pPr>
              <w:suppressAutoHyphens/>
              <w:spacing w:line="240" w:lineRule="auto"/>
              <w:ind w:firstLine="0"/>
              <w:contextualSpacing/>
            </w:pPr>
          </w:p>
        </w:tc>
      </w:tr>
      <w:tr w:rsidR="00B30341" w:rsidRPr="00A77E6F" w:rsidTr="00E60738">
        <w:trPr>
          <w:trHeight w:val="515"/>
        </w:trPr>
        <w:tc>
          <w:tcPr>
            <w:tcW w:w="0" w:type="auto"/>
          </w:tcPr>
          <w:p w:rsidR="00B30341" w:rsidRPr="00A77E6F" w:rsidRDefault="00B30341" w:rsidP="005450B9">
            <w:pPr>
              <w:suppressAutoHyphens/>
              <w:spacing w:line="240" w:lineRule="auto"/>
              <w:ind w:firstLine="0"/>
              <w:contextualSpacing/>
            </w:pPr>
            <w:r w:rsidRPr="00A77E6F">
              <w:t xml:space="preserve">- об организации апробации, </w:t>
            </w:r>
          </w:p>
        </w:tc>
        <w:tc>
          <w:tcPr>
            <w:tcW w:w="0" w:type="auto"/>
          </w:tcPr>
          <w:p w:rsidR="00B30341" w:rsidRPr="00A77E6F" w:rsidRDefault="00210604" w:rsidP="005450B9">
            <w:pPr>
              <w:suppressAutoHyphens/>
              <w:spacing w:line="240" w:lineRule="auto"/>
              <w:ind w:firstLine="0"/>
              <w:contextualSpacing/>
            </w:pPr>
            <w:r w:rsidRPr="00A77E6F">
              <w:t>Организация</w:t>
            </w:r>
            <w:r w:rsidR="00B30341" w:rsidRPr="00A77E6F">
              <w:t xml:space="preserve"> апробации курса в регионе</w:t>
            </w:r>
          </w:p>
        </w:tc>
        <w:tc>
          <w:tcPr>
            <w:tcW w:w="0" w:type="auto"/>
          </w:tcPr>
          <w:p w:rsidR="00B30341" w:rsidRPr="00A77E6F" w:rsidRDefault="00210604" w:rsidP="005450B9">
            <w:pPr>
              <w:suppressAutoHyphens/>
              <w:spacing w:line="240" w:lineRule="auto"/>
              <w:ind w:firstLine="0"/>
              <w:contextualSpacing/>
            </w:pPr>
            <w:r w:rsidRPr="00A77E6F">
              <w:t>Региональный</w:t>
            </w:r>
          </w:p>
        </w:tc>
        <w:tc>
          <w:tcPr>
            <w:tcW w:w="0" w:type="auto"/>
          </w:tcPr>
          <w:p w:rsidR="00B30341" w:rsidRPr="00A77E6F" w:rsidRDefault="00B30341" w:rsidP="005450B9">
            <w:pPr>
              <w:suppressAutoHyphens/>
              <w:spacing w:line="240" w:lineRule="auto"/>
              <w:ind w:firstLine="0"/>
              <w:contextualSpacing/>
            </w:pPr>
            <w:r w:rsidRPr="00A77E6F">
              <w:t xml:space="preserve">17 декабря </w:t>
            </w:r>
            <w:smartTag w:uri="urn:schemas-microsoft-com:office:smarttags" w:element="metricconverter">
              <w:smartTagPr>
                <w:attr w:name="ProductID" w:val="2009 г"/>
              </w:smartTagPr>
              <w:r w:rsidRPr="00A77E6F">
                <w:t>2009 г</w:t>
              </w:r>
            </w:smartTag>
            <w:r w:rsidRPr="00A77E6F">
              <w:t>.</w:t>
            </w:r>
          </w:p>
        </w:tc>
      </w:tr>
      <w:tr w:rsidR="00B30341" w:rsidRPr="00A77E6F" w:rsidTr="00647A4F">
        <w:trPr>
          <w:trHeight w:val="435"/>
        </w:trPr>
        <w:tc>
          <w:tcPr>
            <w:tcW w:w="0" w:type="auto"/>
          </w:tcPr>
          <w:p w:rsidR="00B30341" w:rsidRPr="00A77E6F" w:rsidRDefault="00B30341" w:rsidP="005450B9">
            <w:pPr>
              <w:suppressAutoHyphens/>
              <w:spacing w:line="240" w:lineRule="auto"/>
              <w:ind w:firstLine="0"/>
              <w:contextualSpacing/>
            </w:pPr>
            <w:r w:rsidRPr="00A77E6F">
              <w:t>- о корректировке учебных планов</w:t>
            </w:r>
          </w:p>
          <w:p w:rsidR="00B30341" w:rsidRPr="00A77E6F" w:rsidRDefault="00B30341" w:rsidP="005450B9">
            <w:pPr>
              <w:suppressAutoHyphens/>
              <w:spacing w:line="240" w:lineRule="auto"/>
              <w:ind w:firstLine="0"/>
              <w:contextualSpacing/>
            </w:pPr>
          </w:p>
        </w:tc>
        <w:tc>
          <w:tcPr>
            <w:tcW w:w="0" w:type="auto"/>
          </w:tcPr>
          <w:p w:rsidR="00B30341" w:rsidRPr="00A77E6F" w:rsidRDefault="00210604" w:rsidP="005450B9">
            <w:pPr>
              <w:suppressAutoHyphens/>
              <w:spacing w:line="240" w:lineRule="auto"/>
              <w:ind w:firstLine="0"/>
              <w:contextualSpacing/>
            </w:pPr>
            <w:r w:rsidRPr="00A77E6F">
              <w:t xml:space="preserve">О </w:t>
            </w:r>
            <w:r w:rsidR="00B30341" w:rsidRPr="00A77E6F">
              <w:t>внесении изменений в учебные планы</w:t>
            </w:r>
          </w:p>
        </w:tc>
        <w:tc>
          <w:tcPr>
            <w:tcW w:w="0" w:type="auto"/>
          </w:tcPr>
          <w:p w:rsidR="00B30341" w:rsidRPr="00A77E6F" w:rsidRDefault="00210604" w:rsidP="005450B9">
            <w:pPr>
              <w:suppressAutoHyphens/>
              <w:spacing w:line="240" w:lineRule="auto"/>
              <w:ind w:firstLine="0"/>
              <w:contextualSpacing/>
            </w:pPr>
            <w:r w:rsidRPr="00A77E6F">
              <w:t>Региональный</w:t>
            </w:r>
          </w:p>
          <w:p w:rsidR="00B30341" w:rsidRPr="00A77E6F" w:rsidRDefault="00B30341" w:rsidP="005450B9">
            <w:pPr>
              <w:suppressAutoHyphens/>
              <w:spacing w:line="240" w:lineRule="auto"/>
              <w:ind w:firstLine="0"/>
              <w:contextualSpacing/>
            </w:pPr>
          </w:p>
        </w:tc>
        <w:tc>
          <w:tcPr>
            <w:tcW w:w="0" w:type="auto"/>
          </w:tcPr>
          <w:p w:rsidR="00B30341" w:rsidRPr="00A77E6F" w:rsidRDefault="00B30341" w:rsidP="005450B9">
            <w:pPr>
              <w:suppressAutoHyphens/>
              <w:spacing w:line="240" w:lineRule="auto"/>
              <w:ind w:firstLine="0"/>
              <w:contextualSpacing/>
            </w:pPr>
            <w:r w:rsidRPr="00A77E6F">
              <w:t>25 февраля 2010г.</w:t>
            </w:r>
          </w:p>
        </w:tc>
      </w:tr>
      <w:tr w:rsidR="00B30341" w:rsidRPr="00A77E6F" w:rsidTr="00647A4F">
        <w:trPr>
          <w:trHeight w:val="683"/>
        </w:trPr>
        <w:tc>
          <w:tcPr>
            <w:tcW w:w="0" w:type="auto"/>
          </w:tcPr>
          <w:p w:rsidR="00B30341" w:rsidRPr="00A77E6F" w:rsidRDefault="00B30341" w:rsidP="005450B9">
            <w:pPr>
              <w:suppressAutoHyphens/>
              <w:spacing w:line="240" w:lineRule="auto"/>
              <w:ind w:firstLine="0"/>
              <w:contextualSpacing/>
            </w:pPr>
            <w:r w:rsidRPr="00A77E6F">
              <w:t xml:space="preserve">- о курсе </w:t>
            </w:r>
            <w:r w:rsidR="00D54CCF" w:rsidRPr="00A77E6F">
              <w:t>ОРКСЭ</w:t>
            </w:r>
          </w:p>
          <w:p w:rsidR="00B30341" w:rsidRPr="00A77E6F" w:rsidRDefault="00B30341" w:rsidP="005450B9">
            <w:pPr>
              <w:suppressAutoHyphens/>
              <w:spacing w:line="240" w:lineRule="auto"/>
              <w:ind w:firstLine="0"/>
              <w:contextualSpacing/>
            </w:pPr>
          </w:p>
          <w:p w:rsidR="00B30341" w:rsidRPr="00A77E6F" w:rsidRDefault="00B30341" w:rsidP="005450B9">
            <w:pPr>
              <w:suppressAutoHyphens/>
              <w:spacing w:line="240" w:lineRule="auto"/>
              <w:ind w:firstLine="0"/>
              <w:contextualSpacing/>
            </w:pPr>
          </w:p>
        </w:tc>
        <w:tc>
          <w:tcPr>
            <w:tcW w:w="0" w:type="auto"/>
          </w:tcPr>
          <w:p w:rsidR="00B30341" w:rsidRPr="00A77E6F" w:rsidRDefault="00210604" w:rsidP="005450B9">
            <w:pPr>
              <w:suppressAutoHyphens/>
              <w:spacing w:line="240" w:lineRule="auto"/>
              <w:ind w:firstLine="0"/>
              <w:contextualSpacing/>
            </w:pPr>
            <w:r w:rsidRPr="00A77E6F">
              <w:t xml:space="preserve">О </w:t>
            </w:r>
            <w:r w:rsidR="00B30341" w:rsidRPr="00A77E6F">
              <w:t>светском характере образования, о взаимодействии с религиозными организациями</w:t>
            </w:r>
          </w:p>
        </w:tc>
        <w:tc>
          <w:tcPr>
            <w:tcW w:w="0" w:type="auto"/>
          </w:tcPr>
          <w:p w:rsidR="00B30341" w:rsidRPr="00A77E6F" w:rsidRDefault="00210604" w:rsidP="005450B9">
            <w:pPr>
              <w:suppressAutoHyphens/>
              <w:spacing w:line="240" w:lineRule="auto"/>
              <w:ind w:firstLine="0"/>
              <w:contextualSpacing/>
            </w:pPr>
            <w:r w:rsidRPr="00A77E6F">
              <w:t>Регионал</w:t>
            </w:r>
            <w:r w:rsidR="00B30341" w:rsidRPr="00A77E6F">
              <w:t>ьный</w:t>
            </w:r>
          </w:p>
          <w:p w:rsidR="00B30341" w:rsidRPr="00A77E6F" w:rsidRDefault="00B30341" w:rsidP="005450B9">
            <w:pPr>
              <w:suppressAutoHyphens/>
              <w:spacing w:line="240" w:lineRule="auto"/>
              <w:ind w:firstLine="0"/>
              <w:contextualSpacing/>
            </w:pPr>
          </w:p>
        </w:tc>
        <w:tc>
          <w:tcPr>
            <w:tcW w:w="0" w:type="auto"/>
          </w:tcPr>
          <w:p w:rsidR="00B30341" w:rsidRPr="00A77E6F" w:rsidRDefault="00B30341" w:rsidP="005450B9">
            <w:pPr>
              <w:suppressAutoHyphens/>
              <w:spacing w:line="240" w:lineRule="auto"/>
              <w:ind w:firstLine="0"/>
              <w:contextualSpacing/>
            </w:pPr>
            <w:r w:rsidRPr="00A77E6F">
              <w:t xml:space="preserve">9 апреля </w:t>
            </w:r>
            <w:smartTag w:uri="urn:schemas-microsoft-com:office:smarttags" w:element="metricconverter">
              <w:smartTagPr>
                <w:attr w:name="ProductID" w:val="2010 г"/>
              </w:smartTagPr>
              <w:r w:rsidRPr="00A77E6F">
                <w:t>2010 г</w:t>
              </w:r>
            </w:smartTag>
            <w:r w:rsidRPr="00A77E6F">
              <w:t>.</w:t>
            </w:r>
          </w:p>
        </w:tc>
      </w:tr>
      <w:tr w:rsidR="00B30341" w:rsidRPr="00A77E6F" w:rsidTr="00647A4F">
        <w:trPr>
          <w:trHeight w:val="537"/>
        </w:trPr>
        <w:tc>
          <w:tcPr>
            <w:tcW w:w="0" w:type="auto"/>
          </w:tcPr>
          <w:p w:rsidR="00B30341" w:rsidRPr="00A77E6F" w:rsidRDefault="00B30341" w:rsidP="005450B9">
            <w:pPr>
              <w:suppressAutoHyphens/>
              <w:spacing w:line="240" w:lineRule="auto"/>
              <w:ind w:firstLine="0"/>
              <w:contextualSpacing/>
            </w:pPr>
            <w:r w:rsidRPr="00A77E6F">
              <w:t xml:space="preserve">- о проведении мониторинга по курсу </w:t>
            </w:r>
            <w:r w:rsidR="00D54CCF" w:rsidRPr="00A77E6F">
              <w:t>ОРКСЭ</w:t>
            </w:r>
          </w:p>
        </w:tc>
        <w:tc>
          <w:tcPr>
            <w:tcW w:w="0" w:type="auto"/>
          </w:tcPr>
          <w:p w:rsidR="00B30341" w:rsidRPr="00A77E6F" w:rsidRDefault="00210604" w:rsidP="005450B9">
            <w:pPr>
              <w:suppressAutoHyphens/>
              <w:spacing w:line="240" w:lineRule="auto"/>
              <w:ind w:firstLine="0"/>
              <w:contextualSpacing/>
            </w:pPr>
            <w:r w:rsidRPr="00A77E6F">
              <w:t xml:space="preserve">Механизм </w:t>
            </w:r>
            <w:r w:rsidR="00B30341" w:rsidRPr="00A77E6F">
              <w:t>организации мониторинга и его содержание</w:t>
            </w:r>
          </w:p>
        </w:tc>
        <w:tc>
          <w:tcPr>
            <w:tcW w:w="0" w:type="auto"/>
          </w:tcPr>
          <w:p w:rsidR="00B30341" w:rsidRPr="00A77E6F" w:rsidRDefault="00210604" w:rsidP="005450B9">
            <w:pPr>
              <w:suppressAutoHyphens/>
              <w:spacing w:line="240" w:lineRule="auto"/>
              <w:ind w:firstLine="0"/>
              <w:contextualSpacing/>
            </w:pPr>
            <w:r w:rsidRPr="00A77E6F">
              <w:t>Рег</w:t>
            </w:r>
            <w:r w:rsidR="00B30341" w:rsidRPr="00A77E6F">
              <w:t>иональный, муниципальный</w:t>
            </w:r>
          </w:p>
        </w:tc>
        <w:tc>
          <w:tcPr>
            <w:tcW w:w="0" w:type="auto"/>
          </w:tcPr>
          <w:p w:rsidR="00B30341" w:rsidRPr="00A77E6F" w:rsidRDefault="00B30341" w:rsidP="005450B9">
            <w:pPr>
              <w:suppressAutoHyphens/>
              <w:spacing w:line="240" w:lineRule="auto"/>
              <w:ind w:firstLine="0"/>
              <w:contextualSpacing/>
            </w:pPr>
            <w:r w:rsidRPr="00A77E6F">
              <w:t>25 октября 2010г.</w:t>
            </w:r>
          </w:p>
        </w:tc>
      </w:tr>
      <w:tr w:rsidR="00B30341" w:rsidRPr="00A77E6F" w:rsidTr="00647A4F">
        <w:trPr>
          <w:trHeight w:val="559"/>
        </w:trPr>
        <w:tc>
          <w:tcPr>
            <w:tcW w:w="0" w:type="auto"/>
          </w:tcPr>
          <w:p w:rsidR="00B30341" w:rsidRPr="00A77E6F" w:rsidRDefault="00B30341" w:rsidP="005450B9">
            <w:pPr>
              <w:suppressAutoHyphens/>
              <w:spacing w:line="240" w:lineRule="auto"/>
              <w:ind w:firstLine="0"/>
              <w:contextualSpacing/>
            </w:pPr>
            <w:r w:rsidRPr="00A77E6F">
              <w:t xml:space="preserve">- о сотрудничестве с религиозными организациями в рамках апробации курса </w:t>
            </w:r>
            <w:r w:rsidR="00D54CCF" w:rsidRPr="00A77E6F">
              <w:t>ОРКСЭ</w:t>
            </w:r>
          </w:p>
        </w:tc>
        <w:tc>
          <w:tcPr>
            <w:tcW w:w="0" w:type="auto"/>
          </w:tcPr>
          <w:p w:rsidR="00B30341" w:rsidRPr="00A77E6F" w:rsidRDefault="00210604" w:rsidP="005450B9">
            <w:pPr>
              <w:suppressAutoHyphens/>
              <w:spacing w:line="240" w:lineRule="auto"/>
              <w:ind w:firstLine="0"/>
              <w:contextualSpacing/>
            </w:pPr>
            <w:r w:rsidRPr="00A77E6F">
              <w:t xml:space="preserve">О </w:t>
            </w:r>
            <w:r w:rsidR="00B30341" w:rsidRPr="00A77E6F">
              <w:t>привлечении религиозных организаций для консультаций педагогов</w:t>
            </w:r>
          </w:p>
        </w:tc>
        <w:tc>
          <w:tcPr>
            <w:tcW w:w="0" w:type="auto"/>
          </w:tcPr>
          <w:p w:rsidR="00B30341" w:rsidRPr="00A77E6F" w:rsidRDefault="00210604" w:rsidP="005450B9">
            <w:pPr>
              <w:suppressAutoHyphens/>
              <w:spacing w:line="240" w:lineRule="auto"/>
              <w:ind w:firstLine="0"/>
              <w:contextualSpacing/>
            </w:pPr>
            <w:r w:rsidRPr="00A77E6F">
              <w:t>Региональный</w:t>
            </w:r>
          </w:p>
        </w:tc>
        <w:tc>
          <w:tcPr>
            <w:tcW w:w="0" w:type="auto"/>
          </w:tcPr>
          <w:p w:rsidR="00B30341" w:rsidRPr="00A77E6F" w:rsidRDefault="00B30341" w:rsidP="005450B9">
            <w:pPr>
              <w:suppressAutoHyphens/>
              <w:spacing w:line="240" w:lineRule="auto"/>
              <w:ind w:firstLine="0"/>
              <w:contextualSpacing/>
            </w:pPr>
            <w:r w:rsidRPr="00A77E6F">
              <w:t>26 августа 2010г.</w:t>
            </w:r>
          </w:p>
        </w:tc>
      </w:tr>
    </w:tbl>
    <w:p w:rsidR="00B30341" w:rsidRPr="00A77E6F" w:rsidRDefault="00B30341" w:rsidP="005450B9">
      <w:pPr>
        <w:spacing w:line="240" w:lineRule="auto"/>
        <w:contextualSpacing/>
        <w:rPr>
          <w:b/>
          <w:sz w:val="24"/>
          <w:szCs w:val="24"/>
        </w:rPr>
      </w:pPr>
    </w:p>
    <w:p w:rsidR="00CF52DB" w:rsidRPr="00A77E6F" w:rsidRDefault="00CF52DB" w:rsidP="005450B9">
      <w:pPr>
        <w:pStyle w:val="a3"/>
        <w:numPr>
          <w:ilvl w:val="0"/>
          <w:numId w:val="1"/>
        </w:numPr>
        <w:spacing w:line="240" w:lineRule="auto"/>
        <w:rPr>
          <w:b/>
          <w:sz w:val="24"/>
          <w:szCs w:val="24"/>
        </w:rPr>
      </w:pPr>
      <w:r w:rsidRPr="00A77E6F">
        <w:rPr>
          <w:b/>
          <w:sz w:val="24"/>
          <w:szCs w:val="24"/>
        </w:rPr>
        <w:t>Организационно-управленческие условия апробации</w:t>
      </w:r>
    </w:p>
    <w:p w:rsidR="00512C00" w:rsidRPr="00A77E6F" w:rsidRDefault="00512C00" w:rsidP="005450B9">
      <w:pPr>
        <w:suppressAutoHyphens/>
        <w:spacing w:line="240" w:lineRule="auto"/>
        <w:contextualSpacing/>
        <w:rPr>
          <w:sz w:val="24"/>
          <w:szCs w:val="24"/>
        </w:rPr>
      </w:pPr>
      <w:r w:rsidRPr="00A77E6F">
        <w:rPr>
          <w:sz w:val="24"/>
          <w:szCs w:val="24"/>
        </w:rPr>
        <w:t>В Вологодской области с</w:t>
      </w:r>
      <w:r w:rsidRPr="00A77E6F">
        <w:rPr>
          <w:rFonts w:eastAsia="Times New Roman"/>
          <w:sz w:val="24"/>
          <w:szCs w:val="24"/>
          <w:lang w:eastAsia="ru-RU"/>
        </w:rPr>
        <w:t>озданы рабочие органы</w:t>
      </w:r>
      <w:r w:rsidRPr="00A77E6F">
        <w:rPr>
          <w:sz w:val="24"/>
          <w:szCs w:val="24"/>
        </w:rPr>
        <w:t xml:space="preserve"> </w:t>
      </w:r>
      <w:r w:rsidRPr="00A77E6F">
        <w:rPr>
          <w:rFonts w:eastAsia="Times New Roman"/>
          <w:sz w:val="24"/>
          <w:szCs w:val="24"/>
          <w:lang w:eastAsia="ru-RU"/>
        </w:rPr>
        <w:t xml:space="preserve">по апробации курса </w:t>
      </w:r>
      <w:r w:rsidR="00D54CCF" w:rsidRPr="00A77E6F">
        <w:rPr>
          <w:rFonts w:eastAsia="Times New Roman"/>
          <w:sz w:val="24"/>
          <w:szCs w:val="24"/>
          <w:lang w:eastAsia="ru-RU"/>
        </w:rPr>
        <w:t>ОРКСЭ</w:t>
      </w:r>
      <w:r w:rsidRPr="00A77E6F">
        <w:rPr>
          <w:sz w:val="24"/>
          <w:szCs w:val="24"/>
        </w:rPr>
        <w:t>:</w:t>
      </w:r>
    </w:p>
    <w:p w:rsidR="00512C00" w:rsidRPr="00A77E6F" w:rsidRDefault="00512C00" w:rsidP="005450B9">
      <w:pPr>
        <w:pStyle w:val="a3"/>
        <w:numPr>
          <w:ilvl w:val="0"/>
          <w:numId w:val="5"/>
        </w:numPr>
        <w:suppressAutoHyphens/>
        <w:spacing w:line="240" w:lineRule="auto"/>
        <w:jc w:val="both"/>
        <w:rPr>
          <w:rFonts w:eastAsia="Times New Roman"/>
          <w:sz w:val="24"/>
          <w:szCs w:val="24"/>
          <w:lang w:eastAsia="ru-RU"/>
        </w:rPr>
      </w:pPr>
      <w:r w:rsidRPr="00A77E6F">
        <w:rPr>
          <w:rFonts w:eastAsia="Times New Roman"/>
          <w:sz w:val="24"/>
          <w:szCs w:val="24"/>
          <w:lang w:eastAsia="ru-RU"/>
        </w:rPr>
        <w:t>Координационный Совет при Губернаторе области;</w:t>
      </w:r>
    </w:p>
    <w:p w:rsidR="00512C00" w:rsidRPr="00A77E6F" w:rsidRDefault="00512C00" w:rsidP="005450B9">
      <w:pPr>
        <w:pStyle w:val="a3"/>
        <w:numPr>
          <w:ilvl w:val="0"/>
          <w:numId w:val="5"/>
        </w:numPr>
        <w:suppressAutoHyphens/>
        <w:spacing w:line="240" w:lineRule="auto"/>
        <w:jc w:val="both"/>
        <w:rPr>
          <w:rFonts w:eastAsia="Times New Roman"/>
          <w:sz w:val="24"/>
          <w:szCs w:val="24"/>
          <w:lang w:eastAsia="ru-RU"/>
        </w:rPr>
      </w:pPr>
      <w:r w:rsidRPr="00A77E6F">
        <w:rPr>
          <w:rFonts w:eastAsia="Times New Roman"/>
          <w:sz w:val="24"/>
          <w:szCs w:val="24"/>
          <w:lang w:eastAsia="ru-RU"/>
        </w:rPr>
        <w:t>Рабочая группа при Департаменте образования области;</w:t>
      </w:r>
    </w:p>
    <w:p w:rsidR="00512C00" w:rsidRPr="00A77E6F" w:rsidRDefault="00512C00" w:rsidP="005450B9">
      <w:pPr>
        <w:pStyle w:val="a3"/>
        <w:numPr>
          <w:ilvl w:val="0"/>
          <w:numId w:val="5"/>
        </w:numPr>
        <w:suppressAutoHyphens/>
        <w:spacing w:line="240" w:lineRule="auto"/>
        <w:jc w:val="both"/>
        <w:rPr>
          <w:sz w:val="24"/>
          <w:szCs w:val="24"/>
        </w:rPr>
      </w:pPr>
      <w:r w:rsidRPr="00A77E6F">
        <w:rPr>
          <w:rFonts w:eastAsia="Times New Roman"/>
          <w:sz w:val="24"/>
          <w:szCs w:val="24"/>
          <w:lang w:eastAsia="ru-RU"/>
        </w:rPr>
        <w:t>Региональное методическое объединение;</w:t>
      </w:r>
    </w:p>
    <w:p w:rsidR="00512C00" w:rsidRPr="00A77E6F" w:rsidRDefault="00512C00" w:rsidP="005450B9">
      <w:pPr>
        <w:pStyle w:val="a3"/>
        <w:numPr>
          <w:ilvl w:val="0"/>
          <w:numId w:val="5"/>
        </w:numPr>
        <w:suppressAutoHyphens/>
        <w:spacing w:line="240" w:lineRule="auto"/>
        <w:jc w:val="both"/>
        <w:rPr>
          <w:sz w:val="24"/>
          <w:szCs w:val="24"/>
        </w:rPr>
      </w:pPr>
      <w:r w:rsidRPr="00A77E6F">
        <w:rPr>
          <w:rFonts w:eastAsia="Times New Roman"/>
          <w:sz w:val="24"/>
          <w:szCs w:val="24"/>
          <w:lang w:eastAsia="ru-RU"/>
        </w:rPr>
        <w:t xml:space="preserve">Муниципальные координационные советы, рабочие группы, методические объединения; </w:t>
      </w:r>
    </w:p>
    <w:p w:rsidR="00512C00" w:rsidRPr="00A77E6F" w:rsidRDefault="00512C00" w:rsidP="005450B9">
      <w:pPr>
        <w:pStyle w:val="a3"/>
        <w:numPr>
          <w:ilvl w:val="0"/>
          <w:numId w:val="5"/>
        </w:numPr>
        <w:suppressAutoHyphens/>
        <w:spacing w:line="240" w:lineRule="auto"/>
        <w:jc w:val="both"/>
        <w:rPr>
          <w:rFonts w:eastAsia="Times New Roman"/>
          <w:sz w:val="24"/>
          <w:szCs w:val="24"/>
          <w:lang w:eastAsia="ru-RU"/>
        </w:rPr>
      </w:pPr>
      <w:r w:rsidRPr="00A77E6F">
        <w:rPr>
          <w:rFonts w:eastAsia="Times New Roman"/>
          <w:sz w:val="24"/>
          <w:szCs w:val="24"/>
          <w:lang w:eastAsia="ru-RU"/>
        </w:rPr>
        <w:t>Школьные методические объединения в крупных школах.</w:t>
      </w:r>
    </w:p>
    <w:p w:rsidR="00512C00" w:rsidRPr="00A77E6F" w:rsidRDefault="00512C00" w:rsidP="005450B9">
      <w:pPr>
        <w:suppressAutoHyphens/>
        <w:spacing w:line="240" w:lineRule="auto"/>
        <w:ind w:firstLine="357"/>
        <w:contextualSpacing/>
        <w:jc w:val="both"/>
        <w:rPr>
          <w:sz w:val="24"/>
          <w:szCs w:val="24"/>
        </w:rPr>
      </w:pPr>
      <w:r w:rsidRPr="00A77E6F">
        <w:rPr>
          <w:rFonts w:eastAsia="Times New Roman"/>
          <w:sz w:val="24"/>
          <w:szCs w:val="24"/>
          <w:lang w:eastAsia="ru-RU"/>
        </w:rPr>
        <w:tab/>
        <w:t xml:space="preserve">Периодичность проведения заседаний рабочих органов по вопросам организации и проведения апробации: </w:t>
      </w:r>
    </w:p>
    <w:p w:rsidR="00512C00" w:rsidRPr="00A77E6F" w:rsidRDefault="00512C00" w:rsidP="005450B9">
      <w:pPr>
        <w:pStyle w:val="a3"/>
        <w:numPr>
          <w:ilvl w:val="0"/>
          <w:numId w:val="6"/>
        </w:numPr>
        <w:suppressAutoHyphens/>
        <w:spacing w:line="240" w:lineRule="auto"/>
        <w:jc w:val="both"/>
        <w:rPr>
          <w:rFonts w:eastAsia="Times New Roman"/>
          <w:sz w:val="24"/>
          <w:szCs w:val="24"/>
          <w:lang w:eastAsia="ru-RU"/>
        </w:rPr>
      </w:pPr>
      <w:r w:rsidRPr="00A77E6F">
        <w:rPr>
          <w:rFonts w:eastAsia="Times New Roman"/>
          <w:sz w:val="24"/>
          <w:szCs w:val="24"/>
          <w:lang w:eastAsia="ru-RU"/>
        </w:rPr>
        <w:t>заседания Координационного совета при Губернаторе области – 1 раз в квартал;</w:t>
      </w:r>
    </w:p>
    <w:p w:rsidR="00512C00" w:rsidRPr="00A77E6F" w:rsidRDefault="00512C00" w:rsidP="005450B9">
      <w:pPr>
        <w:pStyle w:val="a3"/>
        <w:numPr>
          <w:ilvl w:val="0"/>
          <w:numId w:val="6"/>
        </w:numPr>
        <w:suppressAutoHyphens/>
        <w:spacing w:line="240" w:lineRule="auto"/>
        <w:jc w:val="both"/>
        <w:rPr>
          <w:sz w:val="24"/>
          <w:szCs w:val="24"/>
        </w:rPr>
      </w:pPr>
      <w:r w:rsidRPr="00A77E6F">
        <w:rPr>
          <w:rFonts w:eastAsia="Times New Roman"/>
          <w:sz w:val="24"/>
          <w:szCs w:val="24"/>
          <w:lang w:eastAsia="ru-RU"/>
        </w:rPr>
        <w:t>заседания рабочей группы при Департаменте образования – 1 раз в месяц;</w:t>
      </w:r>
    </w:p>
    <w:p w:rsidR="00512C00" w:rsidRPr="00A77E6F" w:rsidRDefault="00512C00" w:rsidP="005450B9">
      <w:pPr>
        <w:pStyle w:val="a3"/>
        <w:numPr>
          <w:ilvl w:val="0"/>
          <w:numId w:val="6"/>
        </w:numPr>
        <w:suppressAutoHyphens/>
        <w:spacing w:line="240" w:lineRule="auto"/>
        <w:jc w:val="both"/>
        <w:rPr>
          <w:sz w:val="24"/>
          <w:szCs w:val="24"/>
        </w:rPr>
      </w:pPr>
      <w:r w:rsidRPr="00A77E6F">
        <w:rPr>
          <w:rFonts w:eastAsia="Times New Roman"/>
          <w:sz w:val="24"/>
          <w:szCs w:val="24"/>
          <w:lang w:eastAsia="ru-RU"/>
        </w:rPr>
        <w:t>заседания муниципальных рабочих групп и школьных методических объединений – 1 раз в квартал.</w:t>
      </w:r>
    </w:p>
    <w:p w:rsidR="00512C00" w:rsidRPr="00A77E6F" w:rsidRDefault="00512C00" w:rsidP="005450B9">
      <w:pPr>
        <w:suppressAutoHyphens/>
        <w:spacing w:line="240" w:lineRule="auto"/>
        <w:ind w:firstLine="708"/>
        <w:contextualSpacing/>
        <w:jc w:val="both"/>
        <w:rPr>
          <w:sz w:val="24"/>
          <w:szCs w:val="24"/>
        </w:rPr>
      </w:pPr>
      <w:r w:rsidRPr="00A77E6F">
        <w:rPr>
          <w:rFonts w:eastAsia="Times New Roman"/>
          <w:sz w:val="24"/>
          <w:szCs w:val="24"/>
          <w:lang w:eastAsia="ru-RU"/>
        </w:rPr>
        <w:t>Положительный опыт преподавания курса в регионе распространяется через публикации в региональном научно-методическом журнале «Источник», через обмен опытом на курсах повышения квалификации и презентации положительного опыта на фестивале творческих идей, через обмен опытом на муниципальном и школьном уровне.</w:t>
      </w:r>
    </w:p>
    <w:p w:rsidR="00512C00" w:rsidRPr="00A77E6F" w:rsidRDefault="00512C00" w:rsidP="005450B9">
      <w:pPr>
        <w:suppressAutoHyphens/>
        <w:spacing w:line="240" w:lineRule="auto"/>
        <w:ind w:firstLine="708"/>
        <w:contextualSpacing/>
        <w:jc w:val="both"/>
        <w:rPr>
          <w:rFonts w:eastAsia="Times New Roman"/>
          <w:sz w:val="24"/>
          <w:szCs w:val="24"/>
          <w:lang w:eastAsia="ru-RU"/>
        </w:rPr>
      </w:pPr>
      <w:r w:rsidRPr="00A77E6F">
        <w:rPr>
          <w:rFonts w:eastAsia="Times New Roman"/>
          <w:sz w:val="24"/>
          <w:szCs w:val="24"/>
          <w:lang w:eastAsia="ru-RU"/>
        </w:rPr>
        <w:t>Подведение итогов апробации осуществляется 1 раз в полугодие на заседаниях координационного совета, в муниципальных рабочих группах и школьных методических объединениях, на региональных совещаниях и круглых столах. Изменения отношения к курсу различных представителей общественности, СМИ и представителей различных религиозных организаций отслеживаются посредством регионального и муниципального мониторинга, обсуждаются на заседаниях регионального Координационного совета и муниципальных советов, в рабочих группах и методических объединениях.</w:t>
      </w:r>
    </w:p>
    <w:p w:rsidR="00512C00" w:rsidRPr="00A77E6F" w:rsidRDefault="00512C00" w:rsidP="005450B9">
      <w:pPr>
        <w:suppressAutoHyphens/>
        <w:spacing w:line="240" w:lineRule="auto"/>
        <w:ind w:firstLine="708"/>
        <w:contextualSpacing/>
        <w:jc w:val="both"/>
        <w:rPr>
          <w:sz w:val="24"/>
          <w:szCs w:val="24"/>
        </w:rPr>
      </w:pPr>
      <w:r w:rsidRPr="00A77E6F">
        <w:rPr>
          <w:sz w:val="24"/>
          <w:szCs w:val="24"/>
        </w:rPr>
        <w:lastRenderedPageBreak/>
        <w:t xml:space="preserve">В дополнение к плановым федеральным мероприятиям по внедрению курса ОРКСЭ в Вологодской области проводятся: </w:t>
      </w:r>
    </w:p>
    <w:p w:rsidR="00B30341" w:rsidRPr="00A77E6F" w:rsidRDefault="00B30341" w:rsidP="005450B9">
      <w:pPr>
        <w:numPr>
          <w:ilvl w:val="0"/>
          <w:numId w:val="8"/>
        </w:numPr>
        <w:suppressAutoHyphens/>
        <w:spacing w:line="240" w:lineRule="auto"/>
        <w:contextualSpacing/>
        <w:jc w:val="both"/>
        <w:rPr>
          <w:sz w:val="24"/>
          <w:szCs w:val="24"/>
        </w:rPr>
      </w:pPr>
      <w:r w:rsidRPr="00A77E6F">
        <w:rPr>
          <w:sz w:val="24"/>
          <w:szCs w:val="24"/>
        </w:rPr>
        <w:t>мониторинг апробации учебного курса</w:t>
      </w:r>
      <w:r w:rsidR="00512C00" w:rsidRPr="00A77E6F">
        <w:rPr>
          <w:sz w:val="24"/>
          <w:szCs w:val="24"/>
        </w:rPr>
        <w:t>;</w:t>
      </w:r>
    </w:p>
    <w:p w:rsidR="00B30341" w:rsidRPr="00A77E6F" w:rsidRDefault="00B30341" w:rsidP="005450B9">
      <w:pPr>
        <w:numPr>
          <w:ilvl w:val="0"/>
          <w:numId w:val="8"/>
        </w:numPr>
        <w:suppressAutoHyphens/>
        <w:spacing w:line="240" w:lineRule="auto"/>
        <w:contextualSpacing/>
        <w:jc w:val="both"/>
        <w:rPr>
          <w:sz w:val="24"/>
          <w:szCs w:val="24"/>
        </w:rPr>
      </w:pPr>
      <w:r w:rsidRPr="00A77E6F">
        <w:rPr>
          <w:sz w:val="24"/>
          <w:szCs w:val="24"/>
        </w:rPr>
        <w:t>региональный конкурс среди педагогов на лучшую учебно-методическую разработку</w:t>
      </w:r>
      <w:r w:rsidR="00512C00" w:rsidRPr="00A77E6F">
        <w:rPr>
          <w:sz w:val="24"/>
          <w:szCs w:val="24"/>
        </w:rPr>
        <w:t>;</w:t>
      </w:r>
    </w:p>
    <w:p w:rsidR="00B30341" w:rsidRPr="00A77E6F" w:rsidRDefault="00B30341" w:rsidP="005450B9">
      <w:pPr>
        <w:numPr>
          <w:ilvl w:val="0"/>
          <w:numId w:val="8"/>
        </w:numPr>
        <w:suppressAutoHyphens/>
        <w:spacing w:line="240" w:lineRule="auto"/>
        <w:contextualSpacing/>
        <w:jc w:val="both"/>
        <w:rPr>
          <w:sz w:val="24"/>
          <w:szCs w:val="24"/>
        </w:rPr>
      </w:pPr>
      <w:r w:rsidRPr="00A77E6F">
        <w:rPr>
          <w:sz w:val="24"/>
          <w:szCs w:val="24"/>
        </w:rPr>
        <w:t xml:space="preserve">конкурс творческих проектов по курсу </w:t>
      </w:r>
      <w:proofErr w:type="gramStart"/>
      <w:r w:rsidRPr="00A77E6F">
        <w:rPr>
          <w:sz w:val="24"/>
          <w:szCs w:val="24"/>
        </w:rPr>
        <w:t>среди</w:t>
      </w:r>
      <w:proofErr w:type="gramEnd"/>
      <w:r w:rsidRPr="00A77E6F">
        <w:rPr>
          <w:sz w:val="24"/>
          <w:szCs w:val="24"/>
        </w:rPr>
        <w:t xml:space="preserve"> обучающихся</w:t>
      </w:r>
      <w:r w:rsidR="00512C00" w:rsidRPr="00A77E6F">
        <w:rPr>
          <w:sz w:val="24"/>
          <w:szCs w:val="24"/>
        </w:rPr>
        <w:t>;</w:t>
      </w:r>
    </w:p>
    <w:p w:rsidR="00B30341" w:rsidRPr="00A77E6F" w:rsidRDefault="00B30341" w:rsidP="005450B9">
      <w:pPr>
        <w:numPr>
          <w:ilvl w:val="0"/>
          <w:numId w:val="8"/>
        </w:numPr>
        <w:suppressAutoHyphens/>
        <w:spacing w:line="240" w:lineRule="auto"/>
        <w:contextualSpacing/>
        <w:jc w:val="both"/>
        <w:rPr>
          <w:sz w:val="24"/>
          <w:szCs w:val="24"/>
        </w:rPr>
      </w:pPr>
      <w:r w:rsidRPr="00A77E6F">
        <w:rPr>
          <w:sz w:val="24"/>
          <w:szCs w:val="24"/>
        </w:rPr>
        <w:t>фестиваль творческих идей педагогов и школьников, осваивающих данный курс</w:t>
      </w:r>
      <w:r w:rsidR="00512C00" w:rsidRPr="00A77E6F">
        <w:rPr>
          <w:sz w:val="24"/>
          <w:szCs w:val="24"/>
        </w:rPr>
        <w:t>;</w:t>
      </w:r>
    </w:p>
    <w:p w:rsidR="00B30341" w:rsidRPr="00A77E6F" w:rsidRDefault="00B30341" w:rsidP="005450B9">
      <w:pPr>
        <w:numPr>
          <w:ilvl w:val="0"/>
          <w:numId w:val="8"/>
        </w:numPr>
        <w:suppressAutoHyphens/>
        <w:spacing w:line="240" w:lineRule="auto"/>
        <w:contextualSpacing/>
        <w:jc w:val="both"/>
        <w:rPr>
          <w:sz w:val="24"/>
          <w:szCs w:val="24"/>
        </w:rPr>
      </w:pPr>
      <w:r w:rsidRPr="00A77E6F">
        <w:rPr>
          <w:sz w:val="24"/>
          <w:szCs w:val="24"/>
        </w:rPr>
        <w:t>муниципальные конкурсы педагогов</w:t>
      </w:r>
      <w:r w:rsidR="00512C00" w:rsidRPr="00A77E6F">
        <w:rPr>
          <w:sz w:val="24"/>
          <w:szCs w:val="24"/>
        </w:rPr>
        <w:t>.</w:t>
      </w:r>
    </w:p>
    <w:p w:rsidR="00B94F43" w:rsidRPr="00A77E6F" w:rsidRDefault="00B94F43" w:rsidP="005450B9">
      <w:pPr>
        <w:spacing w:line="240" w:lineRule="auto"/>
        <w:contextualSpacing/>
        <w:jc w:val="both"/>
        <w:rPr>
          <w:b/>
          <w:sz w:val="24"/>
          <w:szCs w:val="24"/>
        </w:rPr>
      </w:pPr>
    </w:p>
    <w:p w:rsidR="00CF52DB" w:rsidRPr="00A77E6F" w:rsidRDefault="00CF52DB" w:rsidP="005450B9">
      <w:pPr>
        <w:pStyle w:val="a3"/>
        <w:numPr>
          <w:ilvl w:val="0"/>
          <w:numId w:val="1"/>
        </w:numPr>
        <w:spacing w:line="240" w:lineRule="auto"/>
        <w:jc w:val="both"/>
        <w:rPr>
          <w:b/>
          <w:sz w:val="24"/>
          <w:szCs w:val="24"/>
        </w:rPr>
      </w:pPr>
      <w:r w:rsidRPr="00A77E6F">
        <w:rPr>
          <w:b/>
          <w:sz w:val="24"/>
          <w:szCs w:val="24"/>
        </w:rPr>
        <w:t>Организационно-педагогические условия апробации</w:t>
      </w:r>
    </w:p>
    <w:p w:rsidR="0057269B" w:rsidRPr="00A77E6F" w:rsidRDefault="0057269B" w:rsidP="005450B9">
      <w:pPr>
        <w:spacing w:line="240" w:lineRule="auto"/>
        <w:ind w:left="-57" w:right="-57" w:firstLine="57"/>
        <w:contextualSpacing/>
        <w:jc w:val="both"/>
        <w:rPr>
          <w:sz w:val="24"/>
          <w:szCs w:val="24"/>
        </w:rPr>
      </w:pPr>
      <w:r w:rsidRPr="00A77E6F">
        <w:rPr>
          <w:sz w:val="24"/>
          <w:szCs w:val="24"/>
        </w:rPr>
        <w:tab/>
        <w:t>Педагоги, преподающие данный курс прошли повышение квалификации по программе «Актуальные проблемы преподавания комплексного учебного курса</w:t>
      </w:r>
      <w:r w:rsidR="00512C00" w:rsidRPr="00A77E6F">
        <w:rPr>
          <w:sz w:val="24"/>
          <w:szCs w:val="24"/>
        </w:rPr>
        <w:t xml:space="preserve"> </w:t>
      </w:r>
      <w:r w:rsidRPr="00A77E6F">
        <w:rPr>
          <w:sz w:val="24"/>
          <w:szCs w:val="24"/>
        </w:rPr>
        <w:t>«Основы религиозных культур и светской этики» (895 человек в марте 2010 г., 65 человек в 2010-2011 учебном году).</w:t>
      </w:r>
    </w:p>
    <w:p w:rsidR="00B94F43" w:rsidRPr="00A77E6F" w:rsidRDefault="00B94F43" w:rsidP="005450B9">
      <w:pPr>
        <w:spacing w:line="240" w:lineRule="auto"/>
        <w:contextualSpacing/>
        <w:jc w:val="both"/>
        <w:rPr>
          <w:b/>
          <w:sz w:val="24"/>
          <w:szCs w:val="24"/>
        </w:rPr>
      </w:pPr>
    </w:p>
    <w:p w:rsidR="00CF52DB" w:rsidRPr="00A77E6F" w:rsidRDefault="00CF52DB" w:rsidP="005450B9">
      <w:pPr>
        <w:pStyle w:val="a3"/>
        <w:numPr>
          <w:ilvl w:val="0"/>
          <w:numId w:val="1"/>
        </w:numPr>
        <w:spacing w:line="240" w:lineRule="auto"/>
        <w:jc w:val="both"/>
        <w:rPr>
          <w:b/>
          <w:sz w:val="24"/>
          <w:szCs w:val="24"/>
        </w:rPr>
      </w:pPr>
      <w:r w:rsidRPr="00A77E6F">
        <w:rPr>
          <w:b/>
          <w:sz w:val="24"/>
          <w:szCs w:val="24"/>
        </w:rPr>
        <w:t>Учебно-методическое и методическое обеспечение реализации курса</w:t>
      </w:r>
    </w:p>
    <w:p w:rsidR="00B94F43" w:rsidRPr="00A77E6F" w:rsidRDefault="00210604" w:rsidP="005450B9">
      <w:pPr>
        <w:spacing w:line="240" w:lineRule="auto"/>
        <w:contextualSpacing/>
        <w:jc w:val="both"/>
        <w:rPr>
          <w:sz w:val="24"/>
          <w:szCs w:val="24"/>
        </w:rPr>
      </w:pPr>
      <w:r w:rsidRPr="00A77E6F">
        <w:rPr>
          <w:sz w:val="24"/>
          <w:szCs w:val="24"/>
        </w:rPr>
        <w:t>Все участники образовательного процесса обеспечены необходимыми учебно-методическими пособиями. В регионе осуществляется методическое сопровождение организации и преподавания курса в общеобразовательных учреждениях.</w:t>
      </w:r>
    </w:p>
    <w:p w:rsidR="00210604" w:rsidRPr="00A77E6F" w:rsidRDefault="00210604" w:rsidP="005450B9">
      <w:pPr>
        <w:spacing w:line="240" w:lineRule="auto"/>
        <w:contextualSpacing/>
        <w:jc w:val="both"/>
        <w:rPr>
          <w:sz w:val="24"/>
          <w:szCs w:val="24"/>
        </w:rPr>
      </w:pPr>
    </w:p>
    <w:p w:rsidR="00CF52DB" w:rsidRPr="00A77E6F" w:rsidRDefault="00CF52DB" w:rsidP="005450B9">
      <w:pPr>
        <w:pStyle w:val="a3"/>
        <w:numPr>
          <w:ilvl w:val="0"/>
          <w:numId w:val="1"/>
        </w:numPr>
        <w:spacing w:line="240" w:lineRule="auto"/>
        <w:jc w:val="both"/>
        <w:rPr>
          <w:b/>
          <w:sz w:val="24"/>
          <w:szCs w:val="24"/>
        </w:rPr>
      </w:pPr>
      <w:r w:rsidRPr="00A77E6F">
        <w:rPr>
          <w:b/>
          <w:sz w:val="24"/>
          <w:szCs w:val="24"/>
        </w:rPr>
        <w:t>МТБ в ОУ для преподавания курса</w:t>
      </w:r>
    </w:p>
    <w:p w:rsidR="00B94F43" w:rsidRPr="00A77E6F" w:rsidRDefault="00210604" w:rsidP="005450B9">
      <w:pPr>
        <w:spacing w:line="240" w:lineRule="auto"/>
        <w:contextualSpacing/>
        <w:jc w:val="both"/>
        <w:rPr>
          <w:sz w:val="24"/>
          <w:szCs w:val="24"/>
        </w:rPr>
      </w:pPr>
      <w:r w:rsidRPr="00A77E6F">
        <w:rPr>
          <w:sz w:val="24"/>
          <w:szCs w:val="24"/>
        </w:rPr>
        <w:t>При реализации курса педагоги используют возможности компьютерных  классов образовательных учреждений.</w:t>
      </w:r>
    </w:p>
    <w:p w:rsidR="00B94F43" w:rsidRPr="00A77E6F" w:rsidRDefault="00B94F43" w:rsidP="005450B9">
      <w:pPr>
        <w:spacing w:line="240" w:lineRule="auto"/>
        <w:contextualSpacing/>
        <w:jc w:val="both"/>
        <w:rPr>
          <w:b/>
          <w:sz w:val="24"/>
          <w:szCs w:val="24"/>
        </w:rPr>
      </w:pPr>
    </w:p>
    <w:p w:rsidR="00CF52DB" w:rsidRPr="00A77E6F" w:rsidRDefault="00CF52DB" w:rsidP="005450B9">
      <w:pPr>
        <w:pStyle w:val="a3"/>
        <w:numPr>
          <w:ilvl w:val="0"/>
          <w:numId w:val="1"/>
        </w:numPr>
        <w:spacing w:line="240" w:lineRule="auto"/>
        <w:jc w:val="both"/>
        <w:rPr>
          <w:b/>
          <w:sz w:val="24"/>
          <w:szCs w:val="24"/>
        </w:rPr>
      </w:pPr>
      <w:r w:rsidRPr="00A77E6F">
        <w:rPr>
          <w:b/>
          <w:sz w:val="24"/>
          <w:szCs w:val="24"/>
        </w:rPr>
        <w:t xml:space="preserve">Информационное сопровождение хода апробации </w:t>
      </w:r>
    </w:p>
    <w:p w:rsidR="00512C00" w:rsidRPr="00A77E6F" w:rsidRDefault="00512C00" w:rsidP="005450B9">
      <w:pPr>
        <w:suppressAutoHyphens/>
        <w:spacing w:line="240" w:lineRule="auto"/>
        <w:contextualSpacing/>
        <w:jc w:val="both"/>
        <w:rPr>
          <w:rFonts w:eastAsia="Times New Roman"/>
          <w:sz w:val="24"/>
          <w:szCs w:val="24"/>
          <w:lang w:eastAsia="ru-RU"/>
        </w:rPr>
      </w:pPr>
      <w:r w:rsidRPr="00A77E6F">
        <w:rPr>
          <w:rFonts w:eastAsia="Times New Roman"/>
          <w:sz w:val="24"/>
          <w:szCs w:val="24"/>
          <w:lang w:eastAsia="ru-RU"/>
        </w:rPr>
        <w:t xml:space="preserve">На региональном уровне функции структуры, осуществляющей консультирование педагогов по содержанию и методике преподавания курса ОРКСЭ, выполняли: </w:t>
      </w:r>
    </w:p>
    <w:p w:rsidR="00512C00" w:rsidRPr="00A77E6F" w:rsidRDefault="00512C00" w:rsidP="005450B9">
      <w:pPr>
        <w:pStyle w:val="a3"/>
        <w:numPr>
          <w:ilvl w:val="0"/>
          <w:numId w:val="7"/>
        </w:numPr>
        <w:suppressAutoHyphens/>
        <w:spacing w:line="240" w:lineRule="auto"/>
        <w:jc w:val="both"/>
        <w:rPr>
          <w:rFonts w:eastAsia="Times New Roman"/>
          <w:sz w:val="24"/>
          <w:szCs w:val="24"/>
          <w:lang w:eastAsia="ru-RU"/>
        </w:rPr>
      </w:pPr>
      <w:r w:rsidRPr="00A77E6F">
        <w:rPr>
          <w:rFonts w:eastAsia="Times New Roman"/>
          <w:sz w:val="24"/>
          <w:szCs w:val="24"/>
          <w:lang w:eastAsia="ru-RU"/>
        </w:rPr>
        <w:t xml:space="preserve">АОУ ВО ДПО «Вологодский институт развития образования», кафедра дополнительного образования, </w:t>
      </w:r>
      <w:proofErr w:type="spellStart"/>
      <w:r w:rsidRPr="00A77E6F">
        <w:rPr>
          <w:rFonts w:eastAsia="Times New Roman"/>
          <w:sz w:val="24"/>
          <w:szCs w:val="24"/>
          <w:lang w:eastAsia="ru-RU"/>
        </w:rPr>
        <w:t>истоковедения</w:t>
      </w:r>
      <w:proofErr w:type="spellEnd"/>
      <w:r w:rsidRPr="00A77E6F">
        <w:rPr>
          <w:rFonts w:eastAsia="Times New Roman"/>
          <w:sz w:val="24"/>
          <w:szCs w:val="24"/>
          <w:lang w:eastAsia="ru-RU"/>
        </w:rPr>
        <w:t xml:space="preserve"> и культурологи; </w:t>
      </w:r>
    </w:p>
    <w:p w:rsidR="00512C00" w:rsidRPr="00A77E6F" w:rsidRDefault="00512C00" w:rsidP="005450B9">
      <w:pPr>
        <w:pStyle w:val="a3"/>
        <w:numPr>
          <w:ilvl w:val="0"/>
          <w:numId w:val="7"/>
        </w:numPr>
        <w:suppressAutoHyphens/>
        <w:spacing w:line="240" w:lineRule="auto"/>
        <w:jc w:val="both"/>
        <w:rPr>
          <w:sz w:val="24"/>
          <w:szCs w:val="24"/>
        </w:rPr>
      </w:pPr>
      <w:r w:rsidRPr="00A77E6F">
        <w:rPr>
          <w:rFonts w:eastAsia="Times New Roman"/>
          <w:sz w:val="24"/>
          <w:szCs w:val="24"/>
          <w:lang w:eastAsia="ru-RU"/>
        </w:rPr>
        <w:t>Вологодское духовное училище;</w:t>
      </w:r>
    </w:p>
    <w:p w:rsidR="00512C00" w:rsidRPr="00A77E6F" w:rsidRDefault="00512C00" w:rsidP="005450B9">
      <w:pPr>
        <w:pStyle w:val="a3"/>
        <w:numPr>
          <w:ilvl w:val="0"/>
          <w:numId w:val="7"/>
        </w:numPr>
        <w:suppressAutoHyphens/>
        <w:spacing w:line="240" w:lineRule="auto"/>
        <w:jc w:val="both"/>
        <w:rPr>
          <w:sz w:val="24"/>
          <w:szCs w:val="24"/>
        </w:rPr>
      </w:pPr>
      <w:r w:rsidRPr="00A77E6F">
        <w:rPr>
          <w:rFonts w:eastAsia="Times New Roman"/>
          <w:sz w:val="24"/>
          <w:szCs w:val="24"/>
          <w:lang w:eastAsia="ru-RU"/>
        </w:rPr>
        <w:t>ГОУ ДОД Вологодский областной детско-юношеский духовно-просветительский центр «Северная Фиваида».</w:t>
      </w:r>
    </w:p>
    <w:p w:rsidR="00794246" w:rsidRPr="00A77E6F" w:rsidRDefault="00512C00" w:rsidP="005450B9">
      <w:pPr>
        <w:suppressAutoHyphens/>
        <w:spacing w:line="240" w:lineRule="auto"/>
        <w:contextualSpacing/>
        <w:jc w:val="both"/>
        <w:rPr>
          <w:rFonts w:eastAsia="Times New Roman"/>
          <w:sz w:val="24"/>
          <w:szCs w:val="24"/>
          <w:lang w:eastAsia="ru-RU"/>
        </w:rPr>
      </w:pPr>
      <w:r w:rsidRPr="00A77E6F">
        <w:rPr>
          <w:sz w:val="24"/>
          <w:szCs w:val="24"/>
        </w:rPr>
        <w:t xml:space="preserve">На муниципальном уровне консультирование осуществляли </w:t>
      </w:r>
      <w:r w:rsidRPr="00A77E6F">
        <w:rPr>
          <w:rFonts w:eastAsia="Times New Roman"/>
          <w:sz w:val="24"/>
          <w:szCs w:val="24"/>
          <w:lang w:eastAsia="ru-RU"/>
        </w:rPr>
        <w:t>кураторы в управлениях образования муниципальных районов и методических службах, на школьном уровне – школьные методические объединения.</w:t>
      </w:r>
      <w:r w:rsidR="00794246" w:rsidRPr="00A77E6F">
        <w:rPr>
          <w:rFonts w:eastAsia="Times New Roman"/>
          <w:sz w:val="24"/>
          <w:szCs w:val="24"/>
          <w:lang w:eastAsia="ru-RU"/>
        </w:rPr>
        <w:t xml:space="preserve"> К апробации курса для консультаций, работы в рабочей группе, посещения и анализа уроков регулярно привлекались представители религиозных организаций.</w:t>
      </w:r>
    </w:p>
    <w:p w:rsidR="00794246" w:rsidRPr="00A77E6F" w:rsidRDefault="00794246" w:rsidP="005450B9">
      <w:pPr>
        <w:suppressAutoHyphens/>
        <w:spacing w:line="240" w:lineRule="auto"/>
        <w:ind w:firstLine="708"/>
        <w:contextualSpacing/>
        <w:jc w:val="both"/>
        <w:rPr>
          <w:rFonts w:eastAsia="Times New Roman"/>
          <w:sz w:val="24"/>
          <w:szCs w:val="24"/>
          <w:lang w:eastAsia="ru-RU"/>
        </w:rPr>
      </w:pPr>
      <w:r w:rsidRPr="00A77E6F">
        <w:rPr>
          <w:rFonts w:eastAsia="Times New Roman"/>
          <w:sz w:val="24"/>
          <w:szCs w:val="24"/>
          <w:lang w:eastAsia="ru-RU"/>
        </w:rPr>
        <w:t>Ход апробации комплексного учебного курса «Основы религиозных культур и светской этики» регулярно освещался в региональных и муниципальных СМИ, через публикации в региональном научно-методическом журнале «Источник».</w:t>
      </w:r>
    </w:p>
    <w:p w:rsidR="00B94F43" w:rsidRPr="00A77E6F" w:rsidRDefault="00B94F43" w:rsidP="005450B9">
      <w:pPr>
        <w:spacing w:line="240" w:lineRule="auto"/>
        <w:contextualSpacing/>
        <w:jc w:val="both"/>
        <w:rPr>
          <w:b/>
          <w:sz w:val="24"/>
          <w:szCs w:val="24"/>
        </w:rPr>
      </w:pPr>
    </w:p>
    <w:p w:rsidR="00CF52DB" w:rsidRPr="00A77E6F" w:rsidRDefault="00CF52DB" w:rsidP="005450B9">
      <w:pPr>
        <w:pStyle w:val="a3"/>
        <w:numPr>
          <w:ilvl w:val="0"/>
          <w:numId w:val="1"/>
        </w:numPr>
        <w:spacing w:line="240" w:lineRule="auto"/>
        <w:jc w:val="both"/>
        <w:rPr>
          <w:b/>
          <w:sz w:val="24"/>
          <w:szCs w:val="24"/>
        </w:rPr>
      </w:pPr>
      <w:r w:rsidRPr="00A77E6F">
        <w:rPr>
          <w:b/>
          <w:sz w:val="24"/>
          <w:szCs w:val="24"/>
        </w:rPr>
        <w:t>Механизмы выбора модуля учащимися и работа с родителями</w:t>
      </w:r>
    </w:p>
    <w:p w:rsidR="00B94F43" w:rsidRPr="00A77E6F" w:rsidRDefault="00210604" w:rsidP="005450B9">
      <w:pPr>
        <w:spacing w:line="240" w:lineRule="auto"/>
        <w:contextualSpacing/>
        <w:jc w:val="both"/>
        <w:rPr>
          <w:sz w:val="24"/>
          <w:szCs w:val="24"/>
        </w:rPr>
      </w:pPr>
      <w:r w:rsidRPr="00A77E6F">
        <w:rPr>
          <w:sz w:val="24"/>
          <w:szCs w:val="24"/>
        </w:rPr>
        <w:t>Во всех образовательных учреждениях региона было обеспечено право свободного выбора отдельных модулей курса учащимися и их родителями.</w:t>
      </w:r>
    </w:p>
    <w:p w:rsidR="00B94F43" w:rsidRPr="00A77E6F" w:rsidRDefault="00B94F43" w:rsidP="005450B9">
      <w:pPr>
        <w:spacing w:line="240" w:lineRule="auto"/>
        <w:contextualSpacing/>
        <w:jc w:val="both"/>
        <w:rPr>
          <w:b/>
          <w:sz w:val="24"/>
          <w:szCs w:val="24"/>
        </w:rPr>
      </w:pPr>
    </w:p>
    <w:p w:rsidR="00CF52DB" w:rsidRPr="00A77E6F" w:rsidRDefault="00CF52DB" w:rsidP="005450B9">
      <w:pPr>
        <w:pStyle w:val="a3"/>
        <w:numPr>
          <w:ilvl w:val="0"/>
          <w:numId w:val="1"/>
        </w:numPr>
        <w:spacing w:line="240" w:lineRule="auto"/>
        <w:jc w:val="both"/>
        <w:rPr>
          <w:b/>
          <w:sz w:val="24"/>
          <w:szCs w:val="24"/>
        </w:rPr>
      </w:pPr>
      <w:r w:rsidRPr="00A77E6F">
        <w:rPr>
          <w:b/>
          <w:sz w:val="24"/>
          <w:szCs w:val="24"/>
        </w:rPr>
        <w:t>Работа с общественностью</w:t>
      </w:r>
    </w:p>
    <w:p w:rsidR="00B94F43" w:rsidRPr="00A77E6F" w:rsidRDefault="00794246" w:rsidP="005450B9">
      <w:pPr>
        <w:spacing w:line="240" w:lineRule="auto"/>
        <w:contextualSpacing/>
        <w:jc w:val="both"/>
        <w:rPr>
          <w:sz w:val="24"/>
          <w:szCs w:val="24"/>
        </w:rPr>
      </w:pPr>
      <w:r w:rsidRPr="00A77E6F">
        <w:rPr>
          <w:sz w:val="24"/>
          <w:szCs w:val="24"/>
        </w:rPr>
        <w:t>В регионе проводится р</w:t>
      </w:r>
      <w:r w:rsidR="00210604" w:rsidRPr="00A77E6F">
        <w:rPr>
          <w:sz w:val="24"/>
          <w:szCs w:val="24"/>
        </w:rPr>
        <w:t>азъяснительная работ</w:t>
      </w:r>
      <w:r w:rsidRPr="00A77E6F">
        <w:rPr>
          <w:sz w:val="24"/>
          <w:szCs w:val="24"/>
        </w:rPr>
        <w:t>а</w:t>
      </w:r>
      <w:r w:rsidR="00210604" w:rsidRPr="00A77E6F">
        <w:rPr>
          <w:sz w:val="24"/>
          <w:szCs w:val="24"/>
        </w:rPr>
        <w:t xml:space="preserve"> в средствах массовой информации.</w:t>
      </w:r>
      <w:r w:rsidRPr="00A77E6F">
        <w:rPr>
          <w:sz w:val="24"/>
          <w:szCs w:val="24"/>
        </w:rPr>
        <w:t xml:space="preserve"> </w:t>
      </w:r>
      <w:proofErr w:type="gramStart"/>
      <w:r w:rsidR="00210604" w:rsidRPr="00A77E6F">
        <w:rPr>
          <w:sz w:val="24"/>
          <w:szCs w:val="24"/>
        </w:rPr>
        <w:t>Разработан</w:t>
      </w:r>
      <w:proofErr w:type="gramEnd"/>
      <w:r w:rsidR="00210604" w:rsidRPr="00A77E6F">
        <w:rPr>
          <w:sz w:val="24"/>
          <w:szCs w:val="24"/>
        </w:rPr>
        <w:t xml:space="preserve"> и действует </w:t>
      </w:r>
      <w:proofErr w:type="spellStart"/>
      <w:r w:rsidR="00210604" w:rsidRPr="00A77E6F">
        <w:rPr>
          <w:sz w:val="24"/>
          <w:szCs w:val="24"/>
        </w:rPr>
        <w:t>медиа</w:t>
      </w:r>
      <w:r w:rsidRPr="00A77E6F">
        <w:rPr>
          <w:sz w:val="24"/>
          <w:szCs w:val="24"/>
        </w:rPr>
        <w:t>-</w:t>
      </w:r>
      <w:r w:rsidR="00210604" w:rsidRPr="00A77E6F">
        <w:rPr>
          <w:sz w:val="24"/>
          <w:szCs w:val="24"/>
        </w:rPr>
        <w:t>план</w:t>
      </w:r>
      <w:proofErr w:type="spellEnd"/>
      <w:r w:rsidR="00210604" w:rsidRPr="00A77E6F">
        <w:rPr>
          <w:sz w:val="24"/>
          <w:szCs w:val="24"/>
        </w:rPr>
        <w:t xml:space="preserve"> по информированию населения о реализации проекта</w:t>
      </w:r>
      <w:r w:rsidRPr="00A77E6F">
        <w:rPr>
          <w:sz w:val="24"/>
          <w:szCs w:val="24"/>
        </w:rPr>
        <w:t>.</w:t>
      </w:r>
    </w:p>
    <w:p w:rsidR="00210604" w:rsidRPr="00A77E6F" w:rsidRDefault="00210604" w:rsidP="005450B9">
      <w:pPr>
        <w:spacing w:line="240" w:lineRule="auto"/>
        <w:contextualSpacing/>
        <w:jc w:val="both"/>
        <w:rPr>
          <w:sz w:val="24"/>
          <w:szCs w:val="24"/>
        </w:rPr>
      </w:pPr>
    </w:p>
    <w:p w:rsidR="00CF52DB" w:rsidRPr="00A77E6F" w:rsidRDefault="00CF52DB" w:rsidP="005450B9">
      <w:pPr>
        <w:pStyle w:val="a3"/>
        <w:numPr>
          <w:ilvl w:val="0"/>
          <w:numId w:val="1"/>
        </w:numPr>
        <w:spacing w:line="240" w:lineRule="auto"/>
        <w:jc w:val="both"/>
        <w:rPr>
          <w:b/>
          <w:sz w:val="24"/>
          <w:szCs w:val="24"/>
        </w:rPr>
      </w:pPr>
      <w:r w:rsidRPr="00A77E6F">
        <w:rPr>
          <w:b/>
          <w:sz w:val="24"/>
          <w:szCs w:val="24"/>
        </w:rPr>
        <w:t>Мониторинг процесса апробации комплексного учебного курса</w:t>
      </w:r>
    </w:p>
    <w:p w:rsidR="00D92383" w:rsidRPr="00A77E6F" w:rsidRDefault="00D92383" w:rsidP="005450B9">
      <w:pPr>
        <w:spacing w:line="240" w:lineRule="auto"/>
        <w:contextualSpacing/>
        <w:jc w:val="both"/>
        <w:rPr>
          <w:sz w:val="24"/>
          <w:szCs w:val="24"/>
        </w:rPr>
      </w:pPr>
    </w:p>
    <w:p w:rsidR="00A44D83" w:rsidRPr="00A77E6F" w:rsidRDefault="00A44D83" w:rsidP="005450B9">
      <w:pPr>
        <w:spacing w:line="240" w:lineRule="auto"/>
        <w:ind w:firstLine="720"/>
        <w:contextualSpacing/>
        <w:jc w:val="both"/>
        <w:rPr>
          <w:rFonts w:eastAsia="Times New Roman"/>
          <w:sz w:val="24"/>
          <w:szCs w:val="24"/>
          <w:lang w:eastAsia="ru-RU"/>
        </w:rPr>
      </w:pPr>
      <w:proofErr w:type="gramStart"/>
      <w:r w:rsidRPr="00A77E6F">
        <w:rPr>
          <w:rFonts w:eastAsia="Times New Roman"/>
          <w:sz w:val="24"/>
          <w:szCs w:val="24"/>
          <w:lang w:eastAsia="ru-RU"/>
        </w:rPr>
        <w:lastRenderedPageBreak/>
        <w:t xml:space="preserve">В 2010-2011 учебном году  в образовательных учреждениях Вологодской      области был проведен мониторинг апробации комплексного учебного курса «Основы религиозных культур и светской этики» с  целью выявления  отношения к учебному курсу всех участников образовательного процесса, наличия или отсутствия интереса детей к выбранным модулям, взаимодействия семьи и школы в освоении курса, методической  организации  образовательного процесса и т.д. </w:t>
      </w:r>
      <w:proofErr w:type="gramEnd"/>
    </w:p>
    <w:p w:rsidR="00A44D83" w:rsidRPr="00A77E6F" w:rsidRDefault="00A44D83" w:rsidP="005450B9">
      <w:pPr>
        <w:spacing w:line="240" w:lineRule="auto"/>
        <w:contextualSpacing/>
        <w:jc w:val="both"/>
        <w:rPr>
          <w:rFonts w:eastAsia="Times New Roman"/>
          <w:sz w:val="24"/>
          <w:szCs w:val="24"/>
          <w:lang w:eastAsia="ru-RU"/>
        </w:rPr>
      </w:pPr>
      <w:r w:rsidRPr="00A77E6F">
        <w:rPr>
          <w:rFonts w:eastAsia="Times New Roman"/>
          <w:sz w:val="24"/>
          <w:szCs w:val="24"/>
          <w:lang w:eastAsia="ru-RU"/>
        </w:rPr>
        <w:t xml:space="preserve">В анкетировании приняли участие 2429 респондентов (1101 </w:t>
      </w:r>
      <w:proofErr w:type="gramStart"/>
      <w:r w:rsidRPr="00A77E6F">
        <w:rPr>
          <w:rFonts w:eastAsia="Times New Roman"/>
          <w:sz w:val="24"/>
          <w:szCs w:val="24"/>
          <w:lang w:eastAsia="ru-RU"/>
        </w:rPr>
        <w:t>обучающийся</w:t>
      </w:r>
      <w:proofErr w:type="gramEnd"/>
      <w:r w:rsidRPr="00A77E6F">
        <w:rPr>
          <w:rFonts w:eastAsia="Times New Roman"/>
          <w:sz w:val="24"/>
          <w:szCs w:val="24"/>
          <w:lang w:eastAsia="ru-RU"/>
        </w:rPr>
        <w:t>, 956 родителей, 199 педагогов, 132 руководителя школ, 34 представителя органов исполнительной власти, 7 представителей религиозных организаций).</w:t>
      </w:r>
    </w:p>
    <w:p w:rsidR="00A44D83" w:rsidRPr="00A77E6F" w:rsidRDefault="00A44D83" w:rsidP="005450B9">
      <w:pPr>
        <w:spacing w:line="240" w:lineRule="auto"/>
        <w:ind w:firstLine="708"/>
        <w:contextualSpacing/>
        <w:jc w:val="both"/>
        <w:rPr>
          <w:rFonts w:eastAsia="Times New Roman"/>
          <w:sz w:val="24"/>
          <w:szCs w:val="24"/>
          <w:lang w:eastAsia="ru-RU"/>
        </w:rPr>
      </w:pPr>
      <w:r w:rsidRPr="00A77E6F">
        <w:rPr>
          <w:rFonts w:eastAsia="Times New Roman"/>
          <w:sz w:val="24"/>
          <w:szCs w:val="24"/>
          <w:lang w:eastAsia="ru-RU"/>
        </w:rPr>
        <w:t>Мониторинг проводился на основе методических рекомендаций социологического центра Российской академии государственной службы при Президенте РФ.</w:t>
      </w:r>
    </w:p>
    <w:p w:rsidR="00A44D83" w:rsidRPr="00A77E6F" w:rsidRDefault="00A44D83" w:rsidP="005450B9">
      <w:pPr>
        <w:spacing w:line="240" w:lineRule="auto"/>
        <w:contextualSpacing/>
        <w:jc w:val="both"/>
        <w:rPr>
          <w:sz w:val="24"/>
          <w:szCs w:val="24"/>
        </w:rPr>
      </w:pPr>
    </w:p>
    <w:p w:rsidR="0011081F" w:rsidRPr="00A77E6F" w:rsidRDefault="0011081F" w:rsidP="005450B9">
      <w:pPr>
        <w:pStyle w:val="a3"/>
        <w:numPr>
          <w:ilvl w:val="0"/>
          <w:numId w:val="2"/>
        </w:numPr>
        <w:spacing w:line="240" w:lineRule="auto"/>
        <w:jc w:val="both"/>
        <w:rPr>
          <w:b/>
          <w:sz w:val="24"/>
          <w:szCs w:val="24"/>
        </w:rPr>
      </w:pPr>
      <w:r w:rsidRPr="00A77E6F">
        <w:rPr>
          <w:b/>
          <w:sz w:val="24"/>
          <w:szCs w:val="24"/>
        </w:rPr>
        <w:t>Информация о положительном опыте апробации в процессе реализации курса ОРКСЭ</w:t>
      </w:r>
    </w:p>
    <w:p w:rsidR="0011081F" w:rsidRPr="00A77E6F" w:rsidRDefault="0011081F" w:rsidP="005450B9">
      <w:pPr>
        <w:spacing w:line="240" w:lineRule="auto"/>
        <w:ind w:firstLine="708"/>
        <w:jc w:val="both"/>
        <w:rPr>
          <w:sz w:val="24"/>
          <w:szCs w:val="24"/>
        </w:rPr>
      </w:pPr>
      <w:r w:rsidRPr="00A77E6F">
        <w:rPr>
          <w:sz w:val="24"/>
          <w:szCs w:val="24"/>
        </w:rPr>
        <w:t xml:space="preserve">На региональном уровне </w:t>
      </w:r>
      <w:r w:rsidR="001A79AA" w:rsidRPr="00A77E6F">
        <w:rPr>
          <w:sz w:val="24"/>
          <w:szCs w:val="24"/>
        </w:rPr>
        <w:t>применяются л</w:t>
      </w:r>
      <w:r w:rsidRPr="00A77E6F">
        <w:rPr>
          <w:sz w:val="24"/>
          <w:szCs w:val="24"/>
        </w:rPr>
        <w:t xml:space="preserve">учшие практики </w:t>
      </w:r>
      <w:r w:rsidR="003C755B" w:rsidRPr="00A77E6F">
        <w:rPr>
          <w:sz w:val="24"/>
          <w:szCs w:val="24"/>
        </w:rPr>
        <w:t xml:space="preserve">Вологодской области </w:t>
      </w:r>
      <w:r w:rsidRPr="00A77E6F">
        <w:rPr>
          <w:sz w:val="24"/>
          <w:szCs w:val="24"/>
        </w:rPr>
        <w:t>по реализации учебного курса – разработки</w:t>
      </w:r>
      <w:r w:rsidR="001A79AA" w:rsidRPr="00A77E6F">
        <w:rPr>
          <w:sz w:val="24"/>
          <w:szCs w:val="24"/>
        </w:rPr>
        <w:t xml:space="preserve"> учителей</w:t>
      </w:r>
      <w:r w:rsidRPr="00A77E6F">
        <w:rPr>
          <w:sz w:val="24"/>
          <w:szCs w:val="24"/>
        </w:rPr>
        <w:t>,</w:t>
      </w:r>
      <w:r w:rsidR="001A79AA" w:rsidRPr="00A77E6F">
        <w:rPr>
          <w:sz w:val="24"/>
          <w:szCs w:val="24"/>
        </w:rPr>
        <w:t xml:space="preserve"> преподающих </w:t>
      </w:r>
      <w:r w:rsidR="001A79AA" w:rsidRPr="00A77E6F">
        <w:rPr>
          <w:rFonts w:eastAsia="Calibri"/>
          <w:sz w:val="24"/>
          <w:szCs w:val="24"/>
        </w:rPr>
        <w:t>модул</w:t>
      </w:r>
      <w:r w:rsidR="001A79AA" w:rsidRPr="00A77E6F">
        <w:rPr>
          <w:sz w:val="24"/>
          <w:szCs w:val="24"/>
        </w:rPr>
        <w:t>и</w:t>
      </w:r>
      <w:r w:rsidR="001A79AA" w:rsidRPr="00A77E6F">
        <w:rPr>
          <w:rFonts w:eastAsia="Calibri"/>
          <w:sz w:val="24"/>
          <w:szCs w:val="24"/>
        </w:rPr>
        <w:t xml:space="preserve"> «Основы светской этики»,  «Основы православной культуры», «Основы мировых религиозных культур», «Основы ис</w:t>
      </w:r>
      <w:r w:rsidR="001A79AA" w:rsidRPr="00A77E6F">
        <w:rPr>
          <w:sz w:val="24"/>
          <w:szCs w:val="24"/>
        </w:rPr>
        <w:t>ламской культуры». Это м</w:t>
      </w:r>
      <w:r w:rsidRPr="00A77E6F">
        <w:rPr>
          <w:sz w:val="24"/>
          <w:szCs w:val="24"/>
        </w:rPr>
        <w:t>етодические разработки уроков, внеклассных м</w:t>
      </w:r>
      <w:r w:rsidR="001A79AA" w:rsidRPr="00A77E6F">
        <w:rPr>
          <w:sz w:val="24"/>
          <w:szCs w:val="24"/>
        </w:rPr>
        <w:t>ероприятий, сценарии праздников; описание опыта, оригинальных методических приемов:</w:t>
      </w:r>
    </w:p>
    <w:p w:rsidR="001A79AA" w:rsidRPr="00A77E6F" w:rsidRDefault="001A79AA" w:rsidP="005450B9">
      <w:pPr>
        <w:pStyle w:val="a3"/>
        <w:numPr>
          <w:ilvl w:val="0"/>
          <w:numId w:val="9"/>
        </w:numPr>
        <w:spacing w:line="240" w:lineRule="auto"/>
        <w:jc w:val="both"/>
        <w:rPr>
          <w:sz w:val="24"/>
          <w:szCs w:val="24"/>
        </w:rPr>
      </w:pPr>
      <w:r w:rsidRPr="00A77E6F">
        <w:rPr>
          <w:rFonts w:eastAsia="Calibri"/>
          <w:sz w:val="24"/>
          <w:szCs w:val="24"/>
        </w:rPr>
        <w:t>Справочные материалы для учителя по модулю «Основы исламской культуры».</w:t>
      </w:r>
      <w:r w:rsidRPr="00A77E6F">
        <w:rPr>
          <w:sz w:val="24"/>
          <w:szCs w:val="24"/>
        </w:rPr>
        <w:t xml:space="preserve"> </w:t>
      </w:r>
      <w:r w:rsidRPr="00A77E6F">
        <w:rPr>
          <w:rFonts w:eastAsia="Calibri"/>
          <w:sz w:val="24"/>
          <w:szCs w:val="24"/>
        </w:rPr>
        <w:t>В разработке представлены материалы для словаря – глоссария по модулю «Основы исламской культуры»</w:t>
      </w:r>
      <w:r w:rsidRPr="00A77E6F">
        <w:rPr>
          <w:sz w:val="24"/>
          <w:szCs w:val="24"/>
        </w:rPr>
        <w:t>.</w:t>
      </w:r>
      <w:r w:rsidRPr="00A77E6F">
        <w:rPr>
          <w:rFonts w:eastAsia="Calibri"/>
          <w:sz w:val="24"/>
          <w:szCs w:val="24"/>
        </w:rPr>
        <w:t xml:space="preserve"> Материалы могут быть полезны учителю при подготовке к уроку и при организации урока, детям – в процессе освоения курса, родителям -  при выполнении совместных с детьми заданий.</w:t>
      </w:r>
    </w:p>
    <w:p w:rsidR="001A79AA"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Методические разработки уроков «Что такое светская этика», «Человек среди людей»</w:t>
      </w:r>
      <w:r w:rsidRPr="00A77E6F">
        <w:rPr>
          <w:sz w:val="24"/>
          <w:szCs w:val="24"/>
        </w:rPr>
        <w:t xml:space="preserve">. </w:t>
      </w:r>
      <w:r w:rsidRPr="00A77E6F">
        <w:rPr>
          <w:rFonts w:eastAsia="Calibri"/>
          <w:sz w:val="24"/>
          <w:szCs w:val="24"/>
        </w:rPr>
        <w:t>В ра</w:t>
      </w:r>
      <w:r w:rsidRPr="00A77E6F">
        <w:rPr>
          <w:sz w:val="24"/>
          <w:szCs w:val="24"/>
        </w:rPr>
        <w:t>зра</w:t>
      </w:r>
      <w:r w:rsidRPr="00A77E6F">
        <w:rPr>
          <w:rFonts w:eastAsia="Calibri"/>
          <w:sz w:val="24"/>
          <w:szCs w:val="24"/>
        </w:rPr>
        <w:t>бот</w:t>
      </w:r>
      <w:r w:rsidRPr="00A77E6F">
        <w:rPr>
          <w:sz w:val="24"/>
          <w:szCs w:val="24"/>
        </w:rPr>
        <w:t>к</w:t>
      </w:r>
      <w:r w:rsidRPr="00A77E6F">
        <w:rPr>
          <w:rFonts w:eastAsia="Calibri"/>
          <w:sz w:val="24"/>
          <w:szCs w:val="24"/>
        </w:rPr>
        <w:t>е представлены оригинальные методические приемы изложения указанных тем в модуле «Основы светской этики»</w:t>
      </w:r>
      <w:r w:rsidRPr="00A77E6F">
        <w:rPr>
          <w:sz w:val="24"/>
          <w:szCs w:val="24"/>
        </w:rPr>
        <w:t>.</w:t>
      </w:r>
    </w:p>
    <w:p w:rsidR="001A79AA"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урока «Семья»</w:t>
      </w:r>
      <w:r w:rsidRPr="00A77E6F">
        <w:rPr>
          <w:sz w:val="24"/>
          <w:szCs w:val="24"/>
        </w:rPr>
        <w:t xml:space="preserve">. </w:t>
      </w:r>
      <w:r w:rsidRPr="00A77E6F">
        <w:rPr>
          <w:rFonts w:eastAsia="Calibri"/>
          <w:sz w:val="24"/>
          <w:szCs w:val="24"/>
        </w:rPr>
        <w:t>В конспекте урока отражены авторские находки изложения данной темы в модуле «Основы мировых религий»</w:t>
      </w:r>
      <w:r w:rsidRPr="00A77E6F">
        <w:rPr>
          <w:sz w:val="24"/>
          <w:szCs w:val="24"/>
        </w:rPr>
        <w:t>.</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урока «Дружба»</w:t>
      </w:r>
      <w:r w:rsidR="003C755B" w:rsidRPr="00A77E6F">
        <w:rPr>
          <w:sz w:val="24"/>
          <w:szCs w:val="24"/>
        </w:rPr>
        <w:t xml:space="preserve"> – к</w:t>
      </w:r>
      <w:r w:rsidRPr="00A77E6F">
        <w:rPr>
          <w:rFonts w:eastAsia="Calibri"/>
          <w:sz w:val="24"/>
          <w:szCs w:val="24"/>
        </w:rPr>
        <w:t>онспект обобщающего урока по модулю «Основы светской этики»</w:t>
      </w:r>
      <w:r w:rsidR="003C755B" w:rsidRPr="00A77E6F">
        <w:rPr>
          <w:sz w:val="24"/>
          <w:szCs w:val="24"/>
        </w:rPr>
        <w:t xml:space="preserve">. </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урока «Ценность родства и семейные ценности»</w:t>
      </w:r>
      <w:r w:rsidR="003C755B" w:rsidRPr="00A77E6F">
        <w:rPr>
          <w:sz w:val="24"/>
          <w:szCs w:val="24"/>
        </w:rPr>
        <w:t xml:space="preserve"> – к</w:t>
      </w:r>
      <w:r w:rsidRPr="00A77E6F">
        <w:rPr>
          <w:rFonts w:eastAsia="Calibri"/>
          <w:sz w:val="24"/>
          <w:szCs w:val="24"/>
        </w:rPr>
        <w:t>онспект урока по модулю «Основы светской этики»</w:t>
      </w:r>
      <w:r w:rsidR="003C755B" w:rsidRPr="00A77E6F">
        <w:rPr>
          <w:sz w:val="24"/>
          <w:szCs w:val="24"/>
        </w:rPr>
        <w:t>.</w:t>
      </w:r>
      <w:r w:rsidRPr="00A77E6F">
        <w:rPr>
          <w:rFonts w:eastAsia="Calibri"/>
          <w:sz w:val="24"/>
          <w:szCs w:val="24"/>
        </w:rPr>
        <w:t xml:space="preserve">  </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урока «Защита Отечества»</w:t>
      </w:r>
      <w:r w:rsidR="003C755B" w:rsidRPr="00A77E6F">
        <w:rPr>
          <w:sz w:val="24"/>
          <w:szCs w:val="24"/>
        </w:rPr>
        <w:t xml:space="preserve">. </w:t>
      </w:r>
      <w:r w:rsidRPr="00A77E6F">
        <w:rPr>
          <w:rFonts w:eastAsia="Calibri"/>
          <w:sz w:val="24"/>
          <w:szCs w:val="24"/>
        </w:rPr>
        <w:t>Урок по модулю «Основы православной культуры» основан на использовании большого количества иллюстративного материала</w:t>
      </w:r>
      <w:r w:rsidR="003C755B" w:rsidRPr="00A77E6F">
        <w:rPr>
          <w:sz w:val="24"/>
          <w:szCs w:val="24"/>
        </w:rPr>
        <w:t>.</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урока «Добро и зло. Понятие греха, раскаяния и воздаяния»</w:t>
      </w:r>
      <w:r w:rsidR="003C755B" w:rsidRPr="00A77E6F">
        <w:rPr>
          <w:sz w:val="24"/>
          <w:szCs w:val="24"/>
        </w:rPr>
        <w:t xml:space="preserve">. </w:t>
      </w:r>
      <w:r w:rsidRPr="00A77E6F">
        <w:rPr>
          <w:rFonts w:eastAsia="Calibri"/>
          <w:sz w:val="24"/>
          <w:szCs w:val="24"/>
        </w:rPr>
        <w:t>Урок отличает использование интерактивных метод</w:t>
      </w:r>
      <w:r w:rsidR="003C755B" w:rsidRPr="00A77E6F">
        <w:rPr>
          <w:sz w:val="24"/>
          <w:szCs w:val="24"/>
        </w:rPr>
        <w:t>ов при изучении темы в модуле</w:t>
      </w:r>
      <w:r w:rsidRPr="00A77E6F">
        <w:rPr>
          <w:rFonts w:eastAsia="Calibri"/>
          <w:sz w:val="24"/>
          <w:szCs w:val="24"/>
        </w:rPr>
        <w:t xml:space="preserve"> «Основы православной культуры»</w:t>
      </w:r>
      <w:r w:rsidR="003C755B" w:rsidRPr="00A77E6F">
        <w:rPr>
          <w:sz w:val="24"/>
          <w:szCs w:val="24"/>
        </w:rPr>
        <w:t>.</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урока «Христос и его крест»</w:t>
      </w:r>
      <w:r w:rsidR="003C755B" w:rsidRPr="00A77E6F">
        <w:rPr>
          <w:sz w:val="24"/>
          <w:szCs w:val="24"/>
        </w:rPr>
        <w:t xml:space="preserve">. </w:t>
      </w:r>
      <w:r w:rsidRPr="00A77E6F">
        <w:rPr>
          <w:rFonts w:eastAsia="Calibri"/>
          <w:sz w:val="24"/>
          <w:szCs w:val="24"/>
        </w:rPr>
        <w:t>Автор сочетает разнообразные методы освоения темы: работа с текстом, с иллюстрациями и др.</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урока «Золотое правило этики»</w:t>
      </w:r>
      <w:r w:rsidR="003C755B" w:rsidRPr="00A77E6F">
        <w:rPr>
          <w:sz w:val="24"/>
          <w:szCs w:val="24"/>
        </w:rPr>
        <w:t xml:space="preserve">. </w:t>
      </w:r>
      <w:r w:rsidRPr="00A77E6F">
        <w:rPr>
          <w:rFonts w:eastAsia="Calibri"/>
          <w:sz w:val="24"/>
          <w:szCs w:val="24"/>
        </w:rPr>
        <w:t>Конспект урока по модулю «Основы православной культуры» содержит много дополнительного материала</w:t>
      </w:r>
      <w:r w:rsidR="003C755B" w:rsidRPr="00A77E6F">
        <w:rPr>
          <w:sz w:val="24"/>
          <w:szCs w:val="24"/>
        </w:rPr>
        <w:t>.</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Сценарий праздника для детей и родителей</w:t>
      </w:r>
      <w:r w:rsidR="003C755B" w:rsidRPr="00A77E6F">
        <w:rPr>
          <w:sz w:val="24"/>
          <w:szCs w:val="24"/>
        </w:rPr>
        <w:t xml:space="preserve"> </w:t>
      </w:r>
      <w:r w:rsidRPr="00A77E6F">
        <w:rPr>
          <w:rFonts w:eastAsia="Calibri"/>
          <w:sz w:val="24"/>
          <w:szCs w:val="24"/>
        </w:rPr>
        <w:t>«Праздник России, семьи, любви»</w:t>
      </w:r>
      <w:r w:rsidR="003C755B" w:rsidRPr="00A77E6F">
        <w:rPr>
          <w:sz w:val="24"/>
          <w:szCs w:val="24"/>
        </w:rPr>
        <w:t xml:space="preserve">, </w:t>
      </w:r>
      <w:r w:rsidRPr="00A77E6F">
        <w:rPr>
          <w:rFonts w:eastAsia="Calibri"/>
          <w:sz w:val="24"/>
          <w:szCs w:val="24"/>
        </w:rPr>
        <w:t xml:space="preserve">5 </w:t>
      </w:r>
      <w:proofErr w:type="spellStart"/>
      <w:r w:rsidRPr="00A77E6F">
        <w:rPr>
          <w:rFonts w:eastAsia="Calibri"/>
          <w:sz w:val="24"/>
          <w:szCs w:val="24"/>
        </w:rPr>
        <w:t>кл</w:t>
      </w:r>
      <w:proofErr w:type="spellEnd"/>
      <w:r w:rsidRPr="00A77E6F">
        <w:rPr>
          <w:rFonts w:eastAsia="Calibri"/>
          <w:sz w:val="24"/>
          <w:szCs w:val="24"/>
        </w:rPr>
        <w:t>.</w:t>
      </w:r>
      <w:r w:rsidR="003C755B" w:rsidRPr="00A77E6F">
        <w:rPr>
          <w:sz w:val="24"/>
          <w:szCs w:val="24"/>
        </w:rPr>
        <w:t xml:space="preserve"> </w:t>
      </w:r>
      <w:r w:rsidRPr="00A77E6F">
        <w:rPr>
          <w:rFonts w:eastAsia="Calibri"/>
          <w:sz w:val="24"/>
          <w:szCs w:val="24"/>
        </w:rPr>
        <w:t>Автор представляет опыт проведения совместного мероприятия для детей, изучающих модули «Основы светской этики» и «Основы мировых религиозных культур»</w:t>
      </w:r>
      <w:r w:rsidR="003C755B" w:rsidRPr="00A77E6F">
        <w:rPr>
          <w:sz w:val="24"/>
          <w:szCs w:val="24"/>
        </w:rPr>
        <w:t>.</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Методическая разработка внеклассного мероприятия</w:t>
      </w:r>
      <w:r w:rsidR="003C755B" w:rsidRPr="00A77E6F">
        <w:rPr>
          <w:sz w:val="24"/>
          <w:szCs w:val="24"/>
        </w:rPr>
        <w:t xml:space="preserve"> </w:t>
      </w:r>
      <w:r w:rsidRPr="00A77E6F">
        <w:rPr>
          <w:rFonts w:eastAsia="Calibri"/>
          <w:sz w:val="24"/>
          <w:szCs w:val="24"/>
        </w:rPr>
        <w:t>«Пасха - праздник всех праздников»</w:t>
      </w:r>
      <w:r w:rsidR="003C755B" w:rsidRPr="00A77E6F">
        <w:rPr>
          <w:sz w:val="24"/>
          <w:szCs w:val="24"/>
        </w:rPr>
        <w:t xml:space="preserve">. </w:t>
      </w:r>
      <w:r w:rsidRPr="00A77E6F">
        <w:rPr>
          <w:rFonts w:eastAsia="Calibri"/>
          <w:sz w:val="24"/>
          <w:szCs w:val="24"/>
        </w:rPr>
        <w:t xml:space="preserve">В разработке отражены  разнообразные формы внеурочной </w:t>
      </w:r>
      <w:r w:rsidRPr="00A77E6F">
        <w:rPr>
          <w:rFonts w:eastAsia="Calibri"/>
          <w:sz w:val="24"/>
          <w:szCs w:val="24"/>
        </w:rPr>
        <w:lastRenderedPageBreak/>
        <w:t>деятельности при изучении модуля «Основы православной культуры» на примере одной темы</w:t>
      </w:r>
      <w:r w:rsidR="003C755B" w:rsidRPr="00A77E6F">
        <w:rPr>
          <w:sz w:val="24"/>
          <w:szCs w:val="24"/>
        </w:rPr>
        <w:t>.</w:t>
      </w:r>
    </w:p>
    <w:p w:rsidR="003C755B" w:rsidRPr="00A77E6F" w:rsidRDefault="001A79AA" w:rsidP="005450B9">
      <w:pPr>
        <w:pStyle w:val="a3"/>
        <w:numPr>
          <w:ilvl w:val="0"/>
          <w:numId w:val="9"/>
        </w:numPr>
        <w:spacing w:line="240" w:lineRule="auto"/>
        <w:jc w:val="both"/>
        <w:rPr>
          <w:sz w:val="24"/>
          <w:szCs w:val="24"/>
        </w:rPr>
      </w:pPr>
      <w:r w:rsidRPr="00A77E6F">
        <w:rPr>
          <w:rFonts w:eastAsia="Calibri"/>
          <w:sz w:val="24"/>
          <w:szCs w:val="24"/>
        </w:rPr>
        <w:t>Использование схем и опорных сигналов при изу</w:t>
      </w:r>
      <w:r w:rsidR="003C755B" w:rsidRPr="00A77E6F">
        <w:rPr>
          <w:sz w:val="24"/>
          <w:szCs w:val="24"/>
        </w:rPr>
        <w:t>чении мо</w:t>
      </w:r>
      <w:r w:rsidRPr="00A77E6F">
        <w:rPr>
          <w:rFonts w:eastAsia="Calibri"/>
          <w:sz w:val="24"/>
          <w:szCs w:val="24"/>
        </w:rPr>
        <w:t>дуля «Основы православной культуры»</w:t>
      </w:r>
      <w:r w:rsidR="003C755B" w:rsidRPr="00A77E6F">
        <w:rPr>
          <w:sz w:val="24"/>
          <w:szCs w:val="24"/>
        </w:rPr>
        <w:t xml:space="preserve">. </w:t>
      </w:r>
      <w:r w:rsidRPr="00A77E6F">
        <w:rPr>
          <w:rFonts w:eastAsia="Calibri"/>
          <w:sz w:val="24"/>
          <w:szCs w:val="24"/>
        </w:rPr>
        <w:t>Автор предлагает интересные методические приемы изложения материала наиболее доступным для детей способом</w:t>
      </w:r>
      <w:r w:rsidR="003C755B" w:rsidRPr="00A77E6F">
        <w:rPr>
          <w:sz w:val="24"/>
          <w:szCs w:val="24"/>
        </w:rPr>
        <w:t>.</w:t>
      </w:r>
    </w:p>
    <w:p w:rsidR="001A79AA" w:rsidRPr="00A77E6F" w:rsidRDefault="001A79AA" w:rsidP="005450B9">
      <w:pPr>
        <w:pStyle w:val="a3"/>
        <w:numPr>
          <w:ilvl w:val="0"/>
          <w:numId w:val="9"/>
        </w:numPr>
        <w:spacing w:line="240" w:lineRule="auto"/>
        <w:jc w:val="both"/>
        <w:rPr>
          <w:sz w:val="24"/>
          <w:szCs w:val="24"/>
        </w:rPr>
      </w:pPr>
      <w:r w:rsidRPr="00A77E6F">
        <w:rPr>
          <w:rFonts w:eastAsia="Calibri"/>
          <w:sz w:val="24"/>
          <w:szCs w:val="24"/>
        </w:rPr>
        <w:t>Сотрудничество педагогов, детей и родителей как одно из условий эффективного освоения модуля «Основы православной культуры»</w:t>
      </w:r>
      <w:r w:rsidR="003C755B" w:rsidRPr="00A77E6F">
        <w:rPr>
          <w:sz w:val="24"/>
          <w:szCs w:val="24"/>
        </w:rPr>
        <w:t xml:space="preserve">. </w:t>
      </w:r>
      <w:r w:rsidRPr="00A77E6F">
        <w:rPr>
          <w:rFonts w:eastAsia="Calibri"/>
          <w:sz w:val="24"/>
          <w:szCs w:val="24"/>
        </w:rPr>
        <w:t>Методическое описание опыта деятельности педагога в организации взаимодействия педагогов, детей и родителей при освоении модуля «Основы православной культуры».</w:t>
      </w:r>
    </w:p>
    <w:p w:rsidR="0011081F" w:rsidRPr="00A77E6F" w:rsidRDefault="0011081F" w:rsidP="005450B9">
      <w:pPr>
        <w:spacing w:line="240" w:lineRule="auto"/>
        <w:ind w:firstLine="708"/>
        <w:jc w:val="both"/>
        <w:rPr>
          <w:sz w:val="24"/>
          <w:szCs w:val="24"/>
        </w:rPr>
      </w:pPr>
      <w:r w:rsidRPr="00A77E6F">
        <w:rPr>
          <w:sz w:val="24"/>
          <w:szCs w:val="24"/>
        </w:rPr>
        <w:t>На муниципальном уровне прошли апробацию материалы к рабочим тетрадям по модулям «Основы православной культуры» и «Основы мировых религиозных культур».</w:t>
      </w:r>
      <w:r w:rsidRPr="00A77E6F">
        <w:rPr>
          <w:rFonts w:eastAsia="Times New Roman"/>
          <w:sz w:val="24"/>
          <w:szCs w:val="24"/>
          <w:lang w:eastAsia="ru-RU"/>
        </w:rPr>
        <w:t xml:space="preserve"> </w:t>
      </w:r>
      <w:r w:rsidRPr="00A77E6F">
        <w:rPr>
          <w:rFonts w:eastAsia="Calibri"/>
          <w:sz w:val="24"/>
          <w:szCs w:val="24"/>
        </w:rPr>
        <w:t>В разработке представлены материалы к рабочей тетради по учебному модулю «Основы мировых религиозных культур»</w:t>
      </w:r>
      <w:r w:rsidRPr="00A77E6F">
        <w:rPr>
          <w:sz w:val="24"/>
          <w:szCs w:val="24"/>
        </w:rPr>
        <w:t xml:space="preserve">. </w:t>
      </w:r>
      <w:r w:rsidRPr="00A77E6F">
        <w:rPr>
          <w:rFonts w:eastAsia="Calibri"/>
          <w:sz w:val="24"/>
          <w:szCs w:val="24"/>
        </w:rPr>
        <w:t xml:space="preserve">Материалы могут быть использованы учителем для организации самостоятельной  работы детей на уроке, включены в контекст изложения нового материала, </w:t>
      </w:r>
      <w:r w:rsidRPr="00A77E6F">
        <w:rPr>
          <w:sz w:val="24"/>
          <w:szCs w:val="24"/>
        </w:rPr>
        <w:t xml:space="preserve">могут быть </w:t>
      </w:r>
      <w:r w:rsidRPr="00A77E6F">
        <w:rPr>
          <w:rFonts w:eastAsia="Calibri"/>
          <w:sz w:val="24"/>
          <w:szCs w:val="24"/>
        </w:rPr>
        <w:t>предложены детям в качестве домашнего задания для выполнения вместе с родителями.</w:t>
      </w:r>
    </w:p>
    <w:p w:rsidR="0011081F" w:rsidRPr="00A77E6F" w:rsidRDefault="0011081F" w:rsidP="005450B9">
      <w:pPr>
        <w:spacing w:line="240" w:lineRule="auto"/>
        <w:jc w:val="both"/>
        <w:rPr>
          <w:sz w:val="24"/>
          <w:szCs w:val="24"/>
        </w:rPr>
      </w:pPr>
    </w:p>
    <w:p w:rsidR="0011081F" w:rsidRPr="00A77E6F" w:rsidRDefault="0011081F" w:rsidP="005450B9">
      <w:pPr>
        <w:pStyle w:val="a3"/>
        <w:numPr>
          <w:ilvl w:val="0"/>
          <w:numId w:val="2"/>
        </w:numPr>
        <w:spacing w:line="240" w:lineRule="auto"/>
        <w:jc w:val="both"/>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3C755B" w:rsidRPr="00A77E6F" w:rsidRDefault="003C755B" w:rsidP="005450B9">
      <w:pPr>
        <w:spacing w:line="240" w:lineRule="auto"/>
        <w:ind w:firstLine="708"/>
        <w:jc w:val="both"/>
        <w:rPr>
          <w:sz w:val="24"/>
          <w:szCs w:val="24"/>
        </w:rPr>
      </w:pPr>
      <w:r w:rsidRPr="00A77E6F">
        <w:rPr>
          <w:sz w:val="24"/>
          <w:szCs w:val="24"/>
        </w:rPr>
        <w:t xml:space="preserve">Основной акцент </w:t>
      </w:r>
      <w:r w:rsidR="00431365" w:rsidRPr="00A77E6F">
        <w:rPr>
          <w:sz w:val="24"/>
          <w:szCs w:val="24"/>
        </w:rPr>
        <w:t>при</w:t>
      </w:r>
      <w:r w:rsidRPr="00A77E6F">
        <w:rPr>
          <w:sz w:val="24"/>
          <w:szCs w:val="24"/>
        </w:rPr>
        <w:t xml:space="preserve"> анализе трудностей, которые возникают у участников хода апробации </w:t>
      </w:r>
      <w:r w:rsidRPr="00A77E6F">
        <w:rPr>
          <w:rFonts w:eastAsia="Times New Roman"/>
          <w:sz w:val="24"/>
          <w:szCs w:val="24"/>
          <w:lang w:eastAsia="ru-RU"/>
        </w:rPr>
        <w:t xml:space="preserve">комплексного учебного курса «Основы религиозных культур и светской этики» в Вологодской области </w:t>
      </w:r>
      <w:r w:rsidRPr="00A77E6F">
        <w:rPr>
          <w:sz w:val="24"/>
          <w:szCs w:val="24"/>
        </w:rPr>
        <w:t xml:space="preserve">делается на </w:t>
      </w:r>
      <w:r w:rsidR="00431365" w:rsidRPr="00A77E6F">
        <w:rPr>
          <w:sz w:val="24"/>
          <w:szCs w:val="24"/>
        </w:rPr>
        <w:t xml:space="preserve">проблемах изложения </w:t>
      </w:r>
      <w:r w:rsidRPr="00A77E6F">
        <w:rPr>
          <w:sz w:val="24"/>
          <w:szCs w:val="24"/>
        </w:rPr>
        <w:t>содержа</w:t>
      </w:r>
      <w:r w:rsidR="00431365" w:rsidRPr="00A77E6F">
        <w:rPr>
          <w:sz w:val="24"/>
          <w:szCs w:val="24"/>
        </w:rPr>
        <w:t>ния курса</w:t>
      </w:r>
      <w:r w:rsidRPr="00A77E6F">
        <w:rPr>
          <w:sz w:val="24"/>
          <w:szCs w:val="24"/>
        </w:rPr>
        <w:t xml:space="preserve">: это </w:t>
      </w:r>
      <w:r w:rsidR="00431365" w:rsidRPr="00A77E6F">
        <w:rPr>
          <w:sz w:val="24"/>
          <w:szCs w:val="24"/>
        </w:rPr>
        <w:t>трудность</w:t>
      </w:r>
      <w:r w:rsidRPr="00A77E6F">
        <w:rPr>
          <w:sz w:val="24"/>
          <w:szCs w:val="24"/>
        </w:rPr>
        <w:t xml:space="preserve"> текстов учебных пособий, сложность понятийного аппарата, необходимость использования большого количества дополнительной литературы.</w:t>
      </w:r>
      <w:r w:rsidR="00431365" w:rsidRPr="00A77E6F">
        <w:rPr>
          <w:sz w:val="24"/>
          <w:szCs w:val="24"/>
        </w:rPr>
        <w:t xml:space="preserve"> В целом мониторинг хода апробации курса выявил следующие проблемные аспекты:</w:t>
      </w:r>
    </w:p>
    <w:p w:rsidR="003C755B" w:rsidRPr="00A77E6F" w:rsidRDefault="003C755B" w:rsidP="005450B9">
      <w:pPr>
        <w:spacing w:line="240" w:lineRule="auto"/>
        <w:ind w:firstLine="708"/>
        <w:jc w:val="both"/>
        <w:rPr>
          <w:sz w:val="24"/>
          <w:szCs w:val="24"/>
        </w:rPr>
      </w:pPr>
      <w:r w:rsidRPr="00A77E6F">
        <w:rPr>
          <w:sz w:val="24"/>
          <w:szCs w:val="24"/>
        </w:rPr>
        <w:t>1. Более трети педагогов считают изложение материала в учебных пособиях трудным для восприятия школьниками.</w:t>
      </w:r>
    </w:p>
    <w:p w:rsidR="003C755B" w:rsidRPr="00A77E6F" w:rsidRDefault="003C755B" w:rsidP="005450B9">
      <w:pPr>
        <w:spacing w:line="240" w:lineRule="auto"/>
        <w:ind w:firstLine="708"/>
        <w:jc w:val="both"/>
        <w:rPr>
          <w:sz w:val="24"/>
          <w:szCs w:val="24"/>
        </w:rPr>
      </w:pPr>
      <w:r w:rsidRPr="00A77E6F">
        <w:rPr>
          <w:sz w:val="24"/>
          <w:szCs w:val="24"/>
        </w:rPr>
        <w:t>2. Необходима разработка дополнительных методических пособий в помощь учителю, в том числе в работе с родителями.</w:t>
      </w:r>
    </w:p>
    <w:p w:rsidR="003C755B" w:rsidRPr="00A77E6F" w:rsidRDefault="003C755B" w:rsidP="005450B9">
      <w:pPr>
        <w:spacing w:line="240" w:lineRule="auto"/>
        <w:ind w:firstLine="708"/>
        <w:jc w:val="both"/>
        <w:rPr>
          <w:sz w:val="24"/>
          <w:szCs w:val="24"/>
        </w:rPr>
      </w:pPr>
      <w:r w:rsidRPr="00A77E6F">
        <w:rPr>
          <w:sz w:val="24"/>
          <w:szCs w:val="24"/>
        </w:rPr>
        <w:t>3. Имеют место влияния учителя на свободный выбор родителями и их детьми модуля учебного курса.</w:t>
      </w:r>
    </w:p>
    <w:p w:rsidR="0011081F" w:rsidRPr="00A77E6F" w:rsidRDefault="003C755B" w:rsidP="005450B9">
      <w:pPr>
        <w:spacing w:line="240" w:lineRule="auto"/>
        <w:ind w:firstLine="708"/>
        <w:jc w:val="both"/>
        <w:rPr>
          <w:sz w:val="24"/>
          <w:szCs w:val="24"/>
        </w:rPr>
      </w:pPr>
      <w:r w:rsidRPr="00A77E6F">
        <w:rPr>
          <w:sz w:val="24"/>
          <w:szCs w:val="24"/>
        </w:rPr>
        <w:t>4. Недостаточно высока активность муниципальных и школьных методических объединений педагогов, преподающих данный курс.</w:t>
      </w:r>
    </w:p>
    <w:p w:rsidR="0011081F" w:rsidRPr="00A77E6F" w:rsidRDefault="0011081F" w:rsidP="005450B9">
      <w:pPr>
        <w:spacing w:line="240" w:lineRule="auto"/>
        <w:rPr>
          <w:sz w:val="24"/>
          <w:szCs w:val="24"/>
        </w:rPr>
      </w:pPr>
    </w:p>
    <w:p w:rsidR="005011F5" w:rsidRPr="006D222A" w:rsidRDefault="005140C2" w:rsidP="006D222A">
      <w:pPr>
        <w:pStyle w:val="1"/>
        <w:spacing w:before="0" w:line="240" w:lineRule="auto"/>
        <w:ind w:firstLine="0"/>
        <w:rPr>
          <w:rFonts w:ascii="Times New Roman" w:hAnsi="Times New Roman" w:cs="Times New Roman"/>
          <w:b w:val="0"/>
          <w:i/>
          <w:color w:val="auto"/>
          <w:szCs w:val="24"/>
        </w:rPr>
      </w:pPr>
      <w:bookmarkStart w:id="6" w:name="_Toc297109592"/>
      <w:bookmarkStart w:id="7" w:name="_Toc308023303"/>
      <w:r w:rsidRPr="006D222A">
        <w:rPr>
          <w:rFonts w:ascii="Times New Roman" w:hAnsi="Times New Roman" w:cs="Times New Roman"/>
          <w:i/>
          <w:color w:val="auto"/>
          <w:szCs w:val="24"/>
        </w:rPr>
        <w:t>Еврейская автономная область</w:t>
      </w:r>
      <w:bookmarkEnd w:id="6"/>
      <w:bookmarkEnd w:id="7"/>
    </w:p>
    <w:p w:rsidR="00B30341" w:rsidRPr="00A77E6F" w:rsidRDefault="00503648" w:rsidP="005450B9">
      <w:pPr>
        <w:suppressAutoHyphens/>
        <w:spacing w:line="240" w:lineRule="auto"/>
        <w:contextualSpacing/>
        <w:rPr>
          <w:sz w:val="24"/>
          <w:szCs w:val="24"/>
        </w:rPr>
      </w:pPr>
      <w:r w:rsidRPr="00A77E6F">
        <w:rPr>
          <w:sz w:val="24"/>
          <w:szCs w:val="24"/>
        </w:rPr>
        <w:tab/>
      </w:r>
    </w:p>
    <w:p w:rsidR="005140C2" w:rsidRPr="00A77E6F" w:rsidRDefault="005140C2" w:rsidP="005450B9">
      <w:pPr>
        <w:pStyle w:val="a3"/>
        <w:numPr>
          <w:ilvl w:val="0"/>
          <w:numId w:val="10"/>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5140C2" w:rsidRPr="00A77E6F" w:rsidRDefault="005140C2" w:rsidP="005450B9">
      <w:pPr>
        <w:spacing w:line="240" w:lineRule="auto"/>
        <w:jc w:val="center"/>
        <w:rPr>
          <w:sz w:val="24"/>
          <w:szCs w:val="24"/>
        </w:rPr>
      </w:pPr>
    </w:p>
    <w:p w:rsidR="005140C2" w:rsidRPr="00A77E6F" w:rsidRDefault="005140C2" w:rsidP="005450B9">
      <w:pPr>
        <w:pStyle w:val="a3"/>
        <w:numPr>
          <w:ilvl w:val="0"/>
          <w:numId w:val="11"/>
        </w:numPr>
        <w:spacing w:line="240" w:lineRule="auto"/>
        <w:rPr>
          <w:b/>
          <w:sz w:val="24"/>
          <w:szCs w:val="24"/>
        </w:rPr>
      </w:pPr>
      <w:r w:rsidRPr="00A77E6F">
        <w:rPr>
          <w:b/>
          <w:sz w:val="24"/>
          <w:szCs w:val="24"/>
        </w:rPr>
        <w:t xml:space="preserve">Нормативно-правовое обеспечение апробации </w:t>
      </w:r>
    </w:p>
    <w:p w:rsidR="00EB4F65" w:rsidRPr="00A77E6F" w:rsidRDefault="00EB4F65" w:rsidP="005450B9">
      <w:pPr>
        <w:suppressAutoHyphens/>
        <w:spacing w:line="240" w:lineRule="auto"/>
        <w:ind w:firstLine="720"/>
        <w:contextualSpacing/>
        <w:rPr>
          <w:rFonts w:eastAsia="Times New Roman"/>
          <w:sz w:val="24"/>
          <w:szCs w:val="24"/>
          <w:lang w:eastAsia="ru-RU"/>
        </w:rPr>
      </w:pPr>
      <w:r w:rsidRPr="00A77E6F">
        <w:rPr>
          <w:rFonts w:eastAsia="Times New Roman"/>
          <w:sz w:val="24"/>
          <w:szCs w:val="24"/>
          <w:lang w:eastAsia="ru-RU"/>
        </w:rPr>
        <w:t xml:space="preserve">В </w:t>
      </w:r>
      <w:r w:rsidR="00760CE0" w:rsidRPr="00A77E6F">
        <w:rPr>
          <w:sz w:val="24"/>
          <w:szCs w:val="24"/>
        </w:rPr>
        <w:t>Еврейской автономной</w:t>
      </w:r>
      <w:r w:rsidR="00760CE0" w:rsidRPr="00A77E6F">
        <w:rPr>
          <w:rFonts w:eastAsia="Times New Roman"/>
          <w:sz w:val="24"/>
          <w:szCs w:val="24"/>
          <w:lang w:eastAsia="ru-RU"/>
        </w:rPr>
        <w:t xml:space="preserve"> области </w:t>
      </w:r>
      <w:r w:rsidRPr="00A77E6F">
        <w:rPr>
          <w:rFonts w:eastAsia="Times New Roman"/>
          <w:sz w:val="24"/>
          <w:szCs w:val="24"/>
          <w:lang w:eastAsia="ru-RU"/>
        </w:rPr>
        <w:t>разработана нормативн</w:t>
      </w:r>
      <w:r w:rsidR="00760CE0" w:rsidRPr="00A77E6F">
        <w:rPr>
          <w:rFonts w:eastAsia="Times New Roman"/>
          <w:sz w:val="24"/>
          <w:szCs w:val="24"/>
          <w:lang w:eastAsia="ru-RU"/>
        </w:rPr>
        <w:t>о-правов</w:t>
      </w:r>
      <w:r w:rsidRPr="00A77E6F">
        <w:rPr>
          <w:rFonts w:eastAsia="Times New Roman"/>
          <w:sz w:val="24"/>
          <w:szCs w:val="24"/>
          <w:lang w:eastAsia="ru-RU"/>
        </w:rPr>
        <w:t xml:space="preserve">ая база, обеспечивающая </w:t>
      </w:r>
      <w:r w:rsidR="00760CE0" w:rsidRPr="00A77E6F">
        <w:rPr>
          <w:rFonts w:eastAsia="Times New Roman"/>
          <w:sz w:val="24"/>
          <w:szCs w:val="24"/>
          <w:lang w:eastAsia="ru-RU"/>
        </w:rPr>
        <w:t>апробацию</w:t>
      </w:r>
      <w:r w:rsidRPr="00A77E6F">
        <w:rPr>
          <w:rFonts w:eastAsia="Times New Roman"/>
          <w:sz w:val="24"/>
          <w:szCs w:val="24"/>
          <w:lang w:eastAsia="ru-RU"/>
        </w:rPr>
        <w:t xml:space="preserve"> комплексного учебного курса «Основы религиозных культур и светской этики»: </w:t>
      </w:r>
      <w:r w:rsidR="00760CE0" w:rsidRPr="00A77E6F">
        <w:rPr>
          <w:rFonts w:eastAsia="Times New Roman"/>
          <w:sz w:val="24"/>
          <w:szCs w:val="24"/>
          <w:lang w:eastAsia="ru-RU"/>
        </w:rPr>
        <w:t xml:space="preserve">постановление губернатора, </w:t>
      </w:r>
      <w:r w:rsidRPr="00A77E6F">
        <w:rPr>
          <w:rFonts w:eastAsia="Times New Roman"/>
          <w:sz w:val="24"/>
          <w:szCs w:val="24"/>
          <w:lang w:eastAsia="ru-RU"/>
        </w:rPr>
        <w:t>приказы, инструктивн</w:t>
      </w:r>
      <w:r w:rsidR="00760CE0" w:rsidRPr="00A77E6F">
        <w:rPr>
          <w:rFonts w:eastAsia="Times New Roman"/>
          <w:sz w:val="24"/>
          <w:szCs w:val="24"/>
          <w:lang w:eastAsia="ru-RU"/>
        </w:rPr>
        <w:t>о-</w:t>
      </w:r>
      <w:r w:rsidRPr="00A77E6F">
        <w:rPr>
          <w:rFonts w:eastAsia="Times New Roman"/>
          <w:sz w:val="24"/>
          <w:szCs w:val="24"/>
          <w:lang w:eastAsia="ru-RU"/>
        </w:rPr>
        <w:t xml:space="preserve">методические </w:t>
      </w:r>
      <w:r w:rsidR="00760CE0" w:rsidRPr="00A77E6F">
        <w:rPr>
          <w:rFonts w:eastAsia="Times New Roman"/>
          <w:sz w:val="24"/>
          <w:szCs w:val="24"/>
          <w:lang w:eastAsia="ru-RU"/>
        </w:rPr>
        <w:t>рекомендации</w:t>
      </w:r>
      <w:r w:rsidRPr="00A77E6F">
        <w:rPr>
          <w:rFonts w:eastAsia="Times New Roman"/>
          <w:sz w:val="24"/>
          <w:szCs w:val="24"/>
          <w:lang w:eastAsia="ru-RU"/>
        </w:rPr>
        <w:t xml:space="preserve">, </w:t>
      </w:r>
      <w:r w:rsidR="00760CE0" w:rsidRPr="00A77E6F">
        <w:rPr>
          <w:rFonts w:eastAsia="Times New Roman"/>
          <w:sz w:val="24"/>
          <w:szCs w:val="24"/>
          <w:lang w:eastAsia="ru-RU"/>
        </w:rPr>
        <w:t xml:space="preserve">планирование, положения, </w:t>
      </w:r>
      <w:r w:rsidRPr="00A77E6F">
        <w:rPr>
          <w:rFonts w:eastAsia="Times New Roman"/>
          <w:sz w:val="24"/>
          <w:szCs w:val="24"/>
          <w:lang w:eastAsia="ru-RU"/>
        </w:rPr>
        <w:t>соглашения, на региональном, муниципальном и школьном уровне.</w:t>
      </w:r>
    </w:p>
    <w:p w:rsidR="00EB4F65" w:rsidRPr="00A77E6F" w:rsidRDefault="00EB4F65" w:rsidP="005450B9">
      <w:pPr>
        <w:pStyle w:val="a3"/>
        <w:tabs>
          <w:tab w:val="left" w:pos="1100"/>
        </w:tabs>
        <w:spacing w:line="240" w:lineRule="auto"/>
        <w:ind w:left="360"/>
        <w:jc w:val="center"/>
        <w:rPr>
          <w:sz w:val="24"/>
          <w:szCs w:val="24"/>
        </w:rPr>
      </w:pPr>
    </w:p>
    <w:p w:rsidR="00807BE8" w:rsidRPr="00A77E6F" w:rsidRDefault="00807BE8" w:rsidP="005450B9">
      <w:pPr>
        <w:pStyle w:val="a3"/>
        <w:tabs>
          <w:tab w:val="left" w:pos="1100"/>
        </w:tabs>
        <w:spacing w:line="240" w:lineRule="auto"/>
        <w:ind w:left="360"/>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0" w:type="auto"/>
        <w:tblInd w:w="-5" w:type="dxa"/>
        <w:tblLayout w:type="fixed"/>
        <w:tblLook w:val="0000"/>
      </w:tblPr>
      <w:tblGrid>
        <w:gridCol w:w="2857"/>
        <w:gridCol w:w="4202"/>
        <w:gridCol w:w="1701"/>
        <w:gridCol w:w="1382"/>
      </w:tblGrid>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uppressAutoHyphens/>
              <w:spacing w:line="240" w:lineRule="auto"/>
              <w:ind w:firstLine="0"/>
              <w:contextualSpacing/>
              <w:jc w:val="center"/>
              <w:rPr>
                <w:b/>
                <w:sz w:val="20"/>
                <w:szCs w:val="20"/>
              </w:rPr>
            </w:pPr>
            <w:r w:rsidRPr="00A77E6F">
              <w:rPr>
                <w:rFonts w:eastAsia="Times New Roman"/>
                <w:sz w:val="20"/>
                <w:szCs w:val="20"/>
                <w:lang w:eastAsia="ru-RU"/>
              </w:rPr>
              <w:t xml:space="preserve"> </w:t>
            </w:r>
            <w:r w:rsidRPr="00A77E6F">
              <w:rPr>
                <w:b/>
                <w:sz w:val="20"/>
                <w:szCs w:val="20"/>
              </w:rPr>
              <w:t>Наименование</w:t>
            </w:r>
          </w:p>
          <w:p w:rsidR="00807BE8" w:rsidRPr="00A77E6F" w:rsidRDefault="00807BE8" w:rsidP="005450B9">
            <w:pPr>
              <w:suppressAutoHyphens/>
              <w:spacing w:line="240" w:lineRule="auto"/>
              <w:ind w:firstLine="0"/>
              <w:contextualSpacing/>
              <w:jc w:val="center"/>
              <w:rPr>
                <w:b/>
                <w:sz w:val="20"/>
                <w:szCs w:val="20"/>
              </w:rPr>
            </w:pPr>
            <w:r w:rsidRPr="00A77E6F">
              <w:rPr>
                <w:b/>
                <w:sz w:val="20"/>
                <w:szCs w:val="20"/>
              </w:rPr>
              <w:t>Документа</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uppressAutoHyphens/>
              <w:spacing w:line="240" w:lineRule="auto"/>
              <w:ind w:firstLine="0"/>
              <w:contextualSpacing/>
              <w:jc w:val="center"/>
              <w:rPr>
                <w:b/>
                <w:sz w:val="20"/>
                <w:szCs w:val="20"/>
              </w:rPr>
            </w:pPr>
            <w:r w:rsidRPr="00A77E6F">
              <w:rPr>
                <w:b/>
                <w:sz w:val="20"/>
                <w:szCs w:val="20"/>
              </w:rPr>
              <w:t>Краткое содержание документа</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uppressAutoHyphens/>
              <w:spacing w:line="240" w:lineRule="auto"/>
              <w:ind w:firstLine="0"/>
              <w:contextualSpacing/>
              <w:jc w:val="center"/>
              <w:rPr>
                <w:b/>
                <w:sz w:val="20"/>
                <w:szCs w:val="20"/>
              </w:rPr>
            </w:pPr>
            <w:r w:rsidRPr="00A77E6F">
              <w:rPr>
                <w:b/>
                <w:sz w:val="20"/>
                <w:szCs w:val="20"/>
              </w:rPr>
              <w:t>Уровень</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suppressAutoHyphens/>
              <w:spacing w:line="240" w:lineRule="auto"/>
              <w:ind w:firstLine="0"/>
              <w:contextualSpacing/>
              <w:jc w:val="center"/>
              <w:rPr>
                <w:b/>
                <w:sz w:val="20"/>
                <w:szCs w:val="20"/>
              </w:rPr>
            </w:pPr>
            <w:r w:rsidRPr="00A77E6F">
              <w:rPr>
                <w:b/>
                <w:sz w:val="20"/>
                <w:szCs w:val="20"/>
              </w:rPr>
              <w:t>Сроки введения</w:t>
            </w:r>
            <w:r w:rsidR="00760CE0" w:rsidRPr="00A77E6F">
              <w:rPr>
                <w:b/>
                <w:sz w:val="20"/>
                <w:szCs w:val="20"/>
              </w:rPr>
              <w:t xml:space="preserve"> д</w:t>
            </w:r>
            <w:r w:rsidRPr="00A77E6F">
              <w:rPr>
                <w:b/>
                <w:sz w:val="20"/>
                <w:szCs w:val="20"/>
              </w:rPr>
              <w:t>окумента в действие</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pStyle w:val="a6"/>
              <w:spacing w:after="0" w:line="240" w:lineRule="auto"/>
              <w:ind w:firstLine="0"/>
              <w:rPr>
                <w:bCs/>
                <w:sz w:val="20"/>
                <w:szCs w:val="20"/>
              </w:rPr>
            </w:pPr>
            <w:r w:rsidRPr="00A77E6F">
              <w:rPr>
                <w:sz w:val="20"/>
                <w:szCs w:val="20"/>
              </w:rPr>
              <w:lastRenderedPageBreak/>
              <w:t xml:space="preserve">Постановление губернатора Еврейской автономной области </w:t>
            </w:r>
            <w:r w:rsidRPr="00A77E6F">
              <w:rPr>
                <w:sz w:val="20"/>
                <w:szCs w:val="20"/>
              </w:rPr>
              <w:br/>
              <w:t>№ 202</w:t>
            </w:r>
          </w:p>
          <w:p w:rsidR="00807BE8" w:rsidRPr="00A77E6F" w:rsidRDefault="00807BE8" w:rsidP="005450B9">
            <w:pPr>
              <w:autoSpaceDE w:val="0"/>
              <w:snapToGrid w:val="0"/>
              <w:spacing w:line="240" w:lineRule="auto"/>
              <w:ind w:firstLine="0"/>
              <w:rPr>
                <w:bCs/>
                <w:sz w:val="20"/>
                <w:szCs w:val="20"/>
              </w:rPr>
            </w:pP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pStyle w:val="11"/>
              <w:spacing w:line="240" w:lineRule="auto"/>
              <w:ind w:firstLine="0"/>
              <w:rPr>
                <w:bCs/>
                <w:sz w:val="20"/>
              </w:rPr>
            </w:pPr>
            <w:r w:rsidRPr="00A77E6F">
              <w:rPr>
                <w:bCs/>
                <w:sz w:val="20"/>
              </w:rPr>
              <w:t>О создании областного Координационного совета по апробации комплексного учебного курса для общеобразовательных учреждений «Основы религиозных культур и светской этики»</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autoSpaceDE w:val="0"/>
              <w:snapToGrid w:val="0"/>
              <w:spacing w:line="240" w:lineRule="auto"/>
              <w:ind w:firstLine="0"/>
              <w:rPr>
                <w:bCs/>
                <w:sz w:val="20"/>
                <w:szCs w:val="20"/>
              </w:rPr>
            </w:pPr>
            <w:r w:rsidRPr="00A77E6F">
              <w:rPr>
                <w:bCs/>
                <w:sz w:val="20"/>
                <w:szCs w:val="20"/>
              </w:rPr>
              <w:t>08.07.2010</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Приказ комитета образования ЕАО № 98</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 xml:space="preserve">Об апробации учебного курса «Основы религиозных культур и светской этики»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01.03.2010</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 xml:space="preserve">Приказы муниципальных отделов образования </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Об апробации учебного курса «Основы религиозных культур и светской этики»</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Муниципальный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Март 2010</w:t>
            </w:r>
          </w:p>
        </w:tc>
      </w:tr>
      <w:tr w:rsidR="00807BE8" w:rsidRPr="00A77E6F" w:rsidTr="00B35859">
        <w:trPr>
          <w:trHeight w:val="645"/>
        </w:trPr>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bCs/>
                <w:sz w:val="20"/>
                <w:szCs w:val="20"/>
              </w:rPr>
              <w:t xml:space="preserve">План комитета образования </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bCs/>
                <w:sz w:val="20"/>
                <w:szCs w:val="20"/>
              </w:rPr>
              <w:t>Подготовка к апробации учебного курса «Основы религиозных культур и светской этики»</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01.03.2010</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bCs/>
                <w:sz w:val="20"/>
                <w:szCs w:val="20"/>
              </w:rPr>
            </w:pPr>
            <w:r w:rsidRPr="00A77E6F">
              <w:rPr>
                <w:sz w:val="20"/>
                <w:szCs w:val="20"/>
              </w:rPr>
              <w:t>Приказ комитета образования ЕАО №231</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bCs/>
                <w:sz w:val="20"/>
                <w:szCs w:val="20"/>
              </w:rPr>
            </w:pPr>
            <w:r w:rsidRPr="00A77E6F">
              <w:rPr>
                <w:sz w:val="20"/>
                <w:szCs w:val="20"/>
              </w:rPr>
              <w:t xml:space="preserve">О проведении мониторинга хода апробации комплексного учебного курса ОРКСЭ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 xml:space="preserve">05.05.2010г.     </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 xml:space="preserve">Приказы муниципальных отделов образования </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 xml:space="preserve">О проведении мониторинга хода апробации комплексного учебного курса ОРКСЭ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Муниципальный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Май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Приказ комитета образования ЕАО № 614</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pStyle w:val="a6"/>
              <w:tabs>
                <w:tab w:val="left" w:pos="993"/>
              </w:tabs>
              <w:spacing w:after="0" w:line="240" w:lineRule="auto"/>
              <w:ind w:firstLine="0"/>
              <w:rPr>
                <w:sz w:val="20"/>
                <w:szCs w:val="20"/>
              </w:rPr>
            </w:pPr>
            <w:r w:rsidRPr="00A77E6F">
              <w:rPr>
                <w:sz w:val="20"/>
                <w:szCs w:val="20"/>
              </w:rPr>
              <w:t xml:space="preserve">Об изучении состояния преподавания комплексного учебного курса «Основы религиозных культур и светской этики» в общеобразовательных учреждениях области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03.11.2010г.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 xml:space="preserve">Приказы муниципальных отделов образования </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pStyle w:val="a6"/>
              <w:tabs>
                <w:tab w:val="left" w:pos="993"/>
              </w:tabs>
              <w:spacing w:after="0" w:line="240" w:lineRule="auto"/>
              <w:ind w:firstLine="0"/>
              <w:rPr>
                <w:sz w:val="20"/>
                <w:szCs w:val="20"/>
              </w:rPr>
            </w:pPr>
            <w:r w:rsidRPr="00A77E6F">
              <w:rPr>
                <w:sz w:val="20"/>
                <w:szCs w:val="20"/>
              </w:rPr>
              <w:t xml:space="preserve">Об изучении состояния преподавания комплексного учебного курса «Основы религиозных культур и светской этики» в общеобразовательных учреждениях области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Муниципальный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Ноябрь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 xml:space="preserve">Приказ комитета образования ЕАО  </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Об установлении нагрузки и оплате труда педагогов, участвующих в апробации учебного курса ОРКСЭ</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Ноябрь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9354"/>
              </w:tabs>
              <w:spacing w:line="240" w:lineRule="auto"/>
              <w:ind w:firstLine="0"/>
              <w:rPr>
                <w:sz w:val="20"/>
                <w:szCs w:val="20"/>
              </w:rPr>
            </w:pPr>
            <w:r w:rsidRPr="00A77E6F">
              <w:rPr>
                <w:sz w:val="20"/>
                <w:szCs w:val="20"/>
              </w:rPr>
              <w:t xml:space="preserve">Приказы администраций общеобразовательных учреждений </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О начале апробации курса ОРКСЭ и установлении нагрузки и оплате труда педагогов, участвующих в апробации учебного курса ОРКСЭ</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Школьный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Ноябрь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widowControl w:val="0"/>
              <w:tabs>
                <w:tab w:val="left" w:pos="645"/>
              </w:tabs>
              <w:spacing w:line="240" w:lineRule="auto"/>
              <w:ind w:firstLine="0"/>
              <w:rPr>
                <w:bCs/>
                <w:sz w:val="20"/>
                <w:szCs w:val="20"/>
              </w:rPr>
            </w:pPr>
            <w:r w:rsidRPr="00A77E6F">
              <w:rPr>
                <w:bCs/>
                <w:sz w:val="20"/>
                <w:szCs w:val="20"/>
              </w:rPr>
              <w:t xml:space="preserve">Инструктивно – методические </w:t>
            </w:r>
          </w:p>
          <w:p w:rsidR="00807BE8" w:rsidRPr="00A77E6F" w:rsidRDefault="00807BE8" w:rsidP="005450B9">
            <w:pPr>
              <w:widowControl w:val="0"/>
              <w:tabs>
                <w:tab w:val="left" w:pos="645"/>
              </w:tabs>
              <w:spacing w:line="240" w:lineRule="auto"/>
              <w:ind w:firstLine="0"/>
              <w:rPr>
                <w:sz w:val="20"/>
                <w:szCs w:val="20"/>
              </w:rPr>
            </w:pPr>
            <w:r w:rsidRPr="00A77E6F">
              <w:rPr>
                <w:bCs/>
                <w:sz w:val="20"/>
                <w:szCs w:val="20"/>
              </w:rPr>
              <w:t xml:space="preserve">рекомендации к апробации курса </w:t>
            </w:r>
            <w:r w:rsidR="00D54CCF" w:rsidRPr="00A77E6F">
              <w:rPr>
                <w:bCs/>
                <w:sz w:val="20"/>
                <w:szCs w:val="20"/>
              </w:rPr>
              <w:t>ОРКСЭ</w:t>
            </w:r>
            <w:r w:rsidRPr="00A77E6F">
              <w:rPr>
                <w:bCs/>
                <w:sz w:val="20"/>
                <w:szCs w:val="20"/>
              </w:rPr>
              <w:t xml:space="preserve"> </w:t>
            </w: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widowControl w:val="0"/>
              <w:tabs>
                <w:tab w:val="left" w:pos="645"/>
              </w:tabs>
              <w:spacing w:line="240" w:lineRule="auto"/>
              <w:ind w:firstLine="0"/>
              <w:rPr>
                <w:bCs/>
                <w:sz w:val="20"/>
                <w:szCs w:val="20"/>
              </w:rPr>
            </w:pPr>
            <w:r w:rsidRPr="00A77E6F">
              <w:rPr>
                <w:bCs/>
                <w:sz w:val="20"/>
                <w:szCs w:val="20"/>
              </w:rPr>
              <w:t xml:space="preserve">Инструктивно – методические </w:t>
            </w:r>
          </w:p>
          <w:p w:rsidR="00807BE8" w:rsidRPr="00A77E6F" w:rsidRDefault="00807BE8" w:rsidP="005450B9">
            <w:pPr>
              <w:widowControl w:val="0"/>
              <w:tabs>
                <w:tab w:val="left" w:pos="645"/>
              </w:tabs>
              <w:spacing w:line="240" w:lineRule="auto"/>
              <w:ind w:firstLine="0"/>
              <w:rPr>
                <w:sz w:val="20"/>
                <w:szCs w:val="20"/>
              </w:rPr>
            </w:pPr>
            <w:r w:rsidRPr="00A77E6F">
              <w:rPr>
                <w:bCs/>
                <w:sz w:val="20"/>
                <w:szCs w:val="20"/>
              </w:rPr>
              <w:t xml:space="preserve">рекомендации к апробации курса </w:t>
            </w:r>
            <w:r w:rsidR="00D54CCF" w:rsidRPr="00A77E6F">
              <w:rPr>
                <w:bCs/>
                <w:sz w:val="20"/>
                <w:szCs w:val="20"/>
              </w:rPr>
              <w:t>ОРКСЭ</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u w:val="single"/>
              </w:rPr>
            </w:pPr>
            <w:r w:rsidRPr="00A77E6F">
              <w:rPr>
                <w:sz w:val="20"/>
                <w:szCs w:val="20"/>
              </w:rPr>
              <w:t>16.02.2010</w:t>
            </w:r>
          </w:p>
        </w:tc>
      </w:tr>
      <w:tr w:rsidR="00807BE8" w:rsidRPr="00A77E6F" w:rsidTr="00B35859">
        <w:trPr>
          <w:trHeight w:val="428"/>
        </w:trPr>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widowControl w:val="0"/>
              <w:tabs>
                <w:tab w:val="left" w:pos="645"/>
              </w:tabs>
              <w:spacing w:line="240" w:lineRule="auto"/>
              <w:ind w:firstLine="0"/>
              <w:rPr>
                <w:bCs/>
                <w:sz w:val="20"/>
                <w:szCs w:val="20"/>
              </w:rPr>
            </w:pPr>
            <w:r w:rsidRPr="00A77E6F">
              <w:rPr>
                <w:sz w:val="20"/>
                <w:szCs w:val="20"/>
              </w:rPr>
              <w:t>Приказ комитета образования ЕАО  №201</w:t>
            </w:r>
          </w:p>
        </w:tc>
        <w:tc>
          <w:tcPr>
            <w:tcW w:w="4202" w:type="dxa"/>
            <w:tcBorders>
              <w:top w:val="single" w:sz="4" w:space="0" w:color="000000"/>
              <w:left w:val="single" w:sz="4" w:space="0" w:color="000000"/>
              <w:bottom w:val="single" w:sz="4" w:space="0" w:color="000000"/>
            </w:tcBorders>
            <w:shd w:val="clear" w:color="auto" w:fill="auto"/>
          </w:tcPr>
          <w:p w:rsidR="00807BE8" w:rsidRDefault="00807BE8" w:rsidP="005450B9">
            <w:pPr>
              <w:tabs>
                <w:tab w:val="left" w:pos="9354"/>
              </w:tabs>
              <w:spacing w:line="240" w:lineRule="auto"/>
              <w:ind w:firstLine="0"/>
              <w:rPr>
                <w:sz w:val="20"/>
                <w:szCs w:val="20"/>
              </w:rPr>
            </w:pPr>
            <w:r w:rsidRPr="00A77E6F">
              <w:rPr>
                <w:sz w:val="20"/>
                <w:szCs w:val="20"/>
              </w:rPr>
              <w:t xml:space="preserve">О создании </w:t>
            </w:r>
            <w:proofErr w:type="spellStart"/>
            <w:proofErr w:type="gramStart"/>
            <w:r w:rsidRPr="00A77E6F">
              <w:rPr>
                <w:sz w:val="20"/>
                <w:szCs w:val="20"/>
              </w:rPr>
              <w:t>учебно</w:t>
            </w:r>
            <w:proofErr w:type="spellEnd"/>
            <w:r w:rsidRPr="00A77E6F">
              <w:rPr>
                <w:sz w:val="20"/>
                <w:szCs w:val="20"/>
              </w:rPr>
              <w:t>- методического</w:t>
            </w:r>
            <w:proofErr w:type="gramEnd"/>
            <w:r w:rsidRPr="00A77E6F">
              <w:rPr>
                <w:sz w:val="20"/>
                <w:szCs w:val="20"/>
              </w:rPr>
              <w:t xml:space="preserve"> пособия для учителя по учебному курсу ОРКСЭ</w:t>
            </w:r>
          </w:p>
          <w:p w:rsidR="00B35859" w:rsidRPr="00A77E6F" w:rsidRDefault="00B35859" w:rsidP="005450B9">
            <w:pPr>
              <w:tabs>
                <w:tab w:val="left" w:pos="9354"/>
              </w:tabs>
              <w:spacing w:line="240" w:lineRule="auto"/>
              <w:ind w:firstLine="0"/>
              <w:rPr>
                <w:bCs/>
                <w:sz w:val="20"/>
                <w:szCs w:val="20"/>
              </w:rPr>
            </w:pP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Март 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Соглашение</w:t>
            </w:r>
          </w:p>
          <w:p w:rsidR="00807BE8" w:rsidRPr="00A77E6F" w:rsidRDefault="00807BE8" w:rsidP="005450B9">
            <w:pPr>
              <w:spacing w:line="240" w:lineRule="auto"/>
              <w:rPr>
                <w:sz w:val="20"/>
                <w:szCs w:val="20"/>
              </w:rPr>
            </w:pPr>
          </w:p>
        </w:tc>
        <w:tc>
          <w:tcPr>
            <w:tcW w:w="4202"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О сотрудничестве комитета образования Еврейской автономной области и Биробиджанской Еврейской религиозной общиной «Фрейд»</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Декабрь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Соглашение</w:t>
            </w:r>
          </w:p>
          <w:p w:rsidR="00807BE8" w:rsidRPr="00A77E6F" w:rsidRDefault="00807BE8" w:rsidP="005450B9">
            <w:pPr>
              <w:spacing w:line="240" w:lineRule="auto"/>
              <w:ind w:firstLine="0"/>
              <w:rPr>
                <w:sz w:val="20"/>
                <w:szCs w:val="20"/>
              </w:rPr>
            </w:pPr>
          </w:p>
        </w:tc>
        <w:tc>
          <w:tcPr>
            <w:tcW w:w="4202" w:type="dxa"/>
            <w:tcBorders>
              <w:top w:val="single" w:sz="4" w:space="0" w:color="000000"/>
              <w:left w:val="single" w:sz="4" w:space="0" w:color="000000"/>
              <w:bottom w:val="single" w:sz="4" w:space="0" w:color="000000"/>
            </w:tcBorders>
            <w:shd w:val="clear" w:color="auto" w:fill="auto"/>
          </w:tcPr>
          <w:p w:rsidR="00B35859" w:rsidRPr="00A77E6F" w:rsidRDefault="00807BE8" w:rsidP="005450B9">
            <w:pPr>
              <w:spacing w:line="240" w:lineRule="auto"/>
              <w:ind w:firstLine="0"/>
              <w:rPr>
                <w:sz w:val="20"/>
                <w:szCs w:val="20"/>
              </w:rPr>
            </w:pPr>
            <w:r w:rsidRPr="00A77E6F">
              <w:rPr>
                <w:sz w:val="20"/>
                <w:szCs w:val="20"/>
              </w:rPr>
              <w:t xml:space="preserve">О сотрудничестве комитета образования Еврейской автономной области и Биробиджанской Епархии Русской Православной Церкви (Московский Патриархат)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Декабрь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Соглашение</w:t>
            </w:r>
          </w:p>
          <w:p w:rsidR="00807BE8" w:rsidRPr="00A77E6F" w:rsidRDefault="00807BE8" w:rsidP="005450B9">
            <w:pPr>
              <w:spacing w:line="240" w:lineRule="auto"/>
              <w:ind w:firstLine="0"/>
              <w:rPr>
                <w:sz w:val="20"/>
                <w:szCs w:val="20"/>
              </w:rPr>
            </w:pPr>
          </w:p>
        </w:tc>
        <w:tc>
          <w:tcPr>
            <w:tcW w:w="4202" w:type="dxa"/>
            <w:tcBorders>
              <w:top w:val="single" w:sz="4" w:space="0" w:color="000000"/>
              <w:left w:val="single" w:sz="4" w:space="0" w:color="000000"/>
              <w:bottom w:val="single" w:sz="4" w:space="0" w:color="000000"/>
            </w:tcBorders>
            <w:shd w:val="clear" w:color="auto" w:fill="auto"/>
          </w:tcPr>
          <w:p w:rsidR="00B35859" w:rsidRPr="00A77E6F" w:rsidRDefault="00807BE8" w:rsidP="005450B9">
            <w:pPr>
              <w:spacing w:line="240" w:lineRule="auto"/>
              <w:ind w:firstLine="0"/>
              <w:rPr>
                <w:sz w:val="20"/>
                <w:szCs w:val="20"/>
              </w:rPr>
            </w:pPr>
            <w:r w:rsidRPr="00A77E6F">
              <w:rPr>
                <w:sz w:val="20"/>
                <w:szCs w:val="20"/>
              </w:rPr>
              <w:t>О сотрудничестве комитета образования Еврейской автономной области и Мусульманской религиозной организацией «</w:t>
            </w:r>
            <w:proofErr w:type="spellStart"/>
            <w:r w:rsidRPr="00A77E6F">
              <w:rPr>
                <w:sz w:val="20"/>
                <w:szCs w:val="20"/>
              </w:rPr>
              <w:t>Махалля</w:t>
            </w:r>
            <w:proofErr w:type="spellEnd"/>
            <w:r w:rsidRPr="00A77E6F">
              <w:rPr>
                <w:sz w:val="20"/>
                <w:szCs w:val="20"/>
              </w:rPr>
              <w:t xml:space="preserve">» </w:t>
            </w:r>
            <w:proofErr w:type="spellStart"/>
            <w:r w:rsidRPr="00A77E6F">
              <w:rPr>
                <w:sz w:val="20"/>
                <w:szCs w:val="20"/>
              </w:rPr>
              <w:t>Ахли</w:t>
            </w:r>
            <w:proofErr w:type="spellEnd"/>
            <w:r w:rsidRPr="00A77E6F">
              <w:rPr>
                <w:sz w:val="20"/>
                <w:szCs w:val="20"/>
              </w:rPr>
              <w:t xml:space="preserve"> </w:t>
            </w:r>
            <w:proofErr w:type="spellStart"/>
            <w:r w:rsidRPr="00A77E6F">
              <w:rPr>
                <w:sz w:val="20"/>
                <w:szCs w:val="20"/>
              </w:rPr>
              <w:t>тарикат</w:t>
            </w:r>
            <w:proofErr w:type="spellEnd"/>
            <w:r w:rsidRPr="00A77E6F">
              <w:rPr>
                <w:sz w:val="20"/>
                <w:szCs w:val="20"/>
              </w:rPr>
              <w:t xml:space="preserve">» г. Биробиджана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Декабрь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 xml:space="preserve">Положение </w:t>
            </w:r>
          </w:p>
        </w:tc>
        <w:tc>
          <w:tcPr>
            <w:tcW w:w="4202" w:type="dxa"/>
            <w:tcBorders>
              <w:top w:val="single" w:sz="4" w:space="0" w:color="000000"/>
              <w:left w:val="single" w:sz="4" w:space="0" w:color="000000"/>
              <w:bottom w:val="single" w:sz="4" w:space="0" w:color="000000"/>
            </w:tcBorders>
            <w:shd w:val="clear" w:color="auto" w:fill="auto"/>
          </w:tcPr>
          <w:p w:rsidR="00B35859" w:rsidRPr="00A77E6F" w:rsidRDefault="00807BE8" w:rsidP="005450B9">
            <w:pPr>
              <w:spacing w:line="240" w:lineRule="auto"/>
              <w:ind w:firstLine="0"/>
              <w:rPr>
                <w:sz w:val="20"/>
                <w:szCs w:val="20"/>
              </w:rPr>
            </w:pPr>
            <w:r w:rsidRPr="00A77E6F">
              <w:rPr>
                <w:sz w:val="20"/>
                <w:szCs w:val="20"/>
              </w:rPr>
              <w:t>О конкурсе дидактических материалов по модулям комплексного учебного курса ОРКСЭ</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Декабрь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 xml:space="preserve">Приказ комитета образования ЕАО  </w:t>
            </w:r>
          </w:p>
        </w:tc>
        <w:tc>
          <w:tcPr>
            <w:tcW w:w="4202" w:type="dxa"/>
            <w:tcBorders>
              <w:top w:val="single" w:sz="4" w:space="0" w:color="000000"/>
              <w:left w:val="single" w:sz="4" w:space="0" w:color="000000"/>
              <w:bottom w:val="single" w:sz="4" w:space="0" w:color="000000"/>
            </w:tcBorders>
            <w:shd w:val="clear" w:color="auto" w:fill="auto"/>
          </w:tcPr>
          <w:p w:rsidR="00B35859" w:rsidRPr="00A77E6F" w:rsidRDefault="00807BE8" w:rsidP="005450B9">
            <w:pPr>
              <w:spacing w:line="240" w:lineRule="auto"/>
              <w:ind w:firstLine="0"/>
              <w:rPr>
                <w:sz w:val="20"/>
                <w:szCs w:val="20"/>
              </w:rPr>
            </w:pPr>
            <w:r w:rsidRPr="00A77E6F">
              <w:rPr>
                <w:sz w:val="20"/>
                <w:szCs w:val="20"/>
              </w:rPr>
              <w:t xml:space="preserve">О проведении  апробации курса ОРКСЭ в 2010/2011 учебном году и изменении сроков проведения </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Октябрь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 xml:space="preserve">Приказы муниципальных отделов образования </w:t>
            </w:r>
          </w:p>
        </w:tc>
        <w:tc>
          <w:tcPr>
            <w:tcW w:w="4202" w:type="dxa"/>
            <w:tcBorders>
              <w:top w:val="single" w:sz="4" w:space="0" w:color="000000"/>
              <w:left w:val="single" w:sz="4" w:space="0" w:color="000000"/>
              <w:bottom w:val="single" w:sz="4" w:space="0" w:color="000000"/>
            </w:tcBorders>
            <w:shd w:val="clear" w:color="auto" w:fill="auto"/>
          </w:tcPr>
          <w:p w:rsidR="00B35859" w:rsidRPr="00A77E6F" w:rsidRDefault="00807BE8" w:rsidP="005450B9">
            <w:pPr>
              <w:spacing w:line="240" w:lineRule="auto"/>
              <w:ind w:firstLine="0"/>
              <w:rPr>
                <w:sz w:val="20"/>
                <w:szCs w:val="20"/>
              </w:rPr>
            </w:pPr>
            <w:r w:rsidRPr="00A77E6F">
              <w:rPr>
                <w:sz w:val="20"/>
                <w:szCs w:val="20"/>
              </w:rPr>
              <w:t>О проведении  апробации курса ОРКСЭ в 2010/2011 учебном году и изменении сроков проведения</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 xml:space="preserve">Муниципальный </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Октябрь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Приказы администраций общеобразовательных учреждений</w:t>
            </w:r>
          </w:p>
        </w:tc>
        <w:tc>
          <w:tcPr>
            <w:tcW w:w="4202" w:type="dxa"/>
            <w:tcBorders>
              <w:top w:val="single" w:sz="4" w:space="0" w:color="000000"/>
              <w:left w:val="single" w:sz="4" w:space="0" w:color="000000"/>
              <w:bottom w:val="single" w:sz="4" w:space="0" w:color="000000"/>
            </w:tcBorders>
            <w:shd w:val="clear" w:color="auto" w:fill="auto"/>
          </w:tcPr>
          <w:p w:rsidR="00B35859" w:rsidRPr="00A77E6F" w:rsidRDefault="00807BE8" w:rsidP="005450B9">
            <w:pPr>
              <w:spacing w:line="240" w:lineRule="auto"/>
              <w:ind w:firstLine="0"/>
              <w:rPr>
                <w:sz w:val="20"/>
                <w:szCs w:val="20"/>
              </w:rPr>
            </w:pPr>
            <w:r w:rsidRPr="00A77E6F">
              <w:rPr>
                <w:sz w:val="20"/>
                <w:szCs w:val="20"/>
              </w:rPr>
              <w:t>О проведении  апробации курса ОРКСЭ в 2010/2011 учебном году и изменении сроков проведения</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Школьный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0559A4" w:rsidRPr="00A77E6F" w:rsidRDefault="00807BE8" w:rsidP="005450B9">
            <w:pPr>
              <w:tabs>
                <w:tab w:val="left" w:pos="1100"/>
              </w:tabs>
              <w:snapToGrid w:val="0"/>
              <w:spacing w:line="240" w:lineRule="auto"/>
              <w:ind w:firstLine="0"/>
              <w:rPr>
                <w:sz w:val="20"/>
                <w:szCs w:val="20"/>
              </w:rPr>
            </w:pPr>
            <w:r w:rsidRPr="00A77E6F">
              <w:rPr>
                <w:sz w:val="20"/>
                <w:szCs w:val="20"/>
              </w:rPr>
              <w:t xml:space="preserve">Октябрь </w:t>
            </w:r>
          </w:p>
          <w:p w:rsidR="00807BE8" w:rsidRPr="00A77E6F" w:rsidRDefault="00807BE8" w:rsidP="005450B9">
            <w:pPr>
              <w:tabs>
                <w:tab w:val="left" w:pos="1100"/>
              </w:tabs>
              <w:snapToGrid w:val="0"/>
              <w:spacing w:line="240" w:lineRule="auto"/>
              <w:ind w:firstLine="0"/>
              <w:rPr>
                <w:sz w:val="20"/>
                <w:szCs w:val="20"/>
              </w:rPr>
            </w:pPr>
            <w:r w:rsidRPr="00A77E6F">
              <w:rPr>
                <w:sz w:val="20"/>
                <w:szCs w:val="20"/>
              </w:rPr>
              <w:t>2010 г.</w:t>
            </w:r>
          </w:p>
        </w:tc>
      </w:tr>
      <w:tr w:rsidR="00807BE8" w:rsidRPr="00A77E6F" w:rsidTr="00B35859">
        <w:tc>
          <w:tcPr>
            <w:tcW w:w="2857" w:type="dxa"/>
            <w:tcBorders>
              <w:top w:val="single" w:sz="4" w:space="0" w:color="000000"/>
              <w:left w:val="single" w:sz="4" w:space="0" w:color="000000"/>
              <w:bottom w:val="single" w:sz="4" w:space="0" w:color="000000"/>
            </w:tcBorders>
            <w:shd w:val="clear" w:color="auto" w:fill="auto"/>
          </w:tcPr>
          <w:p w:rsidR="00807BE8" w:rsidRPr="00A77E6F" w:rsidRDefault="00807BE8" w:rsidP="005450B9">
            <w:pPr>
              <w:spacing w:line="240" w:lineRule="auto"/>
              <w:ind w:firstLine="0"/>
              <w:rPr>
                <w:sz w:val="20"/>
                <w:szCs w:val="20"/>
              </w:rPr>
            </w:pPr>
            <w:r w:rsidRPr="00A77E6F">
              <w:rPr>
                <w:sz w:val="20"/>
                <w:szCs w:val="20"/>
              </w:rPr>
              <w:t xml:space="preserve">Методическое письмо комитета образования ЕАО  </w:t>
            </w:r>
          </w:p>
        </w:tc>
        <w:tc>
          <w:tcPr>
            <w:tcW w:w="4202" w:type="dxa"/>
            <w:tcBorders>
              <w:top w:val="single" w:sz="4" w:space="0" w:color="000000"/>
              <w:left w:val="single" w:sz="4" w:space="0" w:color="000000"/>
              <w:bottom w:val="single" w:sz="4" w:space="0" w:color="000000"/>
            </w:tcBorders>
            <w:shd w:val="clear" w:color="auto" w:fill="auto"/>
          </w:tcPr>
          <w:p w:rsidR="00B35859" w:rsidRPr="00A77E6F" w:rsidRDefault="00807BE8" w:rsidP="005450B9">
            <w:pPr>
              <w:spacing w:line="240" w:lineRule="auto"/>
              <w:ind w:firstLine="0"/>
              <w:rPr>
                <w:sz w:val="20"/>
                <w:szCs w:val="20"/>
              </w:rPr>
            </w:pPr>
            <w:r w:rsidRPr="00A77E6F">
              <w:rPr>
                <w:sz w:val="20"/>
                <w:szCs w:val="20"/>
              </w:rPr>
              <w:t xml:space="preserve">О проведении  мониторинга апробации курса ОРКСЭ в 2010/2011 учебном году и </w:t>
            </w:r>
            <w:r w:rsidRPr="00A77E6F">
              <w:rPr>
                <w:sz w:val="20"/>
                <w:szCs w:val="20"/>
              </w:rPr>
              <w:lastRenderedPageBreak/>
              <w:t>изменении сроков проведения</w:t>
            </w:r>
          </w:p>
        </w:tc>
        <w:tc>
          <w:tcPr>
            <w:tcW w:w="1701" w:type="dxa"/>
            <w:tcBorders>
              <w:top w:val="single" w:sz="4" w:space="0" w:color="000000"/>
              <w:left w:val="single" w:sz="4" w:space="0" w:color="000000"/>
              <w:bottom w:val="single" w:sz="4" w:space="0" w:color="000000"/>
            </w:tcBorders>
            <w:shd w:val="clear" w:color="auto" w:fill="auto"/>
          </w:tcPr>
          <w:p w:rsidR="00807BE8" w:rsidRPr="00A77E6F" w:rsidRDefault="00760CE0" w:rsidP="005450B9">
            <w:pPr>
              <w:tabs>
                <w:tab w:val="left" w:pos="1100"/>
              </w:tabs>
              <w:snapToGrid w:val="0"/>
              <w:spacing w:line="240" w:lineRule="auto"/>
              <w:ind w:firstLine="0"/>
              <w:rPr>
                <w:sz w:val="20"/>
                <w:szCs w:val="20"/>
              </w:rPr>
            </w:pPr>
            <w:r w:rsidRPr="00A77E6F">
              <w:rPr>
                <w:sz w:val="20"/>
                <w:szCs w:val="20"/>
              </w:rPr>
              <w:lastRenderedPageBreak/>
              <w:t>Региональный</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807BE8" w:rsidRPr="00A77E6F" w:rsidRDefault="00807BE8" w:rsidP="005450B9">
            <w:pPr>
              <w:tabs>
                <w:tab w:val="left" w:pos="1100"/>
              </w:tabs>
              <w:snapToGrid w:val="0"/>
              <w:spacing w:line="240" w:lineRule="auto"/>
              <w:ind w:firstLine="0"/>
              <w:rPr>
                <w:sz w:val="20"/>
                <w:szCs w:val="20"/>
              </w:rPr>
            </w:pPr>
            <w:r w:rsidRPr="00A77E6F">
              <w:rPr>
                <w:sz w:val="20"/>
                <w:szCs w:val="20"/>
              </w:rPr>
              <w:t>Май 2011 г.</w:t>
            </w:r>
          </w:p>
        </w:tc>
      </w:tr>
    </w:tbl>
    <w:p w:rsidR="005140C2" w:rsidRPr="00A77E6F" w:rsidRDefault="005140C2" w:rsidP="005450B9">
      <w:pPr>
        <w:spacing w:line="240" w:lineRule="auto"/>
        <w:rPr>
          <w:sz w:val="24"/>
          <w:szCs w:val="24"/>
        </w:rPr>
      </w:pPr>
    </w:p>
    <w:p w:rsidR="005140C2" w:rsidRPr="00A77E6F" w:rsidRDefault="005140C2" w:rsidP="005450B9">
      <w:pPr>
        <w:pStyle w:val="a3"/>
        <w:numPr>
          <w:ilvl w:val="0"/>
          <w:numId w:val="11"/>
        </w:numPr>
        <w:spacing w:line="240" w:lineRule="auto"/>
        <w:rPr>
          <w:b/>
          <w:sz w:val="24"/>
          <w:szCs w:val="24"/>
        </w:rPr>
      </w:pPr>
      <w:r w:rsidRPr="00A77E6F">
        <w:rPr>
          <w:b/>
          <w:sz w:val="24"/>
          <w:szCs w:val="24"/>
        </w:rPr>
        <w:t>Организационно-управленческие условия апробации</w:t>
      </w:r>
    </w:p>
    <w:p w:rsidR="005140C2" w:rsidRPr="00A77E6F" w:rsidRDefault="00D92383" w:rsidP="005450B9">
      <w:pPr>
        <w:spacing w:line="240" w:lineRule="auto"/>
        <w:ind w:firstLine="708"/>
        <w:jc w:val="both"/>
        <w:rPr>
          <w:sz w:val="24"/>
          <w:szCs w:val="24"/>
        </w:rPr>
      </w:pPr>
      <w:r w:rsidRPr="00A77E6F">
        <w:rPr>
          <w:sz w:val="24"/>
          <w:szCs w:val="24"/>
        </w:rPr>
        <w:t>В ЕАО д</w:t>
      </w:r>
      <w:r w:rsidR="00F20D53" w:rsidRPr="00A77E6F">
        <w:rPr>
          <w:sz w:val="24"/>
          <w:szCs w:val="24"/>
        </w:rPr>
        <w:t>ействует система управленческих решений – утвержден план апробации, изданы приказы «Об организации апробации курса ОРКСЭ», «О внесении изменений в базисный учебный план», разработаны рекомендации об установлении выплат за преподавание часов учебного курса.</w:t>
      </w:r>
    </w:p>
    <w:p w:rsidR="00D92383" w:rsidRPr="00A77E6F" w:rsidRDefault="00D92383" w:rsidP="005450B9">
      <w:pPr>
        <w:spacing w:line="240" w:lineRule="auto"/>
        <w:ind w:firstLine="708"/>
        <w:jc w:val="both"/>
        <w:rPr>
          <w:sz w:val="24"/>
          <w:szCs w:val="24"/>
        </w:rPr>
      </w:pPr>
      <w:r w:rsidRPr="00A77E6F">
        <w:rPr>
          <w:sz w:val="24"/>
          <w:szCs w:val="24"/>
        </w:rPr>
        <w:t>В регионе созданы рабочие органы (рабочие группы, советы, МО) по апробации комплексного учебного курса «Основы религиозных культур и светской этики»:</w:t>
      </w:r>
    </w:p>
    <w:p w:rsidR="00D92383" w:rsidRPr="00A77E6F" w:rsidRDefault="00D92383" w:rsidP="005450B9">
      <w:pPr>
        <w:pStyle w:val="a3"/>
        <w:numPr>
          <w:ilvl w:val="0"/>
          <w:numId w:val="12"/>
        </w:numPr>
        <w:spacing w:line="240" w:lineRule="auto"/>
        <w:jc w:val="both"/>
        <w:rPr>
          <w:sz w:val="24"/>
          <w:szCs w:val="24"/>
        </w:rPr>
      </w:pPr>
      <w:r w:rsidRPr="00A77E6F">
        <w:rPr>
          <w:sz w:val="24"/>
          <w:szCs w:val="24"/>
        </w:rPr>
        <w:t>Координационный совет при правительстве ЕАО;</w:t>
      </w:r>
    </w:p>
    <w:p w:rsidR="00D92383" w:rsidRPr="00A77E6F" w:rsidRDefault="00D92383" w:rsidP="005450B9">
      <w:pPr>
        <w:pStyle w:val="a3"/>
        <w:numPr>
          <w:ilvl w:val="0"/>
          <w:numId w:val="12"/>
        </w:numPr>
        <w:spacing w:line="240" w:lineRule="auto"/>
        <w:jc w:val="both"/>
        <w:rPr>
          <w:sz w:val="24"/>
          <w:szCs w:val="24"/>
        </w:rPr>
      </w:pPr>
      <w:r w:rsidRPr="00A77E6F">
        <w:rPr>
          <w:sz w:val="24"/>
          <w:szCs w:val="24"/>
        </w:rPr>
        <w:t xml:space="preserve">Областной методический совет и рабочие группы при  </w:t>
      </w:r>
      <w:proofErr w:type="gramStart"/>
      <w:r w:rsidRPr="00A77E6F">
        <w:rPr>
          <w:sz w:val="24"/>
          <w:szCs w:val="24"/>
        </w:rPr>
        <w:t>Областном</w:t>
      </w:r>
      <w:proofErr w:type="gramEnd"/>
      <w:r w:rsidRPr="00A77E6F">
        <w:rPr>
          <w:sz w:val="24"/>
          <w:szCs w:val="24"/>
        </w:rPr>
        <w:t xml:space="preserve"> ИПКПР.</w:t>
      </w:r>
    </w:p>
    <w:p w:rsidR="00D92383" w:rsidRPr="00A77E6F" w:rsidRDefault="00D92383" w:rsidP="005450B9">
      <w:pPr>
        <w:spacing w:line="240" w:lineRule="auto"/>
        <w:jc w:val="both"/>
        <w:rPr>
          <w:sz w:val="24"/>
          <w:szCs w:val="24"/>
        </w:rPr>
      </w:pPr>
      <w:r w:rsidRPr="00A77E6F">
        <w:rPr>
          <w:sz w:val="24"/>
          <w:szCs w:val="24"/>
        </w:rPr>
        <w:t>Заседания рабочих органов по вопросам организации и проведения апробации проводятся 2 раза в полугодие и по мере необходимости.</w:t>
      </w:r>
    </w:p>
    <w:p w:rsidR="00D92383" w:rsidRPr="00A77E6F" w:rsidRDefault="00D92383" w:rsidP="005450B9">
      <w:pPr>
        <w:spacing w:line="240" w:lineRule="auto"/>
        <w:jc w:val="both"/>
        <w:rPr>
          <w:sz w:val="24"/>
          <w:szCs w:val="24"/>
        </w:rPr>
      </w:pPr>
      <w:r w:rsidRPr="00A77E6F">
        <w:rPr>
          <w:sz w:val="24"/>
          <w:szCs w:val="24"/>
        </w:rPr>
        <w:t xml:space="preserve">В дополнение к федеральным мероприятиям по внедрению  курса «Основы религиозных культур и светской этики» в рамках апробации в регионе действуют механизмы фиксирования положительного опыта преподавания курса: </w:t>
      </w:r>
    </w:p>
    <w:p w:rsidR="00D92383" w:rsidRPr="00A77E6F" w:rsidRDefault="00760CE0" w:rsidP="005450B9">
      <w:pPr>
        <w:numPr>
          <w:ilvl w:val="0"/>
          <w:numId w:val="14"/>
        </w:numPr>
        <w:spacing w:line="240" w:lineRule="auto"/>
        <w:jc w:val="both"/>
        <w:rPr>
          <w:sz w:val="24"/>
          <w:szCs w:val="24"/>
        </w:rPr>
      </w:pPr>
      <w:r w:rsidRPr="00A77E6F">
        <w:rPr>
          <w:sz w:val="24"/>
          <w:szCs w:val="24"/>
        </w:rPr>
        <w:t>деятельность рабочих  групп по разработке учебно-методических материалов;</w:t>
      </w:r>
      <w:r w:rsidR="00FF2E2F" w:rsidRPr="00A77E6F">
        <w:rPr>
          <w:sz w:val="24"/>
          <w:szCs w:val="24"/>
        </w:rPr>
        <w:t xml:space="preserve"> </w:t>
      </w:r>
    </w:p>
    <w:p w:rsidR="00D92383" w:rsidRPr="00A77E6F" w:rsidRDefault="00760CE0" w:rsidP="005450B9">
      <w:pPr>
        <w:numPr>
          <w:ilvl w:val="0"/>
          <w:numId w:val="14"/>
        </w:numPr>
        <w:spacing w:line="240" w:lineRule="auto"/>
        <w:jc w:val="both"/>
        <w:rPr>
          <w:sz w:val="24"/>
          <w:szCs w:val="24"/>
        </w:rPr>
      </w:pPr>
      <w:r w:rsidRPr="00A77E6F">
        <w:rPr>
          <w:sz w:val="24"/>
          <w:szCs w:val="24"/>
        </w:rPr>
        <w:t>конкурсы методических разработок уроков и дидактических материалов;</w:t>
      </w:r>
      <w:r w:rsidR="00FF2E2F" w:rsidRPr="00A77E6F">
        <w:rPr>
          <w:sz w:val="24"/>
          <w:szCs w:val="24"/>
        </w:rPr>
        <w:t xml:space="preserve"> </w:t>
      </w:r>
      <w:r w:rsidRPr="00A77E6F">
        <w:rPr>
          <w:sz w:val="24"/>
          <w:szCs w:val="24"/>
        </w:rPr>
        <w:t>оформление и тиражирование  сборников дидактических материалов и разработок уроков по модулям</w:t>
      </w:r>
      <w:r w:rsidR="00FF2E2F" w:rsidRPr="00A77E6F">
        <w:rPr>
          <w:sz w:val="24"/>
          <w:szCs w:val="24"/>
        </w:rPr>
        <w:t>.</w:t>
      </w:r>
      <w:r w:rsidR="00DD0EDA" w:rsidRPr="00A77E6F">
        <w:rPr>
          <w:sz w:val="24"/>
          <w:szCs w:val="24"/>
        </w:rPr>
        <w:t xml:space="preserve"> </w:t>
      </w:r>
    </w:p>
    <w:p w:rsidR="00760CE0" w:rsidRPr="00A77E6F" w:rsidRDefault="00DD0EDA" w:rsidP="005450B9">
      <w:pPr>
        <w:spacing w:line="240" w:lineRule="auto"/>
        <w:jc w:val="both"/>
        <w:rPr>
          <w:sz w:val="24"/>
          <w:szCs w:val="24"/>
        </w:rPr>
      </w:pPr>
      <w:r w:rsidRPr="00A77E6F">
        <w:rPr>
          <w:sz w:val="24"/>
          <w:szCs w:val="24"/>
        </w:rPr>
        <w:t xml:space="preserve">Положительный опыт преподавания курса </w:t>
      </w:r>
      <w:r w:rsidR="00760CE0" w:rsidRPr="00A77E6F">
        <w:rPr>
          <w:sz w:val="24"/>
          <w:szCs w:val="24"/>
        </w:rPr>
        <w:t>распростран</w:t>
      </w:r>
      <w:r w:rsidRPr="00A77E6F">
        <w:rPr>
          <w:sz w:val="24"/>
          <w:szCs w:val="24"/>
        </w:rPr>
        <w:t xml:space="preserve">яется в форме </w:t>
      </w:r>
      <w:r w:rsidR="00760CE0" w:rsidRPr="00A77E6F">
        <w:rPr>
          <w:sz w:val="24"/>
          <w:szCs w:val="24"/>
        </w:rPr>
        <w:t>презентаци</w:t>
      </w:r>
      <w:r w:rsidRPr="00A77E6F">
        <w:rPr>
          <w:sz w:val="24"/>
          <w:szCs w:val="24"/>
        </w:rPr>
        <w:t>й</w:t>
      </w:r>
      <w:r w:rsidR="00760CE0" w:rsidRPr="00A77E6F">
        <w:rPr>
          <w:sz w:val="24"/>
          <w:szCs w:val="24"/>
        </w:rPr>
        <w:t xml:space="preserve"> на областных семинарах</w:t>
      </w:r>
      <w:r w:rsidRPr="00A77E6F">
        <w:rPr>
          <w:sz w:val="24"/>
          <w:szCs w:val="24"/>
        </w:rPr>
        <w:t xml:space="preserve">, </w:t>
      </w:r>
      <w:r w:rsidR="00760CE0" w:rsidRPr="00A77E6F">
        <w:rPr>
          <w:sz w:val="24"/>
          <w:szCs w:val="24"/>
        </w:rPr>
        <w:t>открыты</w:t>
      </w:r>
      <w:r w:rsidRPr="00A77E6F">
        <w:rPr>
          <w:sz w:val="24"/>
          <w:szCs w:val="24"/>
        </w:rPr>
        <w:t>х</w:t>
      </w:r>
      <w:r w:rsidR="00760CE0" w:rsidRPr="00A77E6F">
        <w:rPr>
          <w:sz w:val="24"/>
          <w:szCs w:val="24"/>
        </w:rPr>
        <w:t xml:space="preserve"> урок</w:t>
      </w:r>
      <w:r w:rsidRPr="00A77E6F">
        <w:rPr>
          <w:sz w:val="24"/>
          <w:szCs w:val="24"/>
        </w:rPr>
        <w:t>ов</w:t>
      </w:r>
      <w:r w:rsidR="00760CE0" w:rsidRPr="00A77E6F">
        <w:rPr>
          <w:sz w:val="24"/>
          <w:szCs w:val="24"/>
        </w:rPr>
        <w:t xml:space="preserve"> на базе ОУ</w:t>
      </w:r>
      <w:r w:rsidRPr="00A77E6F">
        <w:rPr>
          <w:sz w:val="24"/>
          <w:szCs w:val="24"/>
        </w:rPr>
        <w:t>,</w:t>
      </w:r>
      <w:r w:rsidR="00760CE0" w:rsidRPr="00A77E6F">
        <w:rPr>
          <w:sz w:val="24"/>
          <w:szCs w:val="24"/>
        </w:rPr>
        <w:t xml:space="preserve"> выступления педагогов с опытом работы на конференциях, круглых столах, семинарах</w:t>
      </w:r>
      <w:r w:rsidRPr="00A77E6F">
        <w:rPr>
          <w:sz w:val="24"/>
          <w:szCs w:val="24"/>
        </w:rPr>
        <w:t>.</w:t>
      </w:r>
    </w:p>
    <w:p w:rsidR="002F5080" w:rsidRDefault="002F5080" w:rsidP="005450B9">
      <w:pPr>
        <w:spacing w:line="240" w:lineRule="auto"/>
        <w:ind w:firstLine="708"/>
        <w:jc w:val="both"/>
        <w:rPr>
          <w:sz w:val="24"/>
          <w:szCs w:val="24"/>
        </w:rPr>
      </w:pPr>
    </w:p>
    <w:p w:rsidR="002F1562" w:rsidRPr="00A77E6F" w:rsidRDefault="002F1562" w:rsidP="005450B9">
      <w:pPr>
        <w:spacing w:line="240" w:lineRule="auto"/>
        <w:ind w:firstLine="708"/>
        <w:jc w:val="both"/>
        <w:rPr>
          <w:sz w:val="24"/>
          <w:szCs w:val="24"/>
        </w:rPr>
      </w:pPr>
    </w:p>
    <w:p w:rsidR="005140C2" w:rsidRPr="00A77E6F" w:rsidRDefault="005140C2" w:rsidP="005450B9">
      <w:pPr>
        <w:pStyle w:val="a3"/>
        <w:numPr>
          <w:ilvl w:val="0"/>
          <w:numId w:val="11"/>
        </w:numPr>
        <w:spacing w:line="240" w:lineRule="auto"/>
        <w:jc w:val="both"/>
        <w:rPr>
          <w:b/>
          <w:sz w:val="24"/>
          <w:szCs w:val="24"/>
        </w:rPr>
      </w:pPr>
      <w:r w:rsidRPr="00A77E6F">
        <w:rPr>
          <w:b/>
          <w:sz w:val="24"/>
          <w:szCs w:val="24"/>
        </w:rPr>
        <w:t>Организационно-педагогические условия апробации</w:t>
      </w:r>
    </w:p>
    <w:p w:rsidR="00F20D53" w:rsidRPr="00A77E6F" w:rsidRDefault="00DA2027" w:rsidP="005450B9">
      <w:pPr>
        <w:spacing w:line="240" w:lineRule="auto"/>
        <w:ind w:firstLine="708"/>
        <w:jc w:val="both"/>
        <w:rPr>
          <w:sz w:val="24"/>
          <w:szCs w:val="24"/>
        </w:rPr>
      </w:pPr>
      <w:r w:rsidRPr="00A77E6F">
        <w:rPr>
          <w:sz w:val="24"/>
          <w:szCs w:val="24"/>
        </w:rPr>
        <w:t>Результаты второго этапа апробации курса позволяют сделать выводы об органичном, спокойном, в рабочем порядке организованном учебно-воспитательном процессе, проводимом в рамках преподавания курса.</w:t>
      </w:r>
      <w:r w:rsidR="00757927" w:rsidRPr="00A77E6F">
        <w:rPr>
          <w:sz w:val="24"/>
          <w:szCs w:val="24"/>
        </w:rPr>
        <w:t xml:space="preserve"> </w:t>
      </w:r>
    </w:p>
    <w:p w:rsidR="00DA2027" w:rsidRPr="00A77E6F" w:rsidRDefault="00DA2027" w:rsidP="005450B9">
      <w:pPr>
        <w:spacing w:line="240" w:lineRule="auto"/>
        <w:ind w:firstLine="708"/>
        <w:jc w:val="both"/>
        <w:rPr>
          <w:sz w:val="24"/>
          <w:szCs w:val="24"/>
        </w:rPr>
      </w:pPr>
      <w:r w:rsidRPr="00A77E6F">
        <w:rPr>
          <w:sz w:val="24"/>
          <w:szCs w:val="24"/>
        </w:rPr>
        <w:t xml:space="preserve"> Все пед</w:t>
      </w:r>
      <w:r w:rsidR="002F5080" w:rsidRPr="00A77E6F">
        <w:rPr>
          <w:sz w:val="24"/>
          <w:szCs w:val="24"/>
        </w:rPr>
        <w:t xml:space="preserve">агоги Еврейской автономной области, преподающие курс ОРКСЭ, </w:t>
      </w:r>
      <w:r w:rsidRPr="00A77E6F">
        <w:rPr>
          <w:sz w:val="24"/>
          <w:szCs w:val="24"/>
        </w:rPr>
        <w:t>(134 чел.) прошли курсовую переподготовку</w:t>
      </w:r>
      <w:r w:rsidR="002F5080" w:rsidRPr="00A77E6F">
        <w:rPr>
          <w:sz w:val="24"/>
          <w:szCs w:val="24"/>
        </w:rPr>
        <w:t>.</w:t>
      </w:r>
      <w:r w:rsidRPr="00A77E6F">
        <w:rPr>
          <w:sz w:val="24"/>
          <w:szCs w:val="24"/>
        </w:rPr>
        <w:t xml:space="preserve"> </w:t>
      </w:r>
      <w:proofErr w:type="gramStart"/>
      <w:r w:rsidR="002F5080" w:rsidRPr="00A77E6F">
        <w:rPr>
          <w:sz w:val="24"/>
          <w:szCs w:val="24"/>
        </w:rPr>
        <w:t>И</w:t>
      </w:r>
      <w:r w:rsidRPr="00A77E6F">
        <w:rPr>
          <w:sz w:val="24"/>
          <w:szCs w:val="24"/>
        </w:rPr>
        <w:t xml:space="preserve">з них </w:t>
      </w:r>
      <w:r w:rsidR="002F5080" w:rsidRPr="00A77E6F">
        <w:rPr>
          <w:sz w:val="24"/>
          <w:szCs w:val="24"/>
        </w:rPr>
        <w:t xml:space="preserve">– </w:t>
      </w:r>
      <w:r w:rsidRPr="00A77E6F">
        <w:rPr>
          <w:sz w:val="24"/>
          <w:szCs w:val="24"/>
        </w:rPr>
        <w:t>34 педагога прошли курсовую подготовку в объеме 72 часа (в стационарном и дистанционном режимах) в декабре 2010 года на базе обл</w:t>
      </w:r>
      <w:r w:rsidR="002F5080" w:rsidRPr="00A77E6F">
        <w:rPr>
          <w:sz w:val="24"/>
          <w:szCs w:val="24"/>
        </w:rPr>
        <w:t xml:space="preserve">астного </w:t>
      </w:r>
      <w:r w:rsidRPr="00A77E6F">
        <w:rPr>
          <w:sz w:val="24"/>
          <w:szCs w:val="24"/>
        </w:rPr>
        <w:t>ИПКПР г. Биробиджана.</w:t>
      </w:r>
      <w:proofErr w:type="gramEnd"/>
    </w:p>
    <w:p w:rsidR="00D92383" w:rsidRPr="00A77E6F" w:rsidRDefault="00D92383" w:rsidP="005450B9">
      <w:pPr>
        <w:spacing w:line="240" w:lineRule="auto"/>
        <w:ind w:firstLine="708"/>
        <w:jc w:val="both"/>
        <w:rPr>
          <w:sz w:val="24"/>
          <w:szCs w:val="24"/>
        </w:rPr>
      </w:pPr>
      <w:r w:rsidRPr="00A77E6F">
        <w:rPr>
          <w:sz w:val="24"/>
          <w:szCs w:val="24"/>
        </w:rPr>
        <w:t xml:space="preserve">Связь с преподавателями-тренерами по вопросам организации и содержания учебного курса «Основы религиозных культур и светской этики» в регионе осуществляется через </w:t>
      </w:r>
      <w:proofErr w:type="spellStart"/>
      <w:r w:rsidRPr="00A77E6F">
        <w:rPr>
          <w:sz w:val="24"/>
          <w:szCs w:val="24"/>
        </w:rPr>
        <w:t>методистов-тьюторов</w:t>
      </w:r>
      <w:proofErr w:type="spellEnd"/>
      <w:r w:rsidRPr="00A77E6F">
        <w:rPr>
          <w:sz w:val="24"/>
          <w:szCs w:val="24"/>
        </w:rPr>
        <w:t xml:space="preserve"> Областного ИПКПР в очной и дистанционной форме. Областной методический совет при </w:t>
      </w:r>
      <w:proofErr w:type="spellStart"/>
      <w:r w:rsidRPr="00A77E6F">
        <w:rPr>
          <w:sz w:val="24"/>
          <w:szCs w:val="24"/>
        </w:rPr>
        <w:t>ОблИКПР</w:t>
      </w:r>
      <w:proofErr w:type="spellEnd"/>
      <w:r w:rsidRPr="00A77E6F">
        <w:rPr>
          <w:sz w:val="24"/>
          <w:szCs w:val="24"/>
        </w:rPr>
        <w:t xml:space="preserve"> осуществляет регулярное консультирование педагогов по содержанию, методике преподавания курса «Основы религиозных культур и светской этики».</w:t>
      </w:r>
    </w:p>
    <w:p w:rsidR="002F5080" w:rsidRPr="00A77E6F" w:rsidRDefault="002F5080" w:rsidP="005450B9">
      <w:pPr>
        <w:spacing w:line="240" w:lineRule="auto"/>
        <w:ind w:firstLine="708"/>
        <w:jc w:val="both"/>
        <w:rPr>
          <w:sz w:val="24"/>
          <w:szCs w:val="24"/>
        </w:rPr>
      </w:pPr>
    </w:p>
    <w:p w:rsidR="005140C2" w:rsidRPr="00A77E6F" w:rsidRDefault="005140C2" w:rsidP="005450B9">
      <w:pPr>
        <w:pStyle w:val="a3"/>
        <w:numPr>
          <w:ilvl w:val="0"/>
          <w:numId w:val="11"/>
        </w:numPr>
        <w:spacing w:line="240" w:lineRule="auto"/>
        <w:jc w:val="both"/>
        <w:rPr>
          <w:b/>
          <w:sz w:val="24"/>
          <w:szCs w:val="24"/>
        </w:rPr>
      </w:pPr>
      <w:r w:rsidRPr="00A77E6F">
        <w:rPr>
          <w:b/>
          <w:sz w:val="24"/>
          <w:szCs w:val="24"/>
        </w:rPr>
        <w:t>Учебно-методическое и методическое обеспечение реализации курса</w:t>
      </w:r>
    </w:p>
    <w:p w:rsidR="00992C77" w:rsidRPr="00A77E6F" w:rsidRDefault="00F20D53" w:rsidP="005450B9">
      <w:pPr>
        <w:spacing w:line="240" w:lineRule="auto"/>
        <w:ind w:firstLine="708"/>
        <w:jc w:val="both"/>
        <w:rPr>
          <w:sz w:val="24"/>
          <w:szCs w:val="24"/>
        </w:rPr>
      </w:pPr>
      <w:r w:rsidRPr="00A77E6F">
        <w:rPr>
          <w:sz w:val="24"/>
          <w:szCs w:val="24"/>
        </w:rPr>
        <w:t xml:space="preserve">В Еврейской автономной области созданы необходимые условия для реализации учебного курса: 100% </w:t>
      </w:r>
      <w:r w:rsidR="00992C77" w:rsidRPr="00A77E6F">
        <w:rPr>
          <w:sz w:val="24"/>
          <w:szCs w:val="24"/>
        </w:rPr>
        <w:t>степень обеспечения курса необходимым учебно-методическим материалом (учебными пособиями для учащихся, книгой для учителя, пособием для родителей, учебными пособиями – демо-версией электронных изданий по каждому учебному модулю).</w:t>
      </w:r>
    </w:p>
    <w:p w:rsidR="002F5080" w:rsidRPr="00A77E6F" w:rsidRDefault="00992C77" w:rsidP="005450B9">
      <w:pPr>
        <w:spacing w:line="240" w:lineRule="auto"/>
        <w:ind w:firstLine="708"/>
        <w:jc w:val="both"/>
        <w:rPr>
          <w:sz w:val="24"/>
          <w:szCs w:val="24"/>
        </w:rPr>
      </w:pPr>
      <w:r w:rsidRPr="00A77E6F">
        <w:rPr>
          <w:sz w:val="24"/>
          <w:szCs w:val="24"/>
        </w:rPr>
        <w:t xml:space="preserve"> </w:t>
      </w:r>
    </w:p>
    <w:p w:rsidR="005140C2" w:rsidRPr="00A77E6F" w:rsidRDefault="005140C2" w:rsidP="005450B9">
      <w:pPr>
        <w:pStyle w:val="a3"/>
        <w:numPr>
          <w:ilvl w:val="0"/>
          <w:numId w:val="11"/>
        </w:numPr>
        <w:spacing w:line="240" w:lineRule="auto"/>
        <w:jc w:val="both"/>
        <w:rPr>
          <w:b/>
          <w:sz w:val="24"/>
          <w:szCs w:val="24"/>
        </w:rPr>
      </w:pPr>
      <w:r w:rsidRPr="00A77E6F">
        <w:rPr>
          <w:b/>
          <w:sz w:val="24"/>
          <w:szCs w:val="24"/>
        </w:rPr>
        <w:t>МТБ в ОУ для преподавания курса</w:t>
      </w:r>
    </w:p>
    <w:p w:rsidR="005140C2" w:rsidRPr="00A77E6F" w:rsidRDefault="00992C77" w:rsidP="005450B9">
      <w:pPr>
        <w:spacing w:line="240" w:lineRule="auto"/>
        <w:ind w:firstLine="708"/>
        <w:jc w:val="both"/>
        <w:rPr>
          <w:sz w:val="24"/>
          <w:szCs w:val="24"/>
        </w:rPr>
      </w:pPr>
      <w:r w:rsidRPr="00A77E6F">
        <w:rPr>
          <w:sz w:val="24"/>
          <w:szCs w:val="24"/>
        </w:rPr>
        <w:t xml:space="preserve">Педагоги и учащиеся в ходе реализации курса имеют свободный доступ к использованию компьютерной и другой техники. Учителю предоставлена </w:t>
      </w:r>
      <w:r w:rsidR="00F20D53" w:rsidRPr="00A77E6F">
        <w:rPr>
          <w:sz w:val="24"/>
          <w:szCs w:val="24"/>
        </w:rPr>
        <w:t>100% возможност</w:t>
      </w:r>
      <w:r w:rsidRPr="00A77E6F">
        <w:rPr>
          <w:sz w:val="24"/>
          <w:szCs w:val="24"/>
        </w:rPr>
        <w:t>ь</w:t>
      </w:r>
      <w:r w:rsidR="00F20D53" w:rsidRPr="00A77E6F">
        <w:rPr>
          <w:sz w:val="24"/>
          <w:szCs w:val="24"/>
        </w:rPr>
        <w:t xml:space="preserve"> использования на уроке </w:t>
      </w:r>
      <w:proofErr w:type="spellStart"/>
      <w:r w:rsidR="00F20D53" w:rsidRPr="00A77E6F">
        <w:rPr>
          <w:sz w:val="24"/>
          <w:szCs w:val="24"/>
        </w:rPr>
        <w:t>мультимедийного</w:t>
      </w:r>
      <w:proofErr w:type="spellEnd"/>
      <w:r w:rsidR="00F20D53" w:rsidRPr="00A77E6F">
        <w:rPr>
          <w:sz w:val="24"/>
          <w:szCs w:val="24"/>
        </w:rPr>
        <w:t xml:space="preserve"> и компьютерного оборудования, интерактивных комплексов.</w:t>
      </w:r>
    </w:p>
    <w:p w:rsidR="005140C2" w:rsidRPr="00A77E6F" w:rsidRDefault="005140C2" w:rsidP="005450B9">
      <w:pPr>
        <w:spacing w:line="240" w:lineRule="auto"/>
        <w:jc w:val="both"/>
        <w:rPr>
          <w:sz w:val="24"/>
          <w:szCs w:val="24"/>
        </w:rPr>
      </w:pPr>
    </w:p>
    <w:p w:rsidR="005140C2" w:rsidRPr="00A77E6F" w:rsidRDefault="005140C2" w:rsidP="005450B9">
      <w:pPr>
        <w:pStyle w:val="a3"/>
        <w:numPr>
          <w:ilvl w:val="0"/>
          <w:numId w:val="11"/>
        </w:numPr>
        <w:spacing w:line="240" w:lineRule="auto"/>
        <w:jc w:val="both"/>
        <w:rPr>
          <w:b/>
          <w:sz w:val="24"/>
          <w:szCs w:val="24"/>
        </w:rPr>
      </w:pPr>
      <w:r w:rsidRPr="00A77E6F">
        <w:rPr>
          <w:b/>
          <w:sz w:val="24"/>
          <w:szCs w:val="24"/>
        </w:rPr>
        <w:t xml:space="preserve">Информационное сопровождение хода апробации </w:t>
      </w:r>
    </w:p>
    <w:p w:rsidR="00D92383" w:rsidRPr="00A77E6F" w:rsidRDefault="00D92383" w:rsidP="005450B9">
      <w:pPr>
        <w:spacing w:line="240" w:lineRule="auto"/>
        <w:ind w:firstLine="708"/>
        <w:jc w:val="both"/>
        <w:rPr>
          <w:sz w:val="24"/>
          <w:szCs w:val="24"/>
        </w:rPr>
      </w:pPr>
      <w:r w:rsidRPr="00A77E6F">
        <w:rPr>
          <w:sz w:val="24"/>
          <w:szCs w:val="24"/>
        </w:rPr>
        <w:lastRenderedPageBreak/>
        <w:t xml:space="preserve">Освещение хода апробации в средствах массовой информации осуществляется через публикации в местных периодических СМИ, репортажи в электронных СМИ, публикации на сайтах ОУ и  национальных </w:t>
      </w:r>
      <w:proofErr w:type="spellStart"/>
      <w:r w:rsidRPr="00A77E6F">
        <w:rPr>
          <w:sz w:val="24"/>
          <w:szCs w:val="24"/>
        </w:rPr>
        <w:t>конфессий</w:t>
      </w:r>
      <w:proofErr w:type="spellEnd"/>
      <w:r w:rsidRPr="00A77E6F">
        <w:rPr>
          <w:sz w:val="24"/>
          <w:szCs w:val="24"/>
        </w:rPr>
        <w:t xml:space="preserve">. Изменения отношения к курсу различных представителей общественности и </w:t>
      </w:r>
      <w:proofErr w:type="spellStart"/>
      <w:r w:rsidRPr="00A77E6F">
        <w:rPr>
          <w:sz w:val="24"/>
          <w:szCs w:val="24"/>
        </w:rPr>
        <w:t>конфессий</w:t>
      </w:r>
      <w:proofErr w:type="spellEnd"/>
      <w:r w:rsidRPr="00A77E6F">
        <w:rPr>
          <w:sz w:val="24"/>
          <w:szCs w:val="24"/>
        </w:rPr>
        <w:t xml:space="preserve"> отслеживаются через мониторинг, совместное обсуждение на семинарах, в СМИ.</w:t>
      </w:r>
    </w:p>
    <w:p w:rsidR="005140C2" w:rsidRPr="00A77E6F" w:rsidRDefault="005140C2" w:rsidP="005450B9">
      <w:pPr>
        <w:spacing w:line="240" w:lineRule="auto"/>
        <w:jc w:val="both"/>
        <w:rPr>
          <w:sz w:val="24"/>
          <w:szCs w:val="24"/>
        </w:rPr>
      </w:pPr>
    </w:p>
    <w:p w:rsidR="005140C2" w:rsidRPr="00A77E6F" w:rsidRDefault="005140C2" w:rsidP="005450B9">
      <w:pPr>
        <w:pStyle w:val="a3"/>
        <w:numPr>
          <w:ilvl w:val="0"/>
          <w:numId w:val="11"/>
        </w:numPr>
        <w:spacing w:line="240" w:lineRule="auto"/>
        <w:jc w:val="both"/>
        <w:rPr>
          <w:b/>
          <w:sz w:val="24"/>
          <w:szCs w:val="24"/>
        </w:rPr>
      </w:pPr>
      <w:r w:rsidRPr="00A77E6F">
        <w:rPr>
          <w:b/>
          <w:sz w:val="24"/>
          <w:szCs w:val="24"/>
        </w:rPr>
        <w:t>Механизмы выбора модуля учащимися и работа с родителями</w:t>
      </w:r>
    </w:p>
    <w:p w:rsidR="005140C2" w:rsidRPr="00A77E6F" w:rsidRDefault="00DA2027" w:rsidP="005450B9">
      <w:pPr>
        <w:spacing w:line="240" w:lineRule="auto"/>
        <w:ind w:firstLine="708"/>
        <w:jc w:val="both"/>
        <w:rPr>
          <w:sz w:val="24"/>
          <w:szCs w:val="24"/>
        </w:rPr>
      </w:pPr>
      <w:r w:rsidRPr="00A77E6F">
        <w:rPr>
          <w:sz w:val="24"/>
          <w:szCs w:val="24"/>
        </w:rPr>
        <w:t>Спецификой работы педагогов с родителями учащихся 4-ых классов в рамках реализации нового учебного курса ОРКСЭ является необходимость большой разъяснительной работы по вопросам правовых основ ведения курса и его светского характера и мобилизации родителей на совместное выполнение с ребенком творческих заданий.</w:t>
      </w:r>
    </w:p>
    <w:p w:rsidR="00DA2027" w:rsidRPr="00A77E6F" w:rsidRDefault="00DA2027" w:rsidP="005450B9">
      <w:pPr>
        <w:spacing w:line="240" w:lineRule="auto"/>
        <w:ind w:firstLine="708"/>
        <w:jc w:val="both"/>
        <w:rPr>
          <w:sz w:val="24"/>
          <w:szCs w:val="24"/>
        </w:rPr>
      </w:pPr>
      <w:r w:rsidRPr="00A77E6F">
        <w:rPr>
          <w:sz w:val="24"/>
          <w:szCs w:val="24"/>
        </w:rPr>
        <w:t>Возникновение рисков апробации курса было предупреждено последовательной реализуемой системой работы с родителями обучающихся: анкетированием, классными и общешкольными родительскими собраниями, индивидуальными консультациями, организацией сотрудничества с Управляющими советами школ.</w:t>
      </w:r>
    </w:p>
    <w:p w:rsidR="00DA2027" w:rsidRPr="00A77E6F" w:rsidRDefault="00DA2027" w:rsidP="005450B9">
      <w:pPr>
        <w:spacing w:line="240" w:lineRule="auto"/>
        <w:ind w:firstLine="708"/>
        <w:jc w:val="both"/>
        <w:rPr>
          <w:sz w:val="24"/>
          <w:szCs w:val="24"/>
        </w:rPr>
      </w:pPr>
    </w:p>
    <w:p w:rsidR="005140C2" w:rsidRPr="00A77E6F" w:rsidRDefault="005140C2" w:rsidP="005450B9">
      <w:pPr>
        <w:pStyle w:val="a3"/>
        <w:numPr>
          <w:ilvl w:val="0"/>
          <w:numId w:val="11"/>
        </w:numPr>
        <w:spacing w:line="240" w:lineRule="auto"/>
        <w:jc w:val="both"/>
        <w:rPr>
          <w:b/>
          <w:sz w:val="24"/>
          <w:szCs w:val="24"/>
        </w:rPr>
      </w:pPr>
      <w:r w:rsidRPr="00A77E6F">
        <w:rPr>
          <w:b/>
          <w:sz w:val="24"/>
          <w:szCs w:val="24"/>
        </w:rPr>
        <w:t>Работа с общественностью</w:t>
      </w:r>
    </w:p>
    <w:p w:rsidR="005140C2" w:rsidRPr="00A77E6F" w:rsidRDefault="00F20D53" w:rsidP="005450B9">
      <w:pPr>
        <w:spacing w:line="240" w:lineRule="auto"/>
        <w:ind w:firstLine="708"/>
        <w:jc w:val="both"/>
        <w:rPr>
          <w:sz w:val="24"/>
          <w:szCs w:val="24"/>
        </w:rPr>
      </w:pPr>
      <w:r w:rsidRPr="00A77E6F">
        <w:rPr>
          <w:sz w:val="24"/>
          <w:szCs w:val="24"/>
        </w:rPr>
        <w:t xml:space="preserve">Заключены Соглашения о сотрудничестве и взаимодействии с представителями религиозных </w:t>
      </w:r>
      <w:proofErr w:type="spellStart"/>
      <w:r w:rsidRPr="00A77E6F">
        <w:rPr>
          <w:sz w:val="24"/>
          <w:szCs w:val="24"/>
        </w:rPr>
        <w:t>конфессий</w:t>
      </w:r>
      <w:proofErr w:type="spellEnd"/>
      <w:r w:rsidRPr="00A77E6F">
        <w:rPr>
          <w:sz w:val="24"/>
          <w:szCs w:val="24"/>
        </w:rPr>
        <w:t xml:space="preserve"> с Биробиджанской Епархией Русской Православной Церкви, Биробиджанской Еврейской религиозной общиной «Фрейд» и с мусульманской религиозной организацией «</w:t>
      </w:r>
      <w:proofErr w:type="spellStart"/>
      <w:r w:rsidRPr="00A77E6F">
        <w:rPr>
          <w:sz w:val="24"/>
          <w:szCs w:val="24"/>
        </w:rPr>
        <w:t>Махалля</w:t>
      </w:r>
      <w:proofErr w:type="spellEnd"/>
      <w:r w:rsidRPr="00A77E6F">
        <w:rPr>
          <w:sz w:val="24"/>
          <w:szCs w:val="24"/>
        </w:rPr>
        <w:t xml:space="preserve"> </w:t>
      </w:r>
      <w:proofErr w:type="spellStart"/>
      <w:r w:rsidRPr="00A77E6F">
        <w:rPr>
          <w:sz w:val="24"/>
          <w:szCs w:val="24"/>
        </w:rPr>
        <w:t>Ахли</w:t>
      </w:r>
      <w:proofErr w:type="spellEnd"/>
      <w:r w:rsidRPr="00A77E6F">
        <w:rPr>
          <w:sz w:val="24"/>
          <w:szCs w:val="24"/>
        </w:rPr>
        <w:t xml:space="preserve"> </w:t>
      </w:r>
      <w:proofErr w:type="spellStart"/>
      <w:r w:rsidRPr="00A77E6F">
        <w:rPr>
          <w:sz w:val="24"/>
          <w:szCs w:val="24"/>
        </w:rPr>
        <w:t>Тарикат</w:t>
      </w:r>
      <w:proofErr w:type="spellEnd"/>
      <w:r w:rsidRPr="00A77E6F">
        <w:rPr>
          <w:sz w:val="24"/>
          <w:szCs w:val="24"/>
        </w:rPr>
        <w:t xml:space="preserve">».  </w:t>
      </w:r>
    </w:p>
    <w:p w:rsidR="005140C2" w:rsidRPr="00A77E6F" w:rsidRDefault="005140C2" w:rsidP="005450B9">
      <w:pPr>
        <w:spacing w:line="240" w:lineRule="auto"/>
        <w:jc w:val="both"/>
        <w:rPr>
          <w:sz w:val="24"/>
          <w:szCs w:val="24"/>
        </w:rPr>
      </w:pPr>
    </w:p>
    <w:p w:rsidR="005140C2" w:rsidRPr="00A77E6F" w:rsidRDefault="005140C2" w:rsidP="005450B9">
      <w:pPr>
        <w:pStyle w:val="a3"/>
        <w:numPr>
          <w:ilvl w:val="0"/>
          <w:numId w:val="11"/>
        </w:numPr>
        <w:spacing w:line="240" w:lineRule="auto"/>
        <w:jc w:val="both"/>
        <w:rPr>
          <w:b/>
          <w:sz w:val="24"/>
          <w:szCs w:val="24"/>
        </w:rPr>
      </w:pPr>
      <w:r w:rsidRPr="00A77E6F">
        <w:rPr>
          <w:b/>
          <w:sz w:val="24"/>
          <w:szCs w:val="24"/>
        </w:rPr>
        <w:t>Мониторинг процесса апробации комплексного учебного курса</w:t>
      </w:r>
    </w:p>
    <w:p w:rsidR="00DA2027" w:rsidRPr="00A77E6F" w:rsidRDefault="00DA2027" w:rsidP="005450B9">
      <w:pPr>
        <w:spacing w:line="240" w:lineRule="auto"/>
        <w:jc w:val="both"/>
        <w:rPr>
          <w:sz w:val="24"/>
          <w:szCs w:val="24"/>
        </w:rPr>
      </w:pPr>
      <w:r w:rsidRPr="00A77E6F">
        <w:rPr>
          <w:sz w:val="24"/>
          <w:szCs w:val="24"/>
        </w:rPr>
        <w:t>В мае 2011 года был проведен мониторинг хода апробации курса, осуществляемого в Еврейской автономной области.</w:t>
      </w:r>
    </w:p>
    <w:p w:rsidR="00DA2027" w:rsidRPr="00A77E6F" w:rsidRDefault="00DA2027" w:rsidP="005450B9">
      <w:pPr>
        <w:spacing w:line="240" w:lineRule="auto"/>
        <w:jc w:val="both"/>
        <w:rPr>
          <w:sz w:val="24"/>
          <w:szCs w:val="24"/>
        </w:rPr>
      </w:pPr>
      <w:r w:rsidRPr="00A77E6F">
        <w:rPr>
          <w:sz w:val="24"/>
          <w:szCs w:val="24"/>
        </w:rPr>
        <w:t xml:space="preserve">В мониторинге участвовали 91 (100 %) педагог, осуществляющий преподавание данного курса, из них 81 % относятся к его введению положительно и 19 % скорее положительно. Всеми участниками апробации подчёркивается роль курса в  воспитании толерантности на уровне мышления, сознания, социальной практики и личных поступков в ситуации ответственного выбора, раскрывается воспитательная роль курса в достижении </w:t>
      </w:r>
      <w:proofErr w:type="spellStart"/>
      <w:r w:rsidRPr="00A77E6F">
        <w:rPr>
          <w:sz w:val="24"/>
          <w:szCs w:val="24"/>
        </w:rPr>
        <w:t>метапредметных</w:t>
      </w:r>
      <w:proofErr w:type="spellEnd"/>
      <w:r w:rsidRPr="00A77E6F">
        <w:rPr>
          <w:sz w:val="24"/>
          <w:szCs w:val="24"/>
        </w:rPr>
        <w:t xml:space="preserve"> результатов.</w:t>
      </w:r>
    </w:p>
    <w:p w:rsidR="005140C2" w:rsidRPr="00A77E6F" w:rsidRDefault="005140C2" w:rsidP="005450B9">
      <w:pPr>
        <w:spacing w:line="240" w:lineRule="auto"/>
        <w:jc w:val="both"/>
        <w:rPr>
          <w:sz w:val="24"/>
          <w:szCs w:val="24"/>
        </w:rPr>
      </w:pPr>
    </w:p>
    <w:p w:rsidR="005140C2" w:rsidRPr="00A77E6F" w:rsidRDefault="005140C2" w:rsidP="005450B9">
      <w:pPr>
        <w:pStyle w:val="a3"/>
        <w:numPr>
          <w:ilvl w:val="0"/>
          <w:numId w:val="10"/>
        </w:numPr>
        <w:spacing w:line="240" w:lineRule="auto"/>
        <w:jc w:val="both"/>
        <w:rPr>
          <w:b/>
          <w:sz w:val="24"/>
          <w:szCs w:val="24"/>
        </w:rPr>
      </w:pPr>
      <w:r w:rsidRPr="00A77E6F">
        <w:rPr>
          <w:b/>
          <w:sz w:val="24"/>
          <w:szCs w:val="24"/>
        </w:rPr>
        <w:t>Информация о положительном опыте апробации в процессе реализации курса ОРКСЭ</w:t>
      </w:r>
    </w:p>
    <w:p w:rsidR="00D92383" w:rsidRPr="00A77E6F" w:rsidRDefault="00D16C39" w:rsidP="005450B9">
      <w:pPr>
        <w:spacing w:line="240" w:lineRule="auto"/>
        <w:ind w:firstLine="708"/>
        <w:jc w:val="both"/>
        <w:rPr>
          <w:sz w:val="24"/>
          <w:szCs w:val="24"/>
        </w:rPr>
      </w:pPr>
      <w:r w:rsidRPr="00A77E6F">
        <w:rPr>
          <w:sz w:val="24"/>
          <w:szCs w:val="24"/>
        </w:rPr>
        <w:t>В Еврейской автономной области на региональном</w:t>
      </w:r>
      <w:r w:rsidR="00D92383" w:rsidRPr="00A77E6F">
        <w:rPr>
          <w:sz w:val="24"/>
          <w:szCs w:val="24"/>
        </w:rPr>
        <w:t>, муниципальн</w:t>
      </w:r>
      <w:r w:rsidRPr="00A77E6F">
        <w:rPr>
          <w:sz w:val="24"/>
          <w:szCs w:val="24"/>
        </w:rPr>
        <w:t xml:space="preserve">ом и </w:t>
      </w:r>
      <w:r w:rsidR="00D92383" w:rsidRPr="00A77E6F">
        <w:rPr>
          <w:sz w:val="24"/>
          <w:szCs w:val="24"/>
        </w:rPr>
        <w:t>школьн</w:t>
      </w:r>
      <w:r w:rsidRPr="00A77E6F">
        <w:rPr>
          <w:sz w:val="24"/>
          <w:szCs w:val="24"/>
        </w:rPr>
        <w:t xml:space="preserve">ом уровнях </w:t>
      </w:r>
      <w:r w:rsidR="00D92383" w:rsidRPr="00A77E6F">
        <w:rPr>
          <w:sz w:val="24"/>
          <w:szCs w:val="24"/>
        </w:rPr>
        <w:t xml:space="preserve"> </w:t>
      </w:r>
      <w:r w:rsidRPr="00A77E6F">
        <w:rPr>
          <w:sz w:val="24"/>
          <w:szCs w:val="24"/>
        </w:rPr>
        <w:t xml:space="preserve">применяются следующие </w:t>
      </w:r>
      <w:r w:rsidR="00D92383" w:rsidRPr="00A77E6F">
        <w:rPr>
          <w:sz w:val="24"/>
          <w:szCs w:val="24"/>
        </w:rPr>
        <w:t>лучши</w:t>
      </w:r>
      <w:r w:rsidRPr="00A77E6F">
        <w:rPr>
          <w:sz w:val="24"/>
          <w:szCs w:val="24"/>
        </w:rPr>
        <w:t>е</w:t>
      </w:r>
      <w:r w:rsidR="00D92383" w:rsidRPr="00A77E6F">
        <w:rPr>
          <w:sz w:val="24"/>
          <w:szCs w:val="24"/>
        </w:rPr>
        <w:t xml:space="preserve"> практик</w:t>
      </w:r>
      <w:r w:rsidRPr="00A77E6F">
        <w:rPr>
          <w:sz w:val="24"/>
          <w:szCs w:val="24"/>
        </w:rPr>
        <w:t xml:space="preserve">и по реализации учебного курса </w:t>
      </w:r>
      <w:r w:rsidR="00D92383" w:rsidRPr="00A77E6F">
        <w:rPr>
          <w:sz w:val="24"/>
          <w:szCs w:val="24"/>
        </w:rPr>
        <w:t>«Основы религиозных культур и светской этики»</w:t>
      </w:r>
      <w:r w:rsidRPr="00A77E6F">
        <w:rPr>
          <w:sz w:val="24"/>
          <w:szCs w:val="24"/>
        </w:rPr>
        <w:t>:</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t>Организация проектно-исследовательской  деятельности в курсе ОРКСЭ. Введение в практику изучения ОРКСЭ исследовательского подхода в обучении и проектных технологий. Организация социально-педагогического проектирования в учебной и внеурочной деятельности. Интерактивные формы презентации  детских проектов.</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t xml:space="preserve">Развитие </w:t>
      </w:r>
      <w:proofErr w:type="spellStart"/>
      <w:r w:rsidRPr="00A77E6F">
        <w:rPr>
          <w:sz w:val="24"/>
          <w:szCs w:val="24"/>
        </w:rPr>
        <w:t>культуроведческой</w:t>
      </w:r>
      <w:proofErr w:type="spellEnd"/>
      <w:r w:rsidRPr="00A77E6F">
        <w:rPr>
          <w:sz w:val="24"/>
          <w:szCs w:val="24"/>
        </w:rPr>
        <w:t xml:space="preserve"> компетенции </w:t>
      </w:r>
      <w:proofErr w:type="gramStart"/>
      <w:r w:rsidRPr="00A77E6F">
        <w:rPr>
          <w:sz w:val="24"/>
          <w:szCs w:val="24"/>
        </w:rPr>
        <w:t>обучающихся</w:t>
      </w:r>
      <w:proofErr w:type="gramEnd"/>
      <w:r w:rsidRPr="00A77E6F">
        <w:rPr>
          <w:sz w:val="24"/>
          <w:szCs w:val="24"/>
        </w:rPr>
        <w:t xml:space="preserve">. Изучение национальных обычаев, традиций, установление контактов с представителями других культур, развитие системы поликультурных знаний, умений, интересов, социальных норм и правил поведения. Формирование толерантности. </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t xml:space="preserve">Духовно-нравственный аспект преподавания курса. Изучение мировых культур </w:t>
      </w:r>
      <w:proofErr w:type="gramStart"/>
      <w:r w:rsidRPr="00A77E6F">
        <w:rPr>
          <w:sz w:val="24"/>
          <w:szCs w:val="24"/>
        </w:rPr>
        <w:t>на примере: сказок</w:t>
      </w:r>
      <w:proofErr w:type="gramEnd"/>
      <w:r w:rsidRPr="00A77E6F">
        <w:rPr>
          <w:sz w:val="24"/>
          <w:szCs w:val="24"/>
        </w:rPr>
        <w:t>, притч, мифов, басен, стихов как средств образного мышления.</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t>Работа с родителями в курсе ОРКСЭ. Социально-просветительская работа с  родителями и общественностью через презентации достижений обучающихся.</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t>Использование технологии развития критического мышления в преподавании курса ОРКСЭ. Разработка и накопление  дидактических материалов ценностно-ориентированного содержания.</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lastRenderedPageBreak/>
        <w:t xml:space="preserve">Использование современных интерактивных технологий в преподавании курса ОРКСЭ. Включение ресурсов </w:t>
      </w:r>
      <w:proofErr w:type="spellStart"/>
      <w:r w:rsidRPr="00A77E6F">
        <w:rPr>
          <w:sz w:val="24"/>
          <w:szCs w:val="24"/>
        </w:rPr>
        <w:t>интерктивной</w:t>
      </w:r>
      <w:proofErr w:type="spellEnd"/>
      <w:r w:rsidRPr="00A77E6F">
        <w:rPr>
          <w:sz w:val="24"/>
          <w:szCs w:val="24"/>
        </w:rPr>
        <w:t xml:space="preserve"> доски в практику обучения ОРКСЭ для  виртуальных </w:t>
      </w:r>
      <w:proofErr w:type="spellStart"/>
      <w:r w:rsidRPr="00A77E6F">
        <w:rPr>
          <w:sz w:val="24"/>
          <w:szCs w:val="24"/>
        </w:rPr>
        <w:t>экскурсиий</w:t>
      </w:r>
      <w:proofErr w:type="spellEnd"/>
      <w:r w:rsidRPr="00A77E6F">
        <w:rPr>
          <w:sz w:val="24"/>
          <w:szCs w:val="24"/>
        </w:rPr>
        <w:t xml:space="preserve">,  </w:t>
      </w:r>
      <w:proofErr w:type="spellStart"/>
      <w:r w:rsidRPr="00A77E6F">
        <w:rPr>
          <w:sz w:val="24"/>
          <w:szCs w:val="24"/>
        </w:rPr>
        <w:t>видеопутешествий</w:t>
      </w:r>
      <w:proofErr w:type="spellEnd"/>
      <w:r w:rsidRPr="00A77E6F">
        <w:rPr>
          <w:sz w:val="24"/>
          <w:szCs w:val="24"/>
        </w:rPr>
        <w:t>, организации творческих конкурсов и метода проектов.</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t xml:space="preserve">Применение коммуникативных технологий на уроках ОРКСЭ. Использование продуктивного диалога, дискуссий, диспутов, интервью для формирования ценностно-ориентированных установок, представлений и понятий. </w:t>
      </w:r>
    </w:p>
    <w:p w:rsidR="00D16C39" w:rsidRPr="00A77E6F" w:rsidRDefault="00D16C39" w:rsidP="005450B9">
      <w:pPr>
        <w:pStyle w:val="a3"/>
        <w:numPr>
          <w:ilvl w:val="0"/>
          <w:numId w:val="15"/>
        </w:numPr>
        <w:spacing w:line="240" w:lineRule="auto"/>
        <w:jc w:val="both"/>
        <w:rPr>
          <w:sz w:val="24"/>
          <w:szCs w:val="24"/>
        </w:rPr>
      </w:pPr>
      <w:r w:rsidRPr="00A77E6F">
        <w:rPr>
          <w:sz w:val="24"/>
          <w:szCs w:val="24"/>
        </w:rPr>
        <w:t>Использование нравственных уроков подвижников Руси  и музейной педагогики в практике изучения ОРКСЭ. Расширение курса ОРКСЭ через клубные формы работы.</w:t>
      </w:r>
    </w:p>
    <w:p w:rsidR="00D92383" w:rsidRPr="00A77E6F" w:rsidRDefault="00D92383" w:rsidP="005450B9">
      <w:pPr>
        <w:spacing w:line="240" w:lineRule="auto"/>
        <w:jc w:val="both"/>
        <w:rPr>
          <w:sz w:val="24"/>
          <w:szCs w:val="24"/>
        </w:rPr>
      </w:pPr>
    </w:p>
    <w:p w:rsidR="005140C2" w:rsidRPr="00A77E6F" w:rsidRDefault="005140C2" w:rsidP="005450B9">
      <w:pPr>
        <w:pStyle w:val="a3"/>
        <w:numPr>
          <w:ilvl w:val="0"/>
          <w:numId w:val="10"/>
        </w:numPr>
        <w:spacing w:line="240" w:lineRule="auto"/>
        <w:jc w:val="both"/>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D92383" w:rsidRPr="00A77E6F" w:rsidRDefault="00D92383" w:rsidP="005450B9">
      <w:pPr>
        <w:spacing w:line="240" w:lineRule="auto"/>
        <w:ind w:firstLine="708"/>
        <w:jc w:val="both"/>
        <w:rPr>
          <w:sz w:val="24"/>
          <w:szCs w:val="24"/>
        </w:rPr>
      </w:pPr>
      <w:r w:rsidRPr="00A77E6F">
        <w:rPr>
          <w:sz w:val="24"/>
          <w:szCs w:val="24"/>
        </w:rPr>
        <w:t xml:space="preserve">В ходе апробации курса у педагогов в основном возникали проблемы содержательного характера: </w:t>
      </w:r>
    </w:p>
    <w:p w:rsidR="00D92383" w:rsidRPr="00A77E6F" w:rsidRDefault="00D92383" w:rsidP="005450B9">
      <w:pPr>
        <w:pStyle w:val="a3"/>
        <w:numPr>
          <w:ilvl w:val="0"/>
          <w:numId w:val="13"/>
        </w:numPr>
        <w:spacing w:line="240" w:lineRule="auto"/>
        <w:jc w:val="both"/>
        <w:rPr>
          <w:sz w:val="24"/>
          <w:szCs w:val="24"/>
        </w:rPr>
      </w:pPr>
      <w:r w:rsidRPr="00A77E6F">
        <w:rPr>
          <w:sz w:val="24"/>
          <w:szCs w:val="24"/>
        </w:rPr>
        <w:t>из-за перегрузки УМК  терминологией, понятиями, фактическим материалом;</w:t>
      </w:r>
    </w:p>
    <w:p w:rsidR="00D92383" w:rsidRPr="00A77E6F" w:rsidRDefault="00D92383" w:rsidP="005450B9">
      <w:pPr>
        <w:pStyle w:val="a3"/>
        <w:numPr>
          <w:ilvl w:val="0"/>
          <w:numId w:val="13"/>
        </w:numPr>
        <w:spacing w:line="240" w:lineRule="auto"/>
        <w:jc w:val="both"/>
        <w:rPr>
          <w:sz w:val="24"/>
          <w:szCs w:val="24"/>
        </w:rPr>
      </w:pPr>
      <w:r w:rsidRPr="00A77E6F">
        <w:rPr>
          <w:sz w:val="24"/>
          <w:szCs w:val="24"/>
        </w:rPr>
        <w:t>отсутствие у педагогов специальных знаний.</w:t>
      </w:r>
    </w:p>
    <w:p w:rsidR="00B30341" w:rsidRPr="00A77E6F" w:rsidRDefault="00503648" w:rsidP="005450B9">
      <w:pPr>
        <w:suppressAutoHyphens/>
        <w:spacing w:line="240" w:lineRule="auto"/>
        <w:contextualSpacing/>
        <w:jc w:val="both"/>
        <w:rPr>
          <w:rFonts w:eastAsia="Times New Roman"/>
          <w:sz w:val="24"/>
          <w:szCs w:val="24"/>
          <w:lang w:eastAsia="ru-RU"/>
        </w:rPr>
      </w:pPr>
      <w:r w:rsidRPr="00A77E6F">
        <w:rPr>
          <w:rFonts w:eastAsia="Times New Roman"/>
          <w:sz w:val="24"/>
          <w:szCs w:val="24"/>
          <w:lang w:eastAsia="ru-RU"/>
        </w:rPr>
        <w:tab/>
      </w:r>
    </w:p>
    <w:p w:rsidR="000559A4" w:rsidRPr="006D222A" w:rsidRDefault="000559A4" w:rsidP="006D222A">
      <w:pPr>
        <w:pStyle w:val="1"/>
        <w:spacing w:before="0" w:line="240" w:lineRule="auto"/>
        <w:ind w:firstLine="0"/>
        <w:rPr>
          <w:rFonts w:ascii="Times New Roman" w:hAnsi="Times New Roman" w:cs="Times New Roman"/>
          <w:b w:val="0"/>
          <w:i/>
          <w:color w:val="auto"/>
          <w:szCs w:val="24"/>
        </w:rPr>
      </w:pPr>
      <w:bookmarkStart w:id="8" w:name="_Toc297109593"/>
      <w:bookmarkStart w:id="9" w:name="_Toc308023304"/>
      <w:r w:rsidRPr="006D222A">
        <w:rPr>
          <w:rFonts w:ascii="Times New Roman" w:hAnsi="Times New Roman" w:cs="Times New Roman"/>
          <w:i/>
          <w:color w:val="auto"/>
          <w:szCs w:val="24"/>
        </w:rPr>
        <w:t>Калининградская область</w:t>
      </w:r>
      <w:bookmarkEnd w:id="8"/>
      <w:bookmarkEnd w:id="9"/>
    </w:p>
    <w:p w:rsidR="000559A4" w:rsidRPr="00A77E6F" w:rsidRDefault="000559A4" w:rsidP="005450B9">
      <w:pPr>
        <w:suppressAutoHyphens/>
        <w:spacing w:line="240" w:lineRule="auto"/>
        <w:contextualSpacing/>
        <w:rPr>
          <w:b/>
          <w:i/>
          <w:sz w:val="24"/>
          <w:szCs w:val="24"/>
        </w:rPr>
      </w:pPr>
    </w:p>
    <w:p w:rsidR="000559A4" w:rsidRPr="00A77E6F" w:rsidRDefault="000559A4" w:rsidP="005450B9">
      <w:pPr>
        <w:pStyle w:val="a3"/>
        <w:numPr>
          <w:ilvl w:val="0"/>
          <w:numId w:val="16"/>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 xml:space="preserve">Нормативно-правовое обеспечение апробации </w:t>
      </w:r>
    </w:p>
    <w:p w:rsidR="00701903" w:rsidRPr="00A77E6F" w:rsidRDefault="00701903" w:rsidP="005450B9">
      <w:pPr>
        <w:spacing w:line="240" w:lineRule="auto"/>
        <w:jc w:val="both"/>
        <w:rPr>
          <w:sz w:val="24"/>
          <w:szCs w:val="24"/>
        </w:rPr>
      </w:pPr>
      <w:r w:rsidRPr="00A77E6F">
        <w:rPr>
          <w:sz w:val="24"/>
          <w:szCs w:val="24"/>
        </w:rPr>
        <w:t xml:space="preserve">В 2009/11 учебных  годах  в Калининградской области были разработаны и направлены в </w:t>
      </w:r>
      <w:proofErr w:type="gramStart"/>
      <w:r w:rsidRPr="00A77E6F">
        <w:rPr>
          <w:sz w:val="24"/>
          <w:szCs w:val="24"/>
        </w:rPr>
        <w:t>школы</w:t>
      </w:r>
      <w:proofErr w:type="gramEnd"/>
      <w:r w:rsidRPr="00A77E6F">
        <w:rPr>
          <w:sz w:val="24"/>
          <w:szCs w:val="24"/>
        </w:rPr>
        <w:t xml:space="preserve"> следующие нормативно-правовые документы в рамках апробации ОРКСЭ:</w:t>
      </w:r>
    </w:p>
    <w:p w:rsidR="00701903" w:rsidRPr="00A77E6F" w:rsidRDefault="00701903" w:rsidP="005450B9">
      <w:pPr>
        <w:spacing w:line="240" w:lineRule="auto"/>
        <w:jc w:val="both"/>
        <w:rPr>
          <w:sz w:val="24"/>
          <w:szCs w:val="24"/>
        </w:rPr>
      </w:pPr>
      <w:r w:rsidRPr="00A77E6F">
        <w:rPr>
          <w:sz w:val="24"/>
          <w:szCs w:val="24"/>
        </w:rPr>
        <w:t xml:space="preserve"> Приказы Министерства образования Калининградской области:</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Приказ № 147/1  Министерства образования Калининградской области «О создании Координационного совета по взаимодействию Министерства образования Калининградской области и  Централизованной религиозной организации «Калининградская Епархия Русской Православной Церкви (Московский Патриархат)» от 09.03.2011.</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Приказ №1229/1 Министерства образования Калининградской области «Об организации апробации комплексного учебного курса «Основы религиозных культур и светской этики» в общеобразовательных учреждениях Калининградской области в 2009/2011 годах» от 24.12.2009.</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 xml:space="preserve">Приказ № 160/1 от 04.03.2010 об организации </w:t>
      </w:r>
      <w:proofErr w:type="gramStart"/>
      <w:r w:rsidRPr="00A77E6F">
        <w:rPr>
          <w:rFonts w:ascii="Times New Roman" w:hAnsi="Times New Roman"/>
          <w:sz w:val="24"/>
          <w:szCs w:val="24"/>
        </w:rPr>
        <w:t>повышения квалификации педагогических работников общеобразовательных учреждений Калининградской области</w:t>
      </w:r>
      <w:proofErr w:type="gramEnd"/>
      <w:r w:rsidRPr="00A77E6F">
        <w:rPr>
          <w:rFonts w:ascii="Times New Roman" w:hAnsi="Times New Roman"/>
          <w:sz w:val="24"/>
          <w:szCs w:val="24"/>
        </w:rPr>
        <w:t xml:space="preserve"> по комплексному учебному курсу    «Основы религиозных культур и светской этики».</w:t>
      </w:r>
    </w:p>
    <w:p w:rsidR="00701903" w:rsidRPr="00A77E6F" w:rsidRDefault="00701903" w:rsidP="00233379">
      <w:pPr>
        <w:numPr>
          <w:ilvl w:val="0"/>
          <w:numId w:val="121"/>
        </w:numPr>
        <w:shd w:val="clear" w:color="auto" w:fill="FCFCF6"/>
        <w:spacing w:line="240" w:lineRule="auto"/>
        <w:jc w:val="both"/>
        <w:rPr>
          <w:sz w:val="24"/>
          <w:szCs w:val="24"/>
        </w:rPr>
      </w:pPr>
      <w:r w:rsidRPr="00A77E6F">
        <w:rPr>
          <w:sz w:val="24"/>
          <w:szCs w:val="24"/>
        </w:rPr>
        <w:t xml:space="preserve">Приказ года № 295/1 Министерства образования Калининградской области «О проведении мониторинга апробации комплексного учебного курса «Основы религиозных культур и светской этики» в общеобразовательных учреждениях Калининградской области в 2009-2010 учебном году» от 09 апреля 2010. </w:t>
      </w:r>
    </w:p>
    <w:p w:rsidR="00701903" w:rsidRPr="00A77E6F" w:rsidRDefault="00701903" w:rsidP="005450B9">
      <w:pPr>
        <w:pStyle w:val="14"/>
        <w:spacing w:after="0" w:line="240" w:lineRule="auto"/>
        <w:ind w:left="0"/>
        <w:jc w:val="both"/>
        <w:rPr>
          <w:rFonts w:ascii="Times New Roman" w:hAnsi="Times New Roman"/>
          <w:sz w:val="24"/>
          <w:szCs w:val="24"/>
        </w:rPr>
      </w:pPr>
      <w:r w:rsidRPr="00A77E6F">
        <w:rPr>
          <w:rFonts w:ascii="Times New Roman" w:hAnsi="Times New Roman"/>
          <w:sz w:val="24"/>
          <w:szCs w:val="24"/>
        </w:rPr>
        <w:t>Приказы муниципалитетов (выборка):</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bCs/>
          <w:iCs/>
          <w:sz w:val="24"/>
          <w:szCs w:val="24"/>
        </w:rPr>
        <w:t>Приказ комитета по образованию администрации городского округа «Город Калининград» № 258-д «Об организации апробации комплексного учебного курса «Основы религиозных культур и светской этики» в 4-5 классах общеобразовательных учреждений городского округа «Город Калининград» от  15.02. 2010.</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lastRenderedPageBreak/>
        <w:t xml:space="preserve">Приказ №169/1 Черняховского городского округа  «О продолжении апробации ОРКСЭ. Сбор информации о выборе модулей муниципальным органом управления образования </w:t>
      </w:r>
      <w:proofErr w:type="gramStart"/>
      <w:r w:rsidRPr="00A77E6F">
        <w:rPr>
          <w:rFonts w:ascii="Times New Roman" w:hAnsi="Times New Roman"/>
          <w:sz w:val="24"/>
          <w:szCs w:val="24"/>
        </w:rPr>
        <w:t>г</w:t>
      </w:r>
      <w:proofErr w:type="gramEnd"/>
      <w:r w:rsidRPr="00A77E6F">
        <w:rPr>
          <w:rFonts w:ascii="Times New Roman" w:hAnsi="Times New Roman"/>
          <w:sz w:val="24"/>
          <w:szCs w:val="24"/>
        </w:rPr>
        <w:t>. Черняховска» от 25.10.2010.</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Приказ №333-о МОУ СОШ №21г. Калининграда «Об организации оплаты работы учителей ОРКСЭ и утверждении модульных списков учащихся 4 классов».</w:t>
      </w:r>
    </w:p>
    <w:p w:rsidR="00701903" w:rsidRPr="00A77E6F" w:rsidRDefault="00701903" w:rsidP="005450B9">
      <w:pPr>
        <w:pStyle w:val="14"/>
        <w:spacing w:after="0" w:line="240" w:lineRule="auto"/>
        <w:ind w:left="0"/>
        <w:jc w:val="both"/>
        <w:rPr>
          <w:rFonts w:ascii="Times New Roman" w:hAnsi="Times New Roman"/>
          <w:sz w:val="24"/>
          <w:szCs w:val="24"/>
        </w:rPr>
      </w:pPr>
      <w:r w:rsidRPr="00A77E6F">
        <w:rPr>
          <w:rFonts w:ascii="Times New Roman" w:hAnsi="Times New Roman"/>
          <w:sz w:val="24"/>
          <w:szCs w:val="24"/>
        </w:rPr>
        <w:t>Приказы Института развития образования (выборка):</w:t>
      </w:r>
    </w:p>
    <w:p w:rsidR="00701903" w:rsidRPr="00A77E6F" w:rsidRDefault="00701903" w:rsidP="00233379">
      <w:pPr>
        <w:numPr>
          <w:ilvl w:val="0"/>
          <w:numId w:val="121"/>
        </w:numPr>
        <w:tabs>
          <w:tab w:val="left" w:pos="0"/>
        </w:tabs>
        <w:spacing w:line="240" w:lineRule="auto"/>
        <w:jc w:val="both"/>
        <w:rPr>
          <w:bCs/>
          <w:sz w:val="24"/>
          <w:szCs w:val="24"/>
        </w:rPr>
      </w:pPr>
      <w:r w:rsidRPr="00A77E6F">
        <w:rPr>
          <w:bCs/>
          <w:sz w:val="24"/>
          <w:szCs w:val="24"/>
        </w:rPr>
        <w:t>Приказ Калининградского областного института развития образования «</w:t>
      </w:r>
      <w:r w:rsidRPr="00A77E6F">
        <w:rPr>
          <w:sz w:val="24"/>
          <w:szCs w:val="24"/>
        </w:rPr>
        <w:t>Об</w:t>
      </w:r>
      <w:r w:rsidRPr="00A77E6F">
        <w:rPr>
          <w:b/>
          <w:sz w:val="24"/>
          <w:szCs w:val="24"/>
        </w:rPr>
        <w:t xml:space="preserve"> </w:t>
      </w:r>
      <w:r w:rsidRPr="00A77E6F">
        <w:rPr>
          <w:sz w:val="24"/>
          <w:szCs w:val="24"/>
        </w:rPr>
        <w:t>организации апробации комплексного учебного курса для общеобразовательных учреждений «</w:t>
      </w:r>
      <w:r w:rsidRPr="00A77E6F">
        <w:rPr>
          <w:bCs/>
          <w:sz w:val="24"/>
          <w:szCs w:val="24"/>
        </w:rPr>
        <w:t>Основы религиозных культур и светской этики» в Калининградской области от 19 января 2010 года № 2-ов.</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 xml:space="preserve">Приказ КОИРО от 28.09.10. об участии в открытых мероприятиях в образовательных учреждениях Калининградской области в рамках апробации комплексного учебного курса «Основы религиозных культур и светской этики» (далее </w:t>
      </w:r>
      <w:r w:rsidR="00092765" w:rsidRPr="00A77E6F">
        <w:rPr>
          <w:rFonts w:ascii="Times New Roman" w:hAnsi="Times New Roman"/>
          <w:sz w:val="24"/>
          <w:szCs w:val="24"/>
        </w:rPr>
        <w:t>ОРКСЭ</w:t>
      </w:r>
      <w:r w:rsidRPr="00A77E6F">
        <w:rPr>
          <w:rFonts w:ascii="Times New Roman" w:hAnsi="Times New Roman"/>
          <w:sz w:val="24"/>
          <w:szCs w:val="24"/>
        </w:rPr>
        <w:t>) и формирования банка данных, на основании заявок от муниципалитетов Калининградской области на 2 полугодие 2010 года.</w:t>
      </w:r>
    </w:p>
    <w:p w:rsidR="00701903" w:rsidRPr="00A77E6F" w:rsidRDefault="00701903" w:rsidP="005450B9">
      <w:pPr>
        <w:pStyle w:val="14"/>
        <w:spacing w:after="0" w:line="240" w:lineRule="auto"/>
        <w:ind w:left="0"/>
        <w:jc w:val="both"/>
        <w:rPr>
          <w:rFonts w:ascii="Times New Roman" w:hAnsi="Times New Roman"/>
          <w:sz w:val="24"/>
          <w:szCs w:val="24"/>
        </w:rPr>
      </w:pPr>
      <w:r w:rsidRPr="00A77E6F">
        <w:rPr>
          <w:rFonts w:ascii="Times New Roman" w:hAnsi="Times New Roman"/>
          <w:sz w:val="24"/>
          <w:szCs w:val="24"/>
        </w:rPr>
        <w:t>Информационные письма:</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Информационное письмо Министерства образования Калининградской области  от 31.08.10. о сроках выбора модулей ОРКСЭ и о заказе необходимого учебно-методического обеспечения.</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Информационное письмо комитета по образованию городского округа «Город Калининград» №06112-704/4  «Рекомендации  «Об организации апробации комплексного учебного курса «Основы религиозных культур и светской этики» в общеобразовательных учреждениях городского округа «Город Калининград».</w:t>
      </w:r>
    </w:p>
    <w:p w:rsidR="00701903" w:rsidRPr="00A77E6F" w:rsidRDefault="00701903" w:rsidP="00233379">
      <w:pPr>
        <w:pStyle w:val="14"/>
        <w:numPr>
          <w:ilvl w:val="0"/>
          <w:numId w:val="121"/>
        </w:numPr>
        <w:spacing w:after="0" w:line="240" w:lineRule="auto"/>
        <w:jc w:val="both"/>
        <w:rPr>
          <w:rFonts w:ascii="Times New Roman" w:hAnsi="Times New Roman"/>
          <w:sz w:val="24"/>
          <w:szCs w:val="24"/>
        </w:rPr>
      </w:pPr>
      <w:r w:rsidRPr="00A77E6F">
        <w:rPr>
          <w:rFonts w:ascii="Times New Roman" w:hAnsi="Times New Roman"/>
          <w:sz w:val="24"/>
          <w:szCs w:val="24"/>
        </w:rPr>
        <w:t>Информационное письмо КОИРО об организации курсов повышения квалификации по ОРКСЭ от 23.08.10.</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Организационно-управленческие условия апробации</w:t>
      </w:r>
    </w:p>
    <w:p w:rsidR="00C6173E" w:rsidRPr="00A77E6F" w:rsidRDefault="00C6173E" w:rsidP="005450B9">
      <w:pPr>
        <w:spacing w:line="240" w:lineRule="auto"/>
        <w:ind w:firstLine="708"/>
        <w:jc w:val="both"/>
        <w:rPr>
          <w:sz w:val="24"/>
          <w:szCs w:val="24"/>
        </w:rPr>
      </w:pPr>
      <w:r w:rsidRPr="00A77E6F">
        <w:rPr>
          <w:sz w:val="24"/>
          <w:szCs w:val="24"/>
        </w:rPr>
        <w:t>В соответствии с приказом Министерства образования Калининградской области №1229/1 от 24.12.2009г. «Об организации апробации комплексного учебного курса «Основы религиозных культур и светской этики» в общеобразовательных учреждениях Калининградской области и 2009/2011годах» организационно-методическое сопровождение данного комплексного учебного курса обеспечивает Калининградский областной  Институт развития образования.</w:t>
      </w:r>
    </w:p>
    <w:p w:rsidR="001C0FB2" w:rsidRPr="00A77E6F" w:rsidRDefault="001C0FB2" w:rsidP="005450B9">
      <w:pPr>
        <w:spacing w:line="240" w:lineRule="auto"/>
        <w:ind w:firstLine="708"/>
        <w:jc w:val="both"/>
        <w:rPr>
          <w:sz w:val="24"/>
          <w:szCs w:val="24"/>
        </w:rPr>
      </w:pPr>
      <w:r w:rsidRPr="00A77E6F">
        <w:rPr>
          <w:sz w:val="24"/>
          <w:szCs w:val="24"/>
        </w:rPr>
        <w:t>Оплата труда учителей, преподающих предмет, в большинстве школ проводится за счет часов регионального или школьного компонентов.</w:t>
      </w:r>
    </w:p>
    <w:p w:rsidR="00D67A6D" w:rsidRPr="00A77E6F" w:rsidRDefault="00D67A6D" w:rsidP="005450B9">
      <w:pPr>
        <w:spacing w:line="240" w:lineRule="auto"/>
        <w:ind w:firstLine="708"/>
        <w:jc w:val="both"/>
        <w:rPr>
          <w:sz w:val="24"/>
          <w:szCs w:val="24"/>
        </w:rPr>
      </w:pPr>
      <w:r w:rsidRPr="00A77E6F">
        <w:rPr>
          <w:sz w:val="24"/>
          <w:szCs w:val="24"/>
        </w:rPr>
        <w:t>В 2010/11 учебном году были проведены следующие основные мероприятия по организационно-методическому сопровождению апробации курса:</w:t>
      </w:r>
    </w:p>
    <w:p w:rsidR="00D67A6D" w:rsidRPr="00A77E6F" w:rsidRDefault="00D67A6D" w:rsidP="00233379">
      <w:pPr>
        <w:pStyle w:val="a3"/>
        <w:numPr>
          <w:ilvl w:val="0"/>
          <w:numId w:val="120"/>
        </w:numPr>
        <w:spacing w:line="240" w:lineRule="auto"/>
        <w:jc w:val="both"/>
        <w:rPr>
          <w:sz w:val="24"/>
          <w:szCs w:val="24"/>
        </w:rPr>
      </w:pPr>
      <w:r w:rsidRPr="00A77E6F">
        <w:rPr>
          <w:sz w:val="24"/>
          <w:szCs w:val="24"/>
        </w:rPr>
        <w:t xml:space="preserve">совещания с руководителями образовательных учреждений по вопросу организации апробации курса, в том числе по организации сотрудничества с общественными организациями и традиционными </w:t>
      </w:r>
      <w:proofErr w:type="spellStart"/>
      <w:r w:rsidRPr="00A77E6F">
        <w:rPr>
          <w:sz w:val="24"/>
          <w:szCs w:val="24"/>
        </w:rPr>
        <w:t>конфессиями</w:t>
      </w:r>
      <w:proofErr w:type="spellEnd"/>
      <w:r w:rsidRPr="00A77E6F">
        <w:rPr>
          <w:sz w:val="24"/>
          <w:szCs w:val="24"/>
        </w:rPr>
        <w:t xml:space="preserve">  в процессе апробации ОРКСЭ;</w:t>
      </w:r>
    </w:p>
    <w:p w:rsidR="00D67A6D" w:rsidRPr="00A77E6F" w:rsidRDefault="00D67A6D" w:rsidP="00233379">
      <w:pPr>
        <w:pStyle w:val="a3"/>
        <w:numPr>
          <w:ilvl w:val="0"/>
          <w:numId w:val="120"/>
        </w:numPr>
        <w:spacing w:line="240" w:lineRule="auto"/>
        <w:jc w:val="both"/>
        <w:rPr>
          <w:sz w:val="24"/>
          <w:szCs w:val="24"/>
        </w:rPr>
      </w:pPr>
      <w:r w:rsidRPr="00A77E6F">
        <w:rPr>
          <w:sz w:val="24"/>
          <w:szCs w:val="24"/>
        </w:rPr>
        <w:t>второй этап мониторинга организации апробации ОРКСЭ (анкетирование представителей администраций образовательных учреждений);</w:t>
      </w:r>
    </w:p>
    <w:p w:rsidR="00D67A6D" w:rsidRPr="00A77E6F" w:rsidRDefault="00D67A6D" w:rsidP="00233379">
      <w:pPr>
        <w:pStyle w:val="a3"/>
        <w:numPr>
          <w:ilvl w:val="0"/>
          <w:numId w:val="120"/>
        </w:numPr>
        <w:spacing w:line="240" w:lineRule="auto"/>
        <w:jc w:val="both"/>
        <w:rPr>
          <w:sz w:val="24"/>
          <w:szCs w:val="24"/>
        </w:rPr>
      </w:pPr>
      <w:r w:rsidRPr="00A77E6F">
        <w:rPr>
          <w:sz w:val="24"/>
          <w:szCs w:val="24"/>
        </w:rPr>
        <w:t>открытое обсуждение промежуточных итогов апробации ОРКСЭ (в рамках VIII Педагогических Рождественских чтений);</w:t>
      </w:r>
    </w:p>
    <w:p w:rsidR="00D67A6D" w:rsidRPr="00A77E6F" w:rsidRDefault="00D67A6D" w:rsidP="00233379">
      <w:pPr>
        <w:pStyle w:val="a3"/>
        <w:numPr>
          <w:ilvl w:val="0"/>
          <w:numId w:val="120"/>
        </w:numPr>
        <w:spacing w:line="240" w:lineRule="auto"/>
        <w:jc w:val="both"/>
        <w:rPr>
          <w:sz w:val="24"/>
          <w:szCs w:val="24"/>
        </w:rPr>
      </w:pPr>
      <w:r w:rsidRPr="00A77E6F">
        <w:rPr>
          <w:sz w:val="24"/>
          <w:szCs w:val="24"/>
        </w:rPr>
        <w:t>семинары для руководящих работников ОУ по организации осуществления свободного выбора модуля  комплексного учебного курса родителями учащихся;</w:t>
      </w:r>
    </w:p>
    <w:p w:rsidR="00D67A6D" w:rsidRPr="00A77E6F" w:rsidRDefault="00D67A6D" w:rsidP="00233379">
      <w:pPr>
        <w:pStyle w:val="a3"/>
        <w:numPr>
          <w:ilvl w:val="0"/>
          <w:numId w:val="120"/>
        </w:numPr>
        <w:spacing w:line="240" w:lineRule="auto"/>
        <w:jc w:val="both"/>
        <w:rPr>
          <w:sz w:val="24"/>
          <w:szCs w:val="24"/>
        </w:rPr>
      </w:pPr>
      <w:r w:rsidRPr="00A77E6F">
        <w:rPr>
          <w:sz w:val="24"/>
          <w:szCs w:val="24"/>
        </w:rPr>
        <w:t>курсы повышения квалификации для педагогов, ведущих ОРКСЭ;</w:t>
      </w:r>
    </w:p>
    <w:p w:rsidR="00D67A6D" w:rsidRPr="00A77E6F" w:rsidRDefault="00D67A6D" w:rsidP="00233379">
      <w:pPr>
        <w:pStyle w:val="a3"/>
        <w:numPr>
          <w:ilvl w:val="0"/>
          <w:numId w:val="120"/>
        </w:numPr>
        <w:spacing w:line="240" w:lineRule="auto"/>
        <w:jc w:val="both"/>
        <w:rPr>
          <w:sz w:val="24"/>
          <w:szCs w:val="24"/>
        </w:rPr>
      </w:pPr>
      <w:r w:rsidRPr="00A77E6F">
        <w:rPr>
          <w:sz w:val="24"/>
          <w:szCs w:val="24"/>
        </w:rPr>
        <w:t>семинары и педагогические мастерские для педагогов, преподающих ОРКСЭ;</w:t>
      </w:r>
    </w:p>
    <w:p w:rsidR="00D67A6D" w:rsidRPr="00A77E6F" w:rsidRDefault="00D67A6D" w:rsidP="00233379">
      <w:pPr>
        <w:pStyle w:val="a3"/>
        <w:numPr>
          <w:ilvl w:val="0"/>
          <w:numId w:val="120"/>
        </w:numPr>
        <w:spacing w:line="240" w:lineRule="auto"/>
        <w:jc w:val="both"/>
        <w:rPr>
          <w:sz w:val="24"/>
          <w:szCs w:val="24"/>
        </w:rPr>
      </w:pPr>
      <w:r w:rsidRPr="00A77E6F">
        <w:rPr>
          <w:sz w:val="24"/>
          <w:szCs w:val="24"/>
        </w:rPr>
        <w:t>консультирование педагогов по итогам открытых уроков и мероприятий тренерами ОРКСЭ.</w:t>
      </w:r>
    </w:p>
    <w:p w:rsidR="008813F1" w:rsidRPr="00A77E6F" w:rsidRDefault="008813F1" w:rsidP="005450B9">
      <w:pPr>
        <w:spacing w:line="240" w:lineRule="auto"/>
        <w:rPr>
          <w:sz w:val="24"/>
          <w:szCs w:val="24"/>
        </w:rPr>
      </w:pPr>
      <w:r w:rsidRPr="00A77E6F">
        <w:rPr>
          <w:sz w:val="24"/>
          <w:szCs w:val="24"/>
        </w:rPr>
        <w:lastRenderedPageBreak/>
        <w:t>В регионе созданы рабочие органы по апробации комплексного учебного курса «Основы религиозных культур и светской этики»:</w:t>
      </w:r>
    </w:p>
    <w:p w:rsidR="008813F1" w:rsidRPr="00A77E6F" w:rsidRDefault="008813F1" w:rsidP="00233379">
      <w:pPr>
        <w:pStyle w:val="a3"/>
        <w:numPr>
          <w:ilvl w:val="0"/>
          <w:numId w:val="127"/>
        </w:numPr>
        <w:spacing w:line="240" w:lineRule="auto"/>
        <w:rPr>
          <w:sz w:val="24"/>
          <w:szCs w:val="24"/>
        </w:rPr>
      </w:pPr>
      <w:r w:rsidRPr="00A77E6F">
        <w:rPr>
          <w:sz w:val="24"/>
          <w:szCs w:val="24"/>
        </w:rPr>
        <w:t>Координационный Совет на региональном уровне;</w:t>
      </w:r>
    </w:p>
    <w:p w:rsidR="008813F1" w:rsidRPr="00A77E6F" w:rsidRDefault="008813F1" w:rsidP="00233379">
      <w:pPr>
        <w:pStyle w:val="a3"/>
        <w:numPr>
          <w:ilvl w:val="0"/>
          <w:numId w:val="127"/>
        </w:numPr>
        <w:spacing w:line="240" w:lineRule="auto"/>
        <w:rPr>
          <w:sz w:val="24"/>
          <w:szCs w:val="24"/>
        </w:rPr>
      </w:pPr>
      <w:r w:rsidRPr="00A77E6F">
        <w:rPr>
          <w:sz w:val="24"/>
          <w:szCs w:val="24"/>
        </w:rPr>
        <w:t>Методические объединения учителей учебного курса ОРКСЭ и рабочие группы на муниципальном и школьном уровнях.</w:t>
      </w:r>
    </w:p>
    <w:p w:rsidR="008813F1" w:rsidRPr="00A77E6F" w:rsidRDefault="008813F1" w:rsidP="005450B9">
      <w:pPr>
        <w:pStyle w:val="a3"/>
        <w:spacing w:line="240" w:lineRule="auto"/>
        <w:ind w:left="360" w:firstLine="0"/>
        <w:rPr>
          <w:sz w:val="24"/>
          <w:szCs w:val="24"/>
        </w:rPr>
      </w:pPr>
      <w:r w:rsidRPr="00A77E6F">
        <w:rPr>
          <w:sz w:val="24"/>
          <w:szCs w:val="24"/>
        </w:rPr>
        <w:tab/>
        <w:t>Заседания рабочих органов проводятся 1 раз в четверть.</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Организационно-педагогические условия апробации</w:t>
      </w:r>
    </w:p>
    <w:p w:rsidR="00701903" w:rsidRPr="00A77E6F" w:rsidRDefault="00701903" w:rsidP="005450B9">
      <w:pPr>
        <w:spacing w:line="240" w:lineRule="auto"/>
        <w:ind w:firstLine="708"/>
        <w:jc w:val="both"/>
        <w:rPr>
          <w:sz w:val="24"/>
          <w:szCs w:val="24"/>
        </w:rPr>
      </w:pPr>
      <w:r w:rsidRPr="00A77E6F">
        <w:rPr>
          <w:sz w:val="24"/>
          <w:szCs w:val="24"/>
        </w:rPr>
        <w:t>В связи с организацией апробации комплексного учебного курса «Основы религиозных культур и светской этики» в марте 2010 года на базе Калининградского областного института развития образования состоялись курсы повышения квалификации учителей, преподающих данный учебный курс. Курсовую подготовку п</w:t>
      </w:r>
      <w:r w:rsidR="00C6173E" w:rsidRPr="00A77E6F">
        <w:rPr>
          <w:sz w:val="24"/>
          <w:szCs w:val="24"/>
        </w:rPr>
        <w:t>рош</w:t>
      </w:r>
      <w:r w:rsidRPr="00A77E6F">
        <w:rPr>
          <w:sz w:val="24"/>
          <w:szCs w:val="24"/>
        </w:rPr>
        <w:t>ли 300 учителей общеобразовательных учреждений Калининградской области. В программе курсовой подготовки предусмотрено знакомство с нормативно-правовой базой введения ОРКСЭ, содержанием модулей данного курса и различными технологиями и методиками обучения.  Курсовая подготовка осуществляется по программе АПК и ППРО  в объеме 72 часов (федеральный проект).</w:t>
      </w:r>
    </w:p>
    <w:p w:rsidR="00701903" w:rsidRPr="00A77E6F" w:rsidRDefault="00701903" w:rsidP="005450B9">
      <w:pPr>
        <w:spacing w:line="240" w:lineRule="auto"/>
        <w:ind w:firstLine="708"/>
        <w:jc w:val="both"/>
        <w:rPr>
          <w:sz w:val="24"/>
          <w:szCs w:val="24"/>
        </w:rPr>
      </w:pPr>
      <w:r w:rsidRPr="00A77E6F">
        <w:rPr>
          <w:i/>
          <w:sz w:val="24"/>
          <w:szCs w:val="24"/>
        </w:rPr>
        <w:t xml:space="preserve"> </w:t>
      </w:r>
      <w:r w:rsidRPr="00A77E6F">
        <w:rPr>
          <w:sz w:val="24"/>
          <w:szCs w:val="24"/>
        </w:rPr>
        <w:t xml:space="preserve">В дополнение к этому в сентябре и феврале 2010/11 учебного года </w:t>
      </w:r>
      <w:r w:rsidR="00C6173E" w:rsidRPr="00A77E6F">
        <w:rPr>
          <w:sz w:val="24"/>
          <w:szCs w:val="24"/>
        </w:rPr>
        <w:t>на базе</w:t>
      </w:r>
      <w:r w:rsidRPr="00A77E6F">
        <w:rPr>
          <w:sz w:val="24"/>
          <w:szCs w:val="24"/>
        </w:rPr>
        <w:t xml:space="preserve"> Калининградского областного института развития образования организованы ещё  два потока курсов для препо</w:t>
      </w:r>
      <w:r w:rsidR="00C6173E" w:rsidRPr="00A77E6F">
        <w:rPr>
          <w:sz w:val="24"/>
          <w:szCs w:val="24"/>
        </w:rPr>
        <w:t>давателей ОРК</w:t>
      </w:r>
      <w:r w:rsidRPr="00A77E6F">
        <w:rPr>
          <w:sz w:val="24"/>
          <w:szCs w:val="24"/>
        </w:rPr>
        <w:t xml:space="preserve">СЭ. На курсах обучено 49 педагогов. </w:t>
      </w:r>
    </w:p>
    <w:p w:rsidR="00C35635" w:rsidRPr="00A77E6F" w:rsidRDefault="00701903" w:rsidP="005450B9">
      <w:pPr>
        <w:spacing w:line="240" w:lineRule="auto"/>
        <w:ind w:firstLine="708"/>
        <w:jc w:val="both"/>
        <w:rPr>
          <w:sz w:val="24"/>
          <w:szCs w:val="24"/>
        </w:rPr>
      </w:pPr>
      <w:r w:rsidRPr="00A77E6F">
        <w:rPr>
          <w:sz w:val="24"/>
          <w:szCs w:val="24"/>
        </w:rPr>
        <w:tab/>
        <w:t xml:space="preserve">В 2010/11 учебном году специалистами центра духовно-нравственного и патриотического образования и воспитания ИРО совместно с КРОО УМЦ духовно-нравственного образования </w:t>
      </w:r>
      <w:r w:rsidR="00C35635" w:rsidRPr="00A77E6F">
        <w:rPr>
          <w:sz w:val="24"/>
          <w:szCs w:val="24"/>
        </w:rPr>
        <w:t>имени</w:t>
      </w:r>
      <w:r w:rsidRPr="00A77E6F">
        <w:rPr>
          <w:sz w:val="24"/>
          <w:szCs w:val="24"/>
        </w:rPr>
        <w:t xml:space="preserve"> С.А. Рачинского проведено 3 семинара и 3 педагогически</w:t>
      </w:r>
      <w:r w:rsidR="00C35635" w:rsidRPr="00A77E6F">
        <w:rPr>
          <w:sz w:val="24"/>
          <w:szCs w:val="24"/>
        </w:rPr>
        <w:t>е мастерские  для педагогов ОРК</w:t>
      </w:r>
      <w:r w:rsidRPr="00A77E6F">
        <w:rPr>
          <w:sz w:val="24"/>
          <w:szCs w:val="24"/>
        </w:rPr>
        <w:t xml:space="preserve">СЭ. Кроме того, в рамках областных </w:t>
      </w:r>
      <w:r w:rsidRPr="00A77E6F">
        <w:rPr>
          <w:sz w:val="24"/>
          <w:szCs w:val="24"/>
          <w:lang w:val="en-US"/>
        </w:rPr>
        <w:t>VIII</w:t>
      </w:r>
      <w:r w:rsidRPr="00A77E6F">
        <w:rPr>
          <w:sz w:val="24"/>
          <w:szCs w:val="24"/>
        </w:rPr>
        <w:t xml:space="preserve"> Педагогических Рождественских чтений прошла секция педагогов по обмену опытом (</w:t>
      </w:r>
      <w:hyperlink r:id="rId11" w:history="1">
        <w:r w:rsidRPr="00A77E6F">
          <w:rPr>
            <w:rStyle w:val="ab"/>
            <w:color w:val="auto"/>
            <w:sz w:val="24"/>
            <w:szCs w:val="24"/>
          </w:rPr>
          <w:t>http://www.koiro.edu.ru/act/projects/xmas/</w:t>
        </w:r>
      </w:hyperlink>
      <w:r w:rsidRPr="00A77E6F">
        <w:rPr>
          <w:sz w:val="24"/>
          <w:szCs w:val="24"/>
        </w:rPr>
        <w:t xml:space="preserve">). </w:t>
      </w:r>
    </w:p>
    <w:p w:rsidR="00701903" w:rsidRPr="00A77E6F" w:rsidRDefault="00701903" w:rsidP="005450B9">
      <w:pPr>
        <w:spacing w:line="240" w:lineRule="auto"/>
        <w:ind w:firstLine="708"/>
        <w:jc w:val="both"/>
        <w:rPr>
          <w:sz w:val="24"/>
          <w:szCs w:val="24"/>
        </w:rPr>
      </w:pPr>
      <w:r w:rsidRPr="00A77E6F">
        <w:rPr>
          <w:sz w:val="24"/>
          <w:szCs w:val="24"/>
        </w:rPr>
        <w:t xml:space="preserve">Данные мероприятия дают возможность мониторинга преподавания  комплексного учебного курса, поскольку педагоги в ходе их проведения живо делятся своими методическими находками, ситуациями и проблемами. </w:t>
      </w:r>
    </w:p>
    <w:p w:rsidR="00701903" w:rsidRPr="00A77E6F" w:rsidRDefault="00701903" w:rsidP="005450B9">
      <w:pPr>
        <w:spacing w:line="240" w:lineRule="auto"/>
        <w:ind w:firstLine="708"/>
        <w:jc w:val="both"/>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701903" w:rsidRPr="00A77E6F" w:rsidRDefault="00701903" w:rsidP="005450B9">
      <w:pPr>
        <w:spacing w:line="240" w:lineRule="auto"/>
        <w:jc w:val="both"/>
        <w:rPr>
          <w:noProof/>
          <w:sz w:val="24"/>
          <w:szCs w:val="24"/>
        </w:rPr>
      </w:pPr>
      <w:r w:rsidRPr="00A77E6F">
        <w:rPr>
          <w:noProof/>
          <w:sz w:val="24"/>
          <w:szCs w:val="24"/>
        </w:rPr>
        <w:t xml:space="preserve">На первом этапе апробации комлексного учебного курса ОРКСЭ все образовательные учреждения были обеспечены учебно-методическим комплектом. Было передано 26700 учебников по модулям ОРКСЭ, из них «Книга для родителей» - 7900 штук, «Книга для учителя. Справочные материалы» - 200 штук. </w:t>
      </w:r>
    </w:p>
    <w:p w:rsidR="00701903" w:rsidRPr="00A77E6F" w:rsidRDefault="00701903" w:rsidP="005450B9">
      <w:pPr>
        <w:spacing w:line="240" w:lineRule="auto"/>
        <w:jc w:val="both"/>
        <w:rPr>
          <w:noProof/>
          <w:sz w:val="24"/>
          <w:szCs w:val="24"/>
        </w:rPr>
      </w:pPr>
      <w:r w:rsidRPr="00A77E6F">
        <w:rPr>
          <w:noProof/>
          <w:sz w:val="24"/>
          <w:szCs w:val="24"/>
        </w:rPr>
        <w:t xml:space="preserve">На втором этапе апробации курса </w:t>
      </w:r>
      <w:r w:rsidR="00092765" w:rsidRPr="00A77E6F">
        <w:rPr>
          <w:noProof/>
          <w:sz w:val="24"/>
          <w:szCs w:val="24"/>
        </w:rPr>
        <w:t>ОРКСЭ</w:t>
      </w:r>
      <w:r w:rsidRPr="00A77E6F">
        <w:rPr>
          <w:noProof/>
          <w:sz w:val="24"/>
          <w:szCs w:val="24"/>
        </w:rPr>
        <w:t xml:space="preserve"> в 2010/2011 учебном году потребность в УМК оказалась больше, нежели имелось в наличии в связи со сменой выбранных модулей.  Учебно-методические комплекты дозаказывались за счёт средств образовательных учреждений (2450 шт). </w:t>
      </w:r>
    </w:p>
    <w:p w:rsidR="00701903" w:rsidRPr="00A77E6F" w:rsidRDefault="00701903" w:rsidP="005450B9">
      <w:pPr>
        <w:spacing w:line="240" w:lineRule="auto"/>
        <w:jc w:val="both"/>
        <w:rPr>
          <w:noProof/>
          <w:sz w:val="24"/>
          <w:szCs w:val="24"/>
        </w:rPr>
      </w:pPr>
      <w:r w:rsidRPr="00A77E6F">
        <w:rPr>
          <w:noProof/>
          <w:sz w:val="24"/>
          <w:szCs w:val="24"/>
        </w:rPr>
        <w:t xml:space="preserve">Учителя курса </w:t>
      </w:r>
      <w:r w:rsidR="00092765" w:rsidRPr="00A77E6F">
        <w:rPr>
          <w:noProof/>
          <w:sz w:val="24"/>
          <w:szCs w:val="24"/>
        </w:rPr>
        <w:t>ОРКСЭ</w:t>
      </w:r>
      <w:r w:rsidRPr="00A77E6F">
        <w:rPr>
          <w:noProof/>
          <w:sz w:val="24"/>
          <w:szCs w:val="24"/>
        </w:rPr>
        <w:t xml:space="preserve"> имели возможность использовать передовой педагогический опыт своих коллег, представляемый на семинарах и мастер-классах, проводимых </w:t>
      </w:r>
      <w:r w:rsidRPr="00A77E6F">
        <w:rPr>
          <w:sz w:val="24"/>
          <w:szCs w:val="24"/>
        </w:rPr>
        <w:t xml:space="preserve">Калининградским областным  </w:t>
      </w:r>
      <w:r w:rsidRPr="00A77E6F">
        <w:rPr>
          <w:noProof/>
          <w:sz w:val="24"/>
          <w:szCs w:val="24"/>
        </w:rPr>
        <w:t xml:space="preserve">ИРО. </w:t>
      </w:r>
    </w:p>
    <w:p w:rsidR="00701903" w:rsidRPr="00A77E6F" w:rsidRDefault="00701903" w:rsidP="005450B9">
      <w:pPr>
        <w:spacing w:line="240" w:lineRule="auto"/>
        <w:jc w:val="both"/>
        <w:rPr>
          <w:noProof/>
          <w:sz w:val="24"/>
          <w:szCs w:val="24"/>
        </w:rPr>
      </w:pPr>
      <w:r w:rsidRPr="00A77E6F">
        <w:rPr>
          <w:noProof/>
          <w:sz w:val="24"/>
          <w:szCs w:val="24"/>
        </w:rPr>
        <w:t xml:space="preserve">В целом, можно констатировать, что все учебные заведения обеспечены УМК в полном объёме. </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МТБ в ОУ для преподавания курса</w:t>
      </w:r>
    </w:p>
    <w:p w:rsidR="000559A4" w:rsidRPr="00A77E6F" w:rsidRDefault="008813F1" w:rsidP="005450B9">
      <w:pPr>
        <w:spacing w:line="240" w:lineRule="auto"/>
        <w:jc w:val="both"/>
        <w:rPr>
          <w:noProof/>
          <w:sz w:val="24"/>
          <w:szCs w:val="24"/>
        </w:rPr>
      </w:pPr>
      <w:r w:rsidRPr="00A77E6F">
        <w:rPr>
          <w:noProof/>
          <w:sz w:val="24"/>
          <w:szCs w:val="24"/>
        </w:rPr>
        <w:t>Для педагогов Калининградской области, преподающих комплексный учебный курс ОРКСЭ, доступ к использованию компьютерной и другой техники свободный; для учащихся доступ по предварительной договоренности.</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 xml:space="preserve">Информационное сопровождение хода апробации </w:t>
      </w:r>
    </w:p>
    <w:p w:rsidR="00C35635" w:rsidRPr="00A77E6F" w:rsidRDefault="00C35635" w:rsidP="005450B9">
      <w:pPr>
        <w:tabs>
          <w:tab w:val="left" w:pos="709"/>
          <w:tab w:val="center" w:pos="4677"/>
        </w:tabs>
        <w:spacing w:line="240" w:lineRule="auto"/>
        <w:ind w:firstLine="851"/>
        <w:jc w:val="both"/>
        <w:rPr>
          <w:bCs/>
          <w:sz w:val="24"/>
          <w:szCs w:val="24"/>
        </w:rPr>
      </w:pPr>
      <w:r w:rsidRPr="00A77E6F">
        <w:rPr>
          <w:bCs/>
          <w:sz w:val="24"/>
          <w:szCs w:val="24"/>
        </w:rPr>
        <w:t xml:space="preserve">Для своевременного информирования всех участников образовательного процесса в Калининградской области о ходе апробации курса </w:t>
      </w:r>
      <w:r w:rsidR="00D54CCF" w:rsidRPr="00A77E6F">
        <w:rPr>
          <w:bCs/>
          <w:sz w:val="24"/>
          <w:szCs w:val="24"/>
        </w:rPr>
        <w:t>ОРКСЭ</w:t>
      </w:r>
      <w:r w:rsidRPr="00A77E6F">
        <w:rPr>
          <w:bCs/>
          <w:sz w:val="24"/>
          <w:szCs w:val="24"/>
        </w:rPr>
        <w:t xml:space="preserve"> были созданы соответствующие разделы на Интернет-ресурсах системы образования </w:t>
      </w:r>
      <w:r w:rsidRPr="00A77E6F">
        <w:rPr>
          <w:bCs/>
          <w:sz w:val="24"/>
          <w:szCs w:val="24"/>
        </w:rPr>
        <w:lastRenderedPageBreak/>
        <w:t xml:space="preserve">Калининградской области, </w:t>
      </w:r>
      <w:r w:rsidRPr="00A77E6F">
        <w:rPr>
          <w:sz w:val="24"/>
          <w:szCs w:val="24"/>
        </w:rPr>
        <w:t>где представлены методические материалы, презентации докладов, программа курса, методические разработки слушателей курсов повышения квалификации:</w:t>
      </w:r>
    </w:p>
    <w:p w:rsidR="00C35635" w:rsidRPr="00A77E6F" w:rsidRDefault="00C35635" w:rsidP="00233379">
      <w:pPr>
        <w:pStyle w:val="a3"/>
        <w:numPr>
          <w:ilvl w:val="0"/>
          <w:numId w:val="123"/>
        </w:numPr>
        <w:tabs>
          <w:tab w:val="left" w:pos="709"/>
          <w:tab w:val="center" w:pos="4677"/>
        </w:tabs>
        <w:spacing w:line="240" w:lineRule="auto"/>
        <w:jc w:val="both"/>
        <w:rPr>
          <w:bCs/>
          <w:sz w:val="24"/>
          <w:szCs w:val="24"/>
        </w:rPr>
      </w:pPr>
      <w:r w:rsidRPr="00A77E6F">
        <w:rPr>
          <w:bCs/>
          <w:sz w:val="24"/>
          <w:szCs w:val="24"/>
        </w:rPr>
        <w:t xml:space="preserve">страница на сайте Министерства образования </w:t>
      </w:r>
      <w:hyperlink r:id="rId12" w:history="1">
        <w:r w:rsidRPr="00A77E6F">
          <w:rPr>
            <w:rStyle w:val="ab"/>
            <w:bCs/>
            <w:color w:val="auto"/>
            <w:sz w:val="24"/>
            <w:szCs w:val="24"/>
          </w:rPr>
          <w:t>http://www.edu.baltinform.ru/</w:t>
        </w:r>
      </w:hyperlink>
      <w:r w:rsidRPr="00A77E6F">
        <w:rPr>
          <w:bCs/>
          <w:sz w:val="24"/>
          <w:szCs w:val="24"/>
        </w:rPr>
        <w:t xml:space="preserve">;   </w:t>
      </w:r>
    </w:p>
    <w:p w:rsidR="00C35635" w:rsidRPr="00A77E6F" w:rsidRDefault="00C35635" w:rsidP="00233379">
      <w:pPr>
        <w:pStyle w:val="a3"/>
        <w:numPr>
          <w:ilvl w:val="0"/>
          <w:numId w:val="123"/>
        </w:numPr>
        <w:tabs>
          <w:tab w:val="left" w:pos="709"/>
          <w:tab w:val="center" w:pos="4677"/>
        </w:tabs>
        <w:spacing w:line="240" w:lineRule="auto"/>
        <w:jc w:val="both"/>
        <w:rPr>
          <w:bCs/>
          <w:sz w:val="24"/>
          <w:szCs w:val="24"/>
        </w:rPr>
      </w:pPr>
      <w:r w:rsidRPr="00A77E6F">
        <w:rPr>
          <w:bCs/>
          <w:sz w:val="24"/>
          <w:szCs w:val="24"/>
        </w:rPr>
        <w:t xml:space="preserve">страница на сайте КОИРО </w:t>
      </w:r>
      <w:hyperlink r:id="rId13" w:history="1">
        <w:r w:rsidRPr="00A77E6F">
          <w:rPr>
            <w:rStyle w:val="ab"/>
            <w:bCs/>
            <w:color w:val="auto"/>
            <w:sz w:val="24"/>
            <w:szCs w:val="24"/>
          </w:rPr>
          <w:t>http://www.koiro.edu.ru/</w:t>
        </w:r>
      </w:hyperlink>
      <w:r w:rsidRPr="00A77E6F">
        <w:rPr>
          <w:bCs/>
          <w:sz w:val="24"/>
          <w:szCs w:val="24"/>
        </w:rPr>
        <w:t>.</w:t>
      </w:r>
    </w:p>
    <w:p w:rsidR="00C35635" w:rsidRPr="00A77E6F" w:rsidRDefault="00C35635" w:rsidP="005450B9">
      <w:pPr>
        <w:tabs>
          <w:tab w:val="center" w:pos="4677"/>
        </w:tabs>
        <w:spacing w:line="240" w:lineRule="auto"/>
        <w:ind w:firstLine="851"/>
        <w:jc w:val="both"/>
        <w:rPr>
          <w:bCs/>
          <w:sz w:val="24"/>
          <w:szCs w:val="24"/>
        </w:rPr>
      </w:pPr>
      <w:r w:rsidRPr="00A77E6F">
        <w:rPr>
          <w:bCs/>
          <w:sz w:val="24"/>
          <w:szCs w:val="24"/>
        </w:rPr>
        <w:t xml:space="preserve">Для оперативного ответа на вопросы, а также открытого обсуждения хода апробации курса ОРКСЭ в Калининградской области открыт форум на сайте Калининградского областного института развития образования: </w:t>
      </w:r>
      <w:hyperlink r:id="rId14" w:history="1">
        <w:r w:rsidRPr="00A77E6F">
          <w:rPr>
            <w:rStyle w:val="ab"/>
            <w:bCs/>
            <w:color w:val="auto"/>
            <w:sz w:val="24"/>
            <w:szCs w:val="24"/>
          </w:rPr>
          <w:t>http://www.forum.baltinform.ru/</w:t>
        </w:r>
      </w:hyperlink>
      <w:r w:rsidRPr="00A77E6F">
        <w:rPr>
          <w:bCs/>
          <w:sz w:val="24"/>
          <w:szCs w:val="24"/>
        </w:rPr>
        <w:t xml:space="preserve"> </w:t>
      </w:r>
    </w:p>
    <w:p w:rsidR="00C35635" w:rsidRPr="00A77E6F" w:rsidRDefault="00C35635" w:rsidP="005450B9">
      <w:pPr>
        <w:spacing w:line="240" w:lineRule="auto"/>
        <w:ind w:firstLine="851"/>
        <w:jc w:val="both"/>
        <w:rPr>
          <w:bCs/>
          <w:sz w:val="24"/>
          <w:szCs w:val="24"/>
        </w:rPr>
      </w:pPr>
      <w:r w:rsidRPr="00A77E6F">
        <w:rPr>
          <w:bCs/>
          <w:sz w:val="24"/>
          <w:szCs w:val="24"/>
        </w:rPr>
        <w:t>Была организована работа «горячей линии» в Министерстве образования Калининградской области и КОИРО для педагогов, родителей и всех заинтересованных лиц. Ответственные за работу «горячей линии»:</w:t>
      </w:r>
    </w:p>
    <w:p w:rsidR="00C35635" w:rsidRPr="00A77E6F" w:rsidRDefault="00C35635" w:rsidP="00233379">
      <w:pPr>
        <w:pStyle w:val="a3"/>
        <w:numPr>
          <w:ilvl w:val="0"/>
          <w:numId w:val="124"/>
        </w:numPr>
        <w:tabs>
          <w:tab w:val="left" w:pos="709"/>
          <w:tab w:val="center" w:pos="4677"/>
        </w:tabs>
        <w:spacing w:line="240" w:lineRule="auto"/>
        <w:jc w:val="both"/>
        <w:rPr>
          <w:bCs/>
          <w:sz w:val="24"/>
          <w:szCs w:val="24"/>
        </w:rPr>
      </w:pPr>
      <w:r w:rsidRPr="00A77E6F">
        <w:rPr>
          <w:bCs/>
          <w:sz w:val="24"/>
          <w:szCs w:val="24"/>
        </w:rPr>
        <w:t>начальник отдела модернизации Министерства образования Калининградской области;</w:t>
      </w:r>
    </w:p>
    <w:p w:rsidR="00C35635" w:rsidRPr="00A77E6F" w:rsidRDefault="00C35635" w:rsidP="00233379">
      <w:pPr>
        <w:pStyle w:val="a3"/>
        <w:numPr>
          <w:ilvl w:val="0"/>
          <w:numId w:val="124"/>
        </w:numPr>
        <w:tabs>
          <w:tab w:val="left" w:pos="709"/>
          <w:tab w:val="center" w:pos="4677"/>
        </w:tabs>
        <w:spacing w:line="240" w:lineRule="auto"/>
        <w:jc w:val="both"/>
        <w:rPr>
          <w:bCs/>
          <w:sz w:val="24"/>
          <w:szCs w:val="24"/>
        </w:rPr>
      </w:pPr>
      <w:r w:rsidRPr="00A77E6F">
        <w:rPr>
          <w:bCs/>
          <w:sz w:val="24"/>
          <w:szCs w:val="24"/>
        </w:rPr>
        <w:t xml:space="preserve">старший методист </w:t>
      </w:r>
      <w:proofErr w:type="gramStart"/>
      <w:r w:rsidRPr="00A77E6F">
        <w:rPr>
          <w:bCs/>
          <w:sz w:val="24"/>
          <w:szCs w:val="24"/>
        </w:rPr>
        <w:t>центра модернизации образования Калининградского областного института развития образования</w:t>
      </w:r>
      <w:proofErr w:type="gramEnd"/>
      <w:r w:rsidRPr="00A77E6F">
        <w:rPr>
          <w:bCs/>
          <w:sz w:val="24"/>
          <w:szCs w:val="24"/>
        </w:rPr>
        <w:t>;</w:t>
      </w:r>
    </w:p>
    <w:p w:rsidR="00C35635" w:rsidRPr="00A77E6F" w:rsidRDefault="00C35635" w:rsidP="00233379">
      <w:pPr>
        <w:pStyle w:val="a3"/>
        <w:numPr>
          <w:ilvl w:val="0"/>
          <w:numId w:val="124"/>
        </w:numPr>
        <w:tabs>
          <w:tab w:val="left" w:pos="709"/>
          <w:tab w:val="center" w:pos="4677"/>
        </w:tabs>
        <w:spacing w:line="240" w:lineRule="auto"/>
        <w:jc w:val="both"/>
        <w:rPr>
          <w:bCs/>
          <w:sz w:val="24"/>
          <w:szCs w:val="24"/>
        </w:rPr>
      </w:pPr>
      <w:r w:rsidRPr="00A77E6F">
        <w:rPr>
          <w:bCs/>
          <w:sz w:val="24"/>
          <w:szCs w:val="24"/>
        </w:rPr>
        <w:t xml:space="preserve">старший методист </w:t>
      </w:r>
      <w:proofErr w:type="gramStart"/>
      <w:r w:rsidRPr="00A77E6F">
        <w:rPr>
          <w:bCs/>
          <w:sz w:val="24"/>
          <w:szCs w:val="24"/>
        </w:rPr>
        <w:t>центра непрерывного образования Калининградского областного института развития образования</w:t>
      </w:r>
      <w:proofErr w:type="gramEnd"/>
      <w:r w:rsidRPr="00A77E6F">
        <w:rPr>
          <w:bCs/>
          <w:sz w:val="24"/>
          <w:szCs w:val="24"/>
        </w:rPr>
        <w:t>;</w:t>
      </w:r>
    </w:p>
    <w:p w:rsidR="00C35635" w:rsidRPr="00A77E6F" w:rsidRDefault="00C35635" w:rsidP="005450B9">
      <w:pPr>
        <w:tabs>
          <w:tab w:val="left" w:pos="709"/>
          <w:tab w:val="center" w:pos="4677"/>
        </w:tabs>
        <w:spacing w:line="240" w:lineRule="auto"/>
        <w:ind w:firstLine="851"/>
        <w:jc w:val="both"/>
        <w:rPr>
          <w:bCs/>
          <w:sz w:val="24"/>
          <w:szCs w:val="24"/>
        </w:rPr>
      </w:pPr>
      <w:r w:rsidRPr="00A77E6F">
        <w:rPr>
          <w:bCs/>
          <w:sz w:val="24"/>
          <w:szCs w:val="24"/>
        </w:rPr>
        <w:t xml:space="preserve">Количество обращавшихся по телефонам горячей линии в отдельные дни превышало 20 человек. Всего принято более 300 звонков. </w:t>
      </w:r>
      <w:proofErr w:type="gramStart"/>
      <w:r w:rsidRPr="00A77E6F">
        <w:rPr>
          <w:bCs/>
          <w:sz w:val="24"/>
          <w:szCs w:val="24"/>
        </w:rPr>
        <w:t>Обращавшихся</w:t>
      </w:r>
      <w:proofErr w:type="gramEnd"/>
      <w:r w:rsidRPr="00A77E6F">
        <w:rPr>
          <w:bCs/>
          <w:sz w:val="24"/>
          <w:szCs w:val="24"/>
        </w:rPr>
        <w:t xml:space="preserve"> по телефонам «горячей линии» интересовали самые разные вопросы, связанные с апробацией курса в регионе. </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Механизмы выбора модуля учащимися и работа с родителями</w:t>
      </w:r>
    </w:p>
    <w:p w:rsidR="001C0FB2" w:rsidRPr="00A77E6F" w:rsidRDefault="005B142D" w:rsidP="005450B9">
      <w:pPr>
        <w:spacing w:line="240" w:lineRule="auto"/>
        <w:ind w:firstLine="708"/>
        <w:jc w:val="both"/>
        <w:rPr>
          <w:sz w:val="24"/>
          <w:szCs w:val="24"/>
        </w:rPr>
      </w:pPr>
      <w:r w:rsidRPr="00A77E6F">
        <w:rPr>
          <w:sz w:val="24"/>
          <w:szCs w:val="24"/>
        </w:rPr>
        <w:t>В Калининградской области б</w:t>
      </w:r>
      <w:r w:rsidR="001C0FB2" w:rsidRPr="00A77E6F">
        <w:rPr>
          <w:sz w:val="24"/>
          <w:szCs w:val="24"/>
        </w:rPr>
        <w:t>ыли проведены родительские собрания по выбору модулей курса с приглашением общественных и религиозных организаций.</w:t>
      </w:r>
      <w:r w:rsidR="0099229B" w:rsidRPr="00A77E6F">
        <w:rPr>
          <w:sz w:val="24"/>
          <w:szCs w:val="24"/>
        </w:rPr>
        <w:t xml:space="preserve"> </w:t>
      </w:r>
    </w:p>
    <w:p w:rsidR="00C35635" w:rsidRPr="00A77E6F" w:rsidRDefault="00C35635" w:rsidP="005450B9">
      <w:pPr>
        <w:spacing w:line="240" w:lineRule="auto"/>
        <w:ind w:firstLine="708"/>
        <w:jc w:val="both"/>
        <w:rPr>
          <w:sz w:val="24"/>
          <w:szCs w:val="24"/>
        </w:rPr>
      </w:pPr>
      <w:r w:rsidRPr="00A77E6F">
        <w:rPr>
          <w:sz w:val="24"/>
          <w:szCs w:val="24"/>
        </w:rPr>
        <w:t>Проводимая в школах работа с родителями свидетельствует по-прежнему о слабой активности родителей, что особенно видно в осуществлении выбора модуля. Не все родители с энтузиазмом относятся к вовлечению их в проектную деятельность ОРКСЭ, при этом в большинстве поддерживают введение «воспитательного» предмета говоря, что в вопросах воспитания ребенка они полностью доверяют школе.</w:t>
      </w:r>
    </w:p>
    <w:p w:rsidR="00C35635" w:rsidRPr="00A77E6F" w:rsidRDefault="00C35635" w:rsidP="005450B9">
      <w:pPr>
        <w:spacing w:line="240" w:lineRule="auto"/>
        <w:ind w:firstLine="708"/>
        <w:jc w:val="both"/>
        <w:rPr>
          <w:sz w:val="24"/>
          <w:szCs w:val="24"/>
        </w:rPr>
      </w:pPr>
      <w:r w:rsidRPr="00A77E6F">
        <w:rPr>
          <w:sz w:val="24"/>
          <w:szCs w:val="24"/>
        </w:rPr>
        <w:t>Тем не менее, анализируя взаимодействие педагогов и родителей учащихся на данном этапе апробации курса ОРКСЭ по сравнению с данными на май 2010 года,  следует отметить повышение уровня активности родителей в совместном с детьми выполнении домашних заданий и их участие, хотя еще и недостаточно активное, в проектной деятельности в рамках курса.</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Работа с общественностью</w:t>
      </w:r>
    </w:p>
    <w:p w:rsidR="000559A4" w:rsidRPr="00A77E6F" w:rsidRDefault="001C0FB2" w:rsidP="005450B9">
      <w:pPr>
        <w:spacing w:line="240" w:lineRule="auto"/>
        <w:jc w:val="both"/>
        <w:rPr>
          <w:sz w:val="24"/>
          <w:szCs w:val="24"/>
        </w:rPr>
      </w:pPr>
      <w:r w:rsidRPr="00A77E6F">
        <w:rPr>
          <w:sz w:val="24"/>
          <w:szCs w:val="24"/>
        </w:rPr>
        <w:t xml:space="preserve">На данном этапе апробации курса ОРКСЭ в большинстве образовательных учреждений налажено сотрудничество или установлены контакты с представителями Калининградской епархии Русской Православной Церкви и других </w:t>
      </w:r>
      <w:proofErr w:type="spellStart"/>
      <w:r w:rsidRPr="00A77E6F">
        <w:rPr>
          <w:sz w:val="24"/>
          <w:szCs w:val="24"/>
        </w:rPr>
        <w:t>конфессий</w:t>
      </w:r>
      <w:proofErr w:type="spellEnd"/>
      <w:r w:rsidRPr="00A77E6F">
        <w:rPr>
          <w:sz w:val="24"/>
          <w:szCs w:val="24"/>
        </w:rPr>
        <w:t>.</w:t>
      </w:r>
    </w:p>
    <w:p w:rsidR="000559A4" w:rsidRPr="00A77E6F" w:rsidRDefault="000559A4" w:rsidP="005450B9">
      <w:pPr>
        <w:spacing w:line="240" w:lineRule="auto"/>
        <w:rPr>
          <w:sz w:val="24"/>
          <w:szCs w:val="24"/>
        </w:rPr>
      </w:pPr>
    </w:p>
    <w:p w:rsidR="000559A4" w:rsidRPr="00A77E6F" w:rsidRDefault="000559A4" w:rsidP="005450B9">
      <w:pPr>
        <w:pStyle w:val="a3"/>
        <w:numPr>
          <w:ilvl w:val="0"/>
          <w:numId w:val="17"/>
        </w:numPr>
        <w:spacing w:line="240" w:lineRule="auto"/>
        <w:rPr>
          <w:b/>
          <w:sz w:val="24"/>
          <w:szCs w:val="24"/>
        </w:rPr>
      </w:pPr>
      <w:r w:rsidRPr="00A77E6F">
        <w:rPr>
          <w:b/>
          <w:sz w:val="24"/>
          <w:szCs w:val="24"/>
        </w:rPr>
        <w:t>Мониторинг процесса апробации комплексного учебного курса</w:t>
      </w:r>
    </w:p>
    <w:p w:rsidR="00294A32" w:rsidRPr="00A77E6F" w:rsidRDefault="00294A32" w:rsidP="005450B9">
      <w:pPr>
        <w:spacing w:line="240" w:lineRule="auto"/>
        <w:jc w:val="both"/>
        <w:rPr>
          <w:sz w:val="24"/>
          <w:szCs w:val="24"/>
        </w:rPr>
      </w:pPr>
      <w:r w:rsidRPr="00A77E6F">
        <w:rPr>
          <w:sz w:val="24"/>
          <w:szCs w:val="24"/>
        </w:rPr>
        <w:t xml:space="preserve">Мониторинг представителей администраций образовательных учреждений </w:t>
      </w:r>
      <w:r w:rsidR="008813F1" w:rsidRPr="00A77E6F">
        <w:rPr>
          <w:sz w:val="24"/>
          <w:szCs w:val="24"/>
        </w:rPr>
        <w:t xml:space="preserve">Калининградской области </w:t>
      </w:r>
      <w:r w:rsidRPr="00A77E6F">
        <w:rPr>
          <w:sz w:val="24"/>
          <w:szCs w:val="24"/>
        </w:rPr>
        <w:t>осуществлялся в общеобразовательных учреждениях Калининградской области с ноября по декабрь  2010 года. Не смотря на то, что его респондентами были только представители администраций школ Калининградской области,  опосредованно данное исследование касалось и других участников процесса апробации.</w:t>
      </w:r>
    </w:p>
    <w:p w:rsidR="00294A32" w:rsidRPr="00A77E6F" w:rsidRDefault="00294A32" w:rsidP="005450B9">
      <w:pPr>
        <w:spacing w:line="240" w:lineRule="auto"/>
        <w:jc w:val="both"/>
        <w:rPr>
          <w:sz w:val="24"/>
          <w:szCs w:val="24"/>
        </w:rPr>
      </w:pPr>
      <w:r w:rsidRPr="00A77E6F">
        <w:rPr>
          <w:sz w:val="24"/>
          <w:szCs w:val="24"/>
        </w:rPr>
        <w:t>В качестве метода исследования было выбрано анкетирование.</w:t>
      </w:r>
      <w:r w:rsidR="008813F1" w:rsidRPr="00A77E6F">
        <w:rPr>
          <w:sz w:val="24"/>
          <w:szCs w:val="24"/>
        </w:rPr>
        <w:t xml:space="preserve"> </w:t>
      </w:r>
      <w:r w:rsidRPr="00A77E6F">
        <w:rPr>
          <w:sz w:val="24"/>
          <w:szCs w:val="24"/>
        </w:rPr>
        <w:t xml:space="preserve">Материал разрабатывался в соответствии с психолого-педагогическими требованиями, предъявляемыми к </w:t>
      </w:r>
      <w:proofErr w:type="spellStart"/>
      <w:r w:rsidRPr="00A77E6F">
        <w:rPr>
          <w:sz w:val="24"/>
          <w:szCs w:val="24"/>
        </w:rPr>
        <w:t>опросникам</w:t>
      </w:r>
      <w:proofErr w:type="spellEnd"/>
      <w:r w:rsidRPr="00A77E6F">
        <w:rPr>
          <w:sz w:val="24"/>
          <w:szCs w:val="24"/>
        </w:rPr>
        <w:t xml:space="preserve"> данного типа. В исследовании принимали участие </w:t>
      </w:r>
      <w:r w:rsidRPr="00A77E6F">
        <w:rPr>
          <w:sz w:val="24"/>
          <w:szCs w:val="24"/>
        </w:rPr>
        <w:lastRenderedPageBreak/>
        <w:t>представители администрации общеобразовательных учреждений Калининградской области.</w:t>
      </w:r>
    </w:p>
    <w:p w:rsidR="00294A32" w:rsidRPr="00A77E6F" w:rsidRDefault="00294A32" w:rsidP="005450B9">
      <w:pPr>
        <w:spacing w:line="240" w:lineRule="auto"/>
        <w:jc w:val="both"/>
        <w:rPr>
          <w:sz w:val="24"/>
          <w:szCs w:val="24"/>
        </w:rPr>
      </w:pPr>
      <w:r w:rsidRPr="00A77E6F">
        <w:rPr>
          <w:sz w:val="24"/>
          <w:szCs w:val="24"/>
        </w:rPr>
        <w:t xml:space="preserve">Цели мониторингового исследования:  </w:t>
      </w:r>
    </w:p>
    <w:p w:rsidR="00294A32" w:rsidRPr="00A77E6F" w:rsidRDefault="00294A32" w:rsidP="00233379">
      <w:pPr>
        <w:pStyle w:val="a3"/>
        <w:numPr>
          <w:ilvl w:val="0"/>
          <w:numId w:val="126"/>
        </w:numPr>
        <w:spacing w:line="240" w:lineRule="auto"/>
        <w:jc w:val="both"/>
        <w:rPr>
          <w:sz w:val="24"/>
          <w:szCs w:val="24"/>
        </w:rPr>
      </w:pPr>
      <w:r w:rsidRPr="00A77E6F">
        <w:rPr>
          <w:sz w:val="24"/>
          <w:szCs w:val="24"/>
        </w:rPr>
        <w:t xml:space="preserve">Изучение </w:t>
      </w:r>
      <w:proofErr w:type="gramStart"/>
      <w:r w:rsidRPr="00A77E6F">
        <w:rPr>
          <w:sz w:val="24"/>
          <w:szCs w:val="24"/>
        </w:rPr>
        <w:t>отношения участников процесса апробации комплексного учебного курса</w:t>
      </w:r>
      <w:proofErr w:type="gramEnd"/>
      <w:r w:rsidRPr="00A77E6F">
        <w:rPr>
          <w:sz w:val="24"/>
          <w:szCs w:val="24"/>
        </w:rPr>
        <w:t xml:space="preserve"> ОРКСЭ к введению данного курса.</w:t>
      </w:r>
    </w:p>
    <w:p w:rsidR="00294A32" w:rsidRPr="00A77E6F" w:rsidRDefault="00294A32" w:rsidP="00233379">
      <w:pPr>
        <w:pStyle w:val="a3"/>
        <w:numPr>
          <w:ilvl w:val="0"/>
          <w:numId w:val="126"/>
        </w:numPr>
        <w:spacing w:line="240" w:lineRule="auto"/>
        <w:jc w:val="both"/>
        <w:rPr>
          <w:sz w:val="24"/>
          <w:szCs w:val="24"/>
        </w:rPr>
      </w:pPr>
      <w:r w:rsidRPr="00A77E6F">
        <w:rPr>
          <w:sz w:val="24"/>
          <w:szCs w:val="24"/>
        </w:rPr>
        <w:t>Выявление возможных проблем, возникающих в процессе апробации комплексного учебного курса ОРКСЭ.</w:t>
      </w:r>
    </w:p>
    <w:p w:rsidR="00294A32" w:rsidRPr="00A77E6F" w:rsidRDefault="00294A32" w:rsidP="005450B9">
      <w:pPr>
        <w:spacing w:line="240" w:lineRule="auto"/>
        <w:jc w:val="both"/>
        <w:rPr>
          <w:sz w:val="24"/>
          <w:szCs w:val="24"/>
        </w:rPr>
      </w:pPr>
      <w:r w:rsidRPr="00A77E6F">
        <w:rPr>
          <w:sz w:val="24"/>
          <w:szCs w:val="24"/>
        </w:rPr>
        <w:t xml:space="preserve"> В ходе мониторинга ставились задачи по изучению: </w:t>
      </w:r>
    </w:p>
    <w:p w:rsidR="00294A32" w:rsidRPr="00A77E6F" w:rsidRDefault="00294A32" w:rsidP="00233379">
      <w:pPr>
        <w:pStyle w:val="a3"/>
        <w:numPr>
          <w:ilvl w:val="0"/>
          <w:numId w:val="125"/>
        </w:numPr>
        <w:spacing w:line="240" w:lineRule="auto"/>
        <w:jc w:val="both"/>
        <w:rPr>
          <w:sz w:val="24"/>
          <w:szCs w:val="24"/>
        </w:rPr>
      </w:pPr>
      <w:r w:rsidRPr="00A77E6F">
        <w:rPr>
          <w:sz w:val="24"/>
          <w:szCs w:val="24"/>
        </w:rPr>
        <w:t xml:space="preserve">запросов образовательных учреждений на проведение курсовой подготовки для педагогов, преподающих комплексный учебный курс ОРКСЭ; </w:t>
      </w:r>
    </w:p>
    <w:p w:rsidR="00294A32" w:rsidRPr="00A77E6F" w:rsidRDefault="00294A32" w:rsidP="00233379">
      <w:pPr>
        <w:pStyle w:val="a3"/>
        <w:numPr>
          <w:ilvl w:val="0"/>
          <w:numId w:val="125"/>
        </w:numPr>
        <w:spacing w:line="240" w:lineRule="auto"/>
        <w:jc w:val="both"/>
        <w:rPr>
          <w:sz w:val="24"/>
          <w:szCs w:val="24"/>
        </w:rPr>
      </w:pPr>
      <w:r w:rsidRPr="00A77E6F">
        <w:rPr>
          <w:sz w:val="24"/>
          <w:szCs w:val="24"/>
        </w:rPr>
        <w:t>запросов образовательных учреждений на оказание организационной и методической помощи в процессе апробации комплексного учебного курса ОРКСЭ;</w:t>
      </w:r>
    </w:p>
    <w:p w:rsidR="00294A32" w:rsidRPr="00A77E6F" w:rsidRDefault="00294A32" w:rsidP="00233379">
      <w:pPr>
        <w:pStyle w:val="a3"/>
        <w:numPr>
          <w:ilvl w:val="0"/>
          <w:numId w:val="125"/>
        </w:numPr>
        <w:spacing w:line="240" w:lineRule="auto"/>
        <w:jc w:val="both"/>
        <w:rPr>
          <w:sz w:val="24"/>
          <w:szCs w:val="24"/>
        </w:rPr>
      </w:pPr>
      <w:r w:rsidRPr="00A77E6F">
        <w:rPr>
          <w:sz w:val="24"/>
          <w:szCs w:val="24"/>
        </w:rPr>
        <w:t xml:space="preserve">компетентности представителей администрации образовательных учреждений в вопросах апробации </w:t>
      </w:r>
      <w:r w:rsidR="0058679A" w:rsidRPr="00A77E6F">
        <w:rPr>
          <w:sz w:val="24"/>
          <w:szCs w:val="24"/>
        </w:rPr>
        <w:t>комплексного учебного курса ОРК</w:t>
      </w:r>
      <w:r w:rsidRPr="00A77E6F">
        <w:rPr>
          <w:sz w:val="24"/>
          <w:szCs w:val="24"/>
        </w:rPr>
        <w:t>СЭ;</w:t>
      </w:r>
    </w:p>
    <w:p w:rsidR="00294A32" w:rsidRPr="00A77E6F" w:rsidRDefault="00294A32" w:rsidP="00233379">
      <w:pPr>
        <w:pStyle w:val="a3"/>
        <w:numPr>
          <w:ilvl w:val="0"/>
          <w:numId w:val="125"/>
        </w:numPr>
        <w:spacing w:line="240" w:lineRule="auto"/>
        <w:jc w:val="both"/>
        <w:rPr>
          <w:sz w:val="24"/>
          <w:szCs w:val="24"/>
        </w:rPr>
      </w:pPr>
      <w:r w:rsidRPr="00A77E6F">
        <w:rPr>
          <w:sz w:val="24"/>
          <w:szCs w:val="24"/>
        </w:rPr>
        <w:t xml:space="preserve">оценки восприятия </w:t>
      </w:r>
      <w:r w:rsidR="0058679A" w:rsidRPr="00A77E6F">
        <w:rPr>
          <w:sz w:val="24"/>
          <w:szCs w:val="24"/>
        </w:rPr>
        <w:t>комплексного учебного курса ОРК</w:t>
      </w:r>
      <w:r w:rsidRPr="00A77E6F">
        <w:rPr>
          <w:sz w:val="24"/>
          <w:szCs w:val="24"/>
        </w:rPr>
        <w:t>СЭ педагогами, учащимися и их родителями  с точки зрения директоров и заместителей директоров образовательных учреждений;</w:t>
      </w:r>
    </w:p>
    <w:p w:rsidR="00294A32" w:rsidRPr="00A77E6F" w:rsidRDefault="00294A32" w:rsidP="00233379">
      <w:pPr>
        <w:pStyle w:val="a3"/>
        <w:numPr>
          <w:ilvl w:val="0"/>
          <w:numId w:val="125"/>
        </w:numPr>
        <w:spacing w:line="240" w:lineRule="auto"/>
        <w:jc w:val="both"/>
        <w:rPr>
          <w:sz w:val="24"/>
          <w:szCs w:val="24"/>
        </w:rPr>
      </w:pPr>
      <w:r w:rsidRPr="00A77E6F">
        <w:rPr>
          <w:sz w:val="24"/>
          <w:szCs w:val="24"/>
        </w:rPr>
        <w:t xml:space="preserve">организации в образовательных учреждениях взаимодействия с родителями учащихся  в рамках апробации </w:t>
      </w:r>
      <w:r w:rsidR="0058679A" w:rsidRPr="00A77E6F">
        <w:rPr>
          <w:sz w:val="24"/>
          <w:szCs w:val="24"/>
        </w:rPr>
        <w:t>комплексного учебного курса ОРК</w:t>
      </w:r>
      <w:r w:rsidRPr="00A77E6F">
        <w:rPr>
          <w:sz w:val="24"/>
          <w:szCs w:val="24"/>
        </w:rPr>
        <w:t>СЭ;</w:t>
      </w:r>
    </w:p>
    <w:p w:rsidR="00294A32" w:rsidRPr="00A77E6F" w:rsidRDefault="00294A32" w:rsidP="00233379">
      <w:pPr>
        <w:pStyle w:val="a3"/>
        <w:numPr>
          <w:ilvl w:val="0"/>
          <w:numId w:val="125"/>
        </w:numPr>
        <w:spacing w:line="240" w:lineRule="auto"/>
        <w:jc w:val="both"/>
        <w:rPr>
          <w:sz w:val="24"/>
          <w:szCs w:val="24"/>
        </w:rPr>
      </w:pPr>
      <w:r w:rsidRPr="00A77E6F">
        <w:rPr>
          <w:sz w:val="24"/>
          <w:szCs w:val="24"/>
        </w:rPr>
        <w:t xml:space="preserve">организации взаимодействия образовательных учреждений с представителями традиционных религиозных </w:t>
      </w:r>
      <w:proofErr w:type="spellStart"/>
      <w:r w:rsidRPr="00A77E6F">
        <w:rPr>
          <w:sz w:val="24"/>
          <w:szCs w:val="24"/>
        </w:rPr>
        <w:t>конфессий</w:t>
      </w:r>
      <w:proofErr w:type="spellEnd"/>
      <w:r w:rsidRPr="00A77E6F">
        <w:rPr>
          <w:sz w:val="24"/>
          <w:szCs w:val="24"/>
        </w:rPr>
        <w:t xml:space="preserve"> в процессе апробации </w:t>
      </w:r>
      <w:r w:rsidR="0058679A" w:rsidRPr="00A77E6F">
        <w:rPr>
          <w:sz w:val="24"/>
          <w:szCs w:val="24"/>
        </w:rPr>
        <w:t>комплексного учебного курса ОРК</w:t>
      </w:r>
      <w:r w:rsidRPr="00A77E6F">
        <w:rPr>
          <w:sz w:val="24"/>
          <w:szCs w:val="24"/>
        </w:rPr>
        <w:t>СЭ;</w:t>
      </w:r>
    </w:p>
    <w:p w:rsidR="00294A32" w:rsidRPr="00A77E6F" w:rsidRDefault="00294A32" w:rsidP="00233379">
      <w:pPr>
        <w:pStyle w:val="a3"/>
        <w:numPr>
          <w:ilvl w:val="0"/>
          <w:numId w:val="125"/>
        </w:numPr>
        <w:spacing w:line="240" w:lineRule="auto"/>
        <w:jc w:val="both"/>
        <w:rPr>
          <w:sz w:val="24"/>
          <w:szCs w:val="24"/>
        </w:rPr>
      </w:pPr>
      <w:r w:rsidRPr="00A77E6F">
        <w:rPr>
          <w:sz w:val="24"/>
          <w:szCs w:val="24"/>
        </w:rPr>
        <w:t xml:space="preserve">спектра  проблем, возникающих в процессе апробации </w:t>
      </w:r>
      <w:r w:rsidR="0058679A" w:rsidRPr="00A77E6F">
        <w:rPr>
          <w:sz w:val="24"/>
          <w:szCs w:val="24"/>
        </w:rPr>
        <w:t>комплексного учебного курса ОРК</w:t>
      </w:r>
      <w:r w:rsidRPr="00A77E6F">
        <w:rPr>
          <w:sz w:val="24"/>
          <w:szCs w:val="24"/>
        </w:rPr>
        <w:t>СЭ и предложений по оптимизации процесса апробации курса.</w:t>
      </w:r>
    </w:p>
    <w:p w:rsidR="00294A32" w:rsidRPr="00A77E6F" w:rsidRDefault="0058679A" w:rsidP="005450B9">
      <w:pPr>
        <w:spacing w:line="240" w:lineRule="auto"/>
        <w:ind w:firstLine="708"/>
        <w:jc w:val="both"/>
        <w:rPr>
          <w:sz w:val="24"/>
          <w:szCs w:val="24"/>
        </w:rPr>
      </w:pPr>
      <w:r w:rsidRPr="00A77E6F">
        <w:rPr>
          <w:sz w:val="24"/>
          <w:szCs w:val="24"/>
        </w:rPr>
        <w:t xml:space="preserve">Также </w:t>
      </w:r>
      <w:r w:rsidR="00294A32" w:rsidRPr="00A77E6F">
        <w:rPr>
          <w:sz w:val="24"/>
          <w:szCs w:val="24"/>
        </w:rPr>
        <w:t xml:space="preserve">сотрудники института развития образования Калининградской области проводили мониторинг апробации данного курса (качество преподавания). Первый  этап </w:t>
      </w:r>
      <w:r w:rsidRPr="00A77E6F">
        <w:rPr>
          <w:sz w:val="24"/>
          <w:szCs w:val="24"/>
        </w:rPr>
        <w:t xml:space="preserve">данного </w:t>
      </w:r>
      <w:r w:rsidR="00294A32" w:rsidRPr="00A77E6F">
        <w:rPr>
          <w:sz w:val="24"/>
          <w:szCs w:val="24"/>
        </w:rPr>
        <w:t xml:space="preserve">мониторинга состоялся в мае 2010 года. Второй этап мониторинга проводился в период с сентября по ноябрь 2010 года. Цель мониторинга – выявление положительных и отрицательных сторон в преподавании ОРКСЭ и оказание методической помощи.  </w:t>
      </w:r>
    </w:p>
    <w:p w:rsidR="00294A32" w:rsidRPr="00A77E6F" w:rsidRDefault="00294A32" w:rsidP="005450B9">
      <w:pPr>
        <w:spacing w:line="240" w:lineRule="auto"/>
        <w:ind w:firstLine="708"/>
        <w:jc w:val="both"/>
        <w:rPr>
          <w:sz w:val="24"/>
          <w:szCs w:val="24"/>
        </w:rPr>
      </w:pPr>
      <w:r w:rsidRPr="00A77E6F">
        <w:rPr>
          <w:sz w:val="24"/>
          <w:szCs w:val="24"/>
        </w:rPr>
        <w:t xml:space="preserve">На втором этапе мониторинга тренеры-преподаватели посетили 69 открытых уроков, из них  11 – итоговые мероприятия, в 61 образовательном учреждении области. В двух муниципальных образованиях (Советск, Гвардейск) открытые уроки и мероприятия проводились в рамках муниципальных семинаров с участием педагогов района, преподающих ОРКСЭ. </w:t>
      </w:r>
    </w:p>
    <w:p w:rsidR="00294A32" w:rsidRPr="00A77E6F" w:rsidRDefault="00294A32" w:rsidP="005450B9">
      <w:pPr>
        <w:spacing w:line="240" w:lineRule="auto"/>
        <w:ind w:firstLine="708"/>
        <w:jc w:val="both"/>
        <w:rPr>
          <w:sz w:val="24"/>
          <w:szCs w:val="24"/>
        </w:rPr>
      </w:pPr>
      <w:r w:rsidRPr="00A77E6F">
        <w:rPr>
          <w:sz w:val="24"/>
          <w:szCs w:val="24"/>
        </w:rPr>
        <w:t xml:space="preserve">В ходе оценивания  итоговых мероприятий  курса ОРКСЭ тренеры руководствовались критериями, предложенными разработчиками курса ОРКСЭ. В дополнение к этим критериям тренерами-преподавателями Л.В. </w:t>
      </w:r>
      <w:proofErr w:type="spellStart"/>
      <w:r w:rsidRPr="00A77E6F">
        <w:rPr>
          <w:sz w:val="24"/>
          <w:szCs w:val="24"/>
        </w:rPr>
        <w:t>Сыроватко</w:t>
      </w:r>
      <w:proofErr w:type="spellEnd"/>
      <w:r w:rsidRPr="00A77E6F">
        <w:rPr>
          <w:sz w:val="24"/>
          <w:szCs w:val="24"/>
        </w:rPr>
        <w:t xml:space="preserve"> и М.Е. Соколовой были разработаны собственные критерии оценки уроков ОРКСЭ. Особое внимание уделялось презентации творческих проектов на тему «Диалог культур во имя гражданского мира и согласия» (народное творчество, стихи, песни, кухня народов России и т.д.). </w:t>
      </w:r>
    </w:p>
    <w:p w:rsidR="000559A4" w:rsidRPr="00A77E6F" w:rsidRDefault="000559A4" w:rsidP="005450B9">
      <w:pPr>
        <w:spacing w:line="240" w:lineRule="auto"/>
        <w:jc w:val="both"/>
        <w:rPr>
          <w:sz w:val="24"/>
          <w:szCs w:val="24"/>
        </w:rPr>
      </w:pPr>
    </w:p>
    <w:p w:rsidR="000559A4" w:rsidRPr="00A77E6F" w:rsidRDefault="000559A4" w:rsidP="005450B9">
      <w:pPr>
        <w:pStyle w:val="a3"/>
        <w:numPr>
          <w:ilvl w:val="0"/>
          <w:numId w:val="16"/>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6754BF" w:rsidRPr="00A77E6F" w:rsidRDefault="006754BF" w:rsidP="005450B9">
      <w:pPr>
        <w:spacing w:line="240" w:lineRule="auto"/>
        <w:ind w:firstLine="708"/>
        <w:jc w:val="both"/>
        <w:rPr>
          <w:sz w:val="24"/>
          <w:szCs w:val="24"/>
        </w:rPr>
      </w:pPr>
      <w:r w:rsidRPr="00A77E6F">
        <w:rPr>
          <w:sz w:val="24"/>
          <w:szCs w:val="24"/>
        </w:rPr>
        <w:t>К проблемам можно отнести:</w:t>
      </w:r>
    </w:p>
    <w:p w:rsidR="006754BF" w:rsidRPr="00A77E6F" w:rsidRDefault="006754BF" w:rsidP="00233379">
      <w:pPr>
        <w:numPr>
          <w:ilvl w:val="0"/>
          <w:numId w:val="122"/>
        </w:numPr>
        <w:spacing w:line="240" w:lineRule="auto"/>
        <w:jc w:val="both"/>
        <w:rPr>
          <w:sz w:val="24"/>
          <w:szCs w:val="24"/>
        </w:rPr>
      </w:pPr>
      <w:r w:rsidRPr="00A77E6F">
        <w:rPr>
          <w:sz w:val="24"/>
          <w:szCs w:val="24"/>
        </w:rPr>
        <w:t xml:space="preserve">Слабое владение современными образовательными  технологиями рядом педагогов. </w:t>
      </w:r>
    </w:p>
    <w:p w:rsidR="006754BF" w:rsidRPr="00A77E6F" w:rsidRDefault="006754BF" w:rsidP="00233379">
      <w:pPr>
        <w:numPr>
          <w:ilvl w:val="0"/>
          <w:numId w:val="122"/>
        </w:numPr>
        <w:spacing w:line="240" w:lineRule="auto"/>
        <w:jc w:val="both"/>
        <w:rPr>
          <w:sz w:val="24"/>
          <w:szCs w:val="24"/>
        </w:rPr>
      </w:pPr>
      <w:r w:rsidRPr="00A77E6F">
        <w:rPr>
          <w:sz w:val="24"/>
          <w:szCs w:val="24"/>
        </w:rPr>
        <w:t xml:space="preserve">Некоторые педагоги не понимают закономерностей и возрастных особенностей формирования ценностно-смысловой сферы личности, не опираются на жизненный </w:t>
      </w:r>
      <w:proofErr w:type="spellStart"/>
      <w:r w:rsidRPr="00A77E6F">
        <w:rPr>
          <w:sz w:val="24"/>
          <w:szCs w:val="24"/>
        </w:rPr>
        <w:t>социокультурный</w:t>
      </w:r>
      <w:proofErr w:type="spellEnd"/>
      <w:r w:rsidRPr="00A77E6F">
        <w:rPr>
          <w:sz w:val="24"/>
          <w:szCs w:val="24"/>
        </w:rPr>
        <w:t xml:space="preserve"> опыт учащихся, этические нормы на таких уроках преподносятся детям в форме лозунгов и наставлений.</w:t>
      </w:r>
      <w:r w:rsidRPr="00A77E6F">
        <w:rPr>
          <w:b/>
          <w:sz w:val="24"/>
          <w:szCs w:val="24"/>
        </w:rPr>
        <w:t xml:space="preserve"> </w:t>
      </w:r>
    </w:p>
    <w:p w:rsidR="00C35635" w:rsidRPr="00A77E6F" w:rsidRDefault="00C35635" w:rsidP="00233379">
      <w:pPr>
        <w:pStyle w:val="a3"/>
        <w:numPr>
          <w:ilvl w:val="0"/>
          <w:numId w:val="122"/>
        </w:numPr>
        <w:spacing w:line="240" w:lineRule="auto"/>
        <w:jc w:val="both"/>
        <w:rPr>
          <w:sz w:val="24"/>
          <w:szCs w:val="24"/>
        </w:rPr>
      </w:pPr>
      <w:proofErr w:type="gramStart"/>
      <w:r w:rsidRPr="00A77E6F">
        <w:rPr>
          <w:sz w:val="24"/>
          <w:szCs w:val="24"/>
        </w:rPr>
        <w:lastRenderedPageBreak/>
        <w:t xml:space="preserve">Остается актуальным пожелание учителей о необходимости существенной доработки учебного пособия к модулю «Основы светской этики», поскольку этот курс сложен для восприятия детей 4-5 класса,  учебное пособие очень дидактично, не опирается на </w:t>
      </w:r>
      <w:proofErr w:type="spellStart"/>
      <w:r w:rsidRPr="00A77E6F">
        <w:rPr>
          <w:sz w:val="24"/>
          <w:szCs w:val="24"/>
        </w:rPr>
        <w:t>социокультурный</w:t>
      </w:r>
      <w:proofErr w:type="spellEnd"/>
      <w:r w:rsidRPr="00A77E6F">
        <w:rPr>
          <w:sz w:val="24"/>
          <w:szCs w:val="24"/>
        </w:rPr>
        <w:t xml:space="preserve"> опыт ребенка, в нем слабо выражены воспитательные задачи и, как следствие,  данное учебное пособие не имеет достаточного потенциала для решения воспитательных задач курса. </w:t>
      </w:r>
      <w:proofErr w:type="gramEnd"/>
    </w:p>
    <w:p w:rsidR="0058679A" w:rsidRPr="00A77E6F" w:rsidRDefault="0058679A" w:rsidP="00233379">
      <w:pPr>
        <w:pStyle w:val="a3"/>
        <w:numPr>
          <w:ilvl w:val="0"/>
          <w:numId w:val="122"/>
        </w:numPr>
        <w:spacing w:line="240" w:lineRule="auto"/>
        <w:ind w:left="357" w:hanging="357"/>
        <w:jc w:val="both"/>
        <w:rPr>
          <w:noProof/>
          <w:sz w:val="24"/>
          <w:szCs w:val="24"/>
        </w:rPr>
      </w:pPr>
      <w:r w:rsidRPr="00A77E6F">
        <w:rPr>
          <w:sz w:val="24"/>
          <w:szCs w:val="24"/>
        </w:rPr>
        <w:t xml:space="preserve">В ряде случаев администрация школ при выборе модулей </w:t>
      </w:r>
      <w:r w:rsidRPr="00A77E6F">
        <w:rPr>
          <w:noProof/>
          <w:sz w:val="24"/>
          <w:szCs w:val="24"/>
        </w:rPr>
        <w:t>не создает условия для обеспечения свободного информированного выбора модуля родителями учащихся.Так, например, при проведении родительских собраний не всегда представляются все модули комплексного учебного курса или некоторые модули настоятельно рекомендуются к выбору, заявляются администрацией как приоритетные.</w:t>
      </w:r>
      <w:r w:rsidRPr="00A77E6F">
        <w:rPr>
          <w:sz w:val="24"/>
          <w:szCs w:val="24"/>
        </w:rPr>
        <w:t xml:space="preserve"> </w:t>
      </w:r>
    </w:p>
    <w:p w:rsidR="00647A4F" w:rsidRPr="00A77E6F" w:rsidRDefault="00647A4F" w:rsidP="005450B9">
      <w:pPr>
        <w:pStyle w:val="1"/>
        <w:spacing w:before="0" w:line="240" w:lineRule="auto"/>
        <w:rPr>
          <w:rFonts w:ascii="Times New Roman" w:hAnsi="Times New Roman" w:cs="Times New Roman"/>
          <w:i/>
          <w:color w:val="auto"/>
          <w:sz w:val="24"/>
          <w:szCs w:val="24"/>
        </w:rPr>
      </w:pPr>
      <w:bookmarkStart w:id="10" w:name="_Toc297109594"/>
    </w:p>
    <w:p w:rsidR="00647A4F" w:rsidRPr="006D222A" w:rsidRDefault="000559A4" w:rsidP="006D222A">
      <w:pPr>
        <w:pStyle w:val="1"/>
        <w:spacing w:before="0" w:line="240" w:lineRule="auto"/>
        <w:ind w:firstLine="0"/>
        <w:rPr>
          <w:rFonts w:ascii="Times New Roman" w:hAnsi="Times New Roman" w:cs="Times New Roman"/>
          <w:i/>
          <w:color w:val="auto"/>
          <w:szCs w:val="24"/>
        </w:rPr>
      </w:pPr>
      <w:bookmarkStart w:id="11" w:name="_Toc308023305"/>
      <w:r w:rsidRPr="006D222A">
        <w:rPr>
          <w:rFonts w:ascii="Times New Roman" w:hAnsi="Times New Roman" w:cs="Times New Roman"/>
          <w:i/>
          <w:color w:val="auto"/>
          <w:szCs w:val="24"/>
        </w:rPr>
        <w:t>Камчатский край</w:t>
      </w:r>
      <w:bookmarkEnd w:id="10"/>
      <w:bookmarkEnd w:id="11"/>
    </w:p>
    <w:p w:rsidR="00F81551" w:rsidRPr="00A77E6F" w:rsidRDefault="00F81551" w:rsidP="005450B9">
      <w:pPr>
        <w:pStyle w:val="a3"/>
        <w:numPr>
          <w:ilvl w:val="0"/>
          <w:numId w:val="27"/>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573B7E" w:rsidRPr="00A77E6F" w:rsidRDefault="00573B7E" w:rsidP="005450B9">
      <w:pPr>
        <w:pStyle w:val="a3"/>
        <w:spacing w:line="240" w:lineRule="auto"/>
        <w:ind w:left="360" w:firstLine="0"/>
        <w:rPr>
          <w:b/>
          <w:sz w:val="24"/>
          <w:szCs w:val="24"/>
        </w:rPr>
      </w:pPr>
    </w:p>
    <w:p w:rsidR="00F81551" w:rsidRPr="00A77E6F" w:rsidRDefault="00F81551" w:rsidP="005450B9">
      <w:pPr>
        <w:pStyle w:val="a3"/>
        <w:numPr>
          <w:ilvl w:val="0"/>
          <w:numId w:val="28"/>
        </w:numPr>
        <w:spacing w:line="240" w:lineRule="auto"/>
        <w:rPr>
          <w:b/>
          <w:sz w:val="24"/>
          <w:szCs w:val="24"/>
        </w:rPr>
      </w:pPr>
      <w:r w:rsidRPr="00A77E6F">
        <w:rPr>
          <w:b/>
          <w:sz w:val="24"/>
          <w:szCs w:val="24"/>
        </w:rPr>
        <w:t xml:space="preserve">Нормативно-правовое обеспечение апробации </w:t>
      </w:r>
    </w:p>
    <w:p w:rsidR="007C6770" w:rsidRPr="00A77E6F" w:rsidRDefault="007C6770" w:rsidP="005450B9">
      <w:pPr>
        <w:spacing w:line="240" w:lineRule="auto"/>
        <w:jc w:val="center"/>
        <w:rPr>
          <w:b/>
          <w:sz w:val="24"/>
          <w:szCs w:val="24"/>
        </w:rPr>
      </w:pPr>
    </w:p>
    <w:p w:rsidR="00F81551" w:rsidRPr="00A77E6F" w:rsidRDefault="00F81551" w:rsidP="005450B9">
      <w:pPr>
        <w:spacing w:line="240" w:lineRule="auto"/>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Style w:val="a5"/>
        <w:tblW w:w="0" w:type="auto"/>
        <w:tblLook w:val="04A0"/>
      </w:tblPr>
      <w:tblGrid>
        <w:gridCol w:w="3076"/>
        <w:gridCol w:w="3099"/>
        <w:gridCol w:w="1658"/>
        <w:gridCol w:w="1455"/>
      </w:tblGrid>
      <w:tr w:rsidR="00F81551" w:rsidRPr="00A77E6F" w:rsidTr="00E60738">
        <w:tc>
          <w:tcPr>
            <w:tcW w:w="0" w:type="auto"/>
          </w:tcPr>
          <w:p w:rsidR="00F81551" w:rsidRPr="00A77E6F" w:rsidRDefault="00F81551" w:rsidP="005450B9">
            <w:pPr>
              <w:spacing w:line="240" w:lineRule="auto"/>
              <w:ind w:firstLine="0"/>
              <w:jc w:val="center"/>
              <w:rPr>
                <w:szCs w:val="24"/>
              </w:rPr>
            </w:pPr>
            <w:r w:rsidRPr="00A77E6F">
              <w:rPr>
                <w:szCs w:val="24"/>
              </w:rPr>
              <w:t>Наименование документа</w:t>
            </w:r>
          </w:p>
        </w:tc>
        <w:tc>
          <w:tcPr>
            <w:tcW w:w="0" w:type="auto"/>
          </w:tcPr>
          <w:p w:rsidR="00F81551" w:rsidRPr="00A77E6F" w:rsidRDefault="00F81551" w:rsidP="005450B9">
            <w:pPr>
              <w:spacing w:line="240" w:lineRule="auto"/>
              <w:ind w:firstLine="0"/>
              <w:jc w:val="center"/>
              <w:rPr>
                <w:szCs w:val="24"/>
              </w:rPr>
            </w:pPr>
            <w:r w:rsidRPr="00A77E6F">
              <w:rPr>
                <w:szCs w:val="24"/>
              </w:rPr>
              <w:t>Краткое содержание документа (аннотация)</w:t>
            </w:r>
          </w:p>
        </w:tc>
        <w:tc>
          <w:tcPr>
            <w:tcW w:w="1658" w:type="dxa"/>
          </w:tcPr>
          <w:p w:rsidR="00F81551" w:rsidRPr="00A77E6F" w:rsidRDefault="00F81551" w:rsidP="005450B9">
            <w:pPr>
              <w:spacing w:line="240" w:lineRule="auto"/>
              <w:ind w:firstLine="0"/>
              <w:jc w:val="center"/>
              <w:rPr>
                <w:szCs w:val="24"/>
              </w:rPr>
            </w:pPr>
            <w:r w:rsidRPr="00A77E6F">
              <w:rPr>
                <w:szCs w:val="24"/>
              </w:rPr>
              <w:t>Уровень (региональный, муниципальный, школьный)</w:t>
            </w:r>
          </w:p>
        </w:tc>
        <w:tc>
          <w:tcPr>
            <w:tcW w:w="1455" w:type="dxa"/>
          </w:tcPr>
          <w:p w:rsidR="00F81551" w:rsidRPr="00A77E6F" w:rsidRDefault="00F81551" w:rsidP="005450B9">
            <w:pPr>
              <w:spacing w:line="240" w:lineRule="auto"/>
              <w:ind w:firstLine="0"/>
              <w:jc w:val="center"/>
              <w:rPr>
                <w:szCs w:val="24"/>
              </w:rPr>
            </w:pPr>
            <w:r w:rsidRPr="00A77E6F">
              <w:rPr>
                <w:szCs w:val="24"/>
              </w:rPr>
              <w:t>Сроки введения документа в действие</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t>Распоряжение Правительства Камчатского края от 28.12.2009 № 603-РП</w:t>
            </w:r>
          </w:p>
        </w:tc>
        <w:tc>
          <w:tcPr>
            <w:tcW w:w="0" w:type="auto"/>
          </w:tcPr>
          <w:p w:rsidR="00F81551" w:rsidRPr="00A77E6F" w:rsidRDefault="00F81551" w:rsidP="005450B9">
            <w:pPr>
              <w:spacing w:line="240" w:lineRule="auto"/>
              <w:ind w:firstLine="0"/>
              <w:rPr>
                <w:szCs w:val="24"/>
              </w:rPr>
            </w:pPr>
            <w:r w:rsidRPr="00A77E6F">
              <w:rPr>
                <w:szCs w:val="24"/>
              </w:rPr>
              <w:t>Образована Межведомственная рабочая группа по апробации в 2010-2011 годах комплексного учебного курса «Основы религиозных культур и светской этики» в общеобразовательных учреждениях в Камчатском крае.</w:t>
            </w:r>
          </w:p>
          <w:p w:rsidR="00F81551" w:rsidRPr="00A77E6F" w:rsidRDefault="00F81551" w:rsidP="005450B9">
            <w:pPr>
              <w:spacing w:line="240" w:lineRule="auto"/>
              <w:ind w:firstLine="0"/>
              <w:rPr>
                <w:szCs w:val="24"/>
              </w:rPr>
            </w:pPr>
            <w:r w:rsidRPr="00A77E6F">
              <w:rPr>
                <w:szCs w:val="24"/>
              </w:rPr>
              <w:t xml:space="preserve">Дано поручение Министерству образования и науки Камчатского края разработать </w:t>
            </w:r>
            <w:r w:rsidRPr="00A77E6F">
              <w:rPr>
                <w:rFonts w:eastAsia="Calibri"/>
                <w:szCs w:val="24"/>
              </w:rPr>
              <w:t>план основных мероприятий по апробации в 2010-2011 годах в Камчатском крае комплексного учебного курса для общеобразовательных учреждений ОРКСЭ</w:t>
            </w:r>
          </w:p>
        </w:tc>
        <w:tc>
          <w:tcPr>
            <w:tcW w:w="1658" w:type="dxa"/>
          </w:tcPr>
          <w:p w:rsidR="00F81551" w:rsidRPr="00A77E6F" w:rsidRDefault="00F81551" w:rsidP="005450B9">
            <w:pPr>
              <w:spacing w:line="240" w:lineRule="auto"/>
              <w:ind w:firstLine="0"/>
              <w:rPr>
                <w:szCs w:val="24"/>
              </w:rPr>
            </w:pPr>
            <w:r w:rsidRPr="00A77E6F">
              <w:rPr>
                <w:szCs w:val="24"/>
              </w:rPr>
              <w:t>Региональный</w:t>
            </w:r>
          </w:p>
        </w:tc>
        <w:tc>
          <w:tcPr>
            <w:tcW w:w="1455" w:type="dxa"/>
          </w:tcPr>
          <w:p w:rsidR="00F81551" w:rsidRPr="00A77E6F" w:rsidRDefault="00F81551" w:rsidP="005450B9">
            <w:pPr>
              <w:spacing w:line="240" w:lineRule="auto"/>
              <w:ind w:firstLine="0"/>
              <w:rPr>
                <w:szCs w:val="24"/>
              </w:rPr>
            </w:pPr>
            <w:r w:rsidRPr="00A77E6F">
              <w:rPr>
                <w:szCs w:val="24"/>
              </w:rPr>
              <w:t>С момента подписания</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t>Распоряжение Правительства Камчатского края от 20.12.2010 № 618-РП</w:t>
            </w:r>
          </w:p>
        </w:tc>
        <w:tc>
          <w:tcPr>
            <w:tcW w:w="0" w:type="auto"/>
          </w:tcPr>
          <w:p w:rsidR="00F81551" w:rsidRPr="00A77E6F" w:rsidRDefault="00F81551" w:rsidP="005450B9">
            <w:pPr>
              <w:spacing w:line="240" w:lineRule="auto"/>
              <w:ind w:firstLine="0"/>
              <w:rPr>
                <w:szCs w:val="24"/>
              </w:rPr>
            </w:pPr>
            <w:r w:rsidRPr="00A77E6F">
              <w:rPr>
                <w:szCs w:val="24"/>
              </w:rPr>
              <w:t>Уточнен состав Межведомственной рабочей группы по апробации в 2010-2011 годах комплексного учебного курса «Основы религиозных культур и светской этики» в общеобразовательных учреждениях в Камчатском крае</w:t>
            </w:r>
          </w:p>
        </w:tc>
        <w:tc>
          <w:tcPr>
            <w:tcW w:w="1658" w:type="dxa"/>
          </w:tcPr>
          <w:p w:rsidR="00F81551" w:rsidRPr="00A77E6F" w:rsidRDefault="00F81551" w:rsidP="005450B9">
            <w:pPr>
              <w:spacing w:line="240" w:lineRule="auto"/>
              <w:ind w:firstLine="0"/>
              <w:rPr>
                <w:szCs w:val="24"/>
              </w:rPr>
            </w:pPr>
            <w:r w:rsidRPr="00A77E6F">
              <w:rPr>
                <w:szCs w:val="24"/>
              </w:rPr>
              <w:t>Региональный</w:t>
            </w:r>
          </w:p>
        </w:tc>
        <w:tc>
          <w:tcPr>
            <w:tcW w:w="1455" w:type="dxa"/>
          </w:tcPr>
          <w:p w:rsidR="00F81551" w:rsidRPr="00A77E6F" w:rsidRDefault="00F81551" w:rsidP="005450B9">
            <w:pPr>
              <w:spacing w:line="240" w:lineRule="auto"/>
              <w:ind w:firstLine="0"/>
              <w:rPr>
                <w:szCs w:val="24"/>
              </w:rPr>
            </w:pPr>
            <w:r w:rsidRPr="00A77E6F">
              <w:rPr>
                <w:szCs w:val="24"/>
              </w:rPr>
              <w:t>С момента подписания</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t>Приказ Министерства образования и науки Камчатского края от 13.11.2009 № 930 «</w:t>
            </w:r>
            <w:r w:rsidRPr="00A77E6F">
              <w:rPr>
                <w:rFonts w:eastAsia="Calibri"/>
                <w:szCs w:val="24"/>
              </w:rPr>
              <w:t xml:space="preserve">Об апробации комплексного учебного курса «Основы религиозных культур и светской этики» в общеобразовательных учреждениях в Камчатском крае </w:t>
            </w:r>
            <w:r w:rsidRPr="00A77E6F">
              <w:rPr>
                <w:rFonts w:eastAsia="Calibri"/>
                <w:szCs w:val="24"/>
              </w:rPr>
              <w:lastRenderedPageBreak/>
              <w:t>в 2010-2011 годах</w:t>
            </w:r>
            <w:r w:rsidRPr="00A77E6F">
              <w:rPr>
                <w:szCs w:val="24"/>
              </w:rPr>
              <w:t>»</w:t>
            </w:r>
          </w:p>
        </w:tc>
        <w:tc>
          <w:tcPr>
            <w:tcW w:w="0" w:type="auto"/>
          </w:tcPr>
          <w:p w:rsidR="00F81551" w:rsidRPr="00A77E6F" w:rsidRDefault="00F81551" w:rsidP="005450B9">
            <w:pPr>
              <w:spacing w:line="240" w:lineRule="auto"/>
              <w:ind w:firstLine="0"/>
              <w:rPr>
                <w:szCs w:val="24"/>
              </w:rPr>
            </w:pPr>
            <w:r w:rsidRPr="00A77E6F">
              <w:rPr>
                <w:szCs w:val="24"/>
              </w:rPr>
              <w:lastRenderedPageBreak/>
              <w:t>Принято решение об участии</w:t>
            </w:r>
            <w:r w:rsidRPr="00A77E6F">
              <w:rPr>
                <w:rFonts w:eastAsia="Calibri"/>
                <w:szCs w:val="24"/>
              </w:rPr>
              <w:t xml:space="preserve"> в апробации комплексного учебного курса «Основы религиозных культур и светской этики» в общеобразовательных учреждениях в Камчатском крае в 2010-2011 годах</w:t>
            </w:r>
            <w:r w:rsidRPr="00A77E6F">
              <w:rPr>
                <w:szCs w:val="24"/>
              </w:rPr>
              <w:t xml:space="preserve">, даны поручения </w:t>
            </w:r>
            <w:r w:rsidRPr="00A77E6F">
              <w:rPr>
                <w:rFonts w:eastAsia="Calibri"/>
                <w:szCs w:val="24"/>
              </w:rPr>
              <w:t xml:space="preserve">по подготовке к апробации комплексного </w:t>
            </w:r>
            <w:r w:rsidRPr="00A77E6F">
              <w:rPr>
                <w:rFonts w:eastAsia="Calibri"/>
                <w:szCs w:val="24"/>
              </w:rPr>
              <w:lastRenderedPageBreak/>
              <w:t>учебного курса «Основы религиозных культур и светской этики» в общеобразовательных учреждениях в Камчатском крае</w:t>
            </w:r>
          </w:p>
        </w:tc>
        <w:tc>
          <w:tcPr>
            <w:tcW w:w="1658" w:type="dxa"/>
          </w:tcPr>
          <w:p w:rsidR="00F81551" w:rsidRPr="00A77E6F" w:rsidRDefault="00F81551" w:rsidP="005450B9">
            <w:pPr>
              <w:spacing w:line="240" w:lineRule="auto"/>
              <w:ind w:firstLine="0"/>
              <w:rPr>
                <w:szCs w:val="24"/>
              </w:rPr>
            </w:pPr>
            <w:r w:rsidRPr="00A77E6F">
              <w:rPr>
                <w:szCs w:val="24"/>
              </w:rPr>
              <w:lastRenderedPageBreak/>
              <w:t>Региональный</w:t>
            </w:r>
          </w:p>
        </w:tc>
        <w:tc>
          <w:tcPr>
            <w:tcW w:w="1455" w:type="dxa"/>
          </w:tcPr>
          <w:p w:rsidR="00F81551" w:rsidRPr="00A77E6F" w:rsidRDefault="00F81551" w:rsidP="005450B9">
            <w:pPr>
              <w:spacing w:line="240" w:lineRule="auto"/>
              <w:ind w:firstLine="0"/>
              <w:rPr>
                <w:szCs w:val="24"/>
              </w:rPr>
            </w:pPr>
            <w:r w:rsidRPr="00A77E6F">
              <w:rPr>
                <w:szCs w:val="24"/>
              </w:rPr>
              <w:t>С момента подписания</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lastRenderedPageBreak/>
              <w:t>Приказ Министерства образования и науки Камчатского края от 30.12.2009 № 1130 «</w:t>
            </w:r>
            <w:r w:rsidRPr="00A77E6F">
              <w:rPr>
                <w:rFonts w:eastAsia="Calibri"/>
                <w:szCs w:val="24"/>
              </w:rPr>
              <w:t>Об утверждении плана основных мероприятий по апробации в 2010-2011 годах в Камчатском крае комплексного учебного курса для общеобразовательных учреждений «Основы религиозных культур и светской этики»</w:t>
            </w:r>
          </w:p>
        </w:tc>
        <w:tc>
          <w:tcPr>
            <w:tcW w:w="0" w:type="auto"/>
          </w:tcPr>
          <w:p w:rsidR="00F81551" w:rsidRPr="00A77E6F" w:rsidRDefault="00F81551" w:rsidP="005450B9">
            <w:pPr>
              <w:spacing w:line="240" w:lineRule="auto"/>
              <w:ind w:firstLine="0"/>
              <w:rPr>
                <w:szCs w:val="24"/>
              </w:rPr>
            </w:pPr>
            <w:r w:rsidRPr="00A77E6F">
              <w:rPr>
                <w:szCs w:val="24"/>
              </w:rPr>
              <w:t>Утвержден</w:t>
            </w:r>
            <w:r w:rsidRPr="00A77E6F">
              <w:rPr>
                <w:rFonts w:eastAsia="Calibri"/>
                <w:szCs w:val="24"/>
              </w:rPr>
              <w:t xml:space="preserve"> план основных мероприятий по апробации в 2010-2011 годах в Камчатском крае комплексного учебного курса для общеобразовательных учреждений «Основы религиозных культур и светской этики»</w:t>
            </w:r>
          </w:p>
        </w:tc>
        <w:tc>
          <w:tcPr>
            <w:tcW w:w="1658" w:type="dxa"/>
          </w:tcPr>
          <w:p w:rsidR="00F81551" w:rsidRPr="00A77E6F" w:rsidRDefault="00F81551" w:rsidP="005450B9">
            <w:pPr>
              <w:spacing w:line="240" w:lineRule="auto"/>
              <w:ind w:firstLine="0"/>
              <w:rPr>
                <w:szCs w:val="24"/>
              </w:rPr>
            </w:pPr>
            <w:r w:rsidRPr="00A77E6F">
              <w:rPr>
                <w:szCs w:val="24"/>
              </w:rPr>
              <w:t>Региональный</w:t>
            </w:r>
          </w:p>
        </w:tc>
        <w:tc>
          <w:tcPr>
            <w:tcW w:w="1455" w:type="dxa"/>
          </w:tcPr>
          <w:p w:rsidR="00F81551" w:rsidRPr="00A77E6F" w:rsidRDefault="00F81551" w:rsidP="005450B9">
            <w:pPr>
              <w:spacing w:line="240" w:lineRule="auto"/>
              <w:ind w:firstLine="0"/>
              <w:rPr>
                <w:szCs w:val="24"/>
              </w:rPr>
            </w:pPr>
            <w:r w:rsidRPr="00A77E6F">
              <w:rPr>
                <w:szCs w:val="24"/>
              </w:rPr>
              <w:t>С момента подписания</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t>Приказ Министерства образования и науки Камчатского края от 29.01.2010 № 98 «</w:t>
            </w:r>
            <w:r w:rsidRPr="00A77E6F">
              <w:rPr>
                <w:rFonts w:eastAsia="Calibri"/>
                <w:szCs w:val="24"/>
              </w:rPr>
              <w:t>О внесении изменений в приказ управления образования администрации Камчатской области от 14.08.2007 № 630 «Об утверждении регионального базисного учебного плана для образовательных учреждений Камчатского края, реализующих программы общего образования»</w:t>
            </w:r>
          </w:p>
        </w:tc>
        <w:tc>
          <w:tcPr>
            <w:tcW w:w="0" w:type="auto"/>
          </w:tcPr>
          <w:p w:rsidR="00F81551" w:rsidRPr="00A77E6F" w:rsidRDefault="00F81551" w:rsidP="005450B9">
            <w:pPr>
              <w:spacing w:line="240" w:lineRule="auto"/>
              <w:ind w:firstLine="0"/>
              <w:rPr>
                <w:szCs w:val="24"/>
              </w:rPr>
            </w:pPr>
            <w:r w:rsidRPr="00A77E6F">
              <w:rPr>
                <w:szCs w:val="24"/>
              </w:rPr>
              <w:t xml:space="preserve">Внесены изменения в региональный компонент базисного учебного плана в связи с введением </w:t>
            </w:r>
            <w:r w:rsidRPr="00A77E6F">
              <w:rPr>
                <w:rFonts w:eastAsia="Calibri"/>
                <w:szCs w:val="24"/>
              </w:rPr>
              <w:t xml:space="preserve">комплексного учебного курса для общеобразовательных учреждений «Основы религиозных культур и светской этики» </w:t>
            </w:r>
          </w:p>
        </w:tc>
        <w:tc>
          <w:tcPr>
            <w:tcW w:w="1658" w:type="dxa"/>
          </w:tcPr>
          <w:p w:rsidR="00F81551" w:rsidRPr="00A77E6F" w:rsidRDefault="00F81551" w:rsidP="005450B9">
            <w:pPr>
              <w:spacing w:line="240" w:lineRule="auto"/>
              <w:ind w:firstLine="0"/>
              <w:rPr>
                <w:szCs w:val="24"/>
              </w:rPr>
            </w:pPr>
            <w:r w:rsidRPr="00A77E6F">
              <w:rPr>
                <w:szCs w:val="24"/>
              </w:rPr>
              <w:t>Региональный</w:t>
            </w:r>
          </w:p>
        </w:tc>
        <w:tc>
          <w:tcPr>
            <w:tcW w:w="1455" w:type="dxa"/>
          </w:tcPr>
          <w:p w:rsidR="00F81551" w:rsidRPr="00A77E6F" w:rsidRDefault="00F81551" w:rsidP="005450B9">
            <w:pPr>
              <w:spacing w:line="240" w:lineRule="auto"/>
              <w:ind w:firstLine="0"/>
              <w:rPr>
                <w:szCs w:val="24"/>
              </w:rPr>
            </w:pPr>
            <w:r w:rsidRPr="00A77E6F">
              <w:rPr>
                <w:szCs w:val="24"/>
              </w:rPr>
              <w:t>С 01.04.2010</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t>Приказ Министерства образования и науки Камчатского края от 28.10.2010 № 1251 «</w:t>
            </w:r>
            <w:r w:rsidRPr="00A77E6F">
              <w:rPr>
                <w:rFonts w:eastAsia="Calibri"/>
                <w:szCs w:val="24"/>
              </w:rPr>
              <w:t>Об утверждении регионального базисного учебного плана общеобразовательных учреждений Камчатского края, реализующих программы общего образования, в новой редакции</w:t>
            </w:r>
            <w:r w:rsidRPr="00A77E6F">
              <w:rPr>
                <w:szCs w:val="24"/>
              </w:rPr>
              <w:t>»</w:t>
            </w:r>
          </w:p>
        </w:tc>
        <w:tc>
          <w:tcPr>
            <w:tcW w:w="0" w:type="auto"/>
          </w:tcPr>
          <w:p w:rsidR="00F81551" w:rsidRPr="00A77E6F" w:rsidRDefault="00F81551" w:rsidP="005450B9">
            <w:pPr>
              <w:spacing w:line="240" w:lineRule="auto"/>
              <w:ind w:firstLine="0"/>
              <w:rPr>
                <w:szCs w:val="24"/>
              </w:rPr>
            </w:pPr>
            <w:r w:rsidRPr="00A77E6F">
              <w:rPr>
                <w:szCs w:val="24"/>
              </w:rPr>
              <w:t>Внесены изменения в базисный учебный план Камчатского края в соответствии с приказом</w:t>
            </w:r>
            <w:r w:rsidRPr="00A77E6F">
              <w:rPr>
                <w:rFonts w:eastAsia="Calibri"/>
                <w:szCs w:val="24"/>
              </w:rPr>
              <w:t xml:space="preserve"> </w:t>
            </w:r>
            <w:proofErr w:type="spellStart"/>
            <w:r w:rsidRPr="00A77E6F">
              <w:rPr>
                <w:szCs w:val="24"/>
              </w:rPr>
              <w:t>Минобрнауки</w:t>
            </w:r>
            <w:proofErr w:type="spellEnd"/>
            <w:r w:rsidRPr="00A77E6F">
              <w:rPr>
                <w:szCs w:val="24"/>
              </w:rPr>
              <w:t xml:space="preserve"> России</w:t>
            </w:r>
            <w:r w:rsidRPr="00A77E6F">
              <w:rPr>
                <w:rFonts w:eastAsia="Calibri"/>
                <w:szCs w:val="24"/>
              </w:rPr>
              <w:t xml:space="preserve"> от 30.08.2010 №</w:t>
            </w:r>
            <w:r w:rsidRPr="00A77E6F">
              <w:rPr>
                <w:szCs w:val="24"/>
              </w:rPr>
              <w:t xml:space="preserve"> </w:t>
            </w:r>
            <w:r w:rsidRPr="00A77E6F">
              <w:rPr>
                <w:rFonts w:eastAsia="Calibri"/>
                <w:szCs w:val="24"/>
              </w:rPr>
              <w:t>889</w:t>
            </w:r>
            <w:r w:rsidRPr="00A77E6F">
              <w:rPr>
                <w:szCs w:val="24"/>
              </w:rPr>
              <w:t xml:space="preserve">. В региональном компоненте БУП сохранены часы, выделенные на изучение </w:t>
            </w:r>
            <w:r w:rsidRPr="00A77E6F">
              <w:rPr>
                <w:rFonts w:eastAsia="Calibri"/>
                <w:szCs w:val="24"/>
              </w:rPr>
              <w:t>комплексного учебного курса для общеобразовательных учреждений «Основы религиозных культур и светской этики»</w:t>
            </w:r>
          </w:p>
        </w:tc>
        <w:tc>
          <w:tcPr>
            <w:tcW w:w="1658" w:type="dxa"/>
          </w:tcPr>
          <w:p w:rsidR="00F81551" w:rsidRPr="00A77E6F" w:rsidRDefault="00F81551" w:rsidP="005450B9">
            <w:pPr>
              <w:spacing w:line="240" w:lineRule="auto"/>
              <w:ind w:firstLine="0"/>
              <w:rPr>
                <w:szCs w:val="24"/>
              </w:rPr>
            </w:pPr>
            <w:r w:rsidRPr="00A77E6F">
              <w:rPr>
                <w:szCs w:val="24"/>
              </w:rPr>
              <w:t>Региональный</w:t>
            </w:r>
          </w:p>
        </w:tc>
        <w:tc>
          <w:tcPr>
            <w:tcW w:w="1455" w:type="dxa"/>
          </w:tcPr>
          <w:p w:rsidR="00F81551" w:rsidRPr="00A77E6F" w:rsidRDefault="00F81551" w:rsidP="005450B9">
            <w:pPr>
              <w:spacing w:line="240" w:lineRule="auto"/>
              <w:ind w:firstLine="0"/>
              <w:rPr>
                <w:szCs w:val="24"/>
              </w:rPr>
            </w:pPr>
            <w:r w:rsidRPr="00A77E6F">
              <w:rPr>
                <w:szCs w:val="24"/>
              </w:rPr>
              <w:t>С момента подписания</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t>Приказы органов управления образованием муниципальных образований в Камчатском крае</w:t>
            </w:r>
          </w:p>
        </w:tc>
        <w:tc>
          <w:tcPr>
            <w:tcW w:w="0" w:type="auto"/>
          </w:tcPr>
          <w:p w:rsidR="00F81551" w:rsidRPr="00A77E6F" w:rsidRDefault="00F81551" w:rsidP="005450B9">
            <w:pPr>
              <w:spacing w:line="240" w:lineRule="auto"/>
              <w:ind w:firstLine="0"/>
              <w:rPr>
                <w:szCs w:val="24"/>
              </w:rPr>
            </w:pPr>
            <w:r w:rsidRPr="00A77E6F">
              <w:rPr>
                <w:szCs w:val="24"/>
              </w:rPr>
              <w:t>Утверждение решений общеобразовательных учреждений об участии в апробации (на первом и втором этапах)</w:t>
            </w:r>
          </w:p>
        </w:tc>
        <w:tc>
          <w:tcPr>
            <w:tcW w:w="1658" w:type="dxa"/>
          </w:tcPr>
          <w:p w:rsidR="00F81551" w:rsidRPr="00A77E6F" w:rsidRDefault="00F81551" w:rsidP="005450B9">
            <w:pPr>
              <w:spacing w:line="240" w:lineRule="auto"/>
              <w:ind w:firstLine="0"/>
              <w:rPr>
                <w:szCs w:val="24"/>
              </w:rPr>
            </w:pPr>
            <w:r w:rsidRPr="00A77E6F">
              <w:rPr>
                <w:szCs w:val="24"/>
              </w:rPr>
              <w:t>Муниципальный</w:t>
            </w:r>
          </w:p>
        </w:tc>
        <w:tc>
          <w:tcPr>
            <w:tcW w:w="1455" w:type="dxa"/>
          </w:tcPr>
          <w:p w:rsidR="00F81551" w:rsidRPr="00A77E6F" w:rsidRDefault="00F81551" w:rsidP="005450B9">
            <w:pPr>
              <w:spacing w:line="240" w:lineRule="auto"/>
              <w:ind w:firstLine="0"/>
              <w:rPr>
                <w:szCs w:val="24"/>
              </w:rPr>
            </w:pPr>
            <w:r w:rsidRPr="00A77E6F">
              <w:rPr>
                <w:szCs w:val="24"/>
              </w:rPr>
              <w:t>ноябрь-декабрь 2009</w:t>
            </w:r>
          </w:p>
          <w:p w:rsidR="00F81551" w:rsidRPr="00A77E6F" w:rsidRDefault="00F81551" w:rsidP="005450B9">
            <w:pPr>
              <w:spacing w:line="240" w:lineRule="auto"/>
              <w:ind w:firstLine="0"/>
              <w:rPr>
                <w:szCs w:val="24"/>
              </w:rPr>
            </w:pPr>
            <w:r w:rsidRPr="00A77E6F">
              <w:rPr>
                <w:szCs w:val="24"/>
              </w:rPr>
              <w:t>январь 2010</w:t>
            </w:r>
          </w:p>
          <w:p w:rsidR="00F81551" w:rsidRPr="00A77E6F" w:rsidRDefault="00F81551" w:rsidP="005450B9">
            <w:pPr>
              <w:spacing w:line="240" w:lineRule="auto"/>
              <w:ind w:firstLine="0"/>
              <w:rPr>
                <w:szCs w:val="24"/>
              </w:rPr>
            </w:pPr>
            <w:r w:rsidRPr="00A77E6F">
              <w:rPr>
                <w:szCs w:val="24"/>
              </w:rPr>
              <w:t>ноябрь-декабрь 2010</w:t>
            </w:r>
          </w:p>
        </w:tc>
      </w:tr>
      <w:tr w:rsidR="00F81551" w:rsidRPr="00A77E6F" w:rsidTr="00E60738">
        <w:tc>
          <w:tcPr>
            <w:tcW w:w="0" w:type="auto"/>
          </w:tcPr>
          <w:p w:rsidR="00F81551" w:rsidRPr="00A77E6F" w:rsidRDefault="00F81551" w:rsidP="005450B9">
            <w:pPr>
              <w:spacing w:line="240" w:lineRule="auto"/>
              <w:ind w:firstLine="0"/>
              <w:rPr>
                <w:szCs w:val="24"/>
              </w:rPr>
            </w:pPr>
            <w:r w:rsidRPr="00A77E6F">
              <w:rPr>
                <w:szCs w:val="24"/>
              </w:rPr>
              <w:t>Приказы руководителей общеобразовательных учреждений.</w:t>
            </w:r>
          </w:p>
          <w:p w:rsidR="00F81551" w:rsidRPr="00A77E6F" w:rsidRDefault="00F81551" w:rsidP="005450B9">
            <w:pPr>
              <w:spacing w:line="240" w:lineRule="auto"/>
              <w:ind w:firstLine="0"/>
              <w:rPr>
                <w:szCs w:val="24"/>
              </w:rPr>
            </w:pPr>
            <w:r w:rsidRPr="00A77E6F">
              <w:rPr>
                <w:szCs w:val="24"/>
              </w:rPr>
              <w:t>Протоколы родительских собраний.</w:t>
            </w:r>
          </w:p>
        </w:tc>
        <w:tc>
          <w:tcPr>
            <w:tcW w:w="0" w:type="auto"/>
          </w:tcPr>
          <w:p w:rsidR="00F81551" w:rsidRPr="00A77E6F" w:rsidRDefault="00F81551" w:rsidP="005450B9">
            <w:pPr>
              <w:spacing w:line="240" w:lineRule="auto"/>
              <w:ind w:firstLine="0"/>
              <w:rPr>
                <w:szCs w:val="24"/>
              </w:rPr>
            </w:pPr>
            <w:r w:rsidRPr="00A77E6F">
              <w:rPr>
                <w:szCs w:val="24"/>
              </w:rPr>
              <w:t>Утверждение решений родительских собраний об участии в эксперименте (на первом и втором этапах)</w:t>
            </w:r>
          </w:p>
        </w:tc>
        <w:tc>
          <w:tcPr>
            <w:tcW w:w="1658" w:type="dxa"/>
          </w:tcPr>
          <w:p w:rsidR="00F81551" w:rsidRPr="00A77E6F" w:rsidRDefault="00F81551" w:rsidP="005450B9">
            <w:pPr>
              <w:spacing w:line="240" w:lineRule="auto"/>
              <w:ind w:firstLine="0"/>
              <w:rPr>
                <w:szCs w:val="24"/>
              </w:rPr>
            </w:pPr>
            <w:r w:rsidRPr="00A77E6F">
              <w:rPr>
                <w:szCs w:val="24"/>
              </w:rPr>
              <w:t>Школьный</w:t>
            </w:r>
          </w:p>
        </w:tc>
        <w:tc>
          <w:tcPr>
            <w:tcW w:w="1455" w:type="dxa"/>
          </w:tcPr>
          <w:p w:rsidR="00F81551" w:rsidRPr="00A77E6F" w:rsidRDefault="00F81551" w:rsidP="005450B9">
            <w:pPr>
              <w:spacing w:line="240" w:lineRule="auto"/>
              <w:ind w:firstLine="0"/>
              <w:rPr>
                <w:szCs w:val="24"/>
              </w:rPr>
            </w:pPr>
            <w:r w:rsidRPr="00A77E6F">
              <w:rPr>
                <w:szCs w:val="24"/>
              </w:rPr>
              <w:t>ноябрь-декабрь 2009</w:t>
            </w:r>
          </w:p>
          <w:p w:rsidR="00F81551" w:rsidRPr="00A77E6F" w:rsidRDefault="00F81551" w:rsidP="005450B9">
            <w:pPr>
              <w:spacing w:line="240" w:lineRule="auto"/>
              <w:ind w:firstLine="0"/>
              <w:rPr>
                <w:szCs w:val="24"/>
              </w:rPr>
            </w:pPr>
            <w:r w:rsidRPr="00A77E6F">
              <w:rPr>
                <w:szCs w:val="24"/>
              </w:rPr>
              <w:t>сентябрь-октябрь 2010</w:t>
            </w:r>
          </w:p>
        </w:tc>
      </w:tr>
    </w:tbl>
    <w:p w:rsidR="00F81551" w:rsidRPr="00A77E6F" w:rsidRDefault="00F81551" w:rsidP="005450B9">
      <w:pPr>
        <w:spacing w:line="240" w:lineRule="auto"/>
        <w:rPr>
          <w:sz w:val="24"/>
          <w:szCs w:val="24"/>
        </w:rPr>
      </w:pPr>
    </w:p>
    <w:p w:rsidR="00F81551" w:rsidRPr="00A77E6F" w:rsidRDefault="00F81551" w:rsidP="005450B9">
      <w:pPr>
        <w:pStyle w:val="a3"/>
        <w:numPr>
          <w:ilvl w:val="0"/>
          <w:numId w:val="28"/>
        </w:numPr>
        <w:spacing w:line="240" w:lineRule="auto"/>
        <w:jc w:val="both"/>
        <w:rPr>
          <w:b/>
          <w:sz w:val="24"/>
          <w:szCs w:val="24"/>
        </w:rPr>
      </w:pPr>
      <w:r w:rsidRPr="00A77E6F">
        <w:rPr>
          <w:b/>
          <w:sz w:val="24"/>
          <w:szCs w:val="24"/>
        </w:rPr>
        <w:t>Организационно-управленческие условия апробации</w:t>
      </w:r>
    </w:p>
    <w:p w:rsidR="007C6770" w:rsidRPr="00A77E6F" w:rsidRDefault="007C6770" w:rsidP="005450B9">
      <w:pPr>
        <w:spacing w:line="240" w:lineRule="auto"/>
        <w:jc w:val="both"/>
        <w:rPr>
          <w:sz w:val="24"/>
          <w:szCs w:val="24"/>
        </w:rPr>
      </w:pPr>
      <w:r w:rsidRPr="00A77E6F">
        <w:rPr>
          <w:sz w:val="24"/>
          <w:szCs w:val="24"/>
        </w:rPr>
        <w:t>В</w:t>
      </w:r>
      <w:r w:rsidRPr="00A77E6F">
        <w:rPr>
          <w:rFonts w:eastAsia="Calibri"/>
          <w:sz w:val="24"/>
          <w:szCs w:val="24"/>
        </w:rPr>
        <w:t xml:space="preserve"> Камчатском крае </w:t>
      </w:r>
      <w:r w:rsidRPr="00A77E6F">
        <w:rPr>
          <w:sz w:val="24"/>
          <w:szCs w:val="24"/>
        </w:rPr>
        <w:t xml:space="preserve">созданы </w:t>
      </w:r>
      <w:r w:rsidRPr="00A77E6F">
        <w:rPr>
          <w:rFonts w:eastAsia="Calibri"/>
          <w:sz w:val="24"/>
          <w:szCs w:val="24"/>
        </w:rPr>
        <w:t>рабочие органы по апробации комплексного учебного курса «Основы религиозных культур и светской этики»</w:t>
      </w:r>
      <w:r w:rsidRPr="00A77E6F">
        <w:rPr>
          <w:sz w:val="24"/>
          <w:szCs w:val="24"/>
        </w:rPr>
        <w:t xml:space="preserve">: </w:t>
      </w:r>
    </w:p>
    <w:p w:rsidR="007C6770" w:rsidRPr="00A77E6F" w:rsidRDefault="007C6770" w:rsidP="005450B9">
      <w:pPr>
        <w:pStyle w:val="a3"/>
        <w:numPr>
          <w:ilvl w:val="0"/>
          <w:numId w:val="32"/>
        </w:numPr>
        <w:spacing w:line="240" w:lineRule="auto"/>
        <w:jc w:val="both"/>
        <w:rPr>
          <w:sz w:val="24"/>
          <w:szCs w:val="24"/>
        </w:rPr>
      </w:pPr>
      <w:r w:rsidRPr="00A77E6F">
        <w:rPr>
          <w:rFonts w:eastAsia="Calibri"/>
          <w:bCs/>
          <w:kern w:val="36"/>
          <w:sz w:val="24"/>
          <w:szCs w:val="24"/>
        </w:rPr>
        <w:t>Межведомственная рабочая группа по апробации в 2010-2011 годах комплексного учебного курса «Основы религиозных культур и светской этики» в общеобразовательных учреждениях в Камчатском крае;</w:t>
      </w:r>
    </w:p>
    <w:p w:rsidR="007C6770" w:rsidRPr="00A77E6F" w:rsidRDefault="007C6770" w:rsidP="005450B9">
      <w:pPr>
        <w:pStyle w:val="a3"/>
        <w:numPr>
          <w:ilvl w:val="0"/>
          <w:numId w:val="32"/>
        </w:numPr>
        <w:spacing w:line="240" w:lineRule="auto"/>
        <w:jc w:val="both"/>
        <w:rPr>
          <w:sz w:val="24"/>
          <w:szCs w:val="24"/>
        </w:rPr>
      </w:pPr>
      <w:r w:rsidRPr="00A77E6F">
        <w:rPr>
          <w:rFonts w:eastAsia="Calibri"/>
          <w:sz w:val="24"/>
          <w:szCs w:val="24"/>
        </w:rPr>
        <w:t>Краевое методическое объединение учителей, участвующих в апробации комплексного учебного курса ОРКСЭ</w:t>
      </w:r>
      <w:r w:rsidRPr="00A77E6F">
        <w:rPr>
          <w:sz w:val="24"/>
          <w:szCs w:val="24"/>
        </w:rPr>
        <w:t>;</w:t>
      </w:r>
    </w:p>
    <w:p w:rsidR="007C6770" w:rsidRPr="00A77E6F" w:rsidRDefault="007C6770" w:rsidP="005450B9">
      <w:pPr>
        <w:pStyle w:val="a3"/>
        <w:numPr>
          <w:ilvl w:val="0"/>
          <w:numId w:val="32"/>
        </w:numPr>
        <w:spacing w:line="240" w:lineRule="auto"/>
        <w:jc w:val="both"/>
        <w:rPr>
          <w:sz w:val="24"/>
          <w:szCs w:val="24"/>
        </w:rPr>
      </w:pPr>
      <w:r w:rsidRPr="00A77E6F">
        <w:rPr>
          <w:rFonts w:eastAsia="Calibri"/>
          <w:sz w:val="24"/>
          <w:szCs w:val="24"/>
        </w:rPr>
        <w:t>Районные (городские) методические объединения учителей, участвующих  в апробации комплексного учебного курса ОРКСЭ</w:t>
      </w:r>
      <w:r w:rsidRPr="00A77E6F">
        <w:rPr>
          <w:sz w:val="24"/>
          <w:szCs w:val="24"/>
        </w:rPr>
        <w:t>;</w:t>
      </w:r>
    </w:p>
    <w:p w:rsidR="007C6770" w:rsidRPr="00A77E6F" w:rsidRDefault="007C6770" w:rsidP="005450B9">
      <w:pPr>
        <w:pStyle w:val="a3"/>
        <w:numPr>
          <w:ilvl w:val="0"/>
          <w:numId w:val="32"/>
        </w:numPr>
        <w:spacing w:line="240" w:lineRule="auto"/>
        <w:jc w:val="both"/>
        <w:rPr>
          <w:sz w:val="24"/>
          <w:szCs w:val="24"/>
        </w:rPr>
      </w:pPr>
      <w:r w:rsidRPr="00A77E6F">
        <w:rPr>
          <w:rFonts w:eastAsia="Calibri"/>
          <w:sz w:val="24"/>
          <w:szCs w:val="24"/>
        </w:rPr>
        <w:lastRenderedPageBreak/>
        <w:t>Школьные методические объединения учителей начальных классов, учителей гуманитарного цикла, творческие группы педагогов, временные научные исследовательские коллективы (ВНИК)</w:t>
      </w:r>
      <w:r w:rsidRPr="00A77E6F">
        <w:rPr>
          <w:sz w:val="24"/>
          <w:szCs w:val="24"/>
        </w:rPr>
        <w:t>.</w:t>
      </w:r>
    </w:p>
    <w:p w:rsidR="007C6770" w:rsidRPr="00A77E6F" w:rsidRDefault="007C6770" w:rsidP="005450B9">
      <w:pPr>
        <w:tabs>
          <w:tab w:val="left" w:pos="570"/>
        </w:tabs>
        <w:spacing w:line="240" w:lineRule="auto"/>
        <w:jc w:val="both"/>
        <w:rPr>
          <w:sz w:val="24"/>
          <w:szCs w:val="24"/>
        </w:rPr>
      </w:pPr>
      <w:r w:rsidRPr="00A77E6F">
        <w:rPr>
          <w:rFonts w:eastAsia="Calibri"/>
          <w:sz w:val="24"/>
          <w:szCs w:val="24"/>
        </w:rPr>
        <w:t>В регионе в дополнение к федеральным мероприятиям по внедрению курса «Основы религиозных культур и светской этики» проводятся следующие</w:t>
      </w:r>
      <w:r w:rsidR="00B00A70" w:rsidRPr="00A77E6F">
        <w:rPr>
          <w:rFonts w:eastAsia="Calibri"/>
          <w:sz w:val="24"/>
          <w:szCs w:val="24"/>
        </w:rPr>
        <w:t xml:space="preserve"> мероприятия</w:t>
      </w:r>
      <w:r w:rsidRPr="00A77E6F">
        <w:rPr>
          <w:rFonts w:eastAsia="Calibri"/>
          <w:sz w:val="24"/>
          <w:szCs w:val="24"/>
        </w:rPr>
        <w:t>:</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Ярмарка педагогических идей в рамках регионального семинара - совещания «Промежуточные результаты апробации комплексного учебного курса «</w:t>
      </w:r>
      <w:r w:rsidR="00092765" w:rsidRPr="00A77E6F">
        <w:rPr>
          <w:rFonts w:eastAsia="Calibri"/>
          <w:bCs/>
          <w:sz w:val="24"/>
          <w:szCs w:val="24"/>
        </w:rPr>
        <w:t>ОРКСЭ</w:t>
      </w:r>
      <w:r w:rsidRPr="00A77E6F">
        <w:rPr>
          <w:rFonts w:eastAsia="Calibri"/>
          <w:bCs/>
          <w:sz w:val="24"/>
          <w:szCs w:val="24"/>
        </w:rPr>
        <w:t>»: первые итоги и перспективы», 17 июня 2010 г.</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Августовское совещание работников образования Камчатского края «Развитие педагогического потенциала как фактор обновления качества образования», работа секций 18 – 19.08.2010 г.</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
          <w:bCs/>
          <w:sz w:val="24"/>
          <w:szCs w:val="24"/>
        </w:rPr>
        <w:t>«</w:t>
      </w:r>
      <w:r w:rsidRPr="00A77E6F">
        <w:rPr>
          <w:rFonts w:eastAsia="Calibri"/>
          <w:bCs/>
          <w:sz w:val="24"/>
          <w:szCs w:val="24"/>
        </w:rPr>
        <w:t xml:space="preserve">Камчатский образовательный Форум», выставка материалов 29.09 – 4.10. </w:t>
      </w:r>
      <w:smartTag w:uri="urn:schemas-microsoft-com:office:smarttags" w:element="metricconverter">
        <w:smartTagPr>
          <w:attr w:name="ProductID" w:val="2010 г"/>
        </w:smartTagPr>
        <w:r w:rsidRPr="00A77E6F">
          <w:rPr>
            <w:rFonts w:eastAsia="Calibri"/>
            <w:bCs/>
            <w:sz w:val="24"/>
            <w:szCs w:val="24"/>
          </w:rPr>
          <w:t>2010 г</w:t>
        </w:r>
      </w:smartTag>
      <w:r w:rsidRPr="00A77E6F">
        <w:rPr>
          <w:rFonts w:eastAsia="Calibri"/>
          <w:bCs/>
          <w:sz w:val="24"/>
          <w:szCs w:val="24"/>
        </w:rPr>
        <w:t>.</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 xml:space="preserve">Заседание межведомственной рабочей группы по апробации комплексного учебного курса </w:t>
      </w:r>
      <w:r w:rsidR="00D54CCF" w:rsidRPr="00A77E6F">
        <w:rPr>
          <w:rFonts w:eastAsia="Calibri"/>
          <w:bCs/>
          <w:sz w:val="24"/>
          <w:szCs w:val="24"/>
        </w:rPr>
        <w:t>ОРКСЭ</w:t>
      </w:r>
      <w:r w:rsidRPr="00A77E6F">
        <w:rPr>
          <w:rFonts w:eastAsia="Calibri"/>
          <w:bCs/>
          <w:sz w:val="24"/>
          <w:szCs w:val="24"/>
        </w:rPr>
        <w:t xml:space="preserve">, ноябрь </w:t>
      </w:r>
      <w:smartTag w:uri="urn:schemas-microsoft-com:office:smarttags" w:element="metricconverter">
        <w:smartTagPr>
          <w:attr w:name="ProductID" w:val="2010 г"/>
        </w:smartTagPr>
        <w:r w:rsidRPr="00A77E6F">
          <w:rPr>
            <w:rFonts w:eastAsia="Calibri"/>
            <w:bCs/>
            <w:sz w:val="24"/>
            <w:szCs w:val="24"/>
          </w:rPr>
          <w:t>2010 г</w:t>
        </w:r>
      </w:smartTag>
      <w:r w:rsidRPr="00A77E6F">
        <w:rPr>
          <w:rFonts w:eastAsia="Calibri"/>
          <w:bCs/>
          <w:sz w:val="24"/>
          <w:szCs w:val="24"/>
        </w:rPr>
        <w:t>.</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Курсы повышения квалификации «Актуальные вопросы преподавания комплексного учебного курса ОРКСЭ», 13 – 25.12.2010 г.</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 xml:space="preserve">Заседание методического совета КГОУ ДОВ «Камчатский институт ПКПК», отчет руководителя краевого МО о работе, декабрь </w:t>
      </w:r>
      <w:smartTag w:uri="urn:schemas-microsoft-com:office:smarttags" w:element="metricconverter">
        <w:smartTagPr>
          <w:attr w:name="ProductID" w:val="2010 г"/>
        </w:smartTagPr>
        <w:r w:rsidRPr="00A77E6F">
          <w:rPr>
            <w:rFonts w:eastAsia="Calibri"/>
            <w:bCs/>
            <w:sz w:val="24"/>
            <w:szCs w:val="24"/>
          </w:rPr>
          <w:t>2010 г</w:t>
        </w:r>
      </w:smartTag>
      <w:r w:rsidRPr="00A77E6F">
        <w:rPr>
          <w:rFonts w:eastAsia="Calibri"/>
          <w:bCs/>
          <w:sz w:val="24"/>
          <w:szCs w:val="24"/>
        </w:rPr>
        <w:t>.</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 xml:space="preserve">Курсы повышения квалификации с применением дистанционных образовательных технологий </w:t>
      </w:r>
      <w:r w:rsidRPr="00A77E6F">
        <w:rPr>
          <w:rFonts w:eastAsia="Calibri"/>
          <w:sz w:val="24"/>
          <w:szCs w:val="24"/>
        </w:rPr>
        <w:t xml:space="preserve">«Основные приемы и технологии преподавания комплексного учебного курса ОРКСЭ», </w:t>
      </w:r>
      <w:r w:rsidRPr="00A77E6F">
        <w:rPr>
          <w:rFonts w:eastAsia="Calibri"/>
          <w:bCs/>
          <w:sz w:val="24"/>
          <w:szCs w:val="24"/>
        </w:rPr>
        <w:t xml:space="preserve">17.01-7.02.2011 г. </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Межрегиональная научно-практическая конференция «Духовно-нравственное воспитание подрастающего поколения как определяющее условие развития общества», работа секций, круглый стол,</w:t>
      </w:r>
      <w:r w:rsidRPr="00A77E6F">
        <w:rPr>
          <w:rFonts w:eastAsia="Calibri"/>
          <w:bCs/>
          <w:sz w:val="24"/>
          <w:szCs w:val="24"/>
        </w:rPr>
        <w:br/>
        <w:t>16-17.02.2011 г.</w:t>
      </w:r>
    </w:p>
    <w:p w:rsidR="007C6770" w:rsidRPr="00A77E6F" w:rsidRDefault="007C6770" w:rsidP="005450B9">
      <w:pPr>
        <w:pStyle w:val="a3"/>
        <w:numPr>
          <w:ilvl w:val="0"/>
          <w:numId w:val="34"/>
        </w:numPr>
        <w:spacing w:line="240" w:lineRule="auto"/>
        <w:jc w:val="both"/>
        <w:rPr>
          <w:rFonts w:eastAsia="Calibri"/>
          <w:bCs/>
          <w:sz w:val="24"/>
          <w:szCs w:val="24"/>
        </w:rPr>
      </w:pPr>
      <w:r w:rsidRPr="00A77E6F">
        <w:rPr>
          <w:rFonts w:eastAsia="Calibri"/>
          <w:bCs/>
          <w:sz w:val="24"/>
          <w:szCs w:val="24"/>
        </w:rPr>
        <w:t>Методические семинары (согласно плану работы краевого МО).</w:t>
      </w:r>
    </w:p>
    <w:p w:rsidR="007C6770" w:rsidRPr="00A77E6F" w:rsidRDefault="007C6770" w:rsidP="005450B9">
      <w:pPr>
        <w:pStyle w:val="a3"/>
        <w:numPr>
          <w:ilvl w:val="0"/>
          <w:numId w:val="34"/>
        </w:numPr>
        <w:spacing w:line="240" w:lineRule="auto"/>
        <w:jc w:val="both"/>
        <w:rPr>
          <w:rFonts w:eastAsia="Calibri"/>
          <w:sz w:val="24"/>
          <w:szCs w:val="24"/>
        </w:rPr>
      </w:pPr>
      <w:r w:rsidRPr="00A77E6F">
        <w:rPr>
          <w:rFonts w:eastAsia="Calibri"/>
          <w:bCs/>
          <w:sz w:val="24"/>
          <w:szCs w:val="24"/>
        </w:rPr>
        <w:t xml:space="preserve">Региональный Фестиваль «От многообразия к единству» </w:t>
      </w:r>
      <w:r w:rsidRPr="00A77E6F">
        <w:rPr>
          <w:rFonts w:eastAsia="Calibri"/>
          <w:sz w:val="24"/>
          <w:szCs w:val="24"/>
        </w:rPr>
        <w:t xml:space="preserve">(промежуточные результаты </w:t>
      </w:r>
      <w:r w:rsidRPr="00A77E6F">
        <w:rPr>
          <w:rFonts w:eastAsia="Calibri"/>
          <w:sz w:val="24"/>
          <w:szCs w:val="24"/>
          <w:lang w:val="en-US"/>
        </w:rPr>
        <w:t>II</w:t>
      </w:r>
      <w:r w:rsidRPr="00A77E6F">
        <w:rPr>
          <w:rFonts w:eastAsia="Calibri"/>
          <w:sz w:val="24"/>
          <w:szCs w:val="24"/>
        </w:rPr>
        <w:t xml:space="preserve"> этапа апробации комплексного учебного курса «Основы религиозных культур и светской этики» в Камчатском крае), </w:t>
      </w:r>
      <w:r w:rsidRPr="00A77E6F">
        <w:rPr>
          <w:rFonts w:eastAsia="Calibri"/>
          <w:bCs/>
          <w:sz w:val="24"/>
          <w:szCs w:val="24"/>
        </w:rPr>
        <w:t>23 .05.2011 г.</w:t>
      </w:r>
    </w:p>
    <w:p w:rsidR="007C6770" w:rsidRPr="00A77E6F" w:rsidRDefault="007C6770" w:rsidP="005450B9">
      <w:pPr>
        <w:pStyle w:val="a3"/>
        <w:numPr>
          <w:ilvl w:val="0"/>
          <w:numId w:val="34"/>
        </w:numPr>
        <w:spacing w:line="240" w:lineRule="auto"/>
        <w:jc w:val="both"/>
        <w:rPr>
          <w:sz w:val="24"/>
          <w:szCs w:val="24"/>
        </w:rPr>
      </w:pPr>
      <w:r w:rsidRPr="00A77E6F">
        <w:rPr>
          <w:rFonts w:eastAsia="Calibri"/>
          <w:sz w:val="24"/>
          <w:szCs w:val="24"/>
        </w:rPr>
        <w:t>Методические семинары, конференции, круглые столы, открытые уроки; мастер-классы; консультативная работа.</w:t>
      </w:r>
    </w:p>
    <w:p w:rsidR="007C6770" w:rsidRPr="00A77E6F" w:rsidRDefault="007C6770" w:rsidP="005450B9">
      <w:pPr>
        <w:pStyle w:val="a3"/>
        <w:numPr>
          <w:ilvl w:val="0"/>
          <w:numId w:val="34"/>
        </w:numPr>
        <w:spacing w:line="240" w:lineRule="auto"/>
        <w:jc w:val="both"/>
        <w:rPr>
          <w:sz w:val="24"/>
          <w:szCs w:val="24"/>
        </w:rPr>
      </w:pPr>
      <w:r w:rsidRPr="00A77E6F">
        <w:rPr>
          <w:rFonts w:eastAsia="Calibri"/>
          <w:sz w:val="24"/>
          <w:szCs w:val="24"/>
        </w:rPr>
        <w:t>Открытые уроки, презентации творческих проектов с участием родительской общественности</w:t>
      </w:r>
      <w:r w:rsidR="001557E0" w:rsidRPr="00A77E6F">
        <w:rPr>
          <w:rFonts w:eastAsia="Calibri"/>
          <w:sz w:val="24"/>
          <w:szCs w:val="24"/>
        </w:rPr>
        <w:t>,</w:t>
      </w:r>
      <w:r w:rsidRPr="00A77E6F">
        <w:rPr>
          <w:rFonts w:eastAsia="Calibri"/>
          <w:sz w:val="24"/>
          <w:szCs w:val="24"/>
        </w:rPr>
        <w:t xml:space="preserve"> общественных организаций, представителей религиозных </w:t>
      </w:r>
      <w:proofErr w:type="spellStart"/>
      <w:r w:rsidRPr="00A77E6F">
        <w:rPr>
          <w:rFonts w:eastAsia="Calibri"/>
          <w:sz w:val="24"/>
          <w:szCs w:val="24"/>
        </w:rPr>
        <w:t>конфессий</w:t>
      </w:r>
      <w:proofErr w:type="spellEnd"/>
      <w:r w:rsidRPr="00A77E6F">
        <w:rPr>
          <w:rFonts w:eastAsia="Calibri"/>
          <w:sz w:val="24"/>
          <w:szCs w:val="24"/>
        </w:rPr>
        <w:t>; заседания ШМО, проведение тематических родительских собраний; включение вопросов апробации курса «</w:t>
      </w:r>
      <w:r w:rsidR="00092765" w:rsidRPr="00A77E6F">
        <w:rPr>
          <w:rFonts w:eastAsia="Calibri"/>
          <w:sz w:val="24"/>
          <w:szCs w:val="24"/>
        </w:rPr>
        <w:t>ОРКСЭ</w:t>
      </w:r>
      <w:r w:rsidRPr="00A77E6F">
        <w:rPr>
          <w:rFonts w:eastAsia="Calibri"/>
          <w:sz w:val="24"/>
          <w:szCs w:val="24"/>
        </w:rPr>
        <w:t>» в публичные отчеты образовательных учреждений.</w:t>
      </w:r>
    </w:p>
    <w:p w:rsidR="007C6770" w:rsidRPr="00A77E6F" w:rsidRDefault="007C6770" w:rsidP="005450B9">
      <w:pPr>
        <w:spacing w:line="240" w:lineRule="auto"/>
        <w:ind w:firstLine="708"/>
        <w:jc w:val="both"/>
        <w:rPr>
          <w:rFonts w:eastAsia="Calibri"/>
          <w:sz w:val="24"/>
          <w:szCs w:val="24"/>
        </w:rPr>
      </w:pPr>
      <w:r w:rsidRPr="00A77E6F">
        <w:rPr>
          <w:rFonts w:eastAsia="Calibri"/>
          <w:sz w:val="24"/>
          <w:szCs w:val="24"/>
        </w:rPr>
        <w:t xml:space="preserve">Подведение итогов этапов апробации курса происходит: </w:t>
      </w:r>
    </w:p>
    <w:p w:rsidR="007C6770" w:rsidRPr="00A77E6F" w:rsidRDefault="007C6770" w:rsidP="005450B9">
      <w:pPr>
        <w:pStyle w:val="a3"/>
        <w:numPr>
          <w:ilvl w:val="0"/>
          <w:numId w:val="36"/>
        </w:numPr>
        <w:spacing w:line="240" w:lineRule="auto"/>
        <w:jc w:val="both"/>
        <w:rPr>
          <w:rFonts w:eastAsia="Calibri"/>
          <w:sz w:val="24"/>
          <w:szCs w:val="24"/>
        </w:rPr>
      </w:pPr>
      <w:r w:rsidRPr="00A77E6F">
        <w:rPr>
          <w:rFonts w:eastAsia="Calibri"/>
          <w:sz w:val="24"/>
          <w:szCs w:val="24"/>
        </w:rPr>
        <w:t>на заседаниях Межведомственной рабочей группы – 1 раз в год по окончании каждого этапа (ноябрь 2010);</w:t>
      </w:r>
    </w:p>
    <w:p w:rsidR="007C6770" w:rsidRPr="00A77E6F" w:rsidRDefault="007C6770" w:rsidP="005450B9">
      <w:pPr>
        <w:pStyle w:val="a3"/>
        <w:numPr>
          <w:ilvl w:val="0"/>
          <w:numId w:val="36"/>
        </w:numPr>
        <w:spacing w:line="240" w:lineRule="auto"/>
        <w:jc w:val="both"/>
        <w:rPr>
          <w:rFonts w:eastAsia="Calibri"/>
          <w:sz w:val="24"/>
          <w:szCs w:val="24"/>
        </w:rPr>
      </w:pPr>
      <w:r w:rsidRPr="00A77E6F">
        <w:rPr>
          <w:rFonts w:eastAsia="Calibri"/>
          <w:sz w:val="24"/>
          <w:szCs w:val="24"/>
        </w:rPr>
        <w:t xml:space="preserve">на заседаниях краевого МО – 2 раза в год (май, ноябрь </w:t>
      </w:r>
      <w:smartTag w:uri="urn:schemas-microsoft-com:office:smarttags" w:element="metricconverter">
        <w:smartTagPr>
          <w:attr w:name="ProductID" w:val="2010 г"/>
        </w:smartTagPr>
        <w:r w:rsidRPr="00A77E6F">
          <w:rPr>
            <w:rFonts w:eastAsia="Calibri"/>
            <w:sz w:val="24"/>
            <w:szCs w:val="24"/>
          </w:rPr>
          <w:t>2010 г</w:t>
        </w:r>
      </w:smartTag>
      <w:r w:rsidRPr="00A77E6F">
        <w:rPr>
          <w:rFonts w:eastAsia="Calibri"/>
          <w:sz w:val="24"/>
          <w:szCs w:val="24"/>
        </w:rPr>
        <w:t xml:space="preserve">., май </w:t>
      </w:r>
      <w:smartTag w:uri="urn:schemas-microsoft-com:office:smarttags" w:element="metricconverter">
        <w:smartTagPr>
          <w:attr w:name="ProductID" w:val="2011 г"/>
        </w:smartTagPr>
        <w:r w:rsidRPr="00A77E6F">
          <w:rPr>
            <w:rFonts w:eastAsia="Calibri"/>
            <w:sz w:val="24"/>
            <w:szCs w:val="24"/>
          </w:rPr>
          <w:t>2011 г</w:t>
        </w:r>
      </w:smartTag>
      <w:r w:rsidRPr="00A77E6F">
        <w:rPr>
          <w:rFonts w:eastAsia="Calibri"/>
          <w:sz w:val="24"/>
          <w:szCs w:val="24"/>
        </w:rPr>
        <w:t xml:space="preserve">., планируется в декабре </w:t>
      </w:r>
      <w:smartTag w:uri="urn:schemas-microsoft-com:office:smarttags" w:element="metricconverter">
        <w:smartTagPr>
          <w:attr w:name="ProductID" w:val="2011 г"/>
        </w:smartTagPr>
        <w:r w:rsidRPr="00A77E6F">
          <w:rPr>
            <w:rFonts w:eastAsia="Calibri"/>
            <w:sz w:val="24"/>
            <w:szCs w:val="24"/>
          </w:rPr>
          <w:t>2011 г</w:t>
        </w:r>
      </w:smartTag>
      <w:r w:rsidRPr="00A77E6F">
        <w:rPr>
          <w:rFonts w:eastAsia="Calibri"/>
          <w:sz w:val="24"/>
          <w:szCs w:val="24"/>
        </w:rPr>
        <w:t>);</w:t>
      </w:r>
    </w:p>
    <w:p w:rsidR="007C6770" w:rsidRPr="00A77E6F" w:rsidRDefault="007C6770" w:rsidP="005450B9">
      <w:pPr>
        <w:pStyle w:val="a3"/>
        <w:numPr>
          <w:ilvl w:val="0"/>
          <w:numId w:val="36"/>
        </w:numPr>
        <w:spacing w:line="240" w:lineRule="auto"/>
        <w:jc w:val="both"/>
        <w:rPr>
          <w:rFonts w:eastAsia="Calibri"/>
          <w:sz w:val="24"/>
          <w:szCs w:val="24"/>
        </w:rPr>
      </w:pPr>
      <w:r w:rsidRPr="00A77E6F">
        <w:rPr>
          <w:rFonts w:eastAsia="Calibri"/>
          <w:sz w:val="24"/>
          <w:szCs w:val="24"/>
        </w:rPr>
        <w:t xml:space="preserve">на заседаниях Методического совета КГОУ ДОВ «Камчатский институт ПКПК» - 1 раз в год (декабрь </w:t>
      </w:r>
      <w:smartTag w:uri="urn:schemas-microsoft-com:office:smarttags" w:element="metricconverter">
        <w:smartTagPr>
          <w:attr w:name="ProductID" w:val="2010 г"/>
        </w:smartTagPr>
        <w:r w:rsidRPr="00A77E6F">
          <w:rPr>
            <w:rFonts w:eastAsia="Calibri"/>
            <w:sz w:val="24"/>
            <w:szCs w:val="24"/>
          </w:rPr>
          <w:t>2010 г</w:t>
        </w:r>
      </w:smartTag>
      <w:r w:rsidRPr="00A77E6F">
        <w:rPr>
          <w:rFonts w:eastAsia="Calibri"/>
          <w:sz w:val="24"/>
          <w:szCs w:val="24"/>
        </w:rPr>
        <w:t xml:space="preserve">., планируется в декабре </w:t>
      </w:r>
      <w:smartTag w:uri="urn:schemas-microsoft-com:office:smarttags" w:element="metricconverter">
        <w:smartTagPr>
          <w:attr w:name="ProductID" w:val="2011 г"/>
        </w:smartTagPr>
        <w:r w:rsidRPr="00A77E6F">
          <w:rPr>
            <w:rFonts w:eastAsia="Calibri"/>
            <w:sz w:val="24"/>
            <w:szCs w:val="24"/>
          </w:rPr>
          <w:t>2011 г</w:t>
        </w:r>
      </w:smartTag>
      <w:r w:rsidRPr="00A77E6F">
        <w:rPr>
          <w:rFonts w:eastAsia="Calibri"/>
          <w:sz w:val="24"/>
          <w:szCs w:val="24"/>
        </w:rPr>
        <w:t>.);</w:t>
      </w:r>
    </w:p>
    <w:p w:rsidR="007C6770" w:rsidRPr="00A77E6F" w:rsidRDefault="007C6770" w:rsidP="005450B9">
      <w:pPr>
        <w:pStyle w:val="a3"/>
        <w:numPr>
          <w:ilvl w:val="0"/>
          <w:numId w:val="36"/>
        </w:numPr>
        <w:spacing w:line="240" w:lineRule="auto"/>
        <w:jc w:val="both"/>
        <w:rPr>
          <w:rFonts w:eastAsia="Calibri"/>
          <w:bCs/>
          <w:sz w:val="24"/>
          <w:szCs w:val="24"/>
        </w:rPr>
      </w:pPr>
      <w:r w:rsidRPr="00A77E6F">
        <w:rPr>
          <w:rFonts w:eastAsia="Calibri"/>
          <w:sz w:val="24"/>
          <w:szCs w:val="24"/>
        </w:rPr>
        <w:t xml:space="preserve">на научно-практической конференции - 1 раз в год (февраль </w:t>
      </w:r>
      <w:smartTag w:uri="urn:schemas-microsoft-com:office:smarttags" w:element="metricconverter">
        <w:smartTagPr>
          <w:attr w:name="ProductID" w:val="2011 г"/>
        </w:smartTagPr>
        <w:r w:rsidRPr="00A77E6F">
          <w:rPr>
            <w:rFonts w:eastAsia="Calibri"/>
            <w:sz w:val="24"/>
            <w:szCs w:val="24"/>
          </w:rPr>
          <w:t>2011 г</w:t>
        </w:r>
      </w:smartTag>
      <w:r w:rsidRPr="00A77E6F">
        <w:rPr>
          <w:rFonts w:eastAsia="Calibri"/>
          <w:sz w:val="24"/>
          <w:szCs w:val="24"/>
        </w:rPr>
        <w:t>.);</w:t>
      </w:r>
    </w:p>
    <w:p w:rsidR="007C6770" w:rsidRPr="00A77E6F" w:rsidRDefault="007C6770" w:rsidP="005450B9">
      <w:pPr>
        <w:pStyle w:val="a3"/>
        <w:numPr>
          <w:ilvl w:val="0"/>
          <w:numId w:val="36"/>
        </w:numPr>
        <w:spacing w:line="240" w:lineRule="auto"/>
        <w:jc w:val="both"/>
        <w:rPr>
          <w:rFonts w:eastAsia="Calibri"/>
          <w:sz w:val="24"/>
          <w:szCs w:val="24"/>
        </w:rPr>
      </w:pPr>
      <w:r w:rsidRPr="00A77E6F">
        <w:rPr>
          <w:rFonts w:eastAsia="Calibri"/>
          <w:sz w:val="24"/>
          <w:szCs w:val="24"/>
        </w:rPr>
        <w:t>на р</w:t>
      </w:r>
      <w:r w:rsidRPr="00A77E6F">
        <w:rPr>
          <w:rFonts w:eastAsia="Calibri"/>
          <w:bCs/>
          <w:sz w:val="24"/>
          <w:szCs w:val="24"/>
        </w:rPr>
        <w:t xml:space="preserve">егиональном </w:t>
      </w:r>
      <w:proofErr w:type="spellStart"/>
      <w:proofErr w:type="gramStart"/>
      <w:r w:rsidRPr="00A77E6F">
        <w:rPr>
          <w:rFonts w:eastAsia="Calibri"/>
          <w:bCs/>
          <w:sz w:val="24"/>
          <w:szCs w:val="24"/>
        </w:rPr>
        <w:t>семинаре-совещание</w:t>
      </w:r>
      <w:proofErr w:type="spellEnd"/>
      <w:proofErr w:type="gramEnd"/>
      <w:r w:rsidRPr="00A77E6F">
        <w:rPr>
          <w:rFonts w:eastAsia="Calibri"/>
          <w:bCs/>
          <w:sz w:val="24"/>
          <w:szCs w:val="24"/>
        </w:rPr>
        <w:t xml:space="preserve"> «Промежуточные результаты апробации комплексного учебного курса ОРК и СЭ» – 1 раз в год (июнь 2010, май </w:t>
      </w:r>
      <w:smartTag w:uri="urn:schemas-microsoft-com:office:smarttags" w:element="metricconverter">
        <w:smartTagPr>
          <w:attr w:name="ProductID" w:val="2011 г"/>
        </w:smartTagPr>
        <w:r w:rsidRPr="00A77E6F">
          <w:rPr>
            <w:rFonts w:eastAsia="Calibri"/>
            <w:bCs/>
            <w:sz w:val="24"/>
            <w:szCs w:val="24"/>
          </w:rPr>
          <w:t>2011 г</w:t>
        </w:r>
      </w:smartTag>
      <w:r w:rsidRPr="00A77E6F">
        <w:rPr>
          <w:rFonts w:eastAsia="Calibri"/>
          <w:bCs/>
          <w:sz w:val="24"/>
          <w:szCs w:val="24"/>
        </w:rPr>
        <w:t>.);</w:t>
      </w:r>
    </w:p>
    <w:p w:rsidR="007C6770" w:rsidRPr="00A77E6F" w:rsidRDefault="007C6770" w:rsidP="005450B9">
      <w:pPr>
        <w:pStyle w:val="a3"/>
        <w:numPr>
          <w:ilvl w:val="0"/>
          <w:numId w:val="36"/>
        </w:numPr>
        <w:spacing w:line="240" w:lineRule="auto"/>
        <w:jc w:val="both"/>
        <w:rPr>
          <w:sz w:val="24"/>
          <w:szCs w:val="24"/>
        </w:rPr>
      </w:pPr>
      <w:r w:rsidRPr="00A77E6F">
        <w:rPr>
          <w:rFonts w:eastAsia="Calibri"/>
          <w:sz w:val="24"/>
          <w:szCs w:val="24"/>
        </w:rPr>
        <w:t xml:space="preserve">на заседаниях районных (городских) МО – 2 раза в год (май, ноябрь </w:t>
      </w:r>
      <w:smartTag w:uri="urn:schemas-microsoft-com:office:smarttags" w:element="metricconverter">
        <w:smartTagPr>
          <w:attr w:name="ProductID" w:val="2010 г"/>
        </w:smartTagPr>
        <w:r w:rsidRPr="00A77E6F">
          <w:rPr>
            <w:rFonts w:eastAsia="Calibri"/>
            <w:sz w:val="24"/>
            <w:szCs w:val="24"/>
          </w:rPr>
          <w:t>2010 г</w:t>
        </w:r>
      </w:smartTag>
      <w:r w:rsidRPr="00A77E6F">
        <w:rPr>
          <w:rFonts w:eastAsia="Calibri"/>
          <w:sz w:val="24"/>
          <w:szCs w:val="24"/>
        </w:rPr>
        <w:t xml:space="preserve">., май </w:t>
      </w:r>
      <w:smartTag w:uri="urn:schemas-microsoft-com:office:smarttags" w:element="metricconverter">
        <w:smartTagPr>
          <w:attr w:name="ProductID" w:val="2011 г"/>
        </w:smartTagPr>
        <w:r w:rsidRPr="00A77E6F">
          <w:rPr>
            <w:rFonts w:eastAsia="Calibri"/>
            <w:sz w:val="24"/>
            <w:szCs w:val="24"/>
          </w:rPr>
          <w:t>2011 г</w:t>
        </w:r>
      </w:smartTag>
      <w:r w:rsidRPr="00A77E6F">
        <w:rPr>
          <w:rFonts w:eastAsia="Calibri"/>
          <w:sz w:val="24"/>
          <w:szCs w:val="24"/>
        </w:rPr>
        <w:t xml:space="preserve">., планируется в декабре </w:t>
      </w:r>
      <w:smartTag w:uri="urn:schemas-microsoft-com:office:smarttags" w:element="metricconverter">
        <w:smartTagPr>
          <w:attr w:name="ProductID" w:val="2011 г"/>
        </w:smartTagPr>
        <w:r w:rsidRPr="00A77E6F">
          <w:rPr>
            <w:rFonts w:eastAsia="Calibri"/>
            <w:sz w:val="24"/>
            <w:szCs w:val="24"/>
          </w:rPr>
          <w:t>2011 г</w:t>
        </w:r>
      </w:smartTag>
      <w:r w:rsidRPr="00A77E6F">
        <w:rPr>
          <w:rFonts w:eastAsia="Calibri"/>
          <w:sz w:val="24"/>
          <w:szCs w:val="24"/>
        </w:rPr>
        <w:t>.);</w:t>
      </w:r>
    </w:p>
    <w:p w:rsidR="007C6770" w:rsidRPr="00A77E6F" w:rsidRDefault="007C6770" w:rsidP="005450B9">
      <w:pPr>
        <w:pStyle w:val="a3"/>
        <w:numPr>
          <w:ilvl w:val="0"/>
          <w:numId w:val="36"/>
        </w:numPr>
        <w:spacing w:line="240" w:lineRule="auto"/>
        <w:jc w:val="both"/>
        <w:rPr>
          <w:sz w:val="24"/>
          <w:szCs w:val="24"/>
        </w:rPr>
      </w:pPr>
      <w:r w:rsidRPr="00A77E6F">
        <w:rPr>
          <w:rFonts w:eastAsia="Calibri"/>
          <w:sz w:val="24"/>
          <w:szCs w:val="24"/>
        </w:rPr>
        <w:t>на заседаниях ШМО – 1 раз в четверть.</w:t>
      </w:r>
    </w:p>
    <w:p w:rsidR="00F81551" w:rsidRPr="00A77E6F" w:rsidRDefault="00F81551" w:rsidP="005450B9">
      <w:pPr>
        <w:spacing w:line="240" w:lineRule="auto"/>
        <w:jc w:val="both"/>
        <w:rPr>
          <w:sz w:val="24"/>
          <w:szCs w:val="24"/>
        </w:rPr>
      </w:pPr>
    </w:p>
    <w:p w:rsidR="007C6770" w:rsidRPr="00A77E6F" w:rsidRDefault="007C6770" w:rsidP="005450B9">
      <w:pPr>
        <w:spacing w:line="240" w:lineRule="auto"/>
        <w:jc w:val="both"/>
        <w:rPr>
          <w:sz w:val="24"/>
          <w:szCs w:val="24"/>
        </w:rPr>
      </w:pPr>
    </w:p>
    <w:p w:rsidR="00F81551" w:rsidRPr="00A77E6F" w:rsidRDefault="00F81551" w:rsidP="005450B9">
      <w:pPr>
        <w:pStyle w:val="a3"/>
        <w:numPr>
          <w:ilvl w:val="0"/>
          <w:numId w:val="28"/>
        </w:numPr>
        <w:spacing w:line="240" w:lineRule="auto"/>
        <w:jc w:val="both"/>
        <w:rPr>
          <w:b/>
          <w:sz w:val="24"/>
          <w:szCs w:val="24"/>
        </w:rPr>
      </w:pPr>
      <w:r w:rsidRPr="00A77E6F">
        <w:rPr>
          <w:b/>
          <w:sz w:val="24"/>
          <w:szCs w:val="24"/>
        </w:rPr>
        <w:t>Организационно-педагогические условия апробации</w:t>
      </w:r>
    </w:p>
    <w:p w:rsidR="007C6770" w:rsidRPr="00A77E6F" w:rsidRDefault="007C6770" w:rsidP="005450B9">
      <w:pPr>
        <w:spacing w:line="240" w:lineRule="auto"/>
        <w:jc w:val="both"/>
        <w:rPr>
          <w:sz w:val="24"/>
          <w:szCs w:val="24"/>
        </w:rPr>
      </w:pPr>
      <w:r w:rsidRPr="00A77E6F">
        <w:rPr>
          <w:sz w:val="24"/>
          <w:szCs w:val="24"/>
        </w:rPr>
        <w:lastRenderedPageBreak/>
        <w:t>В 2</w:t>
      </w:r>
      <w:r w:rsidR="002217FC" w:rsidRPr="00A77E6F">
        <w:rPr>
          <w:sz w:val="24"/>
          <w:szCs w:val="24"/>
        </w:rPr>
        <w:t>0</w:t>
      </w:r>
      <w:r w:rsidRPr="00A77E6F">
        <w:rPr>
          <w:sz w:val="24"/>
          <w:szCs w:val="24"/>
        </w:rPr>
        <w:t>10-2011 учебном го</w:t>
      </w:r>
      <w:r w:rsidR="002217FC" w:rsidRPr="00A77E6F">
        <w:rPr>
          <w:sz w:val="24"/>
          <w:szCs w:val="24"/>
        </w:rPr>
        <w:t>д</w:t>
      </w:r>
      <w:r w:rsidRPr="00A77E6F">
        <w:rPr>
          <w:sz w:val="24"/>
          <w:szCs w:val="24"/>
        </w:rPr>
        <w:t>у д</w:t>
      </w:r>
      <w:r w:rsidRPr="00A77E6F">
        <w:rPr>
          <w:rFonts w:eastAsia="Calibri"/>
          <w:sz w:val="24"/>
          <w:szCs w:val="24"/>
        </w:rPr>
        <w:t>ополнительное обучение (повышение квалификации)  в рамках реализации курса «Основы религиозных культур и светской этики» (без учета ПК по проекту в марте 2010 года)</w:t>
      </w:r>
      <w:r w:rsidRPr="00A77E6F">
        <w:rPr>
          <w:sz w:val="24"/>
          <w:szCs w:val="24"/>
        </w:rPr>
        <w:t xml:space="preserve"> </w:t>
      </w:r>
      <w:r w:rsidRPr="00A77E6F">
        <w:rPr>
          <w:rFonts w:eastAsia="Calibri"/>
          <w:sz w:val="24"/>
          <w:szCs w:val="24"/>
        </w:rPr>
        <w:t>с отрывом от работы</w:t>
      </w:r>
      <w:r w:rsidRPr="00A77E6F">
        <w:rPr>
          <w:sz w:val="24"/>
          <w:szCs w:val="24"/>
        </w:rPr>
        <w:t xml:space="preserve"> </w:t>
      </w:r>
      <w:r w:rsidRPr="00A77E6F">
        <w:rPr>
          <w:rFonts w:eastAsia="Calibri"/>
          <w:sz w:val="24"/>
          <w:szCs w:val="24"/>
        </w:rPr>
        <w:t>прошло</w:t>
      </w:r>
      <w:r w:rsidRPr="00A77E6F">
        <w:rPr>
          <w:sz w:val="24"/>
          <w:szCs w:val="24"/>
        </w:rPr>
        <w:t xml:space="preserve"> </w:t>
      </w:r>
      <w:r w:rsidRPr="00A77E6F">
        <w:rPr>
          <w:rFonts w:eastAsia="Calibri"/>
          <w:sz w:val="24"/>
          <w:szCs w:val="24"/>
        </w:rPr>
        <w:t>22</w:t>
      </w:r>
      <w:r w:rsidRPr="00A77E6F">
        <w:rPr>
          <w:sz w:val="24"/>
          <w:szCs w:val="24"/>
        </w:rPr>
        <w:t xml:space="preserve"> </w:t>
      </w:r>
      <w:r w:rsidRPr="00A77E6F">
        <w:rPr>
          <w:rFonts w:eastAsia="Calibri"/>
          <w:sz w:val="24"/>
          <w:szCs w:val="24"/>
        </w:rPr>
        <w:t>педагог</w:t>
      </w:r>
      <w:r w:rsidRPr="00A77E6F">
        <w:rPr>
          <w:sz w:val="24"/>
          <w:szCs w:val="24"/>
        </w:rPr>
        <w:t xml:space="preserve">а, </w:t>
      </w:r>
      <w:r w:rsidRPr="00A77E6F">
        <w:rPr>
          <w:rFonts w:eastAsia="Times New Roman"/>
          <w:sz w:val="24"/>
          <w:szCs w:val="24"/>
          <w:lang w:eastAsia="ru-RU"/>
        </w:rPr>
        <w:t xml:space="preserve">дистанционно – </w:t>
      </w:r>
      <w:r w:rsidRPr="00A77E6F">
        <w:rPr>
          <w:rFonts w:eastAsia="Calibri"/>
          <w:sz w:val="24"/>
          <w:szCs w:val="24"/>
        </w:rPr>
        <w:t>4</w:t>
      </w:r>
      <w:r w:rsidRPr="00A77E6F">
        <w:rPr>
          <w:sz w:val="24"/>
          <w:szCs w:val="24"/>
        </w:rPr>
        <w:t>.</w:t>
      </w:r>
    </w:p>
    <w:p w:rsidR="007C6770" w:rsidRPr="00A77E6F" w:rsidRDefault="007C6770" w:rsidP="005450B9">
      <w:pPr>
        <w:spacing w:line="240" w:lineRule="auto"/>
        <w:jc w:val="both"/>
        <w:rPr>
          <w:sz w:val="24"/>
          <w:szCs w:val="24"/>
        </w:rPr>
      </w:pPr>
      <w:r w:rsidRPr="00A77E6F">
        <w:rPr>
          <w:sz w:val="24"/>
          <w:szCs w:val="24"/>
        </w:rPr>
        <w:t xml:space="preserve">С учетом профессиональных затруднений педагогов внесены изменения в содержание программ дополнительного профессионального образования. В декабре 2010 года проведены курсы повышения квалификации по теме «Актуальные вопросы преподавания комплексного учебного курса «Основы религиозных культур и светской этики» в объеме 96 часов. В январе – феврале 2011 года педагоги из 4 труднодоступных районов края прошли обучение с использованием дистанционных образовательных технологий по модульной программе «Основные приемы и технологии в преподавании комплексного учебного курса «Основы религиозных культур и светской этики». Практическая часть курсов повышения квалификации, методических семинаров проводится на базе школ - стажерских площадок краевого института повышения квалификации педагогических кадров, образовательных учреждений, являющихся базовыми для апробации курса. Лучшие педагогические практики представлены в региональной коллекции электронных образовательных ресурсов, в которую вошли видеозаписи открытых уроков, фонохрестоматия. </w:t>
      </w:r>
    </w:p>
    <w:p w:rsidR="007C6770" w:rsidRPr="00A77E6F" w:rsidRDefault="007C6770" w:rsidP="005450B9">
      <w:pPr>
        <w:spacing w:line="240" w:lineRule="auto"/>
        <w:jc w:val="both"/>
        <w:rPr>
          <w:sz w:val="24"/>
          <w:szCs w:val="24"/>
        </w:rPr>
      </w:pPr>
      <w:r w:rsidRPr="00A77E6F">
        <w:rPr>
          <w:sz w:val="24"/>
          <w:szCs w:val="24"/>
        </w:rPr>
        <w:t>В регионе деятельность педагогов-</w:t>
      </w:r>
      <w:r w:rsidRPr="00A77E6F">
        <w:rPr>
          <w:rFonts w:eastAsia="Calibri"/>
          <w:sz w:val="24"/>
          <w:szCs w:val="24"/>
        </w:rPr>
        <w:t xml:space="preserve">тренеров </w:t>
      </w:r>
      <w:r w:rsidRPr="00A77E6F">
        <w:rPr>
          <w:sz w:val="24"/>
          <w:szCs w:val="24"/>
        </w:rPr>
        <w:t>реализуется через р</w:t>
      </w:r>
      <w:r w:rsidRPr="00A77E6F">
        <w:rPr>
          <w:rFonts w:eastAsia="Calibri"/>
          <w:sz w:val="24"/>
          <w:szCs w:val="24"/>
        </w:rPr>
        <w:t>у</w:t>
      </w:r>
      <w:r w:rsidRPr="00A77E6F">
        <w:rPr>
          <w:sz w:val="24"/>
          <w:szCs w:val="24"/>
        </w:rPr>
        <w:t xml:space="preserve">ководство и участие </w:t>
      </w:r>
      <w:r w:rsidRPr="00A77E6F">
        <w:rPr>
          <w:rFonts w:eastAsia="Calibri"/>
          <w:sz w:val="24"/>
          <w:szCs w:val="24"/>
        </w:rPr>
        <w:t>в работе районных (городских) методических объединений учителей, апробирующих комплексный учебный курс</w:t>
      </w:r>
      <w:r w:rsidRPr="00A77E6F">
        <w:rPr>
          <w:sz w:val="24"/>
          <w:szCs w:val="24"/>
        </w:rPr>
        <w:t xml:space="preserve"> </w:t>
      </w:r>
      <w:r w:rsidRPr="00A77E6F">
        <w:rPr>
          <w:rFonts w:eastAsia="Calibri"/>
          <w:sz w:val="24"/>
          <w:szCs w:val="24"/>
        </w:rPr>
        <w:t>ОРКСЭ</w:t>
      </w:r>
      <w:r w:rsidRPr="00A77E6F">
        <w:rPr>
          <w:sz w:val="24"/>
          <w:szCs w:val="24"/>
        </w:rPr>
        <w:t>, консультационную</w:t>
      </w:r>
      <w:r w:rsidRPr="00A77E6F">
        <w:rPr>
          <w:rFonts w:eastAsia="Calibri"/>
          <w:sz w:val="24"/>
          <w:szCs w:val="24"/>
        </w:rPr>
        <w:t xml:space="preserve"> поддержк</w:t>
      </w:r>
      <w:r w:rsidRPr="00A77E6F">
        <w:rPr>
          <w:sz w:val="24"/>
          <w:szCs w:val="24"/>
        </w:rPr>
        <w:t>у</w:t>
      </w:r>
      <w:r w:rsidRPr="00A77E6F">
        <w:rPr>
          <w:rFonts w:eastAsia="Calibri"/>
          <w:sz w:val="24"/>
          <w:szCs w:val="24"/>
        </w:rPr>
        <w:t xml:space="preserve"> школьных методических объединений учителей; </w:t>
      </w:r>
      <w:r w:rsidRPr="00A77E6F">
        <w:rPr>
          <w:sz w:val="24"/>
          <w:szCs w:val="24"/>
        </w:rPr>
        <w:t xml:space="preserve">также осуществляется </w:t>
      </w:r>
      <w:r w:rsidRPr="00A77E6F">
        <w:rPr>
          <w:rFonts w:eastAsia="Calibri"/>
          <w:sz w:val="24"/>
          <w:szCs w:val="24"/>
        </w:rPr>
        <w:t>проведение выездных семинаров, мастер-классов, открытых уроков</w:t>
      </w:r>
      <w:r w:rsidRPr="00A77E6F">
        <w:rPr>
          <w:sz w:val="24"/>
          <w:szCs w:val="24"/>
        </w:rPr>
        <w:t>.</w:t>
      </w:r>
    </w:p>
    <w:p w:rsidR="007C6770" w:rsidRPr="00A77E6F" w:rsidRDefault="007C6770" w:rsidP="005450B9">
      <w:pPr>
        <w:spacing w:line="240" w:lineRule="auto"/>
        <w:jc w:val="both"/>
        <w:rPr>
          <w:sz w:val="24"/>
          <w:szCs w:val="24"/>
        </w:rPr>
      </w:pPr>
      <w:r w:rsidRPr="00A77E6F">
        <w:rPr>
          <w:sz w:val="24"/>
          <w:szCs w:val="24"/>
        </w:rPr>
        <w:t>К</w:t>
      </w:r>
      <w:r w:rsidRPr="00A77E6F">
        <w:rPr>
          <w:rFonts w:eastAsia="Calibri"/>
          <w:sz w:val="24"/>
          <w:szCs w:val="24"/>
        </w:rPr>
        <w:t>онсультировани</w:t>
      </w:r>
      <w:r w:rsidRPr="00A77E6F">
        <w:rPr>
          <w:sz w:val="24"/>
          <w:szCs w:val="24"/>
        </w:rPr>
        <w:t>е</w:t>
      </w:r>
      <w:r w:rsidRPr="00A77E6F">
        <w:rPr>
          <w:rFonts w:eastAsia="Calibri"/>
          <w:sz w:val="24"/>
          <w:szCs w:val="24"/>
        </w:rPr>
        <w:t xml:space="preserve"> педагогов по содержанию, методике преподавания курса «Основы религиозных культур и светской этики» </w:t>
      </w:r>
      <w:r w:rsidRPr="00A77E6F">
        <w:rPr>
          <w:sz w:val="24"/>
          <w:szCs w:val="24"/>
        </w:rPr>
        <w:t>в Камчатском крае осуществляют:</w:t>
      </w:r>
    </w:p>
    <w:p w:rsidR="007C6770" w:rsidRPr="00A77E6F" w:rsidRDefault="007C6770" w:rsidP="005450B9">
      <w:pPr>
        <w:pStyle w:val="a3"/>
        <w:numPr>
          <w:ilvl w:val="0"/>
          <w:numId w:val="33"/>
        </w:numPr>
        <w:spacing w:line="240" w:lineRule="auto"/>
        <w:jc w:val="both"/>
        <w:rPr>
          <w:sz w:val="24"/>
          <w:szCs w:val="24"/>
        </w:rPr>
      </w:pPr>
      <w:r w:rsidRPr="00A77E6F">
        <w:rPr>
          <w:sz w:val="24"/>
          <w:szCs w:val="24"/>
        </w:rPr>
        <w:t xml:space="preserve">на региональном уровне – </w:t>
      </w:r>
      <w:r w:rsidRPr="00A77E6F">
        <w:rPr>
          <w:rFonts w:eastAsia="Calibri"/>
          <w:sz w:val="24"/>
          <w:szCs w:val="24"/>
        </w:rPr>
        <w:t xml:space="preserve">КГОУ ДОВ «Камчатский институт ПКПК», отдел воспитания и дополнительного образования, </w:t>
      </w:r>
      <w:r w:rsidRPr="00A77E6F">
        <w:rPr>
          <w:sz w:val="24"/>
          <w:szCs w:val="24"/>
        </w:rPr>
        <w:t>к</w:t>
      </w:r>
      <w:r w:rsidRPr="00A77E6F">
        <w:rPr>
          <w:rFonts w:eastAsia="Calibri"/>
          <w:sz w:val="24"/>
          <w:szCs w:val="24"/>
        </w:rPr>
        <w:t xml:space="preserve">раевое методическое объединение: представители методических служб муниципальных образований, педагоги-тренеры, </w:t>
      </w:r>
      <w:proofErr w:type="spellStart"/>
      <w:r w:rsidRPr="00A77E6F">
        <w:rPr>
          <w:rFonts w:eastAsia="Calibri"/>
          <w:sz w:val="24"/>
          <w:szCs w:val="24"/>
        </w:rPr>
        <w:t>педагоги-тьюторы</w:t>
      </w:r>
      <w:proofErr w:type="spellEnd"/>
      <w:r w:rsidRPr="00A77E6F">
        <w:rPr>
          <w:sz w:val="24"/>
          <w:szCs w:val="24"/>
        </w:rPr>
        <w:t>;</w:t>
      </w:r>
    </w:p>
    <w:p w:rsidR="007C6770" w:rsidRPr="00A77E6F" w:rsidRDefault="007C6770" w:rsidP="005450B9">
      <w:pPr>
        <w:pStyle w:val="a3"/>
        <w:numPr>
          <w:ilvl w:val="0"/>
          <w:numId w:val="33"/>
        </w:numPr>
        <w:spacing w:line="240" w:lineRule="auto"/>
        <w:jc w:val="both"/>
        <w:rPr>
          <w:sz w:val="24"/>
          <w:szCs w:val="24"/>
        </w:rPr>
      </w:pPr>
      <w:r w:rsidRPr="00A77E6F">
        <w:rPr>
          <w:sz w:val="24"/>
          <w:szCs w:val="24"/>
        </w:rPr>
        <w:t>на муниципальном уровне – р</w:t>
      </w:r>
      <w:r w:rsidRPr="00A77E6F">
        <w:rPr>
          <w:rFonts w:eastAsia="Calibri"/>
          <w:sz w:val="24"/>
          <w:szCs w:val="24"/>
        </w:rPr>
        <w:t xml:space="preserve">айонные (городские) методические объединения: педагоги-тренеры, методисты муниципальных методических служб, курирующие данное направление работы, </w:t>
      </w:r>
      <w:proofErr w:type="spellStart"/>
      <w:r w:rsidRPr="00A77E6F">
        <w:rPr>
          <w:rFonts w:eastAsia="Calibri"/>
          <w:sz w:val="24"/>
          <w:szCs w:val="24"/>
        </w:rPr>
        <w:t>педагоги-тъюторы</w:t>
      </w:r>
      <w:proofErr w:type="spellEnd"/>
      <w:r w:rsidRPr="00A77E6F">
        <w:rPr>
          <w:rFonts w:eastAsia="Calibri"/>
          <w:sz w:val="24"/>
          <w:szCs w:val="24"/>
        </w:rPr>
        <w:t>, лучшие учителя - победители конкурсов профессионального мастерства</w:t>
      </w:r>
      <w:r w:rsidRPr="00A77E6F">
        <w:rPr>
          <w:sz w:val="24"/>
          <w:szCs w:val="24"/>
        </w:rPr>
        <w:t>;</w:t>
      </w:r>
    </w:p>
    <w:p w:rsidR="007C6770" w:rsidRPr="00A77E6F" w:rsidRDefault="007C6770" w:rsidP="005450B9">
      <w:pPr>
        <w:pStyle w:val="a3"/>
        <w:numPr>
          <w:ilvl w:val="0"/>
          <w:numId w:val="33"/>
        </w:numPr>
        <w:spacing w:line="240" w:lineRule="auto"/>
        <w:jc w:val="both"/>
        <w:rPr>
          <w:sz w:val="24"/>
          <w:szCs w:val="24"/>
        </w:rPr>
      </w:pPr>
      <w:r w:rsidRPr="00A77E6F">
        <w:rPr>
          <w:sz w:val="24"/>
          <w:szCs w:val="24"/>
        </w:rPr>
        <w:t>на школьном уровне – з</w:t>
      </w:r>
      <w:r w:rsidRPr="00A77E6F">
        <w:rPr>
          <w:rFonts w:eastAsia="Calibri"/>
          <w:sz w:val="24"/>
          <w:szCs w:val="24"/>
        </w:rPr>
        <w:t>аместители директоров образовательных учреждений, курирующие данное направление работы, руководители школьных методических объединений, педагоги, руководители творческих групп учителей, ВНИК</w:t>
      </w:r>
      <w:r w:rsidRPr="00A77E6F">
        <w:rPr>
          <w:sz w:val="24"/>
          <w:szCs w:val="24"/>
        </w:rPr>
        <w:t>.</w:t>
      </w:r>
    </w:p>
    <w:p w:rsidR="00F81551" w:rsidRPr="00A77E6F" w:rsidRDefault="00F81551" w:rsidP="005450B9">
      <w:pPr>
        <w:spacing w:line="240" w:lineRule="auto"/>
        <w:jc w:val="both"/>
        <w:rPr>
          <w:sz w:val="24"/>
          <w:szCs w:val="24"/>
        </w:rPr>
      </w:pPr>
    </w:p>
    <w:p w:rsidR="00F81551" w:rsidRPr="00A77E6F" w:rsidRDefault="00F81551" w:rsidP="005450B9">
      <w:pPr>
        <w:pStyle w:val="a3"/>
        <w:numPr>
          <w:ilvl w:val="0"/>
          <w:numId w:val="28"/>
        </w:numPr>
        <w:spacing w:line="240" w:lineRule="auto"/>
        <w:jc w:val="both"/>
        <w:rPr>
          <w:b/>
          <w:sz w:val="24"/>
          <w:szCs w:val="24"/>
        </w:rPr>
      </w:pPr>
      <w:r w:rsidRPr="00A77E6F">
        <w:rPr>
          <w:b/>
          <w:sz w:val="24"/>
          <w:szCs w:val="24"/>
        </w:rPr>
        <w:t>Учебно-методическое и методическое обеспечение реализации курса</w:t>
      </w:r>
    </w:p>
    <w:p w:rsidR="007C6770" w:rsidRPr="00A77E6F" w:rsidRDefault="007C6770" w:rsidP="005450B9">
      <w:pPr>
        <w:spacing w:line="240" w:lineRule="auto"/>
        <w:ind w:firstLine="708"/>
        <w:jc w:val="both"/>
        <w:rPr>
          <w:sz w:val="24"/>
          <w:szCs w:val="24"/>
        </w:rPr>
      </w:pPr>
      <w:r w:rsidRPr="00A77E6F">
        <w:rPr>
          <w:sz w:val="24"/>
          <w:szCs w:val="24"/>
        </w:rPr>
        <w:t>В первом полугодии 2010/2011 учебного года обеспеченность учебными пособиями для учащихся составляла: «Основы православной культуры» - 94 %; «Основы мировых религиозных культур» - 81%; «Основы светской этики» - 87%, демо-версиями электронных изданий по каждому учебному модулю – 100%. Все педагоги были обеспечены книгой для учителя, родители - книгой для родителей.</w:t>
      </w:r>
    </w:p>
    <w:p w:rsidR="007C6770" w:rsidRPr="00A77E6F" w:rsidRDefault="007C6770" w:rsidP="005450B9">
      <w:pPr>
        <w:spacing w:line="240" w:lineRule="auto"/>
        <w:ind w:firstLine="708"/>
        <w:jc w:val="both"/>
        <w:rPr>
          <w:sz w:val="24"/>
          <w:szCs w:val="24"/>
        </w:rPr>
      </w:pPr>
      <w:r w:rsidRPr="00A77E6F">
        <w:rPr>
          <w:sz w:val="24"/>
          <w:szCs w:val="24"/>
        </w:rPr>
        <w:t>Во втором полугодии 2010/2011 учебного года недостаток учебных пособий оставался лишь по модулю «Основы мировых религиозных культур», обеспеченность всеми остальными пособиями составила 100%.</w:t>
      </w:r>
    </w:p>
    <w:p w:rsidR="007C6770" w:rsidRPr="00A77E6F" w:rsidRDefault="007C6770" w:rsidP="005450B9">
      <w:pPr>
        <w:spacing w:line="240" w:lineRule="auto"/>
        <w:ind w:firstLine="708"/>
        <w:jc w:val="both"/>
        <w:rPr>
          <w:sz w:val="24"/>
          <w:szCs w:val="24"/>
        </w:rPr>
      </w:pPr>
      <w:r w:rsidRPr="00A77E6F">
        <w:rPr>
          <w:sz w:val="24"/>
          <w:szCs w:val="24"/>
        </w:rPr>
        <w:t>В целях оказания методической помощи, выявления и распространения положительного опыта работы педагогов, координации деятельности районных (городских), школьных методических служб, выявления и решения проблем, возникающих в процессе преподавании курса, на базе КГОУ ДОВ «Камчатский институт повышения квалификации педагогических кадров» создано краевое методическое объединение учителей – участников апробации комплексного учебного курса ОРКСЭ.</w:t>
      </w:r>
    </w:p>
    <w:p w:rsidR="007C6770" w:rsidRPr="00A77E6F" w:rsidRDefault="007C6770" w:rsidP="005450B9">
      <w:pPr>
        <w:spacing w:line="240" w:lineRule="auto"/>
        <w:ind w:firstLine="708"/>
        <w:jc w:val="both"/>
        <w:rPr>
          <w:sz w:val="24"/>
          <w:szCs w:val="24"/>
        </w:rPr>
      </w:pPr>
      <w:r w:rsidRPr="00A77E6F">
        <w:rPr>
          <w:sz w:val="24"/>
          <w:szCs w:val="24"/>
        </w:rPr>
        <w:lastRenderedPageBreak/>
        <w:t>Для учителей из отдаленных районов края установлено сопровождение педагогов-тренеров, методистов института. Для всех учителей организована консультативная методическая помощь на региональном и муниципальном уровнях.</w:t>
      </w:r>
    </w:p>
    <w:p w:rsidR="00F81551" w:rsidRPr="00A77E6F" w:rsidRDefault="00F81551" w:rsidP="005450B9">
      <w:pPr>
        <w:spacing w:line="240" w:lineRule="auto"/>
        <w:jc w:val="both"/>
        <w:rPr>
          <w:sz w:val="24"/>
          <w:szCs w:val="24"/>
        </w:rPr>
      </w:pPr>
    </w:p>
    <w:p w:rsidR="00F81551" w:rsidRPr="00A77E6F" w:rsidRDefault="00F81551" w:rsidP="005450B9">
      <w:pPr>
        <w:pStyle w:val="a3"/>
        <w:numPr>
          <w:ilvl w:val="0"/>
          <w:numId w:val="28"/>
        </w:numPr>
        <w:spacing w:line="240" w:lineRule="auto"/>
        <w:jc w:val="both"/>
        <w:rPr>
          <w:b/>
          <w:sz w:val="24"/>
          <w:szCs w:val="24"/>
        </w:rPr>
      </w:pPr>
      <w:r w:rsidRPr="00A77E6F">
        <w:rPr>
          <w:b/>
          <w:sz w:val="24"/>
          <w:szCs w:val="24"/>
        </w:rPr>
        <w:t>МТБ в ОУ для преподавания курса</w:t>
      </w:r>
    </w:p>
    <w:p w:rsidR="007C6770" w:rsidRPr="00A77E6F" w:rsidRDefault="007C6770" w:rsidP="005450B9">
      <w:pPr>
        <w:spacing w:line="240" w:lineRule="auto"/>
        <w:jc w:val="both"/>
        <w:rPr>
          <w:rFonts w:eastAsia="Times New Roman"/>
          <w:sz w:val="24"/>
          <w:szCs w:val="24"/>
          <w:lang w:eastAsia="ru-RU"/>
        </w:rPr>
      </w:pPr>
      <w:r w:rsidRPr="00A77E6F">
        <w:rPr>
          <w:sz w:val="24"/>
          <w:szCs w:val="24"/>
        </w:rPr>
        <w:t xml:space="preserve">В образовательных учреждениях Камчатского края созданы необходимые условия для апробации комплексного учебного курса «Основы религиозных культур и светской этики» (далее ОРКСЭ). Большинство кабинетов, в которых преподается курс ОРКСЭ, </w:t>
      </w:r>
      <w:proofErr w:type="gramStart"/>
      <w:r w:rsidRPr="00A77E6F">
        <w:rPr>
          <w:sz w:val="24"/>
          <w:szCs w:val="24"/>
        </w:rPr>
        <w:t>оснащены</w:t>
      </w:r>
      <w:proofErr w:type="gramEnd"/>
      <w:r w:rsidRPr="00A77E6F">
        <w:rPr>
          <w:sz w:val="24"/>
          <w:szCs w:val="24"/>
        </w:rPr>
        <w:t xml:space="preserve"> компьютерным и </w:t>
      </w:r>
      <w:proofErr w:type="spellStart"/>
      <w:r w:rsidRPr="00A77E6F">
        <w:rPr>
          <w:sz w:val="24"/>
          <w:szCs w:val="24"/>
        </w:rPr>
        <w:t>мультимедийным</w:t>
      </w:r>
      <w:proofErr w:type="spellEnd"/>
      <w:r w:rsidRPr="00A77E6F">
        <w:rPr>
          <w:sz w:val="24"/>
          <w:szCs w:val="24"/>
        </w:rPr>
        <w:t xml:space="preserve"> оборудованием. У </w:t>
      </w:r>
      <w:r w:rsidRPr="00A77E6F">
        <w:rPr>
          <w:rFonts w:eastAsia="Calibri"/>
          <w:sz w:val="24"/>
          <w:szCs w:val="24"/>
        </w:rPr>
        <w:t xml:space="preserve">педагогов и учащихся в ходе реализации курса </w:t>
      </w:r>
      <w:r w:rsidRPr="00A77E6F">
        <w:rPr>
          <w:sz w:val="24"/>
          <w:szCs w:val="24"/>
        </w:rPr>
        <w:t>для использования компьютерной и другой</w:t>
      </w:r>
      <w:r w:rsidRPr="00A77E6F">
        <w:rPr>
          <w:rFonts w:eastAsia="Calibri"/>
          <w:sz w:val="24"/>
          <w:szCs w:val="24"/>
        </w:rPr>
        <w:t xml:space="preserve"> техники</w:t>
      </w:r>
      <w:r w:rsidRPr="00A77E6F">
        <w:rPr>
          <w:sz w:val="24"/>
          <w:szCs w:val="24"/>
        </w:rPr>
        <w:t xml:space="preserve"> имелся </w:t>
      </w:r>
      <w:r w:rsidRPr="00A77E6F">
        <w:rPr>
          <w:rFonts w:eastAsia="Times New Roman"/>
          <w:sz w:val="24"/>
          <w:szCs w:val="24"/>
          <w:lang w:eastAsia="ru-RU"/>
        </w:rPr>
        <w:t>свободный доступ или доступ был возможен по предварительной договоренности.</w:t>
      </w:r>
    </w:p>
    <w:p w:rsidR="00F81551" w:rsidRPr="00A77E6F" w:rsidRDefault="00F81551" w:rsidP="005450B9">
      <w:pPr>
        <w:spacing w:line="240" w:lineRule="auto"/>
        <w:jc w:val="both"/>
        <w:rPr>
          <w:sz w:val="24"/>
          <w:szCs w:val="24"/>
        </w:rPr>
      </w:pPr>
    </w:p>
    <w:p w:rsidR="00F81551" w:rsidRPr="00A77E6F" w:rsidRDefault="00F81551" w:rsidP="005450B9">
      <w:pPr>
        <w:pStyle w:val="a3"/>
        <w:numPr>
          <w:ilvl w:val="0"/>
          <w:numId w:val="28"/>
        </w:numPr>
        <w:spacing w:line="240" w:lineRule="auto"/>
        <w:jc w:val="both"/>
        <w:rPr>
          <w:b/>
          <w:sz w:val="24"/>
          <w:szCs w:val="24"/>
        </w:rPr>
      </w:pPr>
      <w:r w:rsidRPr="00A77E6F">
        <w:rPr>
          <w:b/>
          <w:sz w:val="24"/>
          <w:szCs w:val="24"/>
        </w:rPr>
        <w:t xml:space="preserve">Информационное сопровождение хода апробации </w:t>
      </w:r>
    </w:p>
    <w:p w:rsidR="00F81551" w:rsidRPr="00A77E6F" w:rsidRDefault="00F81551" w:rsidP="005450B9">
      <w:pPr>
        <w:pStyle w:val="a3"/>
        <w:spacing w:line="240" w:lineRule="auto"/>
        <w:ind w:left="0"/>
        <w:jc w:val="both"/>
        <w:rPr>
          <w:sz w:val="24"/>
          <w:szCs w:val="24"/>
        </w:rPr>
      </w:pPr>
    </w:p>
    <w:p w:rsidR="00350938" w:rsidRPr="00A77E6F" w:rsidRDefault="00350938" w:rsidP="005450B9">
      <w:pPr>
        <w:spacing w:line="240" w:lineRule="auto"/>
        <w:jc w:val="both"/>
        <w:rPr>
          <w:sz w:val="24"/>
          <w:szCs w:val="24"/>
        </w:rPr>
      </w:pPr>
      <w:r w:rsidRPr="00A77E6F">
        <w:rPr>
          <w:sz w:val="24"/>
          <w:szCs w:val="24"/>
        </w:rPr>
        <w:t>Ход апробации комплексного учебного курса ОРКСЭ освещается в средствах массовой информации на региональном и муниципальном уровне:</w:t>
      </w:r>
    </w:p>
    <w:p w:rsidR="00350938" w:rsidRPr="00A77E6F" w:rsidRDefault="00350938" w:rsidP="005450B9">
      <w:pPr>
        <w:pStyle w:val="a3"/>
        <w:numPr>
          <w:ilvl w:val="0"/>
          <w:numId w:val="37"/>
        </w:numPr>
        <w:tabs>
          <w:tab w:val="left" w:pos="284"/>
        </w:tabs>
        <w:spacing w:line="240" w:lineRule="auto"/>
        <w:ind w:left="0" w:firstLine="0"/>
        <w:jc w:val="both"/>
        <w:rPr>
          <w:sz w:val="24"/>
          <w:szCs w:val="24"/>
        </w:rPr>
      </w:pPr>
      <w:r w:rsidRPr="00A77E6F">
        <w:rPr>
          <w:sz w:val="24"/>
          <w:szCs w:val="24"/>
        </w:rPr>
        <w:t xml:space="preserve">на сайтах исполнительных органов  Камчатского края (страница Министерства образования и науки Камчатского края), КГОУ ДОВ «Камчатский институт ПКПК», на Камчатском образовательном портале; </w:t>
      </w:r>
    </w:p>
    <w:p w:rsidR="00350938" w:rsidRPr="00A77E6F" w:rsidRDefault="00350938" w:rsidP="005450B9">
      <w:pPr>
        <w:pStyle w:val="a3"/>
        <w:numPr>
          <w:ilvl w:val="0"/>
          <w:numId w:val="37"/>
        </w:numPr>
        <w:tabs>
          <w:tab w:val="left" w:pos="284"/>
        </w:tabs>
        <w:spacing w:line="240" w:lineRule="auto"/>
        <w:ind w:left="0" w:firstLine="0"/>
        <w:jc w:val="both"/>
        <w:rPr>
          <w:sz w:val="24"/>
          <w:szCs w:val="24"/>
        </w:rPr>
      </w:pPr>
      <w:r w:rsidRPr="00A77E6F">
        <w:rPr>
          <w:sz w:val="24"/>
          <w:szCs w:val="24"/>
        </w:rPr>
        <w:t>в региональных электронных и печатных СМИ;</w:t>
      </w:r>
    </w:p>
    <w:p w:rsidR="00350938" w:rsidRPr="00A77E6F" w:rsidRDefault="00350938" w:rsidP="005450B9">
      <w:pPr>
        <w:pStyle w:val="a3"/>
        <w:numPr>
          <w:ilvl w:val="0"/>
          <w:numId w:val="37"/>
        </w:numPr>
        <w:tabs>
          <w:tab w:val="left" w:pos="284"/>
        </w:tabs>
        <w:spacing w:line="240" w:lineRule="auto"/>
        <w:ind w:left="0" w:firstLine="0"/>
        <w:jc w:val="both"/>
        <w:rPr>
          <w:sz w:val="24"/>
          <w:szCs w:val="24"/>
        </w:rPr>
      </w:pPr>
      <w:r w:rsidRPr="00A77E6F">
        <w:rPr>
          <w:sz w:val="24"/>
          <w:szCs w:val="24"/>
        </w:rPr>
        <w:t>на сайтах муниципальных управлений (отделов) образования, в муниципальных СМИ;</w:t>
      </w:r>
    </w:p>
    <w:p w:rsidR="00350938" w:rsidRPr="00A77E6F" w:rsidRDefault="00350938" w:rsidP="005450B9">
      <w:pPr>
        <w:pStyle w:val="a3"/>
        <w:numPr>
          <w:ilvl w:val="0"/>
          <w:numId w:val="37"/>
        </w:numPr>
        <w:tabs>
          <w:tab w:val="left" w:pos="284"/>
        </w:tabs>
        <w:spacing w:line="240" w:lineRule="auto"/>
        <w:ind w:left="0" w:firstLine="0"/>
        <w:jc w:val="both"/>
        <w:rPr>
          <w:sz w:val="24"/>
          <w:szCs w:val="24"/>
        </w:rPr>
      </w:pPr>
      <w:r w:rsidRPr="00A77E6F">
        <w:rPr>
          <w:sz w:val="24"/>
          <w:szCs w:val="24"/>
        </w:rPr>
        <w:t>на сайтах общеобразовательных учреждений, в школьных печатных органах.</w:t>
      </w:r>
    </w:p>
    <w:p w:rsidR="007C6770" w:rsidRPr="00A77E6F" w:rsidRDefault="007C6770" w:rsidP="005450B9">
      <w:pPr>
        <w:spacing w:line="240" w:lineRule="auto"/>
        <w:ind w:firstLine="708"/>
        <w:jc w:val="both"/>
        <w:rPr>
          <w:sz w:val="24"/>
          <w:szCs w:val="24"/>
        </w:rPr>
      </w:pPr>
      <w:r w:rsidRPr="00A77E6F">
        <w:rPr>
          <w:sz w:val="24"/>
          <w:szCs w:val="24"/>
        </w:rPr>
        <w:t>На сайте КГОУ ДОВ «Камчатский институт повышения квалификации педагогических кадров» открыта страница «Основы религиозных культур и светской этики» (</w:t>
      </w:r>
      <w:hyperlink r:id="rId15" w:history="1">
        <w:r w:rsidRPr="00A77E6F">
          <w:rPr>
            <w:rStyle w:val="ab"/>
            <w:color w:val="auto"/>
            <w:sz w:val="24"/>
            <w:szCs w:val="24"/>
          </w:rPr>
          <w:t>www.kamipkpk.ru</w:t>
        </w:r>
      </w:hyperlink>
      <w:r w:rsidRPr="00A77E6F">
        <w:rPr>
          <w:sz w:val="24"/>
          <w:szCs w:val="24"/>
        </w:rPr>
        <w:t xml:space="preserve">.), где представлены методические материалы, презентации уроков курса, справочные материалы для учителя, конспекты уроков и внеклассных занятий, информационный материал. Ссылка на данный ресурс дана на образовательном портале Камчатского края в разделе «Проекты в сфере образования». Информационное сопровождение хода апробации курса ОРКСЭ осуществляется на сайте Правительства Камчатского края (страница Министерства образования и науки Камчатского края), в региональных, муниципальных электронных и печатных СМИ. </w:t>
      </w:r>
    </w:p>
    <w:p w:rsidR="00F81551" w:rsidRPr="00A77E6F" w:rsidRDefault="00F81551" w:rsidP="005450B9">
      <w:pPr>
        <w:spacing w:line="240" w:lineRule="auto"/>
        <w:jc w:val="both"/>
        <w:rPr>
          <w:sz w:val="24"/>
          <w:szCs w:val="24"/>
        </w:rPr>
      </w:pPr>
    </w:p>
    <w:p w:rsidR="00F81551" w:rsidRPr="00A77E6F" w:rsidRDefault="00F81551" w:rsidP="005450B9">
      <w:pPr>
        <w:pStyle w:val="a3"/>
        <w:numPr>
          <w:ilvl w:val="0"/>
          <w:numId w:val="28"/>
        </w:numPr>
        <w:spacing w:line="240" w:lineRule="auto"/>
        <w:jc w:val="both"/>
        <w:rPr>
          <w:b/>
          <w:sz w:val="24"/>
          <w:szCs w:val="24"/>
        </w:rPr>
      </w:pPr>
      <w:r w:rsidRPr="00A77E6F">
        <w:rPr>
          <w:b/>
          <w:sz w:val="24"/>
          <w:szCs w:val="24"/>
        </w:rPr>
        <w:t>Мониторинг процесса апробации комплексного учебного курса</w:t>
      </w:r>
    </w:p>
    <w:p w:rsidR="00F81551" w:rsidRPr="00A77E6F" w:rsidRDefault="00F81551" w:rsidP="005450B9">
      <w:pPr>
        <w:spacing w:line="240" w:lineRule="auto"/>
        <w:jc w:val="both"/>
        <w:rPr>
          <w:sz w:val="24"/>
          <w:szCs w:val="24"/>
        </w:rPr>
      </w:pPr>
    </w:p>
    <w:p w:rsidR="007C6770" w:rsidRPr="00A77E6F" w:rsidRDefault="007C6770" w:rsidP="005450B9">
      <w:pPr>
        <w:spacing w:line="240" w:lineRule="auto"/>
        <w:jc w:val="both"/>
        <w:rPr>
          <w:sz w:val="24"/>
          <w:szCs w:val="24"/>
        </w:rPr>
      </w:pPr>
      <w:r w:rsidRPr="00A77E6F">
        <w:rPr>
          <w:sz w:val="24"/>
          <w:szCs w:val="24"/>
        </w:rPr>
        <w:t>КГОУ ДОВ «Камчатский институт повышения квалификации педагогических кадров», муниципальные и школьные методические службы проводят систематическую работу по отслеживанию хода апробации комплексного курса ОРКСЭ.</w:t>
      </w:r>
    </w:p>
    <w:p w:rsidR="007C6770" w:rsidRPr="00A77E6F" w:rsidRDefault="007C6770" w:rsidP="005450B9">
      <w:pPr>
        <w:spacing w:line="240" w:lineRule="auto"/>
        <w:ind w:firstLine="708"/>
        <w:jc w:val="both"/>
        <w:rPr>
          <w:sz w:val="24"/>
          <w:szCs w:val="24"/>
        </w:rPr>
      </w:pPr>
      <w:r w:rsidRPr="00A77E6F">
        <w:rPr>
          <w:sz w:val="24"/>
          <w:szCs w:val="24"/>
        </w:rPr>
        <w:t>По итогам апробации курса в V классах было проведено выборочное анкетирование и интервьюирование учащихся городских и сельских школ Камчатского края в ноябре 2010 года. Результаты показали, что в целом школьники удовлетворены преподаванием учебного предмета. Для анкетирования учащимся были предложены вопросы, подготовленные преподавателями кафедры педагогики и психологии КГОУ ДОВ «Камчатский институт повышения квалификации педагогических кадров».</w:t>
      </w:r>
    </w:p>
    <w:p w:rsidR="007C6770" w:rsidRPr="00A77E6F" w:rsidRDefault="007C6770" w:rsidP="005450B9">
      <w:pPr>
        <w:spacing w:line="240" w:lineRule="auto"/>
        <w:ind w:firstLine="708"/>
        <w:jc w:val="both"/>
        <w:rPr>
          <w:sz w:val="24"/>
          <w:szCs w:val="24"/>
        </w:rPr>
      </w:pPr>
      <w:r w:rsidRPr="00A77E6F">
        <w:rPr>
          <w:sz w:val="24"/>
          <w:szCs w:val="24"/>
        </w:rPr>
        <w:t>Выборочно проведено анкетирование родителей (законных представителей) детей. Большинство родителей (законных представителей) дали положительные ответы на вопросы анкеты: предмет интересен ребенку; я удовлетворен, что мой ребенок изучает данный предмет; считаю, что объяснения учителя понятны моему ребенку.</w:t>
      </w:r>
    </w:p>
    <w:p w:rsidR="007C6770" w:rsidRPr="00A77E6F" w:rsidRDefault="007C6770" w:rsidP="005450B9">
      <w:pPr>
        <w:spacing w:line="240" w:lineRule="auto"/>
        <w:jc w:val="both"/>
        <w:rPr>
          <w:sz w:val="24"/>
          <w:szCs w:val="24"/>
        </w:rPr>
      </w:pPr>
      <w:r w:rsidRPr="00A77E6F">
        <w:rPr>
          <w:sz w:val="24"/>
          <w:szCs w:val="24"/>
        </w:rPr>
        <w:t xml:space="preserve">В мае </w:t>
      </w:r>
      <w:smartTag w:uri="urn:schemas-microsoft-com:office:smarttags" w:element="metricconverter">
        <w:smartTagPr>
          <w:attr w:name="ProductID" w:val="2011 г"/>
        </w:smartTagPr>
        <w:r w:rsidRPr="00A77E6F">
          <w:rPr>
            <w:sz w:val="24"/>
            <w:szCs w:val="24"/>
          </w:rPr>
          <w:t>2011 г</w:t>
        </w:r>
      </w:smartTag>
      <w:r w:rsidRPr="00A77E6F">
        <w:rPr>
          <w:sz w:val="24"/>
          <w:szCs w:val="24"/>
        </w:rPr>
        <w:t xml:space="preserve">. организовано и проведено социологическое исследование хода апробации комплексного учебного курса ОРКСЭ, в котором приняли участие всего 1200 респондентов: ученики IV классов городских и сельских школ Камчатского края, педагоги, родители (законные представители). Цель </w:t>
      </w:r>
      <w:r w:rsidR="003F3CC0" w:rsidRPr="00A77E6F">
        <w:rPr>
          <w:sz w:val="24"/>
          <w:szCs w:val="24"/>
        </w:rPr>
        <w:t>–</w:t>
      </w:r>
      <w:r w:rsidRPr="00A77E6F">
        <w:rPr>
          <w:sz w:val="24"/>
          <w:szCs w:val="24"/>
        </w:rPr>
        <w:t xml:space="preserve"> изучение восприятия нового </w:t>
      </w:r>
      <w:r w:rsidRPr="00A77E6F">
        <w:rPr>
          <w:sz w:val="24"/>
          <w:szCs w:val="24"/>
        </w:rPr>
        <w:lastRenderedPageBreak/>
        <w:t>учебного курса обучающимися IV классов, родителями (законными представителями) детей, специфики работы педагогов с родителями в рамках изучения курса.</w:t>
      </w:r>
    </w:p>
    <w:p w:rsidR="00F81551" w:rsidRPr="00A77E6F" w:rsidRDefault="00F81551" w:rsidP="005450B9">
      <w:pPr>
        <w:spacing w:line="240" w:lineRule="auto"/>
        <w:jc w:val="both"/>
        <w:rPr>
          <w:sz w:val="24"/>
          <w:szCs w:val="24"/>
        </w:rPr>
      </w:pPr>
    </w:p>
    <w:p w:rsidR="00F81551" w:rsidRPr="00A77E6F" w:rsidRDefault="00F81551" w:rsidP="005450B9">
      <w:pPr>
        <w:pStyle w:val="a3"/>
        <w:numPr>
          <w:ilvl w:val="0"/>
          <w:numId w:val="27"/>
        </w:numPr>
        <w:spacing w:line="240" w:lineRule="auto"/>
        <w:jc w:val="both"/>
        <w:rPr>
          <w:b/>
          <w:sz w:val="24"/>
          <w:szCs w:val="24"/>
        </w:rPr>
      </w:pPr>
      <w:r w:rsidRPr="00A77E6F">
        <w:rPr>
          <w:b/>
          <w:sz w:val="24"/>
          <w:szCs w:val="24"/>
        </w:rPr>
        <w:t>Информация о положительном опыте апробации в процессе реализации курса ОРКСЭ</w:t>
      </w:r>
    </w:p>
    <w:p w:rsidR="007C6770" w:rsidRPr="00A77E6F" w:rsidRDefault="007C6770" w:rsidP="005450B9">
      <w:pPr>
        <w:spacing w:line="240" w:lineRule="auto"/>
        <w:jc w:val="both"/>
        <w:rPr>
          <w:sz w:val="24"/>
          <w:szCs w:val="24"/>
        </w:rPr>
      </w:pPr>
    </w:p>
    <w:p w:rsidR="00F81551" w:rsidRPr="00A77E6F" w:rsidRDefault="00F81551" w:rsidP="005450B9">
      <w:pPr>
        <w:spacing w:line="240" w:lineRule="auto"/>
        <w:ind w:firstLine="708"/>
        <w:jc w:val="both"/>
        <w:rPr>
          <w:sz w:val="24"/>
          <w:szCs w:val="24"/>
        </w:rPr>
      </w:pPr>
      <w:r w:rsidRPr="00A77E6F">
        <w:rPr>
          <w:sz w:val="24"/>
          <w:szCs w:val="24"/>
        </w:rPr>
        <w:t xml:space="preserve">В Камчатском крае разработаны и применяются лучшие практики по реализации учебного курса – методические разработки уроков, внеклассных мероприятий, сценарии праздников, используемые </w:t>
      </w:r>
      <w:r w:rsidRPr="00A77E6F">
        <w:rPr>
          <w:b/>
          <w:sz w:val="24"/>
          <w:szCs w:val="24"/>
        </w:rPr>
        <w:t>на региональном и муниципальном уровне</w:t>
      </w:r>
      <w:r w:rsidRPr="00A77E6F">
        <w:rPr>
          <w:sz w:val="24"/>
          <w:szCs w:val="24"/>
        </w:rPr>
        <w:t>:</w:t>
      </w:r>
    </w:p>
    <w:p w:rsidR="00F81551" w:rsidRPr="00A77E6F" w:rsidRDefault="00F81551" w:rsidP="005450B9">
      <w:pPr>
        <w:pStyle w:val="a3"/>
        <w:numPr>
          <w:ilvl w:val="0"/>
          <w:numId w:val="29"/>
        </w:numPr>
        <w:tabs>
          <w:tab w:val="left" w:pos="1100"/>
        </w:tabs>
        <w:spacing w:line="240" w:lineRule="auto"/>
        <w:jc w:val="both"/>
        <w:rPr>
          <w:sz w:val="24"/>
          <w:szCs w:val="24"/>
        </w:rPr>
      </w:pPr>
      <w:proofErr w:type="gramStart"/>
      <w:r w:rsidRPr="00A77E6F">
        <w:rPr>
          <w:rFonts w:eastAsia="Calibri"/>
          <w:sz w:val="24"/>
          <w:szCs w:val="24"/>
        </w:rPr>
        <w:t xml:space="preserve">Основы религиозных культур и светской этики: учебно-методическое пособие к комплексному учебному курсу (составили С.С. </w:t>
      </w:r>
      <w:proofErr w:type="spellStart"/>
      <w:r w:rsidRPr="00A77E6F">
        <w:rPr>
          <w:rFonts w:eastAsia="Calibri"/>
          <w:sz w:val="24"/>
          <w:szCs w:val="24"/>
        </w:rPr>
        <w:t>Курадовец</w:t>
      </w:r>
      <w:proofErr w:type="spellEnd"/>
      <w:r w:rsidRPr="00A77E6F">
        <w:rPr>
          <w:rFonts w:eastAsia="Calibri"/>
          <w:sz w:val="24"/>
          <w:szCs w:val="24"/>
        </w:rPr>
        <w:t>, Т.Н.Пыхтеева, педагоги-тренеры КГОУ ДОВ «Камчатский институт ПКПК», г. Петропавловск-Камчатский:</w:t>
      </w:r>
      <w:proofErr w:type="gramEnd"/>
      <w:r w:rsidRPr="00A77E6F">
        <w:rPr>
          <w:rFonts w:eastAsia="Calibri"/>
          <w:sz w:val="24"/>
          <w:szCs w:val="24"/>
        </w:rPr>
        <w:t xml:space="preserve"> Изд-во  Камчатского института повышения квалификации педагогических кадров, 2010). В учебно-методическом пособии представлены материалы из опыта преподавания комплексного учебного курса «Основы религиозных культур и светской этики» педагогов общеобразовательных учреждений Камчатского края</w:t>
      </w:r>
      <w:r w:rsidR="003F3CC0" w:rsidRPr="00A77E6F">
        <w:rPr>
          <w:rFonts w:eastAsia="Calibri"/>
          <w:sz w:val="24"/>
          <w:szCs w:val="24"/>
        </w:rPr>
        <w:t>. Материалы адресованы учителям-</w:t>
      </w:r>
      <w:r w:rsidRPr="00A77E6F">
        <w:rPr>
          <w:rFonts w:eastAsia="Calibri"/>
          <w:sz w:val="24"/>
          <w:szCs w:val="24"/>
        </w:rPr>
        <w:t>преподавателям курса, а также учителям предметникам гуманитарного цикла общеобразовательных учреждений</w:t>
      </w:r>
    </w:p>
    <w:p w:rsidR="00F81551" w:rsidRPr="00A77E6F" w:rsidRDefault="00F81551" w:rsidP="005450B9">
      <w:pPr>
        <w:pStyle w:val="a3"/>
        <w:numPr>
          <w:ilvl w:val="0"/>
          <w:numId w:val="29"/>
        </w:numPr>
        <w:tabs>
          <w:tab w:val="left" w:pos="1100"/>
        </w:tabs>
        <w:spacing w:line="240" w:lineRule="auto"/>
        <w:jc w:val="both"/>
        <w:rPr>
          <w:rFonts w:eastAsia="Calibri"/>
          <w:sz w:val="24"/>
          <w:szCs w:val="24"/>
        </w:rPr>
      </w:pPr>
      <w:proofErr w:type="gramStart"/>
      <w:r w:rsidRPr="00A77E6F">
        <w:rPr>
          <w:rFonts w:eastAsia="Calibri"/>
          <w:sz w:val="24"/>
          <w:szCs w:val="24"/>
        </w:rPr>
        <w:t xml:space="preserve">Основы светской этики: методическое пособие для учителя: 5 класс (сост. С.С. </w:t>
      </w:r>
      <w:proofErr w:type="spellStart"/>
      <w:r w:rsidRPr="00A77E6F">
        <w:rPr>
          <w:rFonts w:eastAsia="Calibri"/>
          <w:sz w:val="24"/>
          <w:szCs w:val="24"/>
        </w:rPr>
        <w:t>Курадовец</w:t>
      </w:r>
      <w:proofErr w:type="spellEnd"/>
      <w:r w:rsidRPr="00A77E6F">
        <w:rPr>
          <w:rFonts w:eastAsia="Calibri"/>
          <w:sz w:val="24"/>
          <w:szCs w:val="24"/>
        </w:rPr>
        <w:t xml:space="preserve"> педагог-тренер КГОУ ДОВ «Камчатский институт ПКПК», г. Петропавловск-Камчатский:</w:t>
      </w:r>
      <w:proofErr w:type="gramEnd"/>
      <w:r w:rsidRPr="00A77E6F">
        <w:rPr>
          <w:rFonts w:eastAsia="Calibri"/>
          <w:sz w:val="24"/>
          <w:szCs w:val="24"/>
        </w:rPr>
        <w:t xml:space="preserve"> Изд-во  Камчатского института повышения квалификации педагогических кадров, 2010). В пособии представлены занимательные задания, головоломки, криптограммы, загадки, направленные на  формирование у младшего подростка мотивации к осознанному нравственному поведению, основанному на знании и уважении культурных традиций многонационального народа России, а также дополнительный материал для проведения уроков и внеклассных занятий. Пособие адресовано педагогам, участвующим в апробации комплексного учебного курса «Основы религиозных культур и светской этики» и продолжающим изучение одного из модулей курса «Основы светской этики» в 5-м классе. Материалы могут быть использованы учителями для организации работы школьников над творческими проектами.</w:t>
      </w:r>
    </w:p>
    <w:p w:rsidR="00F81551" w:rsidRPr="00A77E6F" w:rsidRDefault="00F81551" w:rsidP="005450B9">
      <w:pPr>
        <w:pStyle w:val="a3"/>
        <w:numPr>
          <w:ilvl w:val="0"/>
          <w:numId w:val="29"/>
        </w:numPr>
        <w:tabs>
          <w:tab w:val="left" w:pos="1100"/>
        </w:tabs>
        <w:spacing w:line="240" w:lineRule="auto"/>
        <w:jc w:val="both"/>
        <w:rPr>
          <w:rFonts w:eastAsia="Calibri"/>
          <w:sz w:val="24"/>
          <w:szCs w:val="24"/>
        </w:rPr>
      </w:pPr>
      <w:proofErr w:type="gramStart"/>
      <w:r w:rsidRPr="00A77E6F">
        <w:rPr>
          <w:rFonts w:eastAsia="Calibri"/>
          <w:sz w:val="24"/>
          <w:szCs w:val="24"/>
        </w:rPr>
        <w:t xml:space="preserve">Основы светской этики: методическое пособие для учителя: 4 класс (сост. С.С. </w:t>
      </w:r>
      <w:proofErr w:type="spellStart"/>
      <w:r w:rsidRPr="00A77E6F">
        <w:rPr>
          <w:rFonts w:eastAsia="Calibri"/>
          <w:sz w:val="24"/>
          <w:szCs w:val="24"/>
        </w:rPr>
        <w:t>Курадовец</w:t>
      </w:r>
      <w:proofErr w:type="spellEnd"/>
      <w:r w:rsidRPr="00A77E6F">
        <w:rPr>
          <w:rFonts w:eastAsia="Calibri"/>
          <w:sz w:val="24"/>
          <w:szCs w:val="24"/>
        </w:rPr>
        <w:t>, Т.Н.Пыхтеева педагоги-тренеры КГОУ ДОВ «Камчатский институт ПКПК», г. Петропавловск-Камчатский:</w:t>
      </w:r>
      <w:proofErr w:type="gramEnd"/>
      <w:r w:rsidRPr="00A77E6F">
        <w:rPr>
          <w:rFonts w:eastAsia="Calibri"/>
          <w:sz w:val="24"/>
          <w:szCs w:val="24"/>
        </w:rPr>
        <w:t xml:space="preserve"> Изд-во  Камчатского института повышения квалификации педагогических кадров, 2011). В пособии представлен дополнительный материал к учебному пособию «Основы светской этики» комплексного учебного курса «Основы религиозных культур и светской этики». </w:t>
      </w:r>
      <w:r w:rsidRPr="00A77E6F">
        <w:rPr>
          <w:rFonts w:eastAsia="Calibri"/>
          <w:bCs/>
          <w:sz w:val="24"/>
          <w:szCs w:val="24"/>
        </w:rPr>
        <w:t xml:space="preserve">В пособии использованы материалы из опыта работы педагогов общеобразовательных учреждений Камчатского края, а также эпиграфы, притчи, сказки, рассказы, освещающие нравственный опыт человечества. </w:t>
      </w:r>
    </w:p>
    <w:p w:rsidR="00F81551" w:rsidRPr="00A77E6F" w:rsidRDefault="00F81551" w:rsidP="005450B9">
      <w:pPr>
        <w:pStyle w:val="a3"/>
        <w:numPr>
          <w:ilvl w:val="0"/>
          <w:numId w:val="29"/>
        </w:numPr>
        <w:tabs>
          <w:tab w:val="left" w:pos="1100"/>
        </w:tabs>
        <w:spacing w:line="240" w:lineRule="auto"/>
        <w:jc w:val="both"/>
        <w:rPr>
          <w:rFonts w:eastAsia="Calibri"/>
          <w:sz w:val="24"/>
          <w:szCs w:val="24"/>
        </w:rPr>
      </w:pPr>
      <w:r w:rsidRPr="00A77E6F">
        <w:rPr>
          <w:rFonts w:eastAsia="Calibri"/>
          <w:sz w:val="24"/>
          <w:szCs w:val="24"/>
        </w:rPr>
        <w:t>Коллекция электронных образовательных ресурсов</w:t>
      </w:r>
    </w:p>
    <w:p w:rsidR="00F81551" w:rsidRPr="00A77E6F" w:rsidRDefault="00F81551" w:rsidP="005450B9">
      <w:pPr>
        <w:pStyle w:val="a3"/>
        <w:numPr>
          <w:ilvl w:val="0"/>
          <w:numId w:val="30"/>
        </w:numPr>
        <w:tabs>
          <w:tab w:val="left" w:pos="1100"/>
        </w:tabs>
        <w:spacing w:line="240" w:lineRule="auto"/>
        <w:jc w:val="both"/>
        <w:rPr>
          <w:rFonts w:eastAsia="Calibri"/>
          <w:sz w:val="24"/>
          <w:szCs w:val="24"/>
        </w:rPr>
      </w:pPr>
      <w:r w:rsidRPr="00A77E6F">
        <w:rPr>
          <w:rFonts w:eastAsia="Calibri"/>
          <w:sz w:val="24"/>
          <w:szCs w:val="24"/>
        </w:rPr>
        <w:t xml:space="preserve">Видеоматериалы открытых уроков учителей, преподающих курс </w:t>
      </w:r>
      <w:r w:rsidR="00D54CCF" w:rsidRPr="00A77E6F">
        <w:rPr>
          <w:rFonts w:eastAsia="Calibri"/>
          <w:sz w:val="24"/>
          <w:szCs w:val="24"/>
        </w:rPr>
        <w:t>ОРКСЭ</w:t>
      </w:r>
      <w:r w:rsidRPr="00A77E6F">
        <w:rPr>
          <w:rFonts w:eastAsia="Calibri"/>
          <w:sz w:val="24"/>
          <w:szCs w:val="24"/>
        </w:rPr>
        <w:t xml:space="preserve"> в образовательных учреждениях </w:t>
      </w:r>
      <w:proofErr w:type="gramStart"/>
      <w:r w:rsidRPr="00A77E6F">
        <w:rPr>
          <w:rFonts w:eastAsia="Calibri"/>
          <w:sz w:val="24"/>
          <w:szCs w:val="24"/>
        </w:rPr>
        <w:t>г</w:t>
      </w:r>
      <w:proofErr w:type="gramEnd"/>
      <w:r w:rsidRPr="00A77E6F">
        <w:rPr>
          <w:rFonts w:eastAsia="Calibri"/>
          <w:sz w:val="24"/>
          <w:szCs w:val="24"/>
        </w:rPr>
        <w:t>. Петропавловска-Камчатского, г. Елизова Камчатского края. Видеоматериалы подготовлены сотрудниками КГОУ ДОВ «Камчатский институт ПКПК», 2010, 2011.</w:t>
      </w:r>
    </w:p>
    <w:p w:rsidR="00F81551" w:rsidRPr="00A77E6F" w:rsidRDefault="00F81551" w:rsidP="005450B9">
      <w:pPr>
        <w:pStyle w:val="a3"/>
        <w:numPr>
          <w:ilvl w:val="0"/>
          <w:numId w:val="30"/>
        </w:numPr>
        <w:tabs>
          <w:tab w:val="left" w:pos="1100"/>
        </w:tabs>
        <w:spacing w:line="240" w:lineRule="auto"/>
        <w:jc w:val="both"/>
        <w:rPr>
          <w:rFonts w:eastAsia="Calibri"/>
          <w:sz w:val="24"/>
          <w:szCs w:val="24"/>
        </w:rPr>
      </w:pPr>
      <w:r w:rsidRPr="00A77E6F">
        <w:rPr>
          <w:rFonts w:eastAsia="Calibri"/>
          <w:sz w:val="24"/>
          <w:szCs w:val="24"/>
        </w:rPr>
        <w:t xml:space="preserve">Фонохрестоматия  к урокам курса </w:t>
      </w:r>
      <w:r w:rsidR="00D54CCF" w:rsidRPr="00A77E6F">
        <w:rPr>
          <w:rFonts w:eastAsia="Calibri"/>
          <w:sz w:val="24"/>
          <w:szCs w:val="24"/>
        </w:rPr>
        <w:t>ОРКСЭ</w:t>
      </w:r>
      <w:r w:rsidRPr="00A77E6F">
        <w:rPr>
          <w:rFonts w:eastAsia="Calibri"/>
          <w:sz w:val="24"/>
          <w:szCs w:val="24"/>
        </w:rPr>
        <w:t xml:space="preserve"> (сост. В.Р.Татаринова, учитель музыки и мировой художественной культуры МБОУ «Средняя школа № 40», г. Петропавловск-Камчатский, 2010)</w:t>
      </w:r>
      <w:r w:rsidR="007C6770" w:rsidRPr="00A77E6F">
        <w:rPr>
          <w:rFonts w:eastAsia="Calibri"/>
          <w:sz w:val="24"/>
          <w:szCs w:val="24"/>
        </w:rPr>
        <w:t>.</w:t>
      </w:r>
    </w:p>
    <w:p w:rsidR="00F81551" w:rsidRPr="00A77E6F" w:rsidRDefault="00F81551" w:rsidP="005450B9">
      <w:pPr>
        <w:spacing w:line="240" w:lineRule="auto"/>
        <w:jc w:val="both"/>
        <w:rPr>
          <w:rFonts w:eastAsia="Calibri"/>
          <w:bCs/>
          <w:sz w:val="24"/>
          <w:szCs w:val="24"/>
        </w:rPr>
      </w:pPr>
      <w:r w:rsidRPr="00A77E6F">
        <w:rPr>
          <w:rFonts w:eastAsia="Calibri"/>
          <w:sz w:val="24"/>
          <w:szCs w:val="24"/>
        </w:rPr>
        <w:t>В представленных видеоматериалах открытых уроков собраны лучшие практики педагогов-тренеров и учителей образовательных учреждений, являющихся базовыми для апробации курса. Педагоги края получили возможность ознакомиться с методикой проведения уроков модулей «Основы православной культуры», «Основы светской этики», «Основы мировых религиозных культур»</w:t>
      </w:r>
      <w:proofErr w:type="gramStart"/>
      <w:r w:rsidRPr="00A77E6F">
        <w:rPr>
          <w:rFonts w:eastAsia="Calibri"/>
          <w:sz w:val="24"/>
          <w:szCs w:val="24"/>
        </w:rPr>
        <w:t>.</w:t>
      </w:r>
      <w:r w:rsidRPr="00A77E6F">
        <w:rPr>
          <w:rFonts w:eastAsia="Calibri"/>
          <w:bCs/>
          <w:sz w:val="24"/>
          <w:szCs w:val="24"/>
        </w:rPr>
        <w:t>Ф</w:t>
      </w:r>
      <w:proofErr w:type="gramEnd"/>
      <w:r w:rsidRPr="00A77E6F">
        <w:rPr>
          <w:rFonts w:eastAsia="Calibri"/>
          <w:bCs/>
          <w:sz w:val="24"/>
          <w:szCs w:val="24"/>
        </w:rPr>
        <w:t xml:space="preserve">онохрестоматия для учебного модуля «Основы православной культуры» представлена произведениями русской </w:t>
      </w:r>
      <w:r w:rsidRPr="00A77E6F">
        <w:rPr>
          <w:rFonts w:eastAsia="Calibri"/>
          <w:bCs/>
          <w:sz w:val="24"/>
          <w:szCs w:val="24"/>
        </w:rPr>
        <w:lastRenderedPageBreak/>
        <w:t>классики и  русской духовной музыки. Фонохрестоматия для учебного модуля «Основы светской этики» представляет собой собрание песен российских авторов нравственного содержания, произведений русской классики патриотической направленности.</w:t>
      </w:r>
    </w:p>
    <w:p w:rsidR="00F81551" w:rsidRPr="00A77E6F" w:rsidRDefault="00F81551" w:rsidP="005450B9">
      <w:pPr>
        <w:pStyle w:val="a3"/>
        <w:numPr>
          <w:ilvl w:val="0"/>
          <w:numId w:val="29"/>
        </w:numPr>
        <w:tabs>
          <w:tab w:val="left" w:pos="1100"/>
        </w:tabs>
        <w:spacing w:line="240" w:lineRule="auto"/>
        <w:jc w:val="both"/>
        <w:rPr>
          <w:bCs/>
          <w:sz w:val="24"/>
          <w:szCs w:val="24"/>
        </w:rPr>
      </w:pPr>
      <w:r w:rsidRPr="00A77E6F">
        <w:rPr>
          <w:rFonts w:eastAsia="Calibri"/>
          <w:sz w:val="24"/>
          <w:szCs w:val="24"/>
        </w:rPr>
        <w:t xml:space="preserve">Материалы для слушателей курсов повышения квалификации «Актуальные вопросы преподавания курса </w:t>
      </w:r>
      <w:r w:rsidR="00D54CCF" w:rsidRPr="00A77E6F">
        <w:rPr>
          <w:rFonts w:eastAsia="Calibri"/>
          <w:sz w:val="24"/>
          <w:szCs w:val="24"/>
        </w:rPr>
        <w:t>ОРКСЭ</w:t>
      </w:r>
      <w:r w:rsidRPr="00A77E6F">
        <w:rPr>
          <w:rFonts w:eastAsia="Calibri"/>
          <w:sz w:val="24"/>
          <w:szCs w:val="24"/>
        </w:rPr>
        <w:t xml:space="preserve">, подготовленные методистами отдела воспитания и дополнительного образования КГОУ ДОВ «Камчатский институт ПКПК», 2010. </w:t>
      </w:r>
      <w:r w:rsidRPr="00A77E6F">
        <w:rPr>
          <w:rFonts w:eastAsia="Calibri"/>
          <w:bCs/>
          <w:sz w:val="24"/>
          <w:szCs w:val="24"/>
        </w:rPr>
        <w:t xml:space="preserve">Материалы подготовлены для слушателей курсов повышения квалификации и содержат рекомендации по работе с текстовым, иллюстративным материалом, организации проектной деятельности учащихся; механизмы формирования дидактической среды, обеспечивающей диалог культур. </w:t>
      </w:r>
    </w:p>
    <w:p w:rsidR="00F81551" w:rsidRPr="00A77E6F" w:rsidRDefault="00F81551" w:rsidP="005450B9">
      <w:pPr>
        <w:pStyle w:val="a3"/>
        <w:numPr>
          <w:ilvl w:val="0"/>
          <w:numId w:val="29"/>
        </w:numPr>
        <w:tabs>
          <w:tab w:val="left" w:pos="1100"/>
        </w:tabs>
        <w:spacing w:line="240" w:lineRule="auto"/>
        <w:jc w:val="both"/>
        <w:rPr>
          <w:rFonts w:eastAsia="Calibri"/>
          <w:sz w:val="24"/>
          <w:szCs w:val="24"/>
        </w:rPr>
      </w:pPr>
      <w:r w:rsidRPr="00A77E6F">
        <w:rPr>
          <w:rFonts w:eastAsia="Calibri"/>
          <w:sz w:val="24"/>
          <w:szCs w:val="24"/>
        </w:rPr>
        <w:t xml:space="preserve">Кейс «Основные приемы и технологии преподавания комплексного учебного курса </w:t>
      </w:r>
      <w:r w:rsidR="00D54CCF" w:rsidRPr="00A77E6F">
        <w:rPr>
          <w:rFonts w:eastAsia="Calibri"/>
          <w:sz w:val="24"/>
          <w:szCs w:val="24"/>
        </w:rPr>
        <w:t>ОРКСЭ</w:t>
      </w:r>
      <w:r w:rsidRPr="00A77E6F">
        <w:rPr>
          <w:rFonts w:eastAsia="Calibri"/>
          <w:sz w:val="24"/>
          <w:szCs w:val="24"/>
        </w:rPr>
        <w:t xml:space="preserve">, подготовленный методистами отдела воспитания и дополнительного образования КГОУ ДОВ «Камчатский институт ПКПК», 2010. </w:t>
      </w:r>
      <w:r w:rsidRPr="00A77E6F">
        <w:rPr>
          <w:rFonts w:eastAsia="Calibri"/>
          <w:bCs/>
          <w:sz w:val="24"/>
          <w:szCs w:val="24"/>
        </w:rPr>
        <w:t xml:space="preserve">Материалы кейса разработаны для </w:t>
      </w:r>
      <w:r w:rsidRPr="00A77E6F">
        <w:rPr>
          <w:rFonts w:eastAsia="Times New Roman"/>
          <w:spacing w:val="-6"/>
          <w:sz w:val="24"/>
          <w:szCs w:val="24"/>
          <w:lang w:eastAsia="ru-RU"/>
        </w:rPr>
        <w:t xml:space="preserve">повышения квалификации педагогических работников </w:t>
      </w:r>
      <w:r w:rsidRPr="00A77E6F">
        <w:rPr>
          <w:rFonts w:eastAsia="Calibri"/>
          <w:bCs/>
          <w:sz w:val="24"/>
          <w:szCs w:val="24"/>
        </w:rPr>
        <w:t xml:space="preserve">с использованием </w:t>
      </w:r>
      <w:r w:rsidRPr="00A77E6F">
        <w:rPr>
          <w:rFonts w:eastAsia="Times New Roman"/>
          <w:spacing w:val="-6"/>
          <w:sz w:val="24"/>
          <w:szCs w:val="24"/>
          <w:lang w:eastAsia="ru-RU"/>
        </w:rPr>
        <w:t>технологии дистанционного обучения и</w:t>
      </w:r>
      <w:r w:rsidRPr="00A77E6F">
        <w:rPr>
          <w:rFonts w:eastAsia="Times New Roman"/>
          <w:sz w:val="24"/>
          <w:szCs w:val="24"/>
          <w:lang w:eastAsia="ru-RU"/>
        </w:rPr>
        <w:t xml:space="preserve"> знакомят педагогов с </w:t>
      </w:r>
      <w:r w:rsidRPr="00A77E6F">
        <w:rPr>
          <w:rFonts w:eastAsia="Calibri"/>
          <w:sz w:val="24"/>
          <w:szCs w:val="24"/>
        </w:rPr>
        <w:t xml:space="preserve">методологическими, </w:t>
      </w:r>
      <w:r w:rsidRPr="00A77E6F">
        <w:rPr>
          <w:rFonts w:eastAsia="Times New Roman"/>
          <w:sz w:val="24"/>
          <w:szCs w:val="24"/>
          <w:lang w:eastAsia="ru-RU"/>
        </w:rPr>
        <w:t>предметно-содержательными, теоретико-методическими и практическими аспектами построения</w:t>
      </w:r>
      <w:r w:rsidRPr="00A77E6F">
        <w:rPr>
          <w:rFonts w:eastAsia="Calibri"/>
          <w:sz w:val="24"/>
          <w:szCs w:val="24"/>
        </w:rPr>
        <w:t xml:space="preserve"> курса </w:t>
      </w:r>
      <w:r w:rsidR="00D54CCF" w:rsidRPr="00A77E6F">
        <w:rPr>
          <w:rFonts w:eastAsia="Calibri"/>
          <w:sz w:val="24"/>
          <w:szCs w:val="24"/>
        </w:rPr>
        <w:t>ОРКСЭ</w:t>
      </w:r>
      <w:r w:rsidRPr="00A77E6F">
        <w:rPr>
          <w:rFonts w:eastAsia="Calibri"/>
          <w:sz w:val="24"/>
          <w:szCs w:val="24"/>
        </w:rPr>
        <w:t xml:space="preserve">. </w:t>
      </w:r>
      <w:r w:rsidRPr="00A77E6F">
        <w:rPr>
          <w:rFonts w:eastAsia="Calibri"/>
          <w:bCs/>
          <w:sz w:val="24"/>
          <w:szCs w:val="24"/>
        </w:rPr>
        <w:t>Кейс содержит материалы лекционных и практических занятий, вопросы для проверки знаний слушателей, материалы для самостоятельной работы педагогов.</w:t>
      </w:r>
      <w:r w:rsidRPr="00A77E6F">
        <w:rPr>
          <w:rFonts w:eastAsia="Times New Roman"/>
          <w:sz w:val="24"/>
          <w:szCs w:val="24"/>
          <w:lang w:eastAsia="ru-RU"/>
        </w:rPr>
        <w:t xml:space="preserve"> </w:t>
      </w:r>
    </w:p>
    <w:p w:rsidR="00F81551" w:rsidRPr="00A77E6F" w:rsidRDefault="00F81551" w:rsidP="005450B9">
      <w:pPr>
        <w:pStyle w:val="a3"/>
        <w:numPr>
          <w:ilvl w:val="0"/>
          <w:numId w:val="29"/>
        </w:numPr>
        <w:tabs>
          <w:tab w:val="left" w:pos="1100"/>
        </w:tabs>
        <w:spacing w:line="240" w:lineRule="auto"/>
        <w:jc w:val="both"/>
        <w:rPr>
          <w:rFonts w:eastAsia="Calibri"/>
          <w:sz w:val="24"/>
          <w:szCs w:val="24"/>
        </w:rPr>
      </w:pPr>
      <w:r w:rsidRPr="00A77E6F">
        <w:rPr>
          <w:rFonts w:eastAsia="Calibri"/>
          <w:sz w:val="24"/>
          <w:szCs w:val="24"/>
        </w:rPr>
        <w:t xml:space="preserve">Методические рекомендации по организации апробации курса </w:t>
      </w:r>
      <w:r w:rsidR="00D54CCF" w:rsidRPr="00A77E6F">
        <w:rPr>
          <w:rFonts w:eastAsia="Calibri"/>
          <w:sz w:val="24"/>
          <w:szCs w:val="24"/>
        </w:rPr>
        <w:t>ОРКСЭ</w:t>
      </w:r>
      <w:r w:rsidRPr="00A77E6F">
        <w:rPr>
          <w:rFonts w:eastAsia="Calibri"/>
          <w:sz w:val="24"/>
          <w:szCs w:val="24"/>
        </w:rPr>
        <w:t xml:space="preserve"> (сост. специалисты отдела образования Департамента социального развития </w:t>
      </w:r>
      <w:proofErr w:type="gramStart"/>
      <w:r w:rsidRPr="00A77E6F">
        <w:rPr>
          <w:rFonts w:eastAsia="Calibri"/>
          <w:sz w:val="24"/>
          <w:szCs w:val="24"/>
        </w:rPr>
        <w:t>г</w:t>
      </w:r>
      <w:proofErr w:type="gramEnd"/>
      <w:r w:rsidRPr="00A77E6F">
        <w:rPr>
          <w:rFonts w:eastAsia="Calibri"/>
          <w:sz w:val="24"/>
          <w:szCs w:val="24"/>
        </w:rPr>
        <w:t xml:space="preserve">. Петропавловска-Камчатского, 2010). Настоящие рекомендации подготовлены с целью оказания методической помощи руководителям образовательных учреждений по подготовке и практической организации апробации курса </w:t>
      </w:r>
      <w:r w:rsidR="00D54CCF" w:rsidRPr="00A77E6F">
        <w:rPr>
          <w:rFonts w:eastAsia="Calibri"/>
          <w:sz w:val="24"/>
          <w:szCs w:val="24"/>
        </w:rPr>
        <w:t>ОРКСЭ</w:t>
      </w:r>
      <w:r w:rsidRPr="00A77E6F">
        <w:rPr>
          <w:rFonts w:eastAsia="Calibri"/>
          <w:sz w:val="24"/>
          <w:szCs w:val="24"/>
        </w:rPr>
        <w:t xml:space="preserve"> во </w:t>
      </w:r>
      <w:r w:rsidRPr="00A77E6F">
        <w:rPr>
          <w:rFonts w:eastAsia="Calibri"/>
          <w:sz w:val="24"/>
          <w:szCs w:val="24"/>
          <w:lang w:val="en-US"/>
        </w:rPr>
        <w:t>II</w:t>
      </w:r>
      <w:r w:rsidRPr="00A77E6F">
        <w:rPr>
          <w:rFonts w:eastAsia="Calibri"/>
          <w:sz w:val="24"/>
          <w:szCs w:val="24"/>
        </w:rPr>
        <w:t xml:space="preserve"> полугодии 2009/2010 учебного года; рассматривают требования к нормативно-правовому, финансовому, информационному обеспечению курса, условия для организации выбора модуля курса детьми, родителями (законными представителями).</w:t>
      </w:r>
    </w:p>
    <w:p w:rsidR="00F81551" w:rsidRPr="00A77E6F" w:rsidRDefault="00F81551" w:rsidP="005450B9">
      <w:pPr>
        <w:tabs>
          <w:tab w:val="left" w:pos="1100"/>
        </w:tabs>
        <w:spacing w:line="240" w:lineRule="auto"/>
        <w:rPr>
          <w:bCs/>
          <w:sz w:val="24"/>
          <w:szCs w:val="24"/>
        </w:rPr>
      </w:pPr>
    </w:p>
    <w:p w:rsidR="00F81551" w:rsidRPr="00A77E6F" w:rsidRDefault="00F81551" w:rsidP="005450B9">
      <w:pPr>
        <w:tabs>
          <w:tab w:val="left" w:pos="1100"/>
        </w:tabs>
        <w:spacing w:line="240" w:lineRule="auto"/>
        <w:jc w:val="both"/>
        <w:rPr>
          <w:sz w:val="24"/>
          <w:szCs w:val="24"/>
        </w:rPr>
      </w:pPr>
      <w:r w:rsidRPr="00A77E6F">
        <w:rPr>
          <w:rFonts w:eastAsia="Calibri"/>
          <w:sz w:val="24"/>
          <w:szCs w:val="24"/>
        </w:rPr>
        <w:t xml:space="preserve">На школьном уровне разработаны и внедрены в практику цифровые образовательные ресурсы, предназначенные для проведения уроков в 4-5 классах, по модулю </w:t>
      </w:r>
      <w:r w:rsidR="007C6770" w:rsidRPr="00A77E6F">
        <w:rPr>
          <w:rFonts w:eastAsia="Calibri"/>
          <w:sz w:val="24"/>
          <w:szCs w:val="24"/>
        </w:rPr>
        <w:t xml:space="preserve"> курса </w:t>
      </w:r>
      <w:r w:rsidR="00D54CCF" w:rsidRPr="00A77E6F">
        <w:rPr>
          <w:rFonts w:eastAsia="Calibri"/>
          <w:sz w:val="24"/>
          <w:szCs w:val="24"/>
        </w:rPr>
        <w:t>ОРКСЭ</w:t>
      </w:r>
      <w:r w:rsidRPr="00A77E6F">
        <w:rPr>
          <w:rFonts w:eastAsia="Calibri"/>
          <w:sz w:val="24"/>
          <w:szCs w:val="24"/>
        </w:rPr>
        <w:t xml:space="preserve">. </w:t>
      </w:r>
      <w:r w:rsidRPr="00A77E6F">
        <w:rPr>
          <w:rFonts w:eastAsia="Calibri"/>
          <w:bCs/>
          <w:sz w:val="24"/>
          <w:szCs w:val="24"/>
        </w:rPr>
        <w:t xml:space="preserve">Представленные материалы дополняют имеющееся учебно-методическое обеспечение. Презентационные материалы составлены в соответствии с концепцией курса, авторы широко использует </w:t>
      </w:r>
      <w:proofErr w:type="spellStart"/>
      <w:r w:rsidRPr="00A77E6F">
        <w:rPr>
          <w:rFonts w:eastAsia="Calibri"/>
          <w:bCs/>
          <w:sz w:val="24"/>
          <w:szCs w:val="24"/>
        </w:rPr>
        <w:t>межпредметные</w:t>
      </w:r>
      <w:proofErr w:type="spellEnd"/>
      <w:r w:rsidRPr="00A77E6F">
        <w:rPr>
          <w:rFonts w:eastAsia="Calibri"/>
          <w:bCs/>
          <w:sz w:val="24"/>
          <w:szCs w:val="24"/>
        </w:rPr>
        <w:t xml:space="preserve"> связи с историей, литературой, изобразительным искусством. </w:t>
      </w:r>
    </w:p>
    <w:p w:rsidR="007C6770" w:rsidRPr="00A77E6F" w:rsidRDefault="007C6770" w:rsidP="005450B9">
      <w:pPr>
        <w:tabs>
          <w:tab w:val="left" w:pos="570"/>
        </w:tabs>
        <w:spacing w:line="240" w:lineRule="auto"/>
        <w:jc w:val="both"/>
        <w:rPr>
          <w:sz w:val="24"/>
          <w:szCs w:val="24"/>
        </w:rPr>
      </w:pPr>
      <w:r w:rsidRPr="00A77E6F">
        <w:rPr>
          <w:rFonts w:eastAsia="Calibri"/>
          <w:sz w:val="24"/>
          <w:szCs w:val="24"/>
        </w:rPr>
        <w:t xml:space="preserve">Положительный опыт преподавания курса в регионе транслируется </w:t>
      </w:r>
      <w:proofErr w:type="gramStart"/>
      <w:r w:rsidRPr="00A77E6F">
        <w:rPr>
          <w:rFonts w:eastAsia="Calibri"/>
          <w:sz w:val="24"/>
          <w:szCs w:val="24"/>
        </w:rPr>
        <w:t>через</w:t>
      </w:r>
      <w:proofErr w:type="gramEnd"/>
      <w:r w:rsidRPr="00A77E6F">
        <w:rPr>
          <w:rFonts w:eastAsia="Calibri"/>
          <w:sz w:val="24"/>
          <w:szCs w:val="24"/>
        </w:rPr>
        <w:t>:</w:t>
      </w:r>
    </w:p>
    <w:p w:rsidR="007C6770" w:rsidRPr="00A77E6F" w:rsidRDefault="007C6770" w:rsidP="005450B9">
      <w:pPr>
        <w:pStyle w:val="a3"/>
        <w:numPr>
          <w:ilvl w:val="0"/>
          <w:numId w:val="35"/>
        </w:numPr>
        <w:spacing w:line="240" w:lineRule="auto"/>
        <w:jc w:val="both"/>
        <w:rPr>
          <w:rFonts w:eastAsia="Calibri"/>
          <w:sz w:val="24"/>
          <w:szCs w:val="24"/>
        </w:rPr>
      </w:pPr>
      <w:r w:rsidRPr="00A77E6F">
        <w:rPr>
          <w:rFonts w:eastAsia="Calibri"/>
          <w:sz w:val="24"/>
          <w:szCs w:val="24"/>
        </w:rPr>
        <w:t xml:space="preserve">методические рекомендации, статьи в педагогических сборниках, </w:t>
      </w:r>
      <w:proofErr w:type="spellStart"/>
      <w:r w:rsidRPr="00A77E6F">
        <w:rPr>
          <w:rFonts w:eastAsia="Calibri"/>
          <w:sz w:val="24"/>
          <w:szCs w:val="24"/>
        </w:rPr>
        <w:t>портфолио</w:t>
      </w:r>
      <w:proofErr w:type="spellEnd"/>
      <w:r w:rsidRPr="00A77E6F">
        <w:rPr>
          <w:rFonts w:eastAsia="Calibri"/>
          <w:sz w:val="24"/>
          <w:szCs w:val="24"/>
        </w:rPr>
        <w:t xml:space="preserve"> учителя;</w:t>
      </w:r>
    </w:p>
    <w:p w:rsidR="007C6770" w:rsidRPr="00A77E6F" w:rsidRDefault="00544895" w:rsidP="005450B9">
      <w:pPr>
        <w:pStyle w:val="a3"/>
        <w:numPr>
          <w:ilvl w:val="0"/>
          <w:numId w:val="35"/>
        </w:numPr>
        <w:spacing w:line="240" w:lineRule="auto"/>
        <w:jc w:val="both"/>
        <w:rPr>
          <w:rFonts w:eastAsia="Calibri"/>
          <w:sz w:val="24"/>
          <w:szCs w:val="24"/>
        </w:rPr>
      </w:pPr>
      <w:r w:rsidRPr="00A77E6F">
        <w:rPr>
          <w:rFonts w:eastAsia="Calibri"/>
          <w:sz w:val="24"/>
          <w:szCs w:val="24"/>
        </w:rPr>
        <w:t>семинары-</w:t>
      </w:r>
      <w:r w:rsidR="007C6770" w:rsidRPr="00A77E6F">
        <w:rPr>
          <w:rFonts w:eastAsia="Calibri"/>
          <w:sz w:val="24"/>
          <w:szCs w:val="24"/>
        </w:rPr>
        <w:t xml:space="preserve">практикумы, педагогические мастерские, мастер-классы, </w:t>
      </w:r>
      <w:proofErr w:type="spellStart"/>
      <w:r w:rsidR="007C6770" w:rsidRPr="00A77E6F">
        <w:rPr>
          <w:rFonts w:eastAsia="Calibri"/>
          <w:sz w:val="24"/>
          <w:szCs w:val="24"/>
        </w:rPr>
        <w:t>тьюторское</w:t>
      </w:r>
      <w:proofErr w:type="spellEnd"/>
      <w:r w:rsidR="007C6770" w:rsidRPr="00A77E6F">
        <w:rPr>
          <w:rFonts w:eastAsia="Calibri"/>
          <w:sz w:val="24"/>
          <w:szCs w:val="24"/>
        </w:rPr>
        <w:t xml:space="preserve"> сопровождение освоения педагогического опыта, стажировки на базе школ </w:t>
      </w:r>
      <w:proofErr w:type="gramStart"/>
      <w:r w:rsidR="007C6770" w:rsidRPr="00A77E6F">
        <w:rPr>
          <w:rFonts w:eastAsia="Calibri"/>
          <w:sz w:val="24"/>
          <w:szCs w:val="24"/>
        </w:rPr>
        <w:t>-с</w:t>
      </w:r>
      <w:proofErr w:type="gramEnd"/>
      <w:r w:rsidR="007C6770" w:rsidRPr="00A77E6F">
        <w:rPr>
          <w:rFonts w:eastAsia="Calibri"/>
          <w:sz w:val="24"/>
          <w:szCs w:val="24"/>
        </w:rPr>
        <w:t>тажерских площадок КГОУ ДОВ «Камчатский институт ПКПК», ярмарки, выставки;</w:t>
      </w:r>
    </w:p>
    <w:p w:rsidR="007C6770" w:rsidRPr="00A77E6F" w:rsidRDefault="007C6770" w:rsidP="005450B9">
      <w:pPr>
        <w:pStyle w:val="a3"/>
        <w:numPr>
          <w:ilvl w:val="0"/>
          <w:numId w:val="35"/>
        </w:numPr>
        <w:spacing w:line="240" w:lineRule="auto"/>
        <w:jc w:val="both"/>
        <w:rPr>
          <w:sz w:val="24"/>
          <w:szCs w:val="24"/>
        </w:rPr>
      </w:pPr>
      <w:r w:rsidRPr="00A77E6F">
        <w:rPr>
          <w:rFonts w:eastAsia="Calibri"/>
          <w:sz w:val="24"/>
          <w:szCs w:val="24"/>
        </w:rPr>
        <w:t>презентации педагогического опыта на межрегиональной научно-практической конференции, ярмарке педагогических идей, фестивале;</w:t>
      </w:r>
    </w:p>
    <w:p w:rsidR="007C6770" w:rsidRPr="00A77E6F" w:rsidRDefault="007C6770" w:rsidP="005450B9">
      <w:pPr>
        <w:pStyle w:val="a3"/>
        <w:numPr>
          <w:ilvl w:val="0"/>
          <w:numId w:val="35"/>
        </w:numPr>
        <w:spacing w:line="240" w:lineRule="auto"/>
        <w:jc w:val="both"/>
        <w:rPr>
          <w:rFonts w:eastAsia="Calibri"/>
          <w:sz w:val="24"/>
          <w:szCs w:val="24"/>
        </w:rPr>
      </w:pPr>
      <w:r w:rsidRPr="00A77E6F">
        <w:rPr>
          <w:rFonts w:eastAsia="Calibri"/>
          <w:sz w:val="24"/>
          <w:szCs w:val="24"/>
        </w:rPr>
        <w:t>методические бюллетени, методические рекомендации;</w:t>
      </w:r>
    </w:p>
    <w:p w:rsidR="007C6770" w:rsidRPr="00A77E6F" w:rsidRDefault="007C6770" w:rsidP="005450B9">
      <w:pPr>
        <w:pStyle w:val="a3"/>
        <w:numPr>
          <w:ilvl w:val="0"/>
          <w:numId w:val="35"/>
        </w:numPr>
        <w:spacing w:line="240" w:lineRule="auto"/>
        <w:jc w:val="both"/>
        <w:rPr>
          <w:sz w:val="24"/>
          <w:szCs w:val="24"/>
        </w:rPr>
      </w:pPr>
      <w:r w:rsidRPr="00A77E6F">
        <w:rPr>
          <w:rFonts w:eastAsia="Calibri"/>
          <w:sz w:val="24"/>
          <w:szCs w:val="24"/>
        </w:rPr>
        <w:t xml:space="preserve">постоянно действующие семинары, </w:t>
      </w:r>
      <w:proofErr w:type="spellStart"/>
      <w:r w:rsidRPr="00A77E6F">
        <w:rPr>
          <w:rFonts w:eastAsia="Calibri"/>
          <w:sz w:val="24"/>
          <w:szCs w:val="24"/>
        </w:rPr>
        <w:t>тьюторское</w:t>
      </w:r>
      <w:proofErr w:type="spellEnd"/>
      <w:r w:rsidRPr="00A77E6F">
        <w:rPr>
          <w:rFonts w:eastAsia="Calibri"/>
          <w:sz w:val="24"/>
          <w:szCs w:val="24"/>
        </w:rPr>
        <w:t xml:space="preserve"> сопровождение освоения педагогического опыта, консультации, конференции, мастер-классы, стажировки в образовательных учреждениях, являющихся базовыми для апробации курса, ярмарки, выставки;</w:t>
      </w:r>
    </w:p>
    <w:p w:rsidR="007C6770" w:rsidRPr="00A77E6F" w:rsidRDefault="007C6770" w:rsidP="005450B9">
      <w:pPr>
        <w:pStyle w:val="a3"/>
        <w:numPr>
          <w:ilvl w:val="0"/>
          <w:numId w:val="35"/>
        </w:numPr>
        <w:spacing w:line="240" w:lineRule="auto"/>
        <w:jc w:val="both"/>
        <w:rPr>
          <w:rFonts w:eastAsia="Calibri"/>
          <w:sz w:val="24"/>
          <w:szCs w:val="24"/>
        </w:rPr>
      </w:pPr>
      <w:r w:rsidRPr="00A77E6F">
        <w:rPr>
          <w:rFonts w:eastAsia="Calibri"/>
          <w:sz w:val="24"/>
          <w:szCs w:val="24"/>
        </w:rPr>
        <w:t>брошюры и сборники из опыта работы образовательных учреждений</w:t>
      </w:r>
      <w:proofErr w:type="gramStart"/>
      <w:r w:rsidRPr="00A77E6F">
        <w:rPr>
          <w:rFonts w:eastAsia="Calibri"/>
          <w:sz w:val="24"/>
          <w:szCs w:val="24"/>
        </w:rPr>
        <w:t>.</w:t>
      </w:r>
      <w:proofErr w:type="gramEnd"/>
      <w:r w:rsidRPr="00A77E6F">
        <w:rPr>
          <w:rFonts w:eastAsia="Calibri"/>
          <w:sz w:val="24"/>
          <w:szCs w:val="24"/>
        </w:rPr>
        <w:t xml:space="preserve"> </w:t>
      </w:r>
      <w:proofErr w:type="gramStart"/>
      <w:r w:rsidRPr="00A77E6F">
        <w:rPr>
          <w:rFonts w:eastAsia="Calibri"/>
          <w:sz w:val="24"/>
          <w:szCs w:val="24"/>
        </w:rPr>
        <w:t>п</w:t>
      </w:r>
      <w:proofErr w:type="gramEnd"/>
      <w:r w:rsidRPr="00A77E6F">
        <w:rPr>
          <w:rFonts w:eastAsia="Calibri"/>
          <w:sz w:val="24"/>
          <w:szCs w:val="24"/>
        </w:rPr>
        <w:t>роспекты, информирующие об опыте работы образовательных учреждений;</w:t>
      </w:r>
    </w:p>
    <w:p w:rsidR="007C6770" w:rsidRPr="00A77E6F" w:rsidRDefault="007C6770" w:rsidP="005450B9">
      <w:pPr>
        <w:pStyle w:val="a3"/>
        <w:numPr>
          <w:ilvl w:val="0"/>
          <w:numId w:val="35"/>
        </w:numPr>
        <w:spacing w:line="240" w:lineRule="auto"/>
        <w:jc w:val="both"/>
        <w:rPr>
          <w:sz w:val="24"/>
          <w:szCs w:val="24"/>
        </w:rPr>
      </w:pPr>
      <w:proofErr w:type="gramStart"/>
      <w:r w:rsidRPr="00A77E6F">
        <w:rPr>
          <w:rFonts w:eastAsia="Calibri"/>
          <w:sz w:val="24"/>
          <w:szCs w:val="24"/>
        </w:rPr>
        <w:t xml:space="preserve">семинары-практикумы, мастер-классы, презентации, открытые уроки, реализация творческих проектов, выставки, самообразование педагогов, </w:t>
      </w:r>
      <w:proofErr w:type="spellStart"/>
      <w:r w:rsidRPr="00A77E6F">
        <w:rPr>
          <w:rFonts w:eastAsia="Calibri"/>
          <w:sz w:val="24"/>
          <w:szCs w:val="24"/>
        </w:rPr>
        <w:t>портфолио</w:t>
      </w:r>
      <w:proofErr w:type="spellEnd"/>
      <w:r w:rsidRPr="00A77E6F">
        <w:rPr>
          <w:rFonts w:eastAsia="Calibri"/>
          <w:sz w:val="24"/>
          <w:szCs w:val="24"/>
        </w:rPr>
        <w:t xml:space="preserve"> учителя.</w:t>
      </w:r>
      <w:proofErr w:type="gramEnd"/>
    </w:p>
    <w:p w:rsidR="00F81551" w:rsidRPr="00A77E6F" w:rsidRDefault="00F81551" w:rsidP="005450B9">
      <w:pPr>
        <w:spacing w:line="240" w:lineRule="auto"/>
        <w:rPr>
          <w:sz w:val="24"/>
          <w:szCs w:val="24"/>
        </w:rPr>
      </w:pPr>
    </w:p>
    <w:p w:rsidR="00F81551" w:rsidRPr="00A77E6F" w:rsidRDefault="00F81551" w:rsidP="005450B9">
      <w:pPr>
        <w:pStyle w:val="a3"/>
        <w:numPr>
          <w:ilvl w:val="0"/>
          <w:numId w:val="27"/>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7C6770" w:rsidRPr="00A77E6F" w:rsidRDefault="007C6770" w:rsidP="005450B9">
      <w:pPr>
        <w:spacing w:line="240" w:lineRule="auto"/>
        <w:jc w:val="both"/>
        <w:rPr>
          <w:sz w:val="24"/>
          <w:szCs w:val="24"/>
        </w:rPr>
      </w:pPr>
      <w:r w:rsidRPr="00A77E6F">
        <w:rPr>
          <w:sz w:val="24"/>
          <w:szCs w:val="24"/>
        </w:rPr>
        <w:t>Следует выделить проблемы, связанные с профессиональным дефицитом педагогов в реализации курса: информационным, мировоззренческим, методологическим. Имеются недостатки и в учебно-методических пособиях: наукообразный язык, сложный понятийный аппарат, миссионерская направленность. Необходима содержательная экспертиза учебных пособий для учащихся, разработка единых рабочих тетрадей по модулям комплексного учебного курса.</w:t>
      </w:r>
    </w:p>
    <w:p w:rsidR="007C6770" w:rsidRPr="00A77E6F" w:rsidRDefault="007C6770" w:rsidP="005450B9">
      <w:pPr>
        <w:spacing w:line="240" w:lineRule="auto"/>
        <w:jc w:val="both"/>
        <w:rPr>
          <w:sz w:val="24"/>
          <w:szCs w:val="24"/>
        </w:rPr>
      </w:pPr>
      <w:r w:rsidRPr="00A77E6F">
        <w:rPr>
          <w:sz w:val="24"/>
          <w:szCs w:val="24"/>
        </w:rPr>
        <w:t>Также отмечалось н</w:t>
      </w:r>
      <w:r w:rsidRPr="00A77E6F">
        <w:rPr>
          <w:rFonts w:eastAsia="Calibri"/>
          <w:sz w:val="24"/>
          <w:szCs w:val="24"/>
        </w:rPr>
        <w:t>едостаточное количество учебных пособий для учащихся на первом этапе апробации</w:t>
      </w:r>
      <w:r w:rsidRPr="00A77E6F">
        <w:rPr>
          <w:sz w:val="24"/>
          <w:szCs w:val="24"/>
        </w:rPr>
        <w:t>.</w:t>
      </w:r>
    </w:p>
    <w:p w:rsidR="007C6770" w:rsidRPr="00A77E6F" w:rsidRDefault="00350938" w:rsidP="005450B9">
      <w:pPr>
        <w:spacing w:line="240" w:lineRule="auto"/>
        <w:ind w:firstLine="708"/>
        <w:jc w:val="both"/>
        <w:rPr>
          <w:sz w:val="24"/>
          <w:szCs w:val="24"/>
        </w:rPr>
      </w:pPr>
      <w:r w:rsidRPr="00A77E6F">
        <w:rPr>
          <w:sz w:val="24"/>
          <w:szCs w:val="24"/>
        </w:rPr>
        <w:t>В Камчатском крае:</w:t>
      </w:r>
    </w:p>
    <w:p w:rsidR="007C6770" w:rsidRPr="00A77E6F" w:rsidRDefault="007C6770" w:rsidP="005450B9">
      <w:pPr>
        <w:pStyle w:val="a3"/>
        <w:numPr>
          <w:ilvl w:val="0"/>
          <w:numId w:val="31"/>
        </w:numPr>
        <w:spacing w:line="240" w:lineRule="auto"/>
        <w:jc w:val="both"/>
        <w:rPr>
          <w:sz w:val="24"/>
          <w:szCs w:val="24"/>
        </w:rPr>
      </w:pPr>
      <w:r w:rsidRPr="00A77E6F">
        <w:rPr>
          <w:sz w:val="24"/>
          <w:szCs w:val="24"/>
        </w:rPr>
        <w:t>отработаны процедуры и механизмы взаимодействия участников образовательного процесса для обеспечения добровольного выбора учебного модуля курса учащимися и родителями (законными представителями);</w:t>
      </w:r>
    </w:p>
    <w:p w:rsidR="007C6770" w:rsidRPr="00A77E6F" w:rsidRDefault="007C6770" w:rsidP="005450B9">
      <w:pPr>
        <w:pStyle w:val="a3"/>
        <w:numPr>
          <w:ilvl w:val="0"/>
          <w:numId w:val="31"/>
        </w:numPr>
        <w:spacing w:line="240" w:lineRule="auto"/>
        <w:jc w:val="both"/>
        <w:rPr>
          <w:sz w:val="24"/>
          <w:szCs w:val="24"/>
        </w:rPr>
      </w:pPr>
      <w:proofErr w:type="gramStart"/>
      <w:r w:rsidRPr="00A77E6F">
        <w:rPr>
          <w:sz w:val="24"/>
          <w:szCs w:val="24"/>
        </w:rPr>
        <w:t>созданы кадровый, содержательный и технологический ресурсы для введения комплексного учебного курса ОРКСЭ в штатный режим;</w:t>
      </w:r>
      <w:proofErr w:type="gramEnd"/>
    </w:p>
    <w:p w:rsidR="00F81551" w:rsidRPr="00A77E6F" w:rsidRDefault="007C6770" w:rsidP="005450B9">
      <w:pPr>
        <w:pStyle w:val="a3"/>
        <w:numPr>
          <w:ilvl w:val="0"/>
          <w:numId w:val="31"/>
        </w:numPr>
        <w:spacing w:line="240" w:lineRule="auto"/>
        <w:jc w:val="both"/>
        <w:rPr>
          <w:sz w:val="24"/>
          <w:szCs w:val="24"/>
        </w:rPr>
      </w:pPr>
      <w:r w:rsidRPr="00A77E6F">
        <w:rPr>
          <w:sz w:val="24"/>
          <w:szCs w:val="24"/>
        </w:rPr>
        <w:t>апробация комплексного учебного курса ОРКСЭ в экспериментальном порядке позволяет обеспечить подготовку системы образования края к освоению нового образовательного стандарта начального общего образования и отработку взаимодействия участников образовательного процесса при формировании основной образовательной программы.</w:t>
      </w:r>
    </w:p>
    <w:p w:rsidR="00F81551" w:rsidRPr="00A77E6F" w:rsidRDefault="00F81551" w:rsidP="005450B9">
      <w:pPr>
        <w:spacing w:line="240" w:lineRule="auto"/>
        <w:outlineLvl w:val="0"/>
        <w:rPr>
          <w:sz w:val="24"/>
          <w:szCs w:val="24"/>
        </w:rPr>
      </w:pPr>
    </w:p>
    <w:p w:rsidR="000559A4" w:rsidRPr="006D222A" w:rsidRDefault="000559A4" w:rsidP="006D222A">
      <w:pPr>
        <w:pStyle w:val="1"/>
        <w:spacing w:before="0" w:line="240" w:lineRule="auto"/>
        <w:ind w:firstLine="0"/>
        <w:rPr>
          <w:rFonts w:ascii="Times New Roman" w:hAnsi="Times New Roman" w:cs="Times New Roman"/>
          <w:b w:val="0"/>
          <w:i/>
          <w:color w:val="auto"/>
          <w:szCs w:val="24"/>
        </w:rPr>
      </w:pPr>
      <w:bookmarkStart w:id="12" w:name="_Toc297109595"/>
      <w:bookmarkStart w:id="13" w:name="_Toc308023306"/>
      <w:r w:rsidRPr="006D222A">
        <w:rPr>
          <w:rFonts w:ascii="Times New Roman" w:hAnsi="Times New Roman" w:cs="Times New Roman"/>
          <w:i/>
          <w:color w:val="auto"/>
          <w:szCs w:val="24"/>
        </w:rPr>
        <w:t>Карачаево-Черкесская Республика</w:t>
      </w:r>
      <w:bookmarkEnd w:id="12"/>
      <w:bookmarkEnd w:id="13"/>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38"/>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spacing w:line="240" w:lineRule="auto"/>
        <w:jc w:val="center"/>
        <w:rPr>
          <w:sz w:val="24"/>
          <w:szCs w:val="24"/>
        </w:rPr>
      </w:pPr>
    </w:p>
    <w:p w:rsidR="000571D0" w:rsidRPr="00A77E6F" w:rsidRDefault="000571D0" w:rsidP="005450B9">
      <w:pPr>
        <w:pStyle w:val="a3"/>
        <w:numPr>
          <w:ilvl w:val="0"/>
          <w:numId w:val="39"/>
        </w:numPr>
        <w:spacing w:line="240" w:lineRule="auto"/>
        <w:rPr>
          <w:b/>
          <w:sz w:val="24"/>
          <w:szCs w:val="24"/>
        </w:rPr>
      </w:pPr>
      <w:r w:rsidRPr="00A77E6F">
        <w:rPr>
          <w:b/>
          <w:sz w:val="24"/>
          <w:szCs w:val="24"/>
        </w:rPr>
        <w:t xml:space="preserve">Нормативно-правовое обеспечение апробации </w:t>
      </w:r>
    </w:p>
    <w:p w:rsidR="00D72771" w:rsidRPr="00A77E6F" w:rsidRDefault="00D72771" w:rsidP="005450B9">
      <w:pPr>
        <w:pStyle w:val="a6"/>
        <w:spacing w:after="0" w:line="240" w:lineRule="auto"/>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Style w:val="a5"/>
        <w:tblW w:w="5000" w:type="pct"/>
        <w:tblLook w:val="0000"/>
      </w:tblPr>
      <w:tblGrid>
        <w:gridCol w:w="3087"/>
        <w:gridCol w:w="2597"/>
        <w:gridCol w:w="1689"/>
        <w:gridCol w:w="1915"/>
      </w:tblGrid>
      <w:tr w:rsidR="00D72771" w:rsidRPr="00A77E6F" w:rsidTr="002F1562">
        <w:trPr>
          <w:trHeight w:val="477"/>
        </w:trPr>
        <w:tc>
          <w:tcPr>
            <w:tcW w:w="1662" w:type="pct"/>
          </w:tcPr>
          <w:p w:rsidR="00D72771" w:rsidRPr="00A77E6F" w:rsidRDefault="00D72771" w:rsidP="005450B9">
            <w:pPr>
              <w:pStyle w:val="ad"/>
              <w:snapToGrid w:val="0"/>
              <w:jc w:val="center"/>
              <w:rPr>
                <w:sz w:val="20"/>
                <w:szCs w:val="20"/>
              </w:rPr>
            </w:pPr>
            <w:r w:rsidRPr="00A77E6F">
              <w:rPr>
                <w:sz w:val="20"/>
                <w:szCs w:val="20"/>
              </w:rPr>
              <w:t>Наименование</w:t>
            </w:r>
          </w:p>
          <w:p w:rsidR="00D72771" w:rsidRPr="00A77E6F" w:rsidRDefault="00D72771" w:rsidP="005450B9">
            <w:pPr>
              <w:pStyle w:val="ad"/>
              <w:jc w:val="center"/>
              <w:rPr>
                <w:sz w:val="20"/>
                <w:szCs w:val="20"/>
              </w:rPr>
            </w:pPr>
            <w:r w:rsidRPr="00A77E6F">
              <w:rPr>
                <w:sz w:val="20"/>
                <w:szCs w:val="20"/>
              </w:rPr>
              <w:t>документа</w:t>
            </w:r>
          </w:p>
          <w:p w:rsidR="00D72771" w:rsidRPr="00A77E6F" w:rsidRDefault="00D72771" w:rsidP="005450B9">
            <w:pPr>
              <w:pStyle w:val="ad"/>
              <w:jc w:val="center"/>
              <w:rPr>
                <w:sz w:val="20"/>
                <w:szCs w:val="20"/>
              </w:rPr>
            </w:pPr>
          </w:p>
        </w:tc>
        <w:tc>
          <w:tcPr>
            <w:tcW w:w="1398" w:type="pct"/>
          </w:tcPr>
          <w:p w:rsidR="00D72771" w:rsidRPr="00A77E6F" w:rsidRDefault="00D72771" w:rsidP="005450B9">
            <w:pPr>
              <w:pStyle w:val="ad"/>
              <w:snapToGrid w:val="0"/>
              <w:jc w:val="center"/>
              <w:rPr>
                <w:sz w:val="20"/>
                <w:szCs w:val="20"/>
              </w:rPr>
            </w:pPr>
            <w:r w:rsidRPr="00A77E6F">
              <w:rPr>
                <w:sz w:val="20"/>
                <w:szCs w:val="20"/>
              </w:rPr>
              <w:t>Краткое содержание документа</w:t>
            </w:r>
          </w:p>
          <w:p w:rsidR="00D72771" w:rsidRPr="00A77E6F" w:rsidRDefault="00D72771" w:rsidP="005450B9">
            <w:pPr>
              <w:pStyle w:val="ad"/>
              <w:jc w:val="center"/>
              <w:rPr>
                <w:sz w:val="20"/>
                <w:szCs w:val="20"/>
              </w:rPr>
            </w:pPr>
            <w:r w:rsidRPr="00A77E6F">
              <w:rPr>
                <w:sz w:val="20"/>
                <w:szCs w:val="20"/>
              </w:rPr>
              <w:t>(аннотация)</w:t>
            </w:r>
          </w:p>
        </w:tc>
        <w:tc>
          <w:tcPr>
            <w:tcW w:w="909" w:type="pct"/>
          </w:tcPr>
          <w:p w:rsidR="00D72771" w:rsidRPr="00A77E6F" w:rsidRDefault="00D72771" w:rsidP="005450B9">
            <w:pPr>
              <w:pStyle w:val="ad"/>
              <w:snapToGrid w:val="0"/>
              <w:jc w:val="center"/>
              <w:rPr>
                <w:sz w:val="20"/>
                <w:szCs w:val="20"/>
              </w:rPr>
            </w:pPr>
            <w:r w:rsidRPr="00A77E6F">
              <w:rPr>
                <w:sz w:val="20"/>
                <w:szCs w:val="20"/>
              </w:rPr>
              <w:t>Уровень (региональный, муниципальный, школьный)</w:t>
            </w:r>
          </w:p>
        </w:tc>
        <w:tc>
          <w:tcPr>
            <w:tcW w:w="1031" w:type="pct"/>
          </w:tcPr>
          <w:p w:rsidR="00D72771" w:rsidRPr="00A77E6F" w:rsidRDefault="00D72771" w:rsidP="005450B9">
            <w:pPr>
              <w:pStyle w:val="ad"/>
              <w:snapToGrid w:val="0"/>
              <w:jc w:val="center"/>
              <w:rPr>
                <w:sz w:val="20"/>
                <w:szCs w:val="20"/>
              </w:rPr>
            </w:pPr>
            <w:r w:rsidRPr="00A77E6F">
              <w:rPr>
                <w:sz w:val="20"/>
                <w:szCs w:val="20"/>
              </w:rPr>
              <w:t>Сроки введения документа в действие</w:t>
            </w:r>
          </w:p>
          <w:p w:rsidR="00D72771" w:rsidRPr="00A77E6F" w:rsidRDefault="00D72771" w:rsidP="005450B9">
            <w:pPr>
              <w:pStyle w:val="ad"/>
              <w:jc w:val="center"/>
              <w:rPr>
                <w:sz w:val="20"/>
                <w:szCs w:val="20"/>
              </w:rPr>
            </w:pPr>
          </w:p>
        </w:tc>
      </w:tr>
      <w:tr w:rsidR="009A1535" w:rsidRPr="00A77E6F" w:rsidTr="002F1562">
        <w:trPr>
          <w:trHeight w:val="20"/>
        </w:trPr>
        <w:tc>
          <w:tcPr>
            <w:tcW w:w="1662" w:type="pct"/>
          </w:tcPr>
          <w:p w:rsidR="009A1535" w:rsidRPr="00A77E6F" w:rsidRDefault="009A1535" w:rsidP="005450B9">
            <w:pPr>
              <w:pStyle w:val="ad"/>
              <w:rPr>
                <w:sz w:val="20"/>
                <w:szCs w:val="20"/>
              </w:rPr>
            </w:pPr>
            <w:r w:rsidRPr="00A77E6F">
              <w:rPr>
                <w:sz w:val="20"/>
                <w:szCs w:val="20"/>
              </w:rPr>
              <w:t>Приказы по районам</w:t>
            </w:r>
          </w:p>
          <w:p w:rsidR="009A1535" w:rsidRPr="00A77E6F" w:rsidRDefault="009A1535" w:rsidP="005450B9">
            <w:pPr>
              <w:pStyle w:val="ad"/>
              <w:rPr>
                <w:sz w:val="20"/>
                <w:szCs w:val="20"/>
              </w:rPr>
            </w:pPr>
            <w:r w:rsidRPr="00A77E6F">
              <w:rPr>
                <w:sz w:val="20"/>
                <w:szCs w:val="20"/>
              </w:rPr>
              <w:t>«Об апробации комплексного учебного курса Основы религиозных культур и светской этики», «О создании рабочей группы по введению учебного курса ОРК и СЭ»</w:t>
            </w:r>
          </w:p>
        </w:tc>
        <w:tc>
          <w:tcPr>
            <w:tcW w:w="1398" w:type="pct"/>
          </w:tcPr>
          <w:p w:rsidR="009A1535" w:rsidRPr="00A77E6F" w:rsidRDefault="009A1535" w:rsidP="005450B9">
            <w:pPr>
              <w:pStyle w:val="ad"/>
              <w:snapToGrid w:val="0"/>
              <w:rPr>
                <w:sz w:val="20"/>
                <w:szCs w:val="20"/>
              </w:rPr>
            </w:pPr>
            <w:r w:rsidRPr="00A77E6F">
              <w:rPr>
                <w:sz w:val="20"/>
                <w:szCs w:val="20"/>
              </w:rPr>
              <w:t>Руководителям общеобразовательных учреждений района обеспечить работу по апробации курса «Основы религиозных культур и светской этики»</w:t>
            </w:r>
          </w:p>
          <w:p w:rsidR="009A1535" w:rsidRPr="00A77E6F" w:rsidRDefault="009A1535" w:rsidP="005450B9">
            <w:pPr>
              <w:pStyle w:val="ad"/>
              <w:snapToGrid w:val="0"/>
              <w:rPr>
                <w:sz w:val="20"/>
                <w:szCs w:val="20"/>
              </w:rPr>
            </w:pPr>
          </w:p>
        </w:tc>
        <w:tc>
          <w:tcPr>
            <w:tcW w:w="909" w:type="pct"/>
            <w:vMerge w:val="restart"/>
          </w:tcPr>
          <w:p w:rsidR="009A1535" w:rsidRPr="00A77E6F" w:rsidRDefault="009A1535" w:rsidP="005450B9">
            <w:pPr>
              <w:pStyle w:val="ad"/>
              <w:rPr>
                <w:sz w:val="20"/>
                <w:szCs w:val="20"/>
              </w:rPr>
            </w:pPr>
            <w:r w:rsidRPr="00A77E6F">
              <w:rPr>
                <w:sz w:val="20"/>
                <w:szCs w:val="20"/>
              </w:rPr>
              <w:t>Муниципальный</w:t>
            </w:r>
          </w:p>
          <w:p w:rsidR="009A1535" w:rsidRPr="00A77E6F" w:rsidRDefault="009A1535" w:rsidP="005450B9">
            <w:pPr>
              <w:pStyle w:val="ad"/>
              <w:rPr>
                <w:sz w:val="20"/>
                <w:szCs w:val="20"/>
              </w:rPr>
            </w:pPr>
          </w:p>
          <w:p w:rsidR="009A1535" w:rsidRPr="00A77E6F" w:rsidRDefault="009A1535" w:rsidP="005450B9">
            <w:pPr>
              <w:pStyle w:val="ad"/>
              <w:rPr>
                <w:sz w:val="20"/>
                <w:szCs w:val="20"/>
              </w:rPr>
            </w:pPr>
          </w:p>
          <w:p w:rsidR="009A1535" w:rsidRPr="00A77E6F" w:rsidRDefault="009A1535" w:rsidP="005450B9">
            <w:pPr>
              <w:pStyle w:val="ad"/>
              <w:snapToGrid w:val="0"/>
              <w:rPr>
                <w:sz w:val="20"/>
                <w:szCs w:val="20"/>
              </w:rPr>
            </w:pPr>
            <w:r w:rsidRPr="00A77E6F">
              <w:rPr>
                <w:sz w:val="20"/>
                <w:szCs w:val="20"/>
              </w:rPr>
              <w:t>Муниципальный и школьный</w:t>
            </w:r>
          </w:p>
          <w:p w:rsidR="009A1535" w:rsidRPr="00A77E6F" w:rsidRDefault="009A1535" w:rsidP="005450B9">
            <w:pPr>
              <w:pStyle w:val="ad"/>
              <w:snapToGrid w:val="0"/>
              <w:rPr>
                <w:sz w:val="20"/>
                <w:szCs w:val="20"/>
              </w:rPr>
            </w:pPr>
          </w:p>
          <w:p w:rsidR="009A1535" w:rsidRPr="00A77E6F" w:rsidRDefault="009A1535" w:rsidP="005450B9">
            <w:pPr>
              <w:pStyle w:val="ad"/>
              <w:rPr>
                <w:sz w:val="20"/>
                <w:szCs w:val="20"/>
              </w:rPr>
            </w:pPr>
            <w:r w:rsidRPr="00A77E6F">
              <w:rPr>
                <w:sz w:val="20"/>
                <w:szCs w:val="20"/>
              </w:rPr>
              <w:t xml:space="preserve"> </w:t>
            </w:r>
          </w:p>
        </w:tc>
        <w:tc>
          <w:tcPr>
            <w:tcW w:w="1031" w:type="pct"/>
            <w:vMerge w:val="restart"/>
          </w:tcPr>
          <w:p w:rsidR="009A1535" w:rsidRPr="00A77E6F" w:rsidRDefault="009A1535" w:rsidP="005450B9">
            <w:pPr>
              <w:pStyle w:val="ad"/>
              <w:rPr>
                <w:sz w:val="20"/>
                <w:szCs w:val="20"/>
              </w:rPr>
            </w:pPr>
            <w:r w:rsidRPr="00A77E6F">
              <w:rPr>
                <w:sz w:val="20"/>
                <w:szCs w:val="20"/>
              </w:rPr>
              <w:t>01.10.2010г.</w:t>
            </w:r>
          </w:p>
          <w:p w:rsidR="009A1535" w:rsidRPr="00A77E6F" w:rsidRDefault="009A1535" w:rsidP="005450B9">
            <w:pPr>
              <w:pStyle w:val="ad"/>
              <w:rPr>
                <w:sz w:val="20"/>
                <w:szCs w:val="20"/>
              </w:rPr>
            </w:pPr>
          </w:p>
          <w:p w:rsidR="009A1535" w:rsidRPr="00A77E6F" w:rsidRDefault="009A1535" w:rsidP="005450B9">
            <w:pPr>
              <w:pStyle w:val="ad"/>
              <w:rPr>
                <w:sz w:val="20"/>
                <w:szCs w:val="20"/>
              </w:rPr>
            </w:pPr>
          </w:p>
          <w:p w:rsidR="009A1535" w:rsidRPr="00A77E6F" w:rsidRDefault="009A1535" w:rsidP="005450B9">
            <w:pPr>
              <w:pStyle w:val="ad"/>
              <w:snapToGrid w:val="0"/>
              <w:rPr>
                <w:sz w:val="20"/>
                <w:szCs w:val="20"/>
              </w:rPr>
            </w:pPr>
            <w:r w:rsidRPr="00A77E6F">
              <w:rPr>
                <w:sz w:val="20"/>
                <w:szCs w:val="20"/>
              </w:rPr>
              <w:t>Все документы - с начала учебного года</w:t>
            </w:r>
          </w:p>
        </w:tc>
      </w:tr>
      <w:tr w:rsidR="009A1535" w:rsidRPr="00A77E6F" w:rsidTr="002F1562">
        <w:trPr>
          <w:trHeight w:val="20"/>
        </w:trPr>
        <w:tc>
          <w:tcPr>
            <w:tcW w:w="1662" w:type="pct"/>
          </w:tcPr>
          <w:p w:rsidR="00E60738" w:rsidRPr="00A77E6F" w:rsidRDefault="009A1535" w:rsidP="005450B9">
            <w:pPr>
              <w:snapToGrid w:val="0"/>
              <w:spacing w:line="240" w:lineRule="auto"/>
              <w:ind w:firstLine="0"/>
            </w:pPr>
            <w:r w:rsidRPr="00A77E6F">
              <w:rPr>
                <w:rStyle w:val="ac"/>
              </w:rPr>
              <w:t>Положение</w:t>
            </w:r>
            <w:r w:rsidRPr="00A77E6F">
              <w:t xml:space="preserve"> об экспериментальной площадке.</w:t>
            </w:r>
          </w:p>
          <w:p w:rsidR="009A1535" w:rsidRPr="00A77E6F" w:rsidRDefault="009A1535" w:rsidP="005450B9">
            <w:pPr>
              <w:snapToGrid w:val="0"/>
              <w:spacing w:line="240" w:lineRule="auto"/>
              <w:ind w:firstLine="0"/>
            </w:pPr>
            <w:r w:rsidRPr="00A77E6F">
              <w:rPr>
                <w:rStyle w:val="ac"/>
              </w:rPr>
              <w:t>Положение</w:t>
            </w:r>
            <w:r w:rsidRPr="00A77E6F">
              <w:t xml:space="preserve"> об учителе-экспериментаторе. </w:t>
            </w:r>
          </w:p>
          <w:p w:rsidR="009A1535" w:rsidRPr="00A77E6F" w:rsidRDefault="009A1535" w:rsidP="005450B9">
            <w:pPr>
              <w:spacing w:line="240" w:lineRule="auto"/>
              <w:ind w:firstLine="0"/>
            </w:pPr>
            <w:r w:rsidRPr="00A77E6F">
              <w:rPr>
                <w:rStyle w:val="ac"/>
              </w:rPr>
              <w:t>План</w:t>
            </w:r>
            <w:r w:rsidRPr="00A77E6F">
              <w:t xml:space="preserve"> опытно-экспериментальной работы в ОУ.</w:t>
            </w:r>
          </w:p>
        </w:tc>
        <w:tc>
          <w:tcPr>
            <w:tcW w:w="1398" w:type="pct"/>
          </w:tcPr>
          <w:p w:rsidR="009A1535" w:rsidRPr="00A77E6F" w:rsidRDefault="009A1535" w:rsidP="005450B9">
            <w:pPr>
              <w:spacing w:line="240" w:lineRule="auto"/>
              <w:ind w:firstLine="0"/>
            </w:pPr>
            <w:r w:rsidRPr="00A77E6F">
              <w:t>Отражена тема эксперимента и её обоснование, цель, задачи</w:t>
            </w:r>
          </w:p>
          <w:p w:rsidR="009A1535" w:rsidRPr="00A77E6F" w:rsidRDefault="009A1535" w:rsidP="005450B9">
            <w:pPr>
              <w:pStyle w:val="ad"/>
              <w:snapToGrid w:val="0"/>
              <w:rPr>
                <w:sz w:val="20"/>
                <w:szCs w:val="20"/>
              </w:rPr>
            </w:pPr>
          </w:p>
        </w:tc>
        <w:tc>
          <w:tcPr>
            <w:tcW w:w="909" w:type="pct"/>
            <w:vMerge/>
          </w:tcPr>
          <w:p w:rsidR="009A1535" w:rsidRPr="00A77E6F" w:rsidRDefault="009A1535" w:rsidP="005450B9">
            <w:pPr>
              <w:pStyle w:val="ad"/>
              <w:rPr>
                <w:sz w:val="20"/>
                <w:szCs w:val="20"/>
              </w:rPr>
            </w:pPr>
          </w:p>
        </w:tc>
        <w:tc>
          <w:tcPr>
            <w:tcW w:w="1031" w:type="pct"/>
            <w:vMerge/>
          </w:tcPr>
          <w:p w:rsidR="009A1535" w:rsidRPr="00A77E6F" w:rsidRDefault="009A1535" w:rsidP="005450B9">
            <w:pPr>
              <w:pStyle w:val="ad"/>
              <w:rPr>
                <w:sz w:val="20"/>
                <w:szCs w:val="20"/>
              </w:rPr>
            </w:pPr>
          </w:p>
        </w:tc>
      </w:tr>
      <w:tr w:rsidR="009A1535" w:rsidRPr="00A77E6F" w:rsidTr="002F1562">
        <w:trPr>
          <w:trHeight w:val="20"/>
        </w:trPr>
        <w:tc>
          <w:tcPr>
            <w:tcW w:w="1662" w:type="pct"/>
          </w:tcPr>
          <w:p w:rsidR="009A1535" w:rsidRPr="00A77E6F" w:rsidRDefault="009A1535" w:rsidP="005450B9">
            <w:pPr>
              <w:spacing w:line="240" w:lineRule="auto"/>
              <w:ind w:firstLine="0"/>
            </w:pPr>
            <w:r w:rsidRPr="00A77E6F">
              <w:rPr>
                <w:rStyle w:val="ac"/>
              </w:rPr>
              <w:t>Положение</w:t>
            </w:r>
            <w:r w:rsidRPr="00A77E6F">
              <w:t xml:space="preserve"> о  творческих  группах.</w:t>
            </w:r>
          </w:p>
          <w:p w:rsidR="009A1535" w:rsidRPr="00A77E6F" w:rsidRDefault="009A1535" w:rsidP="005450B9">
            <w:pPr>
              <w:widowControl w:val="0"/>
              <w:suppressAutoHyphens/>
              <w:spacing w:line="240" w:lineRule="auto"/>
              <w:ind w:firstLine="0"/>
            </w:pPr>
            <w:r w:rsidRPr="00A77E6F">
              <w:t xml:space="preserve">Положение о </w:t>
            </w:r>
            <w:proofErr w:type="spellStart"/>
            <w:r w:rsidRPr="00A77E6F">
              <w:t>портфолио</w:t>
            </w:r>
            <w:proofErr w:type="spellEnd"/>
          </w:p>
        </w:tc>
        <w:tc>
          <w:tcPr>
            <w:tcW w:w="1398" w:type="pct"/>
          </w:tcPr>
          <w:p w:rsidR="009A1535" w:rsidRPr="00A77E6F" w:rsidRDefault="009A1535" w:rsidP="005450B9">
            <w:pPr>
              <w:pStyle w:val="ad"/>
              <w:snapToGrid w:val="0"/>
              <w:rPr>
                <w:sz w:val="20"/>
                <w:szCs w:val="20"/>
              </w:rPr>
            </w:pPr>
          </w:p>
        </w:tc>
        <w:tc>
          <w:tcPr>
            <w:tcW w:w="909" w:type="pct"/>
            <w:vMerge/>
          </w:tcPr>
          <w:p w:rsidR="009A1535" w:rsidRPr="00A77E6F" w:rsidRDefault="009A1535" w:rsidP="005450B9">
            <w:pPr>
              <w:pStyle w:val="ad"/>
              <w:rPr>
                <w:sz w:val="20"/>
                <w:szCs w:val="20"/>
              </w:rPr>
            </w:pPr>
          </w:p>
        </w:tc>
        <w:tc>
          <w:tcPr>
            <w:tcW w:w="1031" w:type="pct"/>
            <w:vMerge/>
          </w:tcPr>
          <w:p w:rsidR="009A1535" w:rsidRPr="00A77E6F" w:rsidRDefault="009A1535" w:rsidP="005450B9">
            <w:pPr>
              <w:pStyle w:val="ad"/>
              <w:rPr>
                <w:sz w:val="20"/>
                <w:szCs w:val="20"/>
              </w:rPr>
            </w:pPr>
          </w:p>
        </w:tc>
      </w:tr>
      <w:tr w:rsidR="009A1535" w:rsidRPr="00A77E6F" w:rsidTr="002F1562">
        <w:trPr>
          <w:trHeight w:val="20"/>
        </w:trPr>
        <w:tc>
          <w:tcPr>
            <w:tcW w:w="1662" w:type="pct"/>
          </w:tcPr>
          <w:p w:rsidR="009A1535" w:rsidRPr="00A77E6F" w:rsidRDefault="009A1535" w:rsidP="005450B9">
            <w:pPr>
              <w:widowControl w:val="0"/>
              <w:suppressAutoHyphens/>
              <w:spacing w:line="240" w:lineRule="auto"/>
              <w:ind w:firstLine="0"/>
            </w:pPr>
            <w:r w:rsidRPr="00A77E6F">
              <w:t xml:space="preserve">Положение о </w:t>
            </w:r>
            <w:proofErr w:type="spellStart"/>
            <w:r w:rsidRPr="00A77E6F">
              <w:t>безотметочном</w:t>
            </w:r>
            <w:proofErr w:type="spellEnd"/>
            <w:r w:rsidRPr="00A77E6F">
              <w:t xml:space="preserve"> обучении</w:t>
            </w:r>
          </w:p>
        </w:tc>
        <w:tc>
          <w:tcPr>
            <w:tcW w:w="1398" w:type="pct"/>
          </w:tcPr>
          <w:p w:rsidR="009A1535" w:rsidRPr="00A77E6F" w:rsidRDefault="009A1535" w:rsidP="005450B9">
            <w:pPr>
              <w:pStyle w:val="ad"/>
              <w:rPr>
                <w:sz w:val="20"/>
                <w:szCs w:val="20"/>
              </w:rPr>
            </w:pPr>
            <w:r w:rsidRPr="00A77E6F">
              <w:rPr>
                <w:sz w:val="20"/>
                <w:szCs w:val="20"/>
              </w:rPr>
              <w:t xml:space="preserve">Тесты и анкеты для </w:t>
            </w:r>
            <w:proofErr w:type="gramStart"/>
            <w:r w:rsidRPr="00A77E6F">
              <w:rPr>
                <w:sz w:val="20"/>
                <w:szCs w:val="20"/>
              </w:rPr>
              <w:t>обучающихся</w:t>
            </w:r>
            <w:proofErr w:type="gramEnd"/>
            <w:r w:rsidRPr="00A77E6F">
              <w:rPr>
                <w:sz w:val="20"/>
                <w:szCs w:val="20"/>
              </w:rPr>
              <w:t xml:space="preserve"> </w:t>
            </w:r>
          </w:p>
          <w:p w:rsidR="009A1535" w:rsidRPr="00A77E6F" w:rsidRDefault="009A1535" w:rsidP="005450B9">
            <w:pPr>
              <w:pStyle w:val="ad"/>
              <w:rPr>
                <w:sz w:val="20"/>
                <w:szCs w:val="20"/>
              </w:rPr>
            </w:pPr>
            <w:r w:rsidRPr="00A77E6F">
              <w:rPr>
                <w:sz w:val="20"/>
                <w:szCs w:val="20"/>
              </w:rPr>
              <w:t>Памятка и анкеты для родителей</w:t>
            </w:r>
          </w:p>
        </w:tc>
        <w:tc>
          <w:tcPr>
            <w:tcW w:w="909" w:type="pct"/>
            <w:vMerge/>
          </w:tcPr>
          <w:p w:rsidR="009A1535" w:rsidRPr="00A77E6F" w:rsidRDefault="009A1535" w:rsidP="005450B9">
            <w:pPr>
              <w:pStyle w:val="ad"/>
              <w:rPr>
                <w:sz w:val="20"/>
                <w:szCs w:val="20"/>
              </w:rPr>
            </w:pPr>
          </w:p>
        </w:tc>
        <w:tc>
          <w:tcPr>
            <w:tcW w:w="1031" w:type="pct"/>
            <w:vMerge/>
          </w:tcPr>
          <w:p w:rsidR="009A1535" w:rsidRPr="00A77E6F" w:rsidRDefault="009A1535" w:rsidP="005450B9">
            <w:pPr>
              <w:pStyle w:val="ad"/>
              <w:rPr>
                <w:sz w:val="20"/>
                <w:szCs w:val="20"/>
              </w:rPr>
            </w:pPr>
          </w:p>
        </w:tc>
      </w:tr>
      <w:tr w:rsidR="009A1535" w:rsidRPr="00A77E6F" w:rsidTr="002F1562">
        <w:trPr>
          <w:trHeight w:val="20"/>
        </w:trPr>
        <w:tc>
          <w:tcPr>
            <w:tcW w:w="1662" w:type="pct"/>
          </w:tcPr>
          <w:p w:rsidR="009A1535" w:rsidRPr="00A77E6F" w:rsidRDefault="009A1535" w:rsidP="005450B9">
            <w:pPr>
              <w:snapToGrid w:val="0"/>
              <w:spacing w:line="240" w:lineRule="auto"/>
              <w:ind w:firstLine="0"/>
            </w:pPr>
            <w:r w:rsidRPr="00A77E6F">
              <w:lastRenderedPageBreak/>
              <w:t>Разработаны:  материалы по организации мониторинга опытно-экспериментальной работы</w:t>
            </w:r>
          </w:p>
        </w:tc>
        <w:tc>
          <w:tcPr>
            <w:tcW w:w="1398" w:type="pct"/>
          </w:tcPr>
          <w:p w:rsidR="009A1535" w:rsidRPr="00A77E6F" w:rsidRDefault="009A1535" w:rsidP="005450B9">
            <w:pPr>
              <w:pStyle w:val="ad"/>
              <w:rPr>
                <w:sz w:val="20"/>
                <w:szCs w:val="20"/>
              </w:rPr>
            </w:pPr>
          </w:p>
          <w:p w:rsidR="009A1535" w:rsidRPr="00A77E6F" w:rsidRDefault="009A1535" w:rsidP="005450B9">
            <w:pPr>
              <w:pStyle w:val="ad"/>
              <w:rPr>
                <w:sz w:val="20"/>
                <w:szCs w:val="20"/>
              </w:rPr>
            </w:pPr>
          </w:p>
        </w:tc>
        <w:tc>
          <w:tcPr>
            <w:tcW w:w="909" w:type="pct"/>
            <w:vMerge/>
          </w:tcPr>
          <w:p w:rsidR="009A1535" w:rsidRPr="00A77E6F" w:rsidRDefault="009A1535" w:rsidP="005450B9">
            <w:pPr>
              <w:pStyle w:val="ad"/>
              <w:rPr>
                <w:sz w:val="20"/>
                <w:szCs w:val="20"/>
              </w:rPr>
            </w:pPr>
          </w:p>
        </w:tc>
        <w:tc>
          <w:tcPr>
            <w:tcW w:w="1031" w:type="pct"/>
            <w:vMerge/>
          </w:tcPr>
          <w:p w:rsidR="009A1535" w:rsidRPr="00A77E6F" w:rsidRDefault="009A1535" w:rsidP="005450B9">
            <w:pPr>
              <w:pStyle w:val="ad"/>
              <w:rPr>
                <w:sz w:val="20"/>
                <w:szCs w:val="20"/>
              </w:rPr>
            </w:pPr>
          </w:p>
        </w:tc>
      </w:tr>
      <w:tr w:rsidR="009A1535" w:rsidRPr="00A77E6F" w:rsidTr="002F1562">
        <w:trPr>
          <w:trHeight w:val="20"/>
        </w:trPr>
        <w:tc>
          <w:tcPr>
            <w:tcW w:w="1662" w:type="pct"/>
          </w:tcPr>
          <w:p w:rsidR="009A1535" w:rsidRPr="00A77E6F" w:rsidRDefault="009A1535" w:rsidP="005450B9">
            <w:pPr>
              <w:snapToGrid w:val="0"/>
              <w:spacing w:line="240" w:lineRule="auto"/>
              <w:ind w:firstLine="0"/>
            </w:pPr>
            <w:r w:rsidRPr="00A77E6F">
              <w:t>Методические рекомендации учителю</w:t>
            </w:r>
          </w:p>
        </w:tc>
        <w:tc>
          <w:tcPr>
            <w:tcW w:w="1398" w:type="pct"/>
          </w:tcPr>
          <w:p w:rsidR="009A1535" w:rsidRPr="00A77E6F" w:rsidRDefault="009A1535" w:rsidP="005450B9">
            <w:pPr>
              <w:pStyle w:val="ad"/>
              <w:rPr>
                <w:sz w:val="20"/>
                <w:szCs w:val="20"/>
              </w:rPr>
            </w:pPr>
          </w:p>
        </w:tc>
        <w:tc>
          <w:tcPr>
            <w:tcW w:w="909" w:type="pct"/>
            <w:vMerge/>
          </w:tcPr>
          <w:p w:rsidR="009A1535" w:rsidRPr="00A77E6F" w:rsidRDefault="009A1535" w:rsidP="005450B9">
            <w:pPr>
              <w:pStyle w:val="ad"/>
              <w:snapToGrid w:val="0"/>
              <w:rPr>
                <w:sz w:val="20"/>
                <w:szCs w:val="20"/>
              </w:rPr>
            </w:pPr>
          </w:p>
        </w:tc>
        <w:tc>
          <w:tcPr>
            <w:tcW w:w="1031" w:type="pct"/>
            <w:vMerge/>
          </w:tcPr>
          <w:p w:rsidR="009A1535" w:rsidRPr="00A77E6F" w:rsidRDefault="009A1535" w:rsidP="005450B9">
            <w:pPr>
              <w:pStyle w:val="ad"/>
              <w:rPr>
                <w:sz w:val="20"/>
                <w:szCs w:val="20"/>
              </w:rPr>
            </w:pPr>
          </w:p>
        </w:tc>
      </w:tr>
    </w:tbl>
    <w:p w:rsidR="000571D0" w:rsidRPr="00A77E6F" w:rsidRDefault="000571D0" w:rsidP="005450B9">
      <w:pPr>
        <w:spacing w:line="240" w:lineRule="auto"/>
        <w:rPr>
          <w:sz w:val="24"/>
          <w:szCs w:val="24"/>
        </w:rPr>
      </w:pPr>
    </w:p>
    <w:p w:rsidR="000571D0" w:rsidRPr="00A77E6F" w:rsidRDefault="000571D0" w:rsidP="005450B9">
      <w:pPr>
        <w:pStyle w:val="a3"/>
        <w:numPr>
          <w:ilvl w:val="0"/>
          <w:numId w:val="39"/>
        </w:numPr>
        <w:spacing w:line="240" w:lineRule="auto"/>
        <w:rPr>
          <w:b/>
          <w:sz w:val="24"/>
          <w:szCs w:val="24"/>
        </w:rPr>
      </w:pPr>
      <w:r w:rsidRPr="00A77E6F">
        <w:rPr>
          <w:b/>
          <w:sz w:val="24"/>
          <w:szCs w:val="24"/>
        </w:rPr>
        <w:t>Организационно-управленческие условия апробации</w:t>
      </w:r>
    </w:p>
    <w:p w:rsidR="00576356" w:rsidRPr="00A77E6F" w:rsidRDefault="00576356" w:rsidP="005450B9">
      <w:pPr>
        <w:spacing w:line="240" w:lineRule="auto"/>
        <w:jc w:val="both"/>
        <w:rPr>
          <w:sz w:val="24"/>
          <w:szCs w:val="24"/>
        </w:rPr>
      </w:pPr>
      <w:r w:rsidRPr="00A77E6F">
        <w:rPr>
          <w:sz w:val="24"/>
          <w:szCs w:val="24"/>
        </w:rPr>
        <w:t>В регионе созданы рабочие органы по апробации комплексного учебного курса «Основы религиозных культур и светской этики»:</w:t>
      </w:r>
    </w:p>
    <w:p w:rsidR="00576356" w:rsidRPr="00A77E6F" w:rsidRDefault="00576356" w:rsidP="005450B9">
      <w:pPr>
        <w:pStyle w:val="a3"/>
        <w:numPr>
          <w:ilvl w:val="0"/>
          <w:numId w:val="68"/>
        </w:numPr>
        <w:spacing w:line="240" w:lineRule="auto"/>
        <w:jc w:val="both"/>
        <w:rPr>
          <w:sz w:val="24"/>
          <w:szCs w:val="24"/>
        </w:rPr>
      </w:pPr>
      <w:r w:rsidRPr="00A77E6F">
        <w:rPr>
          <w:sz w:val="24"/>
          <w:szCs w:val="24"/>
        </w:rPr>
        <w:t xml:space="preserve">на </w:t>
      </w:r>
      <w:proofErr w:type="gramStart"/>
      <w:r w:rsidRPr="00A77E6F">
        <w:rPr>
          <w:sz w:val="24"/>
          <w:szCs w:val="24"/>
        </w:rPr>
        <w:t>региональном</w:t>
      </w:r>
      <w:proofErr w:type="gramEnd"/>
      <w:r w:rsidRPr="00A77E6F">
        <w:rPr>
          <w:sz w:val="24"/>
          <w:szCs w:val="24"/>
        </w:rPr>
        <w:t xml:space="preserve"> и муниципальном уровнем – методические объединения;</w:t>
      </w:r>
    </w:p>
    <w:p w:rsidR="00576356" w:rsidRPr="00A77E6F" w:rsidRDefault="00576356" w:rsidP="005450B9">
      <w:pPr>
        <w:pStyle w:val="a3"/>
        <w:numPr>
          <w:ilvl w:val="0"/>
          <w:numId w:val="68"/>
        </w:numPr>
        <w:spacing w:line="240" w:lineRule="auto"/>
        <w:jc w:val="both"/>
        <w:rPr>
          <w:sz w:val="24"/>
          <w:szCs w:val="24"/>
        </w:rPr>
      </w:pPr>
      <w:r w:rsidRPr="00A77E6F">
        <w:rPr>
          <w:sz w:val="24"/>
          <w:szCs w:val="24"/>
        </w:rPr>
        <w:t>на школьном уровне – экспериментальные площадки.</w:t>
      </w:r>
    </w:p>
    <w:p w:rsidR="00576356" w:rsidRPr="00A77E6F" w:rsidRDefault="00576356" w:rsidP="005450B9">
      <w:pPr>
        <w:spacing w:line="240" w:lineRule="auto"/>
        <w:jc w:val="both"/>
        <w:rPr>
          <w:sz w:val="24"/>
          <w:szCs w:val="24"/>
        </w:rPr>
      </w:pPr>
      <w:r w:rsidRPr="00A77E6F">
        <w:rPr>
          <w:sz w:val="24"/>
          <w:szCs w:val="24"/>
        </w:rPr>
        <w:t>Заседания рабочих органов по вопросам организации и проведения апробации проводятся в регионе 1 раз в год, на муниципальном</w:t>
      </w:r>
      <w:r w:rsidRPr="00A77E6F">
        <w:rPr>
          <w:sz w:val="24"/>
          <w:szCs w:val="24"/>
        </w:rPr>
        <w:tab/>
        <w:t>уровне 1 раз в полугодие, в школах – по мере необходимости.</w:t>
      </w:r>
    </w:p>
    <w:p w:rsidR="00576356" w:rsidRPr="00A77E6F" w:rsidRDefault="00576356" w:rsidP="005450B9">
      <w:pPr>
        <w:spacing w:line="240" w:lineRule="auto"/>
        <w:jc w:val="both"/>
        <w:rPr>
          <w:sz w:val="24"/>
          <w:szCs w:val="24"/>
        </w:rPr>
      </w:pPr>
      <w:r w:rsidRPr="00A77E6F">
        <w:rPr>
          <w:sz w:val="24"/>
          <w:szCs w:val="24"/>
        </w:rPr>
        <w:t xml:space="preserve">В регионе проводятся различные мероприятия по внедрению курса «Основы религиозных культур и светской этики» в дополнение к </w:t>
      </w:r>
      <w:proofErr w:type="gramStart"/>
      <w:r w:rsidRPr="00A77E6F">
        <w:rPr>
          <w:sz w:val="24"/>
          <w:szCs w:val="24"/>
        </w:rPr>
        <w:t>федеральным</w:t>
      </w:r>
      <w:proofErr w:type="gramEnd"/>
      <w:r w:rsidRPr="00A77E6F">
        <w:rPr>
          <w:sz w:val="24"/>
          <w:szCs w:val="24"/>
        </w:rPr>
        <w:t>:</w:t>
      </w:r>
    </w:p>
    <w:p w:rsidR="00576356" w:rsidRPr="00A77E6F" w:rsidRDefault="00576356" w:rsidP="005450B9">
      <w:pPr>
        <w:pStyle w:val="a3"/>
        <w:numPr>
          <w:ilvl w:val="0"/>
          <w:numId w:val="69"/>
        </w:numPr>
        <w:spacing w:line="240" w:lineRule="auto"/>
        <w:jc w:val="both"/>
        <w:rPr>
          <w:sz w:val="24"/>
          <w:szCs w:val="24"/>
        </w:rPr>
      </w:pPr>
      <w:r w:rsidRPr="00A77E6F">
        <w:rPr>
          <w:sz w:val="24"/>
          <w:szCs w:val="24"/>
        </w:rPr>
        <w:t>Республиканская детская библиотека регулярно проводит тематические мероприятия, посвященные знаменательным событиям Христианской и Исламской религиозных культур;</w:t>
      </w:r>
      <w:r w:rsidRPr="00A77E6F">
        <w:rPr>
          <w:sz w:val="24"/>
          <w:szCs w:val="24"/>
        </w:rPr>
        <w:tab/>
      </w:r>
    </w:p>
    <w:p w:rsidR="00576356" w:rsidRPr="00A77E6F" w:rsidRDefault="00576356" w:rsidP="005450B9">
      <w:pPr>
        <w:pStyle w:val="a3"/>
        <w:numPr>
          <w:ilvl w:val="0"/>
          <w:numId w:val="69"/>
        </w:numPr>
        <w:spacing w:line="240" w:lineRule="auto"/>
        <w:jc w:val="both"/>
        <w:rPr>
          <w:sz w:val="24"/>
          <w:szCs w:val="24"/>
        </w:rPr>
      </w:pPr>
      <w:r w:rsidRPr="00A77E6F">
        <w:rPr>
          <w:sz w:val="24"/>
          <w:szCs w:val="24"/>
        </w:rPr>
        <w:t>работают базовые экспериментальные площадки</w:t>
      </w:r>
      <w:r w:rsidRPr="00A77E6F">
        <w:rPr>
          <w:sz w:val="24"/>
          <w:szCs w:val="24"/>
        </w:rPr>
        <w:tab/>
        <w:t xml:space="preserve"> по тематике апробации;</w:t>
      </w:r>
    </w:p>
    <w:p w:rsidR="00576356" w:rsidRPr="00A77E6F" w:rsidRDefault="00576356" w:rsidP="005450B9">
      <w:pPr>
        <w:pStyle w:val="a3"/>
        <w:numPr>
          <w:ilvl w:val="0"/>
          <w:numId w:val="69"/>
        </w:numPr>
        <w:spacing w:line="240" w:lineRule="auto"/>
        <w:jc w:val="both"/>
        <w:rPr>
          <w:sz w:val="24"/>
          <w:szCs w:val="24"/>
        </w:rPr>
      </w:pPr>
      <w:r w:rsidRPr="00A77E6F">
        <w:rPr>
          <w:sz w:val="24"/>
          <w:szCs w:val="24"/>
        </w:rPr>
        <w:t>продолжается сбор методической копилки по курсу ОРКСЭ;</w:t>
      </w:r>
    </w:p>
    <w:p w:rsidR="00576356" w:rsidRPr="00A77E6F" w:rsidRDefault="00576356" w:rsidP="005450B9">
      <w:pPr>
        <w:pStyle w:val="a3"/>
        <w:numPr>
          <w:ilvl w:val="0"/>
          <w:numId w:val="69"/>
        </w:numPr>
        <w:spacing w:line="240" w:lineRule="auto"/>
        <w:jc w:val="both"/>
        <w:rPr>
          <w:sz w:val="24"/>
          <w:szCs w:val="24"/>
        </w:rPr>
      </w:pPr>
      <w:r w:rsidRPr="00A77E6F">
        <w:rPr>
          <w:sz w:val="24"/>
          <w:szCs w:val="24"/>
        </w:rPr>
        <w:t>проводится анкетирования среди учащихся и родителей;</w:t>
      </w:r>
    </w:p>
    <w:p w:rsidR="00576356" w:rsidRPr="00A77E6F" w:rsidRDefault="00576356" w:rsidP="005450B9">
      <w:pPr>
        <w:pStyle w:val="a3"/>
        <w:numPr>
          <w:ilvl w:val="0"/>
          <w:numId w:val="69"/>
        </w:numPr>
        <w:spacing w:line="240" w:lineRule="auto"/>
        <w:jc w:val="both"/>
        <w:rPr>
          <w:sz w:val="24"/>
          <w:szCs w:val="24"/>
        </w:rPr>
      </w:pPr>
      <w:r w:rsidRPr="00A77E6F">
        <w:rPr>
          <w:sz w:val="24"/>
          <w:szCs w:val="24"/>
        </w:rPr>
        <w:t>в рамках распространения положительного опыта преподавания курса запланирован круглый стол по результатам двух лет эксперимента, организуются семинары, открытые уроки, практикумы, заседания МО.</w:t>
      </w:r>
    </w:p>
    <w:p w:rsidR="00576356" w:rsidRPr="00A77E6F" w:rsidRDefault="00576356" w:rsidP="005450B9">
      <w:pPr>
        <w:spacing w:line="240" w:lineRule="auto"/>
        <w:jc w:val="both"/>
        <w:rPr>
          <w:sz w:val="24"/>
          <w:szCs w:val="24"/>
        </w:rPr>
      </w:pPr>
      <w:r w:rsidRPr="00A77E6F">
        <w:rPr>
          <w:sz w:val="24"/>
          <w:szCs w:val="24"/>
        </w:rPr>
        <w:t xml:space="preserve">В районах  </w:t>
      </w:r>
      <w:proofErr w:type="spellStart"/>
      <w:r w:rsidRPr="00A77E6F">
        <w:rPr>
          <w:sz w:val="24"/>
          <w:szCs w:val="24"/>
        </w:rPr>
        <w:t>Карачаево-Черкессии</w:t>
      </w:r>
      <w:proofErr w:type="spellEnd"/>
      <w:r w:rsidRPr="00A77E6F">
        <w:rPr>
          <w:sz w:val="24"/>
          <w:szCs w:val="24"/>
        </w:rPr>
        <w:t xml:space="preserve"> разработаны, утверждены районными отделами образования и отражены в локальных актах школ </w:t>
      </w:r>
      <w:proofErr w:type="gramStart"/>
      <w:r w:rsidRPr="00A77E6F">
        <w:rPr>
          <w:sz w:val="24"/>
          <w:szCs w:val="24"/>
        </w:rPr>
        <w:t>требования</w:t>
      </w:r>
      <w:proofErr w:type="gramEnd"/>
      <w:r w:rsidRPr="00A77E6F">
        <w:rPr>
          <w:sz w:val="24"/>
          <w:szCs w:val="24"/>
        </w:rPr>
        <w:t xml:space="preserve"> к оцениванию достижений обучающихся по данному курсу – Положения о </w:t>
      </w:r>
      <w:proofErr w:type="spellStart"/>
      <w:r w:rsidRPr="00A77E6F">
        <w:rPr>
          <w:sz w:val="24"/>
          <w:szCs w:val="24"/>
        </w:rPr>
        <w:t>безоценочном</w:t>
      </w:r>
      <w:proofErr w:type="spellEnd"/>
      <w:r w:rsidRPr="00A77E6F">
        <w:rPr>
          <w:sz w:val="24"/>
          <w:szCs w:val="24"/>
        </w:rPr>
        <w:t xml:space="preserve"> способе преподавания курса ОРКСЭ и Положения о </w:t>
      </w:r>
      <w:proofErr w:type="spellStart"/>
      <w:r w:rsidRPr="00A77E6F">
        <w:rPr>
          <w:sz w:val="24"/>
          <w:szCs w:val="24"/>
        </w:rPr>
        <w:t>портфолио</w:t>
      </w:r>
      <w:proofErr w:type="spellEnd"/>
      <w:r w:rsidRPr="00A77E6F">
        <w:rPr>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39"/>
        </w:numPr>
        <w:spacing w:line="240" w:lineRule="auto"/>
        <w:rPr>
          <w:b/>
          <w:sz w:val="24"/>
          <w:szCs w:val="24"/>
        </w:rPr>
      </w:pPr>
      <w:r w:rsidRPr="00A77E6F">
        <w:rPr>
          <w:b/>
          <w:sz w:val="24"/>
          <w:szCs w:val="24"/>
        </w:rPr>
        <w:t>Организационно-педагогические условия апробации</w:t>
      </w:r>
    </w:p>
    <w:p w:rsidR="00576356" w:rsidRPr="00A77E6F" w:rsidRDefault="00FE4A60" w:rsidP="002F1562">
      <w:pPr>
        <w:spacing w:line="240" w:lineRule="auto"/>
        <w:jc w:val="both"/>
        <w:rPr>
          <w:sz w:val="24"/>
          <w:szCs w:val="24"/>
        </w:rPr>
      </w:pPr>
      <w:r w:rsidRPr="00A77E6F">
        <w:rPr>
          <w:sz w:val="24"/>
          <w:szCs w:val="24"/>
        </w:rPr>
        <w:t xml:space="preserve">В КЧР курс ОРКСЭ реализуется в 181 школе. Все учителя ведущие курс прошли переподготовку. </w:t>
      </w:r>
      <w:r w:rsidR="00576356" w:rsidRPr="00A77E6F">
        <w:rPr>
          <w:sz w:val="24"/>
          <w:szCs w:val="24"/>
        </w:rPr>
        <w:t xml:space="preserve">Дополнительное обучение (повышение квалификации) в рамках реализации курса «Основы религиозных культур и светской этики» (без учета ПК по проекту в марте 2010 года) в </w:t>
      </w:r>
      <w:proofErr w:type="spellStart"/>
      <w:r w:rsidR="00576356" w:rsidRPr="00A77E6F">
        <w:rPr>
          <w:sz w:val="24"/>
          <w:szCs w:val="24"/>
        </w:rPr>
        <w:t>Карачаево-Черкессии</w:t>
      </w:r>
      <w:proofErr w:type="spellEnd"/>
      <w:r w:rsidR="00576356" w:rsidRPr="00A77E6F">
        <w:rPr>
          <w:sz w:val="24"/>
          <w:szCs w:val="24"/>
        </w:rPr>
        <w:t xml:space="preserve"> прошло 267 педагогов – </w:t>
      </w:r>
      <w:proofErr w:type="spellStart"/>
      <w:r w:rsidR="00576356" w:rsidRPr="00A77E6F">
        <w:rPr>
          <w:sz w:val="24"/>
          <w:szCs w:val="24"/>
        </w:rPr>
        <w:t>очно</w:t>
      </w:r>
      <w:proofErr w:type="spellEnd"/>
      <w:r w:rsidR="00576356" w:rsidRPr="00A77E6F">
        <w:rPr>
          <w:sz w:val="24"/>
          <w:szCs w:val="24"/>
        </w:rPr>
        <w:t xml:space="preserve"> и 4</w:t>
      </w:r>
      <w:r w:rsidR="002F1562">
        <w:rPr>
          <w:sz w:val="24"/>
          <w:szCs w:val="24"/>
        </w:rPr>
        <w:t xml:space="preserve"> – по индивидуальному графику.</w:t>
      </w:r>
      <w:r w:rsidR="002F1562">
        <w:rPr>
          <w:sz w:val="24"/>
          <w:szCs w:val="24"/>
        </w:rPr>
        <w:tab/>
      </w:r>
      <w:r w:rsidR="00576356" w:rsidRPr="00A77E6F">
        <w:rPr>
          <w:sz w:val="24"/>
          <w:szCs w:val="24"/>
        </w:rPr>
        <w:t>Преподаватели-тренеры находятся в тесной связи с районными отделами образования по вопросам организации и содержания учебного курса «Основы религиозных культур и светской этики». Преподаватели-тренеры консультируют педагогов по районам. В РГУ «КЧ ИПКРО» консультации проводит методист кафедры обществознания ответственный за ОРКСЭ.</w:t>
      </w:r>
      <w:r w:rsidR="00576356" w:rsidRPr="00A77E6F">
        <w:rPr>
          <w:sz w:val="24"/>
          <w:szCs w:val="24"/>
        </w:rPr>
        <w:tab/>
      </w:r>
    </w:p>
    <w:p w:rsidR="000571D0" w:rsidRPr="00A77E6F" w:rsidRDefault="00FE4A60" w:rsidP="005450B9">
      <w:pPr>
        <w:spacing w:line="240" w:lineRule="auto"/>
        <w:ind w:firstLine="708"/>
        <w:jc w:val="both"/>
        <w:rPr>
          <w:sz w:val="24"/>
          <w:szCs w:val="24"/>
        </w:rPr>
      </w:pPr>
      <w:r w:rsidRPr="00A77E6F">
        <w:rPr>
          <w:sz w:val="24"/>
          <w:szCs w:val="24"/>
        </w:rPr>
        <w:t>М</w:t>
      </w:r>
      <w:r w:rsidRPr="00A77E6F">
        <w:rPr>
          <w:rFonts w:eastAsia="Arial" w:cs="Tahoma"/>
          <w:kern w:val="1"/>
          <w:sz w:val="24"/>
          <w:szCs w:val="24"/>
        </w:rPr>
        <w:t>ониторинг показал, что во всех  школах уроки по курсу «Основы религиозных культур и светской этики проводится на современном методическом уровне с применением коммуникационных и компьютерных технологий.</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39"/>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2F1562" w:rsidRDefault="002F1562" w:rsidP="005450B9">
      <w:pPr>
        <w:spacing w:line="240" w:lineRule="auto"/>
        <w:jc w:val="center"/>
        <w:rPr>
          <w:b/>
          <w:sz w:val="24"/>
          <w:szCs w:val="24"/>
        </w:rPr>
      </w:pPr>
    </w:p>
    <w:p w:rsidR="00576356" w:rsidRPr="00A77E6F" w:rsidRDefault="00576356" w:rsidP="005450B9">
      <w:pPr>
        <w:spacing w:line="240" w:lineRule="auto"/>
        <w:jc w:val="center"/>
        <w:rPr>
          <w:sz w:val="24"/>
          <w:szCs w:val="24"/>
        </w:rPr>
      </w:pPr>
      <w:r w:rsidRPr="00A77E6F">
        <w:rPr>
          <w:b/>
          <w:sz w:val="24"/>
          <w:szCs w:val="24"/>
        </w:rPr>
        <w:t>Степень обеспечения курса необходимым учебно-методическим материалом</w:t>
      </w:r>
      <w:r w:rsidRPr="00A77E6F">
        <w:rPr>
          <w:sz w:val="24"/>
          <w:szCs w:val="24"/>
        </w:rPr>
        <w:t xml:space="preserve"> (учебные пособия для учащихся, книга для учителя, пособие для родителей, учебные пособия – демо-версии электронных изданий по каждому учебному модулю)</w:t>
      </w:r>
    </w:p>
    <w:p w:rsidR="00576356" w:rsidRPr="00A77E6F" w:rsidRDefault="00576356" w:rsidP="005450B9">
      <w:pPr>
        <w:spacing w:line="240" w:lineRule="auto"/>
        <w:rPr>
          <w:sz w:val="24"/>
          <w:szCs w:val="24"/>
        </w:rPr>
      </w:pPr>
    </w:p>
    <w:tbl>
      <w:tblPr>
        <w:tblStyle w:val="a5"/>
        <w:tblW w:w="0" w:type="auto"/>
        <w:jc w:val="center"/>
        <w:tblLook w:val="04A0"/>
      </w:tblPr>
      <w:tblGrid>
        <w:gridCol w:w="3052"/>
        <w:gridCol w:w="2565"/>
        <w:gridCol w:w="3284"/>
      </w:tblGrid>
      <w:tr w:rsidR="00576356" w:rsidRPr="002F1562" w:rsidTr="00573B7E">
        <w:trPr>
          <w:jc w:val="center"/>
        </w:trPr>
        <w:tc>
          <w:tcPr>
            <w:tcW w:w="0" w:type="auto"/>
          </w:tcPr>
          <w:p w:rsidR="00576356" w:rsidRPr="002F1562" w:rsidRDefault="00576356" w:rsidP="005450B9">
            <w:pPr>
              <w:spacing w:line="240" w:lineRule="auto"/>
              <w:ind w:firstLine="0"/>
              <w:rPr>
                <w:b/>
              </w:rPr>
            </w:pPr>
            <w:r w:rsidRPr="002F1562">
              <w:rPr>
                <w:b/>
              </w:rPr>
              <w:t>Модули</w:t>
            </w:r>
          </w:p>
        </w:tc>
        <w:tc>
          <w:tcPr>
            <w:tcW w:w="0" w:type="auto"/>
          </w:tcPr>
          <w:p w:rsidR="00576356" w:rsidRPr="002F1562" w:rsidRDefault="00576356" w:rsidP="005450B9">
            <w:pPr>
              <w:spacing w:line="240" w:lineRule="auto"/>
              <w:ind w:firstLine="0"/>
              <w:rPr>
                <w:b/>
              </w:rPr>
            </w:pPr>
            <w:r w:rsidRPr="002F1562">
              <w:rPr>
                <w:b/>
              </w:rPr>
              <w:t>Муниципальный уровень</w:t>
            </w:r>
          </w:p>
        </w:tc>
        <w:tc>
          <w:tcPr>
            <w:tcW w:w="0" w:type="auto"/>
          </w:tcPr>
          <w:p w:rsidR="00576356" w:rsidRPr="002F1562" w:rsidRDefault="00576356" w:rsidP="005450B9">
            <w:pPr>
              <w:spacing w:line="240" w:lineRule="auto"/>
              <w:ind w:firstLine="0"/>
              <w:rPr>
                <w:b/>
              </w:rPr>
            </w:pPr>
            <w:r w:rsidRPr="002F1562">
              <w:rPr>
                <w:b/>
              </w:rPr>
              <w:t>Школьный уровень</w:t>
            </w:r>
          </w:p>
        </w:tc>
      </w:tr>
      <w:tr w:rsidR="00576356" w:rsidRPr="00A77E6F" w:rsidTr="00573B7E">
        <w:trPr>
          <w:jc w:val="center"/>
        </w:trPr>
        <w:tc>
          <w:tcPr>
            <w:tcW w:w="0" w:type="auto"/>
          </w:tcPr>
          <w:p w:rsidR="00576356" w:rsidRPr="00A77E6F" w:rsidRDefault="00576356" w:rsidP="005450B9">
            <w:pPr>
              <w:spacing w:line="240" w:lineRule="auto"/>
              <w:ind w:firstLine="0"/>
            </w:pPr>
            <w:r w:rsidRPr="00A77E6F">
              <w:t xml:space="preserve">Основы мировых религий </w:t>
            </w:r>
          </w:p>
        </w:tc>
        <w:tc>
          <w:tcPr>
            <w:tcW w:w="0" w:type="auto"/>
          </w:tcPr>
          <w:p w:rsidR="00576356" w:rsidRPr="00A77E6F" w:rsidRDefault="00576356" w:rsidP="002F1562">
            <w:pPr>
              <w:spacing w:line="240" w:lineRule="auto"/>
              <w:ind w:firstLine="0"/>
              <w:jc w:val="center"/>
            </w:pPr>
            <w:r w:rsidRPr="00A77E6F">
              <w:t>57%</w:t>
            </w:r>
          </w:p>
        </w:tc>
        <w:tc>
          <w:tcPr>
            <w:tcW w:w="0" w:type="auto"/>
          </w:tcPr>
          <w:p w:rsidR="00576356" w:rsidRPr="00A77E6F" w:rsidRDefault="00576356" w:rsidP="002F1562">
            <w:pPr>
              <w:spacing w:line="240" w:lineRule="auto"/>
              <w:ind w:firstLine="0"/>
              <w:jc w:val="center"/>
            </w:pPr>
            <w:r w:rsidRPr="00A77E6F">
              <w:t>95%  (республиканские разработки)</w:t>
            </w:r>
          </w:p>
        </w:tc>
      </w:tr>
      <w:tr w:rsidR="00576356" w:rsidRPr="00A77E6F" w:rsidTr="00573B7E">
        <w:trPr>
          <w:jc w:val="center"/>
        </w:trPr>
        <w:tc>
          <w:tcPr>
            <w:tcW w:w="0" w:type="auto"/>
          </w:tcPr>
          <w:p w:rsidR="00576356" w:rsidRPr="00A77E6F" w:rsidRDefault="00576356" w:rsidP="005450B9">
            <w:pPr>
              <w:spacing w:line="240" w:lineRule="auto"/>
              <w:ind w:firstLine="0"/>
            </w:pPr>
            <w:r w:rsidRPr="00A77E6F">
              <w:t xml:space="preserve">Основы светской этики </w:t>
            </w:r>
          </w:p>
        </w:tc>
        <w:tc>
          <w:tcPr>
            <w:tcW w:w="0" w:type="auto"/>
          </w:tcPr>
          <w:p w:rsidR="00576356" w:rsidRPr="00A77E6F" w:rsidRDefault="00576356" w:rsidP="002F1562">
            <w:pPr>
              <w:spacing w:line="240" w:lineRule="auto"/>
              <w:ind w:firstLine="0"/>
              <w:jc w:val="center"/>
            </w:pPr>
            <w:r w:rsidRPr="00A77E6F">
              <w:t>69%</w:t>
            </w:r>
          </w:p>
        </w:tc>
        <w:tc>
          <w:tcPr>
            <w:tcW w:w="0" w:type="auto"/>
          </w:tcPr>
          <w:p w:rsidR="00576356" w:rsidRPr="00A77E6F" w:rsidRDefault="00576356" w:rsidP="002F1562">
            <w:pPr>
              <w:spacing w:line="240" w:lineRule="auto"/>
              <w:ind w:firstLine="0"/>
              <w:jc w:val="center"/>
            </w:pPr>
            <w:r w:rsidRPr="00A77E6F">
              <w:t>60%</w:t>
            </w:r>
          </w:p>
        </w:tc>
      </w:tr>
      <w:tr w:rsidR="00576356" w:rsidRPr="00A77E6F" w:rsidTr="00573B7E">
        <w:trPr>
          <w:jc w:val="center"/>
        </w:trPr>
        <w:tc>
          <w:tcPr>
            <w:tcW w:w="0" w:type="auto"/>
          </w:tcPr>
          <w:p w:rsidR="00576356" w:rsidRPr="00A77E6F" w:rsidRDefault="00576356" w:rsidP="005450B9">
            <w:pPr>
              <w:spacing w:line="240" w:lineRule="auto"/>
              <w:ind w:firstLine="0"/>
            </w:pPr>
            <w:r w:rsidRPr="00A77E6F">
              <w:lastRenderedPageBreak/>
              <w:t xml:space="preserve">Основы исламской религии </w:t>
            </w:r>
          </w:p>
        </w:tc>
        <w:tc>
          <w:tcPr>
            <w:tcW w:w="0" w:type="auto"/>
          </w:tcPr>
          <w:p w:rsidR="00576356" w:rsidRPr="00A77E6F" w:rsidRDefault="00576356" w:rsidP="002F1562">
            <w:pPr>
              <w:spacing w:line="240" w:lineRule="auto"/>
              <w:ind w:firstLine="0"/>
              <w:jc w:val="center"/>
            </w:pPr>
            <w:r w:rsidRPr="00A77E6F">
              <w:t>100%</w:t>
            </w:r>
          </w:p>
        </w:tc>
        <w:tc>
          <w:tcPr>
            <w:tcW w:w="0" w:type="auto"/>
          </w:tcPr>
          <w:p w:rsidR="00576356" w:rsidRPr="00A77E6F" w:rsidRDefault="00576356" w:rsidP="002F1562">
            <w:pPr>
              <w:spacing w:line="240" w:lineRule="auto"/>
              <w:ind w:firstLine="0"/>
              <w:jc w:val="center"/>
            </w:pPr>
            <w:r w:rsidRPr="00A77E6F">
              <w:t>70%</w:t>
            </w:r>
          </w:p>
        </w:tc>
      </w:tr>
      <w:tr w:rsidR="00576356" w:rsidRPr="00A77E6F" w:rsidTr="00573B7E">
        <w:trPr>
          <w:jc w:val="center"/>
        </w:trPr>
        <w:tc>
          <w:tcPr>
            <w:tcW w:w="0" w:type="auto"/>
          </w:tcPr>
          <w:p w:rsidR="00576356" w:rsidRPr="00A77E6F" w:rsidRDefault="00576356" w:rsidP="005450B9">
            <w:pPr>
              <w:spacing w:line="240" w:lineRule="auto"/>
              <w:ind w:firstLine="0"/>
            </w:pPr>
            <w:r w:rsidRPr="00A77E6F">
              <w:t>Основы православной культуры</w:t>
            </w:r>
            <w:r w:rsidRPr="00A77E6F">
              <w:tab/>
            </w:r>
          </w:p>
        </w:tc>
        <w:tc>
          <w:tcPr>
            <w:tcW w:w="0" w:type="auto"/>
          </w:tcPr>
          <w:p w:rsidR="00576356" w:rsidRPr="00A77E6F" w:rsidRDefault="00576356" w:rsidP="002F1562">
            <w:pPr>
              <w:spacing w:line="240" w:lineRule="auto"/>
              <w:ind w:firstLine="0"/>
              <w:jc w:val="center"/>
            </w:pPr>
            <w:r w:rsidRPr="00A77E6F">
              <w:t>100%</w:t>
            </w:r>
          </w:p>
        </w:tc>
        <w:tc>
          <w:tcPr>
            <w:tcW w:w="0" w:type="auto"/>
          </w:tcPr>
          <w:p w:rsidR="00576356" w:rsidRPr="00A77E6F" w:rsidRDefault="00576356" w:rsidP="002F1562">
            <w:pPr>
              <w:spacing w:line="240" w:lineRule="auto"/>
              <w:ind w:firstLine="0"/>
              <w:jc w:val="center"/>
            </w:pPr>
            <w:r w:rsidRPr="00A77E6F">
              <w:t>95%  (республиканские разработки)</w:t>
            </w:r>
          </w:p>
        </w:tc>
      </w:tr>
    </w:tbl>
    <w:p w:rsidR="00576356" w:rsidRPr="00A77E6F" w:rsidRDefault="00576356" w:rsidP="005450B9">
      <w:pPr>
        <w:spacing w:line="240" w:lineRule="auto"/>
        <w:rPr>
          <w:sz w:val="24"/>
          <w:szCs w:val="24"/>
        </w:rPr>
      </w:pPr>
    </w:p>
    <w:p w:rsidR="000571D0" w:rsidRPr="00A77E6F" w:rsidRDefault="000571D0" w:rsidP="005450B9">
      <w:pPr>
        <w:pStyle w:val="a3"/>
        <w:numPr>
          <w:ilvl w:val="0"/>
          <w:numId w:val="39"/>
        </w:numPr>
        <w:spacing w:line="240" w:lineRule="auto"/>
        <w:rPr>
          <w:b/>
          <w:sz w:val="24"/>
          <w:szCs w:val="24"/>
        </w:rPr>
      </w:pPr>
      <w:r w:rsidRPr="00A77E6F">
        <w:rPr>
          <w:b/>
          <w:sz w:val="24"/>
          <w:szCs w:val="24"/>
        </w:rPr>
        <w:t>МТБ в ОУ для преподавания курса</w:t>
      </w:r>
    </w:p>
    <w:p w:rsidR="00576356" w:rsidRPr="00A77E6F" w:rsidRDefault="00576356" w:rsidP="005450B9">
      <w:pPr>
        <w:spacing w:line="240" w:lineRule="auto"/>
        <w:rPr>
          <w:sz w:val="24"/>
          <w:szCs w:val="24"/>
        </w:rPr>
      </w:pPr>
      <w:r w:rsidRPr="00A77E6F">
        <w:rPr>
          <w:sz w:val="24"/>
          <w:szCs w:val="24"/>
        </w:rPr>
        <w:t>Доступ для педагогов и учащихся к использованию компьютерной и другой техники в ходе реализации курса в регионе возможен по предварительной договоренности или сильно ограничен.</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39"/>
        </w:numPr>
        <w:spacing w:line="240" w:lineRule="auto"/>
        <w:rPr>
          <w:b/>
          <w:sz w:val="24"/>
          <w:szCs w:val="24"/>
        </w:rPr>
      </w:pPr>
      <w:r w:rsidRPr="00A77E6F">
        <w:rPr>
          <w:b/>
          <w:sz w:val="24"/>
          <w:szCs w:val="24"/>
        </w:rPr>
        <w:t xml:space="preserve">Информационное сопровождение хода апробации </w:t>
      </w:r>
    </w:p>
    <w:p w:rsidR="000571D0" w:rsidRPr="00A77E6F" w:rsidRDefault="00576356" w:rsidP="005450B9">
      <w:pPr>
        <w:spacing w:line="240" w:lineRule="auto"/>
        <w:jc w:val="both"/>
        <w:rPr>
          <w:sz w:val="24"/>
          <w:szCs w:val="24"/>
        </w:rPr>
      </w:pPr>
      <w:r w:rsidRPr="00A77E6F">
        <w:rPr>
          <w:sz w:val="24"/>
          <w:szCs w:val="24"/>
        </w:rPr>
        <w:t>О введении нового курса ОРКСЭ в школах республики были подготовлены новостные сюжеты  в русскоязычных и национальных новостных телепрограммах.</w:t>
      </w:r>
      <w:r w:rsidRPr="00A77E6F">
        <w:rPr>
          <w:sz w:val="24"/>
          <w:szCs w:val="24"/>
        </w:rPr>
        <w:tab/>
      </w:r>
      <w:r w:rsidRPr="00A77E6F">
        <w:rPr>
          <w:sz w:val="24"/>
          <w:szCs w:val="24"/>
        </w:rPr>
        <w:tab/>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39"/>
        </w:numPr>
        <w:spacing w:line="240" w:lineRule="auto"/>
        <w:rPr>
          <w:b/>
          <w:sz w:val="24"/>
          <w:szCs w:val="24"/>
        </w:rPr>
      </w:pPr>
      <w:r w:rsidRPr="00A77E6F">
        <w:rPr>
          <w:b/>
          <w:sz w:val="24"/>
          <w:szCs w:val="24"/>
        </w:rPr>
        <w:t>Мониторинг процесса апробации комплексного учебного курса</w:t>
      </w:r>
    </w:p>
    <w:p w:rsidR="00576356" w:rsidRPr="00A77E6F" w:rsidRDefault="00576356" w:rsidP="005450B9">
      <w:pPr>
        <w:spacing w:line="240" w:lineRule="auto"/>
        <w:jc w:val="both"/>
        <w:rPr>
          <w:sz w:val="24"/>
          <w:szCs w:val="24"/>
        </w:rPr>
      </w:pPr>
      <w:r w:rsidRPr="00A77E6F">
        <w:rPr>
          <w:sz w:val="24"/>
          <w:szCs w:val="24"/>
        </w:rPr>
        <w:t>Изменения отношения к курсу различных участни</w:t>
      </w:r>
      <w:r w:rsidR="002F1562">
        <w:rPr>
          <w:sz w:val="24"/>
          <w:szCs w:val="24"/>
        </w:rPr>
        <w:t xml:space="preserve">ков апробации (педагогов, </w:t>
      </w:r>
      <w:r w:rsidRPr="00A77E6F">
        <w:rPr>
          <w:sz w:val="24"/>
          <w:szCs w:val="24"/>
        </w:rPr>
        <w:t>род</w:t>
      </w:r>
      <w:r w:rsidR="0034134C" w:rsidRPr="00A77E6F">
        <w:rPr>
          <w:sz w:val="24"/>
          <w:szCs w:val="24"/>
        </w:rPr>
        <w:t xml:space="preserve">ителей, учащихся) </w:t>
      </w:r>
      <w:r w:rsidRPr="00A77E6F">
        <w:rPr>
          <w:sz w:val="24"/>
          <w:szCs w:val="24"/>
        </w:rPr>
        <w:t>в регионе отслеживаются с помощью мониторинга.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38"/>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FE4A60" w:rsidRPr="00A77E6F" w:rsidRDefault="00FE4A60" w:rsidP="005450B9">
      <w:pPr>
        <w:pStyle w:val="a6"/>
        <w:tabs>
          <w:tab w:val="left" w:pos="707"/>
        </w:tabs>
        <w:spacing w:after="0" w:line="240" w:lineRule="auto"/>
        <w:jc w:val="both"/>
        <w:rPr>
          <w:sz w:val="24"/>
          <w:szCs w:val="24"/>
        </w:rPr>
      </w:pPr>
      <w:r w:rsidRPr="00A77E6F">
        <w:rPr>
          <w:sz w:val="24"/>
          <w:szCs w:val="24"/>
        </w:rPr>
        <w:t>Основные трудности в преподавании курса возникли из-за нехватки учебников, так как республика сделала заказ на учебники христианской и исламской культуры, а выбор был сделан в пользу других учебных блоков. Эта проблема была разрешена изданием электронного пособия для учащихся и учителей.</w:t>
      </w:r>
    </w:p>
    <w:p w:rsidR="00FE4A60" w:rsidRPr="00A77E6F" w:rsidRDefault="00FE4A60" w:rsidP="005450B9">
      <w:pPr>
        <w:pStyle w:val="a6"/>
        <w:tabs>
          <w:tab w:val="left" w:pos="707"/>
        </w:tabs>
        <w:spacing w:after="0" w:line="240" w:lineRule="auto"/>
        <w:jc w:val="both"/>
        <w:rPr>
          <w:sz w:val="24"/>
          <w:szCs w:val="24"/>
        </w:rPr>
      </w:pPr>
      <w:r w:rsidRPr="00A77E6F">
        <w:rPr>
          <w:sz w:val="24"/>
          <w:szCs w:val="24"/>
        </w:rPr>
        <w:t xml:space="preserve">Вызывает некоторое неудобство </w:t>
      </w:r>
      <w:proofErr w:type="spellStart"/>
      <w:r w:rsidRPr="00A77E6F">
        <w:rPr>
          <w:sz w:val="24"/>
          <w:szCs w:val="24"/>
        </w:rPr>
        <w:t>разорванность</w:t>
      </w:r>
      <w:proofErr w:type="spellEnd"/>
      <w:r w:rsidRPr="00A77E6F">
        <w:rPr>
          <w:sz w:val="24"/>
          <w:szCs w:val="24"/>
        </w:rPr>
        <w:t xml:space="preserve"> курса между двумя классами, что вызывает изменение учебной нагрузки в течение года, </w:t>
      </w:r>
      <w:r w:rsidR="0054624F" w:rsidRPr="00A77E6F">
        <w:rPr>
          <w:sz w:val="24"/>
          <w:szCs w:val="24"/>
        </w:rPr>
        <w:t>а,</w:t>
      </w:r>
      <w:r w:rsidRPr="00A77E6F">
        <w:rPr>
          <w:sz w:val="24"/>
          <w:szCs w:val="24"/>
        </w:rPr>
        <w:t xml:space="preserve"> </w:t>
      </w:r>
      <w:r w:rsidR="0054624F" w:rsidRPr="00A77E6F">
        <w:rPr>
          <w:sz w:val="24"/>
          <w:szCs w:val="24"/>
        </w:rPr>
        <w:t>следовательно,</w:t>
      </w:r>
      <w:r w:rsidRPr="00A77E6F">
        <w:rPr>
          <w:sz w:val="24"/>
          <w:szCs w:val="24"/>
        </w:rPr>
        <w:t xml:space="preserve"> и изменение тарификации учителей. В связи с тем, что курс имеет продолжительность 3</w:t>
      </w:r>
      <w:r w:rsidR="00D72771" w:rsidRPr="00A77E6F">
        <w:rPr>
          <w:sz w:val="24"/>
          <w:szCs w:val="24"/>
        </w:rPr>
        <w:t xml:space="preserve">4 часа, но преподается два года, </w:t>
      </w:r>
      <w:r w:rsidRPr="00A77E6F">
        <w:rPr>
          <w:sz w:val="24"/>
          <w:szCs w:val="24"/>
        </w:rPr>
        <w:t>в некоторых школах возникает необходимость смены учителя по курсу в 5 классе, что не очень хорошо сказывается на взаимодействии учителя и класса.</w:t>
      </w:r>
    </w:p>
    <w:p w:rsidR="00576356" w:rsidRPr="00A77E6F" w:rsidRDefault="009A1535" w:rsidP="005450B9">
      <w:pPr>
        <w:spacing w:line="240" w:lineRule="auto"/>
        <w:ind w:firstLine="0"/>
        <w:jc w:val="both"/>
        <w:rPr>
          <w:sz w:val="24"/>
          <w:szCs w:val="24"/>
        </w:rPr>
      </w:pPr>
      <w:r w:rsidRPr="00A77E6F">
        <w:rPr>
          <w:sz w:val="24"/>
          <w:szCs w:val="24"/>
        </w:rPr>
        <w:tab/>
      </w: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14" w:name="_Toc297109596"/>
      <w:bookmarkStart w:id="15" w:name="_Toc308023307"/>
      <w:r w:rsidRPr="006D222A">
        <w:rPr>
          <w:rFonts w:ascii="Times New Roman" w:hAnsi="Times New Roman" w:cs="Times New Roman"/>
          <w:i/>
          <w:color w:val="auto"/>
          <w:szCs w:val="24"/>
        </w:rPr>
        <w:t>Костромская область</w:t>
      </w:r>
      <w:bookmarkEnd w:id="14"/>
      <w:bookmarkEnd w:id="15"/>
    </w:p>
    <w:p w:rsidR="000571D0" w:rsidRPr="00A77E6F" w:rsidRDefault="000571D0" w:rsidP="005450B9">
      <w:pPr>
        <w:spacing w:line="240" w:lineRule="auto"/>
        <w:rPr>
          <w:sz w:val="24"/>
          <w:szCs w:val="24"/>
        </w:rPr>
      </w:pPr>
    </w:p>
    <w:p w:rsidR="000571D0" w:rsidRPr="00A77E6F" w:rsidRDefault="000571D0" w:rsidP="005450B9">
      <w:pPr>
        <w:pStyle w:val="a3"/>
        <w:numPr>
          <w:ilvl w:val="0"/>
          <w:numId w:val="40"/>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spacing w:line="240" w:lineRule="auto"/>
        <w:jc w:val="center"/>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 xml:space="preserve">Нормативно-правовое обеспечение апробации </w:t>
      </w:r>
    </w:p>
    <w:p w:rsidR="00A52CF4" w:rsidRPr="00A77E6F" w:rsidRDefault="00082FA4" w:rsidP="005450B9">
      <w:pPr>
        <w:spacing w:line="240" w:lineRule="auto"/>
        <w:jc w:val="both"/>
        <w:rPr>
          <w:sz w:val="24"/>
          <w:szCs w:val="24"/>
        </w:rPr>
      </w:pPr>
      <w:r w:rsidRPr="00A77E6F">
        <w:rPr>
          <w:sz w:val="24"/>
          <w:szCs w:val="24"/>
        </w:rPr>
        <w:t xml:space="preserve">В регионе разработана нормативная база: </w:t>
      </w:r>
    </w:p>
    <w:p w:rsidR="00A52CF4" w:rsidRPr="00A77E6F" w:rsidRDefault="00082FA4" w:rsidP="005450B9">
      <w:pPr>
        <w:pStyle w:val="a3"/>
        <w:numPr>
          <w:ilvl w:val="0"/>
          <w:numId w:val="70"/>
        </w:numPr>
        <w:spacing w:line="240" w:lineRule="auto"/>
        <w:jc w:val="both"/>
        <w:rPr>
          <w:sz w:val="24"/>
          <w:szCs w:val="24"/>
        </w:rPr>
      </w:pPr>
      <w:r w:rsidRPr="00A77E6F">
        <w:rPr>
          <w:sz w:val="24"/>
          <w:szCs w:val="24"/>
        </w:rPr>
        <w:t>распоряжение администрации Костромской области от 26 ноября 2010 года №373-ра «Об утверждении плана мероприятий по апробации комплексного учебного курса в общеобразовательных учреждениях «Основы религиозных культур и светской этики</w:t>
      </w:r>
      <w:r w:rsidR="00A52CF4" w:rsidRPr="00A77E6F">
        <w:rPr>
          <w:sz w:val="24"/>
          <w:szCs w:val="24"/>
        </w:rPr>
        <w:t>»</w:t>
      </w:r>
      <w:r w:rsidRPr="00A77E6F">
        <w:rPr>
          <w:sz w:val="24"/>
          <w:szCs w:val="24"/>
        </w:rPr>
        <w:t>»;</w:t>
      </w:r>
      <w:r w:rsidR="00A52CF4" w:rsidRPr="00A77E6F">
        <w:rPr>
          <w:sz w:val="24"/>
          <w:szCs w:val="24"/>
        </w:rPr>
        <w:t xml:space="preserve"> </w:t>
      </w:r>
    </w:p>
    <w:p w:rsidR="00A52CF4" w:rsidRPr="00A77E6F" w:rsidRDefault="00A52CF4" w:rsidP="005450B9">
      <w:pPr>
        <w:pStyle w:val="a3"/>
        <w:numPr>
          <w:ilvl w:val="0"/>
          <w:numId w:val="70"/>
        </w:numPr>
        <w:spacing w:line="240" w:lineRule="auto"/>
        <w:jc w:val="both"/>
        <w:rPr>
          <w:sz w:val="24"/>
          <w:szCs w:val="24"/>
        </w:rPr>
      </w:pPr>
      <w:proofErr w:type="gramStart"/>
      <w:r w:rsidRPr="00A77E6F">
        <w:rPr>
          <w:sz w:val="24"/>
          <w:szCs w:val="24"/>
        </w:rPr>
        <w:t>с</w:t>
      </w:r>
      <w:r w:rsidR="00082FA4" w:rsidRPr="00A77E6F">
        <w:rPr>
          <w:sz w:val="24"/>
          <w:szCs w:val="24"/>
        </w:rPr>
        <w:t>оглашение с Министерством образования и науки Российской Федерации о взаимодействии по вопросам  апробации комплексного учебного курса для общеобразовательных учреждений «Основы религиозных культур и светской этики»; включающего основы православной культуры, основы исламской культуры, основы буддийской культуры, основы иудейской  культуры, основы мировых религиозных  культур и основы светской этики от 17 декабря 2011 года № СОГ-15/03</w:t>
      </w:r>
      <w:r w:rsidRPr="00A77E6F">
        <w:rPr>
          <w:sz w:val="24"/>
          <w:szCs w:val="24"/>
        </w:rPr>
        <w:t>;</w:t>
      </w:r>
      <w:proofErr w:type="gramEnd"/>
    </w:p>
    <w:p w:rsidR="00A52CF4" w:rsidRPr="00A77E6F" w:rsidRDefault="00082FA4" w:rsidP="005450B9">
      <w:pPr>
        <w:pStyle w:val="a3"/>
        <w:numPr>
          <w:ilvl w:val="0"/>
          <w:numId w:val="70"/>
        </w:numPr>
        <w:spacing w:line="240" w:lineRule="auto"/>
        <w:jc w:val="both"/>
        <w:rPr>
          <w:sz w:val="24"/>
          <w:szCs w:val="24"/>
        </w:rPr>
      </w:pPr>
      <w:r w:rsidRPr="00A77E6F">
        <w:rPr>
          <w:sz w:val="24"/>
          <w:szCs w:val="24"/>
        </w:rPr>
        <w:t>приказ департамента образования и науки Костромской области от 12 марта 2010 года №469/1 «Об апробации комплексного учебного курса в общеобразовательных учреждениях «Основы религиозных культур и светской этики»;</w:t>
      </w:r>
    </w:p>
    <w:p w:rsidR="000571D0" w:rsidRPr="00A77E6F" w:rsidRDefault="00082FA4" w:rsidP="005450B9">
      <w:pPr>
        <w:pStyle w:val="a3"/>
        <w:numPr>
          <w:ilvl w:val="0"/>
          <w:numId w:val="70"/>
        </w:numPr>
        <w:spacing w:line="240" w:lineRule="auto"/>
        <w:jc w:val="both"/>
        <w:rPr>
          <w:sz w:val="24"/>
          <w:szCs w:val="24"/>
        </w:rPr>
      </w:pPr>
      <w:r w:rsidRPr="00A77E6F">
        <w:rPr>
          <w:sz w:val="24"/>
          <w:szCs w:val="24"/>
        </w:rPr>
        <w:lastRenderedPageBreak/>
        <w:t>приказы муниципальных органов управления образования «Об апробации комплексного учебного курса в общеобразовательных учреждениях «Основы религиозных культур и светской этики»</w:t>
      </w:r>
      <w:r w:rsidR="00B65C55" w:rsidRPr="00A77E6F">
        <w:rPr>
          <w:sz w:val="24"/>
          <w:szCs w:val="24"/>
        </w:rPr>
        <w:t>;</w:t>
      </w:r>
    </w:p>
    <w:p w:rsidR="00B65C55" w:rsidRPr="00A77E6F" w:rsidRDefault="00B65C55" w:rsidP="005450B9">
      <w:pPr>
        <w:pStyle w:val="a3"/>
        <w:numPr>
          <w:ilvl w:val="0"/>
          <w:numId w:val="70"/>
        </w:numPr>
        <w:spacing w:line="240" w:lineRule="auto"/>
        <w:jc w:val="both"/>
        <w:rPr>
          <w:spacing w:val="-3"/>
          <w:sz w:val="24"/>
          <w:szCs w:val="24"/>
        </w:rPr>
      </w:pPr>
      <w:r w:rsidRPr="00A77E6F">
        <w:rPr>
          <w:spacing w:val="-3"/>
          <w:sz w:val="24"/>
          <w:szCs w:val="24"/>
        </w:rPr>
        <w:t>договор о сотрудничестве между управлением образования администрации и местной православной религиозной организацией Костромской епархии Русской православной церкви;</w:t>
      </w:r>
    </w:p>
    <w:p w:rsidR="00B02C43" w:rsidRPr="00A77E6F" w:rsidRDefault="00B65C55" w:rsidP="005450B9">
      <w:pPr>
        <w:pStyle w:val="a3"/>
        <w:numPr>
          <w:ilvl w:val="0"/>
          <w:numId w:val="70"/>
        </w:numPr>
        <w:spacing w:line="240" w:lineRule="auto"/>
        <w:jc w:val="both"/>
        <w:rPr>
          <w:spacing w:val="-3"/>
          <w:sz w:val="24"/>
          <w:szCs w:val="24"/>
        </w:rPr>
      </w:pPr>
      <w:r w:rsidRPr="00A77E6F">
        <w:rPr>
          <w:spacing w:val="-3"/>
          <w:sz w:val="24"/>
          <w:szCs w:val="24"/>
        </w:rPr>
        <w:t>положение о координационном совете по сотрудничеству между управлением образования администрации и местной религиозной организацией</w:t>
      </w:r>
      <w:r w:rsidR="00B02C43" w:rsidRPr="00A77E6F">
        <w:rPr>
          <w:spacing w:val="-3"/>
          <w:sz w:val="24"/>
          <w:szCs w:val="24"/>
        </w:rPr>
        <w:t>, в положении отражены области ответственности для всех структур;</w:t>
      </w:r>
    </w:p>
    <w:p w:rsidR="00B65C55" w:rsidRPr="00A77E6F" w:rsidRDefault="00B02C43" w:rsidP="005450B9">
      <w:pPr>
        <w:pStyle w:val="a3"/>
        <w:numPr>
          <w:ilvl w:val="0"/>
          <w:numId w:val="70"/>
        </w:numPr>
        <w:spacing w:line="240" w:lineRule="auto"/>
        <w:jc w:val="both"/>
        <w:rPr>
          <w:spacing w:val="-3"/>
          <w:sz w:val="24"/>
          <w:szCs w:val="24"/>
        </w:rPr>
      </w:pPr>
      <w:r w:rsidRPr="00A77E6F">
        <w:rPr>
          <w:spacing w:val="-3"/>
          <w:sz w:val="24"/>
          <w:szCs w:val="24"/>
        </w:rPr>
        <w:t>г</w:t>
      </w:r>
      <w:r w:rsidR="00B65C55" w:rsidRPr="00A77E6F">
        <w:rPr>
          <w:spacing w:val="-3"/>
          <w:sz w:val="24"/>
          <w:szCs w:val="24"/>
        </w:rPr>
        <w:t>одовой план работы</w:t>
      </w:r>
      <w:r w:rsidRPr="00A77E6F">
        <w:rPr>
          <w:spacing w:val="-3"/>
          <w:sz w:val="24"/>
          <w:szCs w:val="24"/>
        </w:rPr>
        <w:t>;</w:t>
      </w:r>
      <w:r w:rsidR="00B65C55" w:rsidRPr="00A77E6F">
        <w:rPr>
          <w:spacing w:val="-3"/>
          <w:sz w:val="24"/>
          <w:szCs w:val="24"/>
        </w:rPr>
        <w:t xml:space="preserve"> </w:t>
      </w:r>
    </w:p>
    <w:p w:rsidR="00B65C55" w:rsidRPr="00A77E6F" w:rsidRDefault="00B02C43" w:rsidP="005450B9">
      <w:pPr>
        <w:pStyle w:val="a3"/>
        <w:numPr>
          <w:ilvl w:val="0"/>
          <w:numId w:val="70"/>
        </w:numPr>
        <w:spacing w:line="240" w:lineRule="auto"/>
        <w:jc w:val="both"/>
        <w:rPr>
          <w:spacing w:val="-3"/>
          <w:sz w:val="24"/>
          <w:szCs w:val="24"/>
        </w:rPr>
      </w:pPr>
      <w:r w:rsidRPr="00A77E6F">
        <w:rPr>
          <w:spacing w:val="-3"/>
          <w:sz w:val="24"/>
          <w:szCs w:val="24"/>
        </w:rPr>
        <w:t>д</w:t>
      </w:r>
      <w:r w:rsidR="00B65C55" w:rsidRPr="00A77E6F">
        <w:rPr>
          <w:spacing w:val="-3"/>
          <w:sz w:val="24"/>
          <w:szCs w:val="24"/>
        </w:rPr>
        <w:t>оговор о сотрудничестве заключается ежегодно (на учебный год), трехсторонний</w:t>
      </w:r>
      <w:r w:rsidRPr="00A77E6F">
        <w:rPr>
          <w:spacing w:val="-3"/>
          <w:sz w:val="24"/>
          <w:szCs w:val="24"/>
        </w:rPr>
        <w:t>, в нем п</w:t>
      </w:r>
      <w:r w:rsidR="00B65C55" w:rsidRPr="00A77E6F">
        <w:rPr>
          <w:spacing w:val="-3"/>
          <w:sz w:val="24"/>
          <w:szCs w:val="24"/>
        </w:rPr>
        <w:t>рописаны принципы цели и задачи, условия заключения и расторжения договора.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Организационно-управленческие условия апробации</w:t>
      </w:r>
    </w:p>
    <w:p w:rsidR="00B65C55" w:rsidRPr="00A77E6F" w:rsidRDefault="00B65C55" w:rsidP="005450B9">
      <w:pPr>
        <w:spacing w:line="240" w:lineRule="auto"/>
        <w:jc w:val="both"/>
        <w:rPr>
          <w:spacing w:val="-3"/>
          <w:sz w:val="24"/>
          <w:szCs w:val="24"/>
        </w:rPr>
      </w:pPr>
      <w:r w:rsidRPr="00A77E6F">
        <w:rPr>
          <w:spacing w:val="-3"/>
          <w:sz w:val="24"/>
          <w:szCs w:val="24"/>
        </w:rPr>
        <w:t>В области созданы рабочие органы по апробации комплексного учебного курса «Основы религиозных культур и светской этики»:</w:t>
      </w:r>
      <w:r w:rsidRPr="00A77E6F">
        <w:rPr>
          <w:spacing w:val="-3"/>
          <w:sz w:val="24"/>
          <w:szCs w:val="24"/>
        </w:rPr>
        <w:tab/>
        <w:t xml:space="preserve"> </w:t>
      </w:r>
    </w:p>
    <w:p w:rsidR="00B65C55" w:rsidRPr="00A77E6F" w:rsidRDefault="00B65C55" w:rsidP="005450B9">
      <w:pPr>
        <w:pStyle w:val="a3"/>
        <w:numPr>
          <w:ilvl w:val="0"/>
          <w:numId w:val="77"/>
        </w:numPr>
        <w:spacing w:line="240" w:lineRule="auto"/>
        <w:jc w:val="both"/>
        <w:rPr>
          <w:spacing w:val="-3"/>
          <w:sz w:val="24"/>
          <w:szCs w:val="24"/>
        </w:rPr>
      </w:pPr>
      <w:r w:rsidRPr="00A77E6F">
        <w:rPr>
          <w:spacing w:val="-3"/>
          <w:sz w:val="24"/>
          <w:szCs w:val="24"/>
        </w:rPr>
        <w:t>Межведомственный координационный совет при губернаторе Костромской области;</w:t>
      </w:r>
      <w:r w:rsidRPr="00A77E6F">
        <w:rPr>
          <w:spacing w:val="-3"/>
          <w:sz w:val="24"/>
          <w:szCs w:val="24"/>
        </w:rPr>
        <w:tab/>
      </w:r>
    </w:p>
    <w:p w:rsidR="00B65C55" w:rsidRPr="00A77E6F" w:rsidRDefault="00B65C55" w:rsidP="005450B9">
      <w:pPr>
        <w:pStyle w:val="a3"/>
        <w:numPr>
          <w:ilvl w:val="0"/>
          <w:numId w:val="77"/>
        </w:numPr>
        <w:spacing w:line="240" w:lineRule="auto"/>
        <w:jc w:val="both"/>
        <w:rPr>
          <w:spacing w:val="-3"/>
          <w:sz w:val="24"/>
          <w:szCs w:val="24"/>
        </w:rPr>
      </w:pPr>
      <w:r w:rsidRPr="00A77E6F">
        <w:rPr>
          <w:spacing w:val="-3"/>
          <w:sz w:val="24"/>
          <w:szCs w:val="24"/>
        </w:rPr>
        <w:t>Координационный совет по сотрудничеству между управлением образования администрации городских округов и местной православной религиозной организацией Костромской епархии Русской Православной Церкви;</w:t>
      </w:r>
    </w:p>
    <w:p w:rsidR="00B65C55" w:rsidRPr="00A77E6F" w:rsidRDefault="00B65C55" w:rsidP="005450B9">
      <w:pPr>
        <w:pStyle w:val="a3"/>
        <w:numPr>
          <w:ilvl w:val="0"/>
          <w:numId w:val="77"/>
        </w:numPr>
        <w:spacing w:line="240" w:lineRule="auto"/>
        <w:jc w:val="both"/>
        <w:rPr>
          <w:spacing w:val="-3"/>
          <w:sz w:val="24"/>
          <w:szCs w:val="24"/>
        </w:rPr>
      </w:pPr>
      <w:r w:rsidRPr="00A77E6F">
        <w:rPr>
          <w:spacing w:val="-3"/>
          <w:sz w:val="24"/>
          <w:szCs w:val="24"/>
        </w:rPr>
        <w:t xml:space="preserve">Координационно-методический совет. </w:t>
      </w:r>
    </w:p>
    <w:p w:rsidR="00B65C55" w:rsidRPr="00A77E6F" w:rsidRDefault="00B02C43" w:rsidP="005450B9">
      <w:pPr>
        <w:spacing w:line="240" w:lineRule="auto"/>
        <w:jc w:val="both"/>
        <w:rPr>
          <w:spacing w:val="-3"/>
          <w:sz w:val="24"/>
          <w:szCs w:val="24"/>
        </w:rPr>
      </w:pPr>
      <w:r w:rsidRPr="00A77E6F">
        <w:rPr>
          <w:spacing w:val="-3"/>
          <w:sz w:val="24"/>
          <w:szCs w:val="24"/>
        </w:rPr>
        <w:t>Состав координационно-</w:t>
      </w:r>
      <w:r w:rsidR="00B65C55" w:rsidRPr="00A77E6F">
        <w:rPr>
          <w:spacing w:val="-3"/>
          <w:sz w:val="24"/>
          <w:szCs w:val="24"/>
        </w:rPr>
        <w:t>методического совета:</w:t>
      </w:r>
    </w:p>
    <w:p w:rsidR="00B65C55" w:rsidRPr="00A77E6F" w:rsidRDefault="00B65C55" w:rsidP="005450B9">
      <w:pPr>
        <w:pStyle w:val="a3"/>
        <w:numPr>
          <w:ilvl w:val="0"/>
          <w:numId w:val="78"/>
        </w:numPr>
        <w:spacing w:line="240" w:lineRule="auto"/>
        <w:jc w:val="both"/>
        <w:rPr>
          <w:spacing w:val="-3"/>
          <w:sz w:val="24"/>
          <w:szCs w:val="24"/>
        </w:rPr>
      </w:pPr>
      <w:r w:rsidRPr="00A77E6F">
        <w:rPr>
          <w:spacing w:val="-3"/>
          <w:sz w:val="24"/>
          <w:szCs w:val="24"/>
        </w:rPr>
        <w:t>представители администрации;</w:t>
      </w:r>
    </w:p>
    <w:p w:rsidR="00B65C55" w:rsidRPr="00A77E6F" w:rsidRDefault="00B65C55" w:rsidP="005450B9">
      <w:pPr>
        <w:pStyle w:val="a3"/>
        <w:numPr>
          <w:ilvl w:val="0"/>
          <w:numId w:val="78"/>
        </w:numPr>
        <w:spacing w:line="240" w:lineRule="auto"/>
        <w:jc w:val="both"/>
        <w:rPr>
          <w:spacing w:val="-3"/>
          <w:sz w:val="24"/>
          <w:szCs w:val="24"/>
        </w:rPr>
      </w:pPr>
      <w:r w:rsidRPr="00A77E6F">
        <w:rPr>
          <w:spacing w:val="-3"/>
          <w:sz w:val="24"/>
          <w:szCs w:val="24"/>
        </w:rPr>
        <w:t>представители управления образования администрации;</w:t>
      </w:r>
    </w:p>
    <w:p w:rsidR="00B65C55" w:rsidRPr="00A77E6F" w:rsidRDefault="00B65C55" w:rsidP="005450B9">
      <w:pPr>
        <w:pStyle w:val="a3"/>
        <w:numPr>
          <w:ilvl w:val="0"/>
          <w:numId w:val="78"/>
        </w:numPr>
        <w:spacing w:line="240" w:lineRule="auto"/>
        <w:jc w:val="both"/>
        <w:rPr>
          <w:spacing w:val="-3"/>
          <w:sz w:val="24"/>
          <w:szCs w:val="24"/>
        </w:rPr>
      </w:pPr>
      <w:r w:rsidRPr="00A77E6F">
        <w:rPr>
          <w:spacing w:val="-3"/>
          <w:sz w:val="24"/>
          <w:szCs w:val="24"/>
        </w:rPr>
        <w:t>представители информационно-методического центра;</w:t>
      </w:r>
    </w:p>
    <w:p w:rsidR="00B65C55" w:rsidRPr="00A77E6F" w:rsidRDefault="00B65C55" w:rsidP="005450B9">
      <w:pPr>
        <w:pStyle w:val="a3"/>
        <w:numPr>
          <w:ilvl w:val="0"/>
          <w:numId w:val="78"/>
        </w:numPr>
        <w:spacing w:line="240" w:lineRule="auto"/>
        <w:jc w:val="both"/>
        <w:rPr>
          <w:spacing w:val="-3"/>
          <w:sz w:val="24"/>
          <w:szCs w:val="24"/>
        </w:rPr>
      </w:pPr>
      <w:r w:rsidRPr="00A77E6F">
        <w:rPr>
          <w:spacing w:val="-3"/>
          <w:sz w:val="24"/>
          <w:szCs w:val="24"/>
        </w:rPr>
        <w:t>представители образовательных учреждений;</w:t>
      </w:r>
    </w:p>
    <w:p w:rsidR="00B65C55" w:rsidRPr="00A77E6F" w:rsidRDefault="00B65C55" w:rsidP="005450B9">
      <w:pPr>
        <w:pStyle w:val="a3"/>
        <w:numPr>
          <w:ilvl w:val="0"/>
          <w:numId w:val="78"/>
        </w:numPr>
        <w:spacing w:line="240" w:lineRule="auto"/>
        <w:jc w:val="both"/>
        <w:rPr>
          <w:spacing w:val="-3"/>
          <w:sz w:val="24"/>
          <w:szCs w:val="24"/>
        </w:rPr>
      </w:pPr>
      <w:r w:rsidRPr="00A77E6F">
        <w:rPr>
          <w:spacing w:val="-3"/>
          <w:sz w:val="24"/>
          <w:szCs w:val="24"/>
        </w:rPr>
        <w:t>представители религиозных организаций.</w:t>
      </w:r>
    </w:p>
    <w:p w:rsidR="00B02C43" w:rsidRPr="00A77E6F" w:rsidRDefault="00B02C43" w:rsidP="005450B9">
      <w:pPr>
        <w:spacing w:line="240" w:lineRule="auto"/>
        <w:jc w:val="both"/>
        <w:rPr>
          <w:spacing w:val="-3"/>
          <w:sz w:val="24"/>
          <w:szCs w:val="24"/>
        </w:rPr>
      </w:pPr>
      <w:r w:rsidRPr="00A77E6F">
        <w:rPr>
          <w:spacing w:val="-3"/>
          <w:sz w:val="24"/>
          <w:szCs w:val="24"/>
        </w:rPr>
        <w:t>Направления деятельности координационно-методического совета по духовно-нравственному воспитанию:</w:t>
      </w:r>
    </w:p>
    <w:p w:rsidR="00B02C43" w:rsidRPr="00A77E6F" w:rsidRDefault="00B02C43" w:rsidP="005450B9">
      <w:pPr>
        <w:pStyle w:val="a3"/>
        <w:numPr>
          <w:ilvl w:val="0"/>
          <w:numId w:val="79"/>
        </w:numPr>
        <w:spacing w:line="240" w:lineRule="auto"/>
        <w:jc w:val="both"/>
        <w:rPr>
          <w:spacing w:val="-3"/>
          <w:sz w:val="24"/>
          <w:szCs w:val="24"/>
        </w:rPr>
      </w:pPr>
      <w:r w:rsidRPr="00A77E6F">
        <w:rPr>
          <w:spacing w:val="-3"/>
          <w:sz w:val="24"/>
          <w:szCs w:val="24"/>
        </w:rPr>
        <w:t>информационно-методическое сопровождение комплексного учебного курса «Основы религиозных культур и светской этики»;</w:t>
      </w:r>
    </w:p>
    <w:p w:rsidR="00B02C43" w:rsidRPr="00A77E6F" w:rsidRDefault="00B02C43" w:rsidP="005450B9">
      <w:pPr>
        <w:pStyle w:val="a3"/>
        <w:numPr>
          <w:ilvl w:val="0"/>
          <w:numId w:val="79"/>
        </w:numPr>
        <w:spacing w:line="240" w:lineRule="auto"/>
        <w:jc w:val="both"/>
        <w:rPr>
          <w:spacing w:val="-3"/>
          <w:sz w:val="24"/>
          <w:szCs w:val="24"/>
        </w:rPr>
      </w:pPr>
      <w:r w:rsidRPr="00A77E6F">
        <w:rPr>
          <w:spacing w:val="-3"/>
          <w:sz w:val="24"/>
          <w:szCs w:val="24"/>
        </w:rPr>
        <w:t>повышение квалификации учителей ОРКСЭ в области преподаваемого предмета при изучении литературных произведений и тем духовно-нравственной направленности;</w:t>
      </w:r>
    </w:p>
    <w:p w:rsidR="00B02C43" w:rsidRPr="00A77E6F" w:rsidRDefault="00B02C43" w:rsidP="005450B9">
      <w:pPr>
        <w:pStyle w:val="a3"/>
        <w:numPr>
          <w:ilvl w:val="0"/>
          <w:numId w:val="79"/>
        </w:numPr>
        <w:spacing w:line="240" w:lineRule="auto"/>
        <w:jc w:val="both"/>
        <w:rPr>
          <w:spacing w:val="-3"/>
          <w:sz w:val="24"/>
          <w:szCs w:val="24"/>
        </w:rPr>
      </w:pPr>
      <w:r w:rsidRPr="00A77E6F">
        <w:rPr>
          <w:spacing w:val="-3"/>
          <w:sz w:val="24"/>
          <w:szCs w:val="24"/>
        </w:rPr>
        <w:t xml:space="preserve">создание условий для деятельности муниципальных ресурсных площадок. </w:t>
      </w:r>
    </w:p>
    <w:p w:rsidR="00B02C43" w:rsidRPr="00A77E6F" w:rsidRDefault="00B02C43" w:rsidP="005450B9">
      <w:pPr>
        <w:spacing w:line="240" w:lineRule="auto"/>
        <w:jc w:val="both"/>
        <w:rPr>
          <w:spacing w:val="-3"/>
          <w:sz w:val="24"/>
          <w:szCs w:val="24"/>
        </w:rPr>
      </w:pPr>
      <w:r w:rsidRPr="00A77E6F">
        <w:rPr>
          <w:spacing w:val="-3"/>
          <w:sz w:val="24"/>
          <w:szCs w:val="24"/>
        </w:rPr>
        <w:t xml:space="preserve"> Все эти направления реализовывали различные структуры – городские профессиональные объединения (творческие, проблемные  группы, обучающие семинары).</w:t>
      </w:r>
      <w:r w:rsidRPr="00A77E6F">
        <w:rPr>
          <w:spacing w:val="-3"/>
          <w:sz w:val="24"/>
          <w:szCs w:val="24"/>
        </w:rPr>
        <w:tab/>
      </w:r>
    </w:p>
    <w:p w:rsidR="00B02C43" w:rsidRPr="00A77E6F" w:rsidRDefault="00B02C43" w:rsidP="005450B9">
      <w:pPr>
        <w:spacing w:line="240" w:lineRule="auto"/>
        <w:jc w:val="both"/>
        <w:rPr>
          <w:sz w:val="24"/>
          <w:szCs w:val="24"/>
        </w:rPr>
      </w:pPr>
      <w:r w:rsidRPr="00A77E6F">
        <w:rPr>
          <w:spacing w:val="-3"/>
          <w:sz w:val="24"/>
          <w:szCs w:val="24"/>
        </w:rPr>
        <w:t>З</w:t>
      </w:r>
      <w:r w:rsidR="003D1CBF" w:rsidRPr="00A77E6F">
        <w:rPr>
          <w:spacing w:val="-3"/>
          <w:sz w:val="24"/>
          <w:szCs w:val="24"/>
        </w:rPr>
        <w:t>аседан</w:t>
      </w:r>
      <w:r w:rsidRPr="00A77E6F">
        <w:rPr>
          <w:spacing w:val="-3"/>
          <w:sz w:val="24"/>
          <w:szCs w:val="24"/>
        </w:rPr>
        <w:t>ия рабочих органов по вопросам организации и проведения апробации проводится: 1 раз в квартал на региональном и муниципальном уровнях, 1 раз в месяц – на школьном уровне.</w:t>
      </w:r>
    </w:p>
    <w:p w:rsidR="00A52CF4" w:rsidRPr="00A77E6F" w:rsidRDefault="00E146D5" w:rsidP="005450B9">
      <w:pPr>
        <w:spacing w:line="240" w:lineRule="auto"/>
        <w:jc w:val="both"/>
        <w:rPr>
          <w:rFonts w:eastAsia="Calibri"/>
          <w:sz w:val="24"/>
          <w:szCs w:val="24"/>
        </w:rPr>
      </w:pPr>
      <w:r w:rsidRPr="00A77E6F">
        <w:rPr>
          <w:sz w:val="24"/>
          <w:szCs w:val="24"/>
        </w:rPr>
        <w:t>В регионе обеспечен р</w:t>
      </w:r>
      <w:r w:rsidR="00A52CF4" w:rsidRPr="00A77E6F">
        <w:rPr>
          <w:rFonts w:eastAsia="Calibri"/>
          <w:sz w:val="24"/>
          <w:szCs w:val="24"/>
        </w:rPr>
        <w:t xml:space="preserve">егулярный </w:t>
      </w:r>
      <w:proofErr w:type="gramStart"/>
      <w:r w:rsidR="00A52CF4" w:rsidRPr="00A77E6F">
        <w:rPr>
          <w:rFonts w:eastAsia="Calibri"/>
          <w:sz w:val="24"/>
          <w:szCs w:val="24"/>
        </w:rPr>
        <w:t>контроль за</w:t>
      </w:r>
      <w:proofErr w:type="gramEnd"/>
      <w:r w:rsidR="00A52CF4" w:rsidRPr="00A77E6F">
        <w:rPr>
          <w:rFonts w:eastAsia="Calibri"/>
          <w:sz w:val="24"/>
          <w:szCs w:val="24"/>
        </w:rPr>
        <w:t xml:space="preserve"> процессом апробации через руководителей муниципальных органов, осуществляющих управление в сфере образ</w:t>
      </w:r>
      <w:r w:rsidRPr="00A77E6F">
        <w:rPr>
          <w:sz w:val="24"/>
          <w:szCs w:val="24"/>
        </w:rPr>
        <w:t>ования, на заседаниях коллегии</w:t>
      </w:r>
      <w:r w:rsidR="00A52CF4" w:rsidRPr="00A77E6F">
        <w:rPr>
          <w:rFonts w:eastAsia="Calibri"/>
          <w:sz w:val="24"/>
          <w:szCs w:val="24"/>
        </w:rPr>
        <w:t xml:space="preserve"> департамента образования и науки Костромской области (ежемесячно).</w:t>
      </w:r>
      <w:r w:rsidRPr="00A77E6F">
        <w:rPr>
          <w:sz w:val="24"/>
          <w:szCs w:val="24"/>
        </w:rPr>
        <w:t xml:space="preserve"> Организовано у</w:t>
      </w:r>
      <w:r w:rsidR="00A52CF4" w:rsidRPr="00A77E6F">
        <w:rPr>
          <w:rFonts w:eastAsia="Calibri"/>
          <w:sz w:val="24"/>
          <w:szCs w:val="24"/>
        </w:rPr>
        <w:t>частие региональных руководителей эксперимента в симпозиуме по итогам апробации комплексного учебного курса «Основы религиозных культур и светской этики» 24 сентября 2010 г. (Москва, Российская академия государственной службы при Президенте Российской Федерации).</w:t>
      </w:r>
    </w:p>
    <w:p w:rsidR="00A52CF4" w:rsidRPr="00A77E6F" w:rsidRDefault="00E146D5" w:rsidP="005450B9">
      <w:pPr>
        <w:spacing w:line="240" w:lineRule="auto"/>
        <w:jc w:val="both"/>
        <w:rPr>
          <w:rFonts w:eastAsia="Calibri"/>
          <w:sz w:val="24"/>
          <w:szCs w:val="24"/>
        </w:rPr>
      </w:pPr>
      <w:r w:rsidRPr="00A77E6F">
        <w:rPr>
          <w:sz w:val="24"/>
          <w:szCs w:val="24"/>
        </w:rPr>
        <w:t>Н</w:t>
      </w:r>
      <w:r w:rsidRPr="00A77E6F">
        <w:rPr>
          <w:rFonts w:eastAsia="Calibri"/>
          <w:sz w:val="24"/>
          <w:szCs w:val="24"/>
        </w:rPr>
        <w:t>а базе Костромской области</w:t>
      </w:r>
      <w:r w:rsidRPr="00A77E6F">
        <w:rPr>
          <w:sz w:val="24"/>
          <w:szCs w:val="24"/>
        </w:rPr>
        <w:t xml:space="preserve"> </w:t>
      </w:r>
      <w:r w:rsidR="003D1CBF" w:rsidRPr="00A77E6F">
        <w:rPr>
          <w:spacing w:val="-3"/>
          <w:sz w:val="24"/>
          <w:szCs w:val="24"/>
        </w:rPr>
        <w:t xml:space="preserve">в дополнение к федеральным мероприятиям по внедрению курса ОРКСЭ в регионе </w:t>
      </w:r>
      <w:r w:rsidRPr="00A77E6F">
        <w:rPr>
          <w:sz w:val="24"/>
          <w:szCs w:val="24"/>
        </w:rPr>
        <w:t>о</w:t>
      </w:r>
      <w:r w:rsidR="00A52CF4" w:rsidRPr="00A77E6F">
        <w:rPr>
          <w:rFonts w:eastAsia="Calibri"/>
          <w:sz w:val="24"/>
          <w:szCs w:val="24"/>
        </w:rPr>
        <w:t>рганиз</w:t>
      </w:r>
      <w:r w:rsidRPr="00A77E6F">
        <w:rPr>
          <w:sz w:val="24"/>
          <w:szCs w:val="24"/>
        </w:rPr>
        <w:t xml:space="preserve">ованы </w:t>
      </w:r>
      <w:r w:rsidR="00A52CF4" w:rsidRPr="00A77E6F">
        <w:rPr>
          <w:rFonts w:eastAsia="Calibri"/>
          <w:sz w:val="24"/>
          <w:szCs w:val="24"/>
        </w:rPr>
        <w:t>и проведен</w:t>
      </w:r>
      <w:r w:rsidRPr="00A77E6F">
        <w:rPr>
          <w:sz w:val="24"/>
          <w:szCs w:val="24"/>
        </w:rPr>
        <w:t>ы</w:t>
      </w:r>
      <w:r w:rsidR="00A52CF4" w:rsidRPr="00A77E6F">
        <w:rPr>
          <w:rFonts w:eastAsia="Calibri"/>
          <w:sz w:val="24"/>
          <w:szCs w:val="24"/>
        </w:rPr>
        <w:t>:</w:t>
      </w:r>
    </w:p>
    <w:p w:rsidR="00A52CF4" w:rsidRPr="00A77E6F" w:rsidRDefault="002E043B" w:rsidP="005450B9">
      <w:pPr>
        <w:numPr>
          <w:ilvl w:val="0"/>
          <w:numId w:val="72"/>
        </w:numPr>
        <w:spacing w:line="240" w:lineRule="auto"/>
        <w:jc w:val="both"/>
        <w:rPr>
          <w:rFonts w:eastAsia="Calibri"/>
          <w:sz w:val="24"/>
          <w:szCs w:val="24"/>
        </w:rPr>
      </w:pPr>
      <w:r w:rsidRPr="00A77E6F">
        <w:rPr>
          <w:rFonts w:eastAsia="Calibri"/>
          <w:sz w:val="24"/>
          <w:szCs w:val="24"/>
        </w:rPr>
        <w:lastRenderedPageBreak/>
        <w:t xml:space="preserve"> межрегиональное</w:t>
      </w:r>
      <w:r w:rsidR="00A52CF4" w:rsidRPr="00A77E6F">
        <w:rPr>
          <w:rFonts w:eastAsia="Calibri"/>
          <w:sz w:val="24"/>
          <w:szCs w:val="24"/>
        </w:rPr>
        <w:t xml:space="preserve"> совещани</w:t>
      </w:r>
      <w:r w:rsidRPr="00A77E6F">
        <w:rPr>
          <w:rFonts w:eastAsia="Calibri"/>
          <w:sz w:val="24"/>
          <w:szCs w:val="24"/>
        </w:rPr>
        <w:t>е</w:t>
      </w:r>
      <w:r w:rsidR="00A52CF4" w:rsidRPr="00A77E6F">
        <w:rPr>
          <w:rFonts w:eastAsia="Calibri"/>
          <w:sz w:val="24"/>
          <w:szCs w:val="24"/>
        </w:rPr>
        <w:t xml:space="preserve"> руководителей муниципальных органов, осуществляющих управление в сфере образования, педагогов образовательных учреждений, общественных и религиозных организаций (31 марта 2010г);</w:t>
      </w:r>
    </w:p>
    <w:p w:rsidR="00A52CF4" w:rsidRPr="00A77E6F" w:rsidRDefault="002E043B" w:rsidP="005450B9">
      <w:pPr>
        <w:numPr>
          <w:ilvl w:val="0"/>
          <w:numId w:val="72"/>
        </w:numPr>
        <w:spacing w:line="240" w:lineRule="auto"/>
        <w:jc w:val="both"/>
        <w:rPr>
          <w:rFonts w:eastAsia="Calibri"/>
          <w:sz w:val="24"/>
          <w:szCs w:val="24"/>
        </w:rPr>
      </w:pPr>
      <w:r w:rsidRPr="00A77E6F">
        <w:rPr>
          <w:rFonts w:eastAsia="Calibri"/>
          <w:sz w:val="24"/>
          <w:szCs w:val="24"/>
        </w:rPr>
        <w:t>межрегиональный</w:t>
      </w:r>
      <w:r w:rsidR="00A52CF4" w:rsidRPr="00A77E6F">
        <w:rPr>
          <w:rFonts w:eastAsia="Calibri"/>
          <w:sz w:val="24"/>
          <w:szCs w:val="24"/>
        </w:rPr>
        <w:t xml:space="preserve"> семинар-совещани</w:t>
      </w:r>
      <w:r w:rsidRPr="00A77E6F">
        <w:rPr>
          <w:rFonts w:eastAsia="Calibri"/>
          <w:sz w:val="24"/>
          <w:szCs w:val="24"/>
        </w:rPr>
        <w:t>е</w:t>
      </w:r>
      <w:r w:rsidR="00A52CF4" w:rsidRPr="00A77E6F">
        <w:rPr>
          <w:rFonts w:eastAsia="Calibri"/>
          <w:sz w:val="24"/>
          <w:szCs w:val="24"/>
        </w:rPr>
        <w:t xml:space="preserve"> представителей министерства образования и науки РФ, руководителей муниципальных органов, осуществляющих управление в сфере образования, педагогов образовательных учреждений, общественных и религиозных организаций (29 июня 2010 г.);</w:t>
      </w:r>
    </w:p>
    <w:p w:rsidR="00A52CF4" w:rsidRPr="00A77E6F" w:rsidRDefault="002E043B" w:rsidP="005450B9">
      <w:pPr>
        <w:numPr>
          <w:ilvl w:val="0"/>
          <w:numId w:val="72"/>
        </w:numPr>
        <w:spacing w:line="240" w:lineRule="auto"/>
        <w:jc w:val="both"/>
        <w:rPr>
          <w:rFonts w:eastAsia="Calibri"/>
          <w:sz w:val="24"/>
          <w:szCs w:val="24"/>
        </w:rPr>
      </w:pPr>
      <w:proofErr w:type="gramStart"/>
      <w:r w:rsidRPr="00A77E6F">
        <w:rPr>
          <w:rFonts w:eastAsia="Calibri"/>
          <w:sz w:val="24"/>
          <w:szCs w:val="24"/>
        </w:rPr>
        <w:t>семинар-совещание</w:t>
      </w:r>
      <w:r w:rsidR="00A52CF4" w:rsidRPr="00A77E6F">
        <w:rPr>
          <w:rFonts w:eastAsia="Calibri"/>
          <w:sz w:val="24"/>
          <w:szCs w:val="24"/>
        </w:rPr>
        <w:t xml:space="preserve"> по апробации комплексного учебного курса «Основы религиозных культур и светской этики» в Костромской области с демонстрацией открытых уроков (МОУ лицей №32, МОУ лицей №17 г. Костромы  (21 май 2010).</w:t>
      </w:r>
      <w:proofErr w:type="gramEnd"/>
    </w:p>
    <w:p w:rsidR="00A52CF4" w:rsidRPr="00A77E6F" w:rsidRDefault="002E043B" w:rsidP="005450B9">
      <w:pPr>
        <w:numPr>
          <w:ilvl w:val="0"/>
          <w:numId w:val="72"/>
        </w:numPr>
        <w:spacing w:line="240" w:lineRule="auto"/>
        <w:jc w:val="both"/>
        <w:rPr>
          <w:rFonts w:eastAsia="Calibri"/>
          <w:sz w:val="24"/>
          <w:szCs w:val="24"/>
        </w:rPr>
      </w:pPr>
      <w:r w:rsidRPr="00A77E6F">
        <w:rPr>
          <w:rFonts w:eastAsia="Calibri"/>
          <w:sz w:val="24"/>
          <w:szCs w:val="24"/>
        </w:rPr>
        <w:t>регулярные семинары-совещания</w:t>
      </w:r>
      <w:r w:rsidR="00A52CF4" w:rsidRPr="00A77E6F">
        <w:rPr>
          <w:rFonts w:eastAsia="Calibri"/>
          <w:sz w:val="24"/>
          <w:szCs w:val="24"/>
        </w:rPr>
        <w:t xml:space="preserve"> педагогов-тренеров по вопросам методического сопровождения курса ОРКСЭ на базе муниципальных образований области (4 раза в год).</w:t>
      </w:r>
    </w:p>
    <w:p w:rsidR="00A52CF4" w:rsidRPr="00A77E6F" w:rsidRDefault="002E043B" w:rsidP="005450B9">
      <w:pPr>
        <w:numPr>
          <w:ilvl w:val="0"/>
          <w:numId w:val="72"/>
        </w:numPr>
        <w:spacing w:line="240" w:lineRule="auto"/>
        <w:jc w:val="both"/>
        <w:rPr>
          <w:rFonts w:eastAsia="Calibri"/>
          <w:sz w:val="24"/>
          <w:szCs w:val="24"/>
        </w:rPr>
      </w:pPr>
      <w:r w:rsidRPr="00A77E6F">
        <w:rPr>
          <w:rFonts w:eastAsia="Calibri"/>
          <w:sz w:val="24"/>
          <w:szCs w:val="24"/>
        </w:rPr>
        <w:t>т</w:t>
      </w:r>
      <w:r w:rsidR="00A52CF4" w:rsidRPr="00A77E6F">
        <w:rPr>
          <w:rFonts w:eastAsia="Calibri"/>
          <w:sz w:val="24"/>
          <w:szCs w:val="24"/>
        </w:rPr>
        <w:t>радиционны</w:t>
      </w:r>
      <w:r w:rsidRPr="00A77E6F">
        <w:rPr>
          <w:rFonts w:eastAsia="Calibri"/>
          <w:sz w:val="24"/>
          <w:szCs w:val="24"/>
        </w:rPr>
        <w:t>е</w:t>
      </w:r>
      <w:r w:rsidR="00A52CF4" w:rsidRPr="00A77E6F">
        <w:rPr>
          <w:rFonts w:eastAsia="Calibri"/>
          <w:sz w:val="24"/>
          <w:szCs w:val="24"/>
        </w:rPr>
        <w:t xml:space="preserve"> семинар</w:t>
      </w:r>
      <w:r w:rsidRPr="00A77E6F">
        <w:rPr>
          <w:rFonts w:eastAsia="Calibri"/>
          <w:sz w:val="24"/>
          <w:szCs w:val="24"/>
        </w:rPr>
        <w:t>ы</w:t>
      </w:r>
      <w:r w:rsidR="00A52CF4" w:rsidRPr="00A77E6F">
        <w:rPr>
          <w:rFonts w:eastAsia="Calibri"/>
          <w:sz w:val="24"/>
          <w:szCs w:val="24"/>
        </w:rPr>
        <w:t>, мастер-класс</w:t>
      </w:r>
      <w:r w:rsidRPr="00A77E6F">
        <w:rPr>
          <w:rFonts w:eastAsia="Calibri"/>
          <w:sz w:val="24"/>
          <w:szCs w:val="24"/>
        </w:rPr>
        <w:t>ы</w:t>
      </w:r>
      <w:r w:rsidR="00A52CF4" w:rsidRPr="00A77E6F">
        <w:rPr>
          <w:rFonts w:eastAsia="Calibri"/>
          <w:sz w:val="24"/>
          <w:szCs w:val="24"/>
        </w:rPr>
        <w:t xml:space="preserve"> и открыты</w:t>
      </w:r>
      <w:r w:rsidRPr="00A77E6F">
        <w:rPr>
          <w:rFonts w:eastAsia="Calibri"/>
          <w:sz w:val="24"/>
          <w:szCs w:val="24"/>
        </w:rPr>
        <w:t>е уроки</w:t>
      </w:r>
      <w:r w:rsidR="00A52CF4" w:rsidRPr="00A77E6F">
        <w:rPr>
          <w:rFonts w:eastAsia="Calibri"/>
          <w:sz w:val="24"/>
          <w:szCs w:val="24"/>
        </w:rPr>
        <w:t xml:space="preserve"> на базе 4 региональных опорных площадок (сентябрь, октябрь 2010 г.; январь, май 2011г.)</w:t>
      </w:r>
    </w:p>
    <w:p w:rsidR="000E6923" w:rsidRPr="00A77E6F" w:rsidRDefault="000E6923" w:rsidP="005450B9">
      <w:pPr>
        <w:spacing w:line="240" w:lineRule="auto"/>
        <w:jc w:val="both"/>
        <w:rPr>
          <w:spacing w:val="-3"/>
          <w:sz w:val="24"/>
          <w:szCs w:val="24"/>
        </w:rPr>
      </w:pPr>
      <w:r w:rsidRPr="00A77E6F">
        <w:rPr>
          <w:spacing w:val="-3"/>
          <w:sz w:val="24"/>
          <w:szCs w:val="24"/>
        </w:rPr>
        <w:t>Формы распространения положительного опыта преподавания курса:</w:t>
      </w:r>
    </w:p>
    <w:p w:rsidR="000E6923" w:rsidRPr="00A77E6F" w:rsidRDefault="000E6923" w:rsidP="005450B9">
      <w:pPr>
        <w:pStyle w:val="a3"/>
        <w:numPr>
          <w:ilvl w:val="0"/>
          <w:numId w:val="80"/>
        </w:numPr>
        <w:spacing w:line="240" w:lineRule="auto"/>
        <w:jc w:val="both"/>
        <w:rPr>
          <w:spacing w:val="-3"/>
          <w:sz w:val="24"/>
          <w:szCs w:val="24"/>
        </w:rPr>
      </w:pPr>
      <w:r w:rsidRPr="00A77E6F">
        <w:rPr>
          <w:spacing w:val="-3"/>
          <w:sz w:val="24"/>
          <w:szCs w:val="24"/>
        </w:rPr>
        <w:t>издательская деятельность (тиражирование методических разработок, рабочих тетрадей на печатном и электронном носителе);</w:t>
      </w:r>
    </w:p>
    <w:p w:rsidR="000E6923" w:rsidRPr="00A77E6F" w:rsidRDefault="000E6923" w:rsidP="005450B9">
      <w:pPr>
        <w:pStyle w:val="a3"/>
        <w:numPr>
          <w:ilvl w:val="0"/>
          <w:numId w:val="80"/>
        </w:numPr>
        <w:spacing w:line="240" w:lineRule="auto"/>
        <w:jc w:val="both"/>
        <w:rPr>
          <w:spacing w:val="-3"/>
          <w:sz w:val="24"/>
          <w:szCs w:val="24"/>
        </w:rPr>
      </w:pPr>
      <w:r w:rsidRPr="00A77E6F">
        <w:rPr>
          <w:spacing w:val="-3"/>
          <w:sz w:val="24"/>
          <w:szCs w:val="24"/>
        </w:rPr>
        <w:t xml:space="preserve">создание методической копилки на </w:t>
      </w:r>
      <w:proofErr w:type="spellStart"/>
      <w:r w:rsidRPr="00A77E6F">
        <w:rPr>
          <w:spacing w:val="-3"/>
          <w:sz w:val="24"/>
          <w:szCs w:val="24"/>
        </w:rPr>
        <w:t>веб-узле</w:t>
      </w:r>
      <w:proofErr w:type="spellEnd"/>
      <w:r w:rsidRPr="00A77E6F">
        <w:rPr>
          <w:spacing w:val="-3"/>
          <w:sz w:val="24"/>
          <w:szCs w:val="24"/>
        </w:rPr>
        <w:t>, где размещены лучшие методические разработки;</w:t>
      </w:r>
    </w:p>
    <w:p w:rsidR="000E6923" w:rsidRPr="00A77E6F" w:rsidRDefault="000E6923" w:rsidP="005450B9">
      <w:pPr>
        <w:pStyle w:val="a3"/>
        <w:numPr>
          <w:ilvl w:val="0"/>
          <w:numId w:val="80"/>
        </w:numPr>
        <w:spacing w:line="240" w:lineRule="auto"/>
        <w:jc w:val="both"/>
        <w:rPr>
          <w:spacing w:val="-3"/>
          <w:sz w:val="24"/>
          <w:szCs w:val="24"/>
        </w:rPr>
      </w:pPr>
      <w:r w:rsidRPr="00A77E6F">
        <w:rPr>
          <w:spacing w:val="-3"/>
          <w:sz w:val="24"/>
          <w:szCs w:val="24"/>
        </w:rPr>
        <w:t>открытые уроки, мастер-классы на базе 4-х региональных опорных площадок.</w:t>
      </w:r>
    </w:p>
    <w:p w:rsidR="000E6923" w:rsidRPr="00A77E6F" w:rsidRDefault="000E6923" w:rsidP="005450B9">
      <w:pPr>
        <w:spacing w:line="240" w:lineRule="auto"/>
        <w:jc w:val="both"/>
        <w:rPr>
          <w:spacing w:val="-3"/>
          <w:sz w:val="24"/>
          <w:szCs w:val="24"/>
        </w:rPr>
      </w:pPr>
      <w:r w:rsidRPr="00A77E6F">
        <w:rPr>
          <w:spacing w:val="-3"/>
          <w:sz w:val="24"/>
          <w:szCs w:val="24"/>
        </w:rPr>
        <w:t>Итоги апробации курса ОРКСЭ подводятся на ежемесячных обучающих семинарах, совещаниях, круглых столах с представителями религиозных организаций,  мастер-классах, открытых уроках, на заседаниях методических объединений.</w:t>
      </w:r>
    </w:p>
    <w:p w:rsidR="000E6923" w:rsidRPr="00A77E6F" w:rsidRDefault="000E6923" w:rsidP="005450B9">
      <w:pPr>
        <w:pStyle w:val="a3"/>
        <w:spacing w:line="240" w:lineRule="auto"/>
        <w:ind w:left="0" w:firstLine="425"/>
        <w:jc w:val="both"/>
        <w:rPr>
          <w:rFonts w:eastAsia="Calibri"/>
          <w:sz w:val="24"/>
          <w:szCs w:val="24"/>
        </w:rPr>
      </w:pPr>
      <w:r w:rsidRPr="00A77E6F">
        <w:rPr>
          <w:spacing w:val="-3"/>
          <w:sz w:val="24"/>
          <w:szCs w:val="24"/>
        </w:rPr>
        <w:t>В области существуют различные механизмы оценивания достижения учащихся. Так, к</w:t>
      </w:r>
      <w:r w:rsidRPr="00A77E6F">
        <w:rPr>
          <w:rFonts w:eastAsia="Calibri"/>
          <w:sz w:val="24"/>
          <w:szCs w:val="24"/>
        </w:rPr>
        <w:t>оординационно-методическим советом</w:t>
      </w:r>
      <w:r w:rsidRPr="00A77E6F">
        <w:rPr>
          <w:sz w:val="24"/>
          <w:szCs w:val="24"/>
        </w:rPr>
        <w:t xml:space="preserve"> </w:t>
      </w:r>
      <w:r w:rsidRPr="00A77E6F">
        <w:rPr>
          <w:rFonts w:eastAsia="Calibri"/>
          <w:sz w:val="24"/>
          <w:szCs w:val="24"/>
        </w:rPr>
        <w:t xml:space="preserve"> по духовно-нравственному воспитанию одн</w:t>
      </w:r>
      <w:r w:rsidRPr="00A77E6F">
        <w:rPr>
          <w:sz w:val="24"/>
          <w:szCs w:val="24"/>
        </w:rPr>
        <w:t xml:space="preserve">ого из муниципалитетов </w:t>
      </w:r>
      <w:r w:rsidRPr="00A77E6F">
        <w:rPr>
          <w:rFonts w:eastAsia="Calibri"/>
          <w:sz w:val="24"/>
          <w:szCs w:val="24"/>
        </w:rPr>
        <w:t>была разработана и утверждена система оценивания по курсу ОРКСЭ, которая включает в себя:</w:t>
      </w:r>
    </w:p>
    <w:p w:rsidR="000E6923" w:rsidRPr="00A77E6F" w:rsidRDefault="000E6923" w:rsidP="005450B9">
      <w:pPr>
        <w:pStyle w:val="a3"/>
        <w:numPr>
          <w:ilvl w:val="0"/>
          <w:numId w:val="81"/>
        </w:numPr>
        <w:tabs>
          <w:tab w:val="left" w:pos="426"/>
        </w:tabs>
        <w:spacing w:line="240" w:lineRule="auto"/>
        <w:ind w:left="0" w:firstLine="0"/>
        <w:jc w:val="both"/>
        <w:rPr>
          <w:sz w:val="24"/>
          <w:szCs w:val="24"/>
        </w:rPr>
      </w:pPr>
      <w:r w:rsidRPr="00A77E6F">
        <w:rPr>
          <w:rFonts w:eastAsia="Calibri"/>
          <w:sz w:val="24"/>
          <w:szCs w:val="24"/>
        </w:rPr>
        <w:t>уровень успешности изучения курса ОРКСЭ  для педагога;</w:t>
      </w:r>
    </w:p>
    <w:p w:rsidR="000E6923" w:rsidRPr="00A77E6F" w:rsidRDefault="000E6923" w:rsidP="005450B9">
      <w:pPr>
        <w:pStyle w:val="a3"/>
        <w:numPr>
          <w:ilvl w:val="0"/>
          <w:numId w:val="81"/>
        </w:numPr>
        <w:tabs>
          <w:tab w:val="left" w:pos="426"/>
        </w:tabs>
        <w:spacing w:line="240" w:lineRule="auto"/>
        <w:ind w:left="0" w:firstLine="0"/>
        <w:jc w:val="both"/>
        <w:rPr>
          <w:rFonts w:eastAsia="Calibri"/>
          <w:sz w:val="24"/>
          <w:szCs w:val="24"/>
        </w:rPr>
      </w:pPr>
      <w:r w:rsidRPr="00A77E6F">
        <w:rPr>
          <w:rFonts w:eastAsia="Calibri"/>
          <w:sz w:val="24"/>
          <w:szCs w:val="24"/>
        </w:rPr>
        <w:t xml:space="preserve">самооценку ученика по изучению курса ОРКСЭ для учащихся. </w:t>
      </w:r>
    </w:p>
    <w:p w:rsidR="000E6923" w:rsidRPr="00A77E6F" w:rsidRDefault="000E6923" w:rsidP="005450B9">
      <w:pPr>
        <w:pStyle w:val="a3"/>
        <w:spacing w:line="240" w:lineRule="auto"/>
        <w:ind w:left="0" w:firstLine="425"/>
        <w:jc w:val="both"/>
        <w:rPr>
          <w:rFonts w:eastAsia="Calibri"/>
          <w:sz w:val="24"/>
          <w:szCs w:val="24"/>
        </w:rPr>
      </w:pPr>
      <w:r w:rsidRPr="00A77E6F">
        <w:rPr>
          <w:sz w:val="24"/>
          <w:szCs w:val="24"/>
        </w:rPr>
        <w:t>Замеряемый у</w:t>
      </w:r>
      <w:r w:rsidRPr="00A77E6F">
        <w:rPr>
          <w:rFonts w:eastAsia="Calibri"/>
          <w:sz w:val="24"/>
          <w:szCs w:val="24"/>
        </w:rPr>
        <w:t>ровень успешности изучения курса ОРКСЭ позволит учителю выстроить траекторию индивидуального развития учащегося, оценивать достижения обучающихся, а также для классных руководителей 5-х классов может служить показателем успешности и охарактеризовать учащихся по нескольким параметрам.</w:t>
      </w:r>
      <w:r w:rsidRPr="00A77E6F">
        <w:rPr>
          <w:sz w:val="24"/>
          <w:szCs w:val="24"/>
        </w:rPr>
        <w:t xml:space="preserve"> </w:t>
      </w:r>
      <w:r w:rsidRPr="00A77E6F">
        <w:rPr>
          <w:rFonts w:eastAsia="Calibri"/>
          <w:sz w:val="24"/>
          <w:szCs w:val="24"/>
        </w:rPr>
        <w:t>Самооценка ученика по изучению курса ОРКСЭ направлена на отслеживание учащимся своих достижений в ходе изучения курса.</w:t>
      </w:r>
      <w:r w:rsidRPr="00A77E6F">
        <w:rPr>
          <w:sz w:val="24"/>
          <w:szCs w:val="24"/>
        </w:rPr>
        <w:t xml:space="preserve"> </w:t>
      </w:r>
      <w:r w:rsidRPr="00A77E6F">
        <w:rPr>
          <w:rFonts w:eastAsia="Calibri"/>
          <w:sz w:val="24"/>
          <w:szCs w:val="24"/>
        </w:rPr>
        <w:t>Координационно-методическим советом по духовно-нравственному воспитанию рекомендует</w:t>
      </w:r>
      <w:r w:rsidRPr="00A77E6F">
        <w:rPr>
          <w:sz w:val="24"/>
          <w:szCs w:val="24"/>
        </w:rPr>
        <w:t>ся</w:t>
      </w:r>
      <w:r w:rsidRPr="00A77E6F">
        <w:rPr>
          <w:rFonts w:eastAsia="Calibri"/>
          <w:sz w:val="24"/>
          <w:szCs w:val="24"/>
        </w:rPr>
        <w:t xml:space="preserve"> использовать данную систему оценивания один раз в четверть или  триместр при подведении итогов. </w:t>
      </w:r>
    </w:p>
    <w:p w:rsidR="000E6923" w:rsidRPr="00A77E6F" w:rsidRDefault="000E6923" w:rsidP="005450B9">
      <w:pPr>
        <w:spacing w:line="240" w:lineRule="auto"/>
        <w:jc w:val="both"/>
        <w:rPr>
          <w:spacing w:val="-3"/>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Организационно-педагогические условия апробации</w:t>
      </w:r>
    </w:p>
    <w:p w:rsidR="003D1CBF" w:rsidRPr="00A77E6F" w:rsidRDefault="00082FA4" w:rsidP="005450B9">
      <w:pPr>
        <w:spacing w:line="240" w:lineRule="auto"/>
        <w:jc w:val="both"/>
        <w:rPr>
          <w:sz w:val="24"/>
          <w:szCs w:val="24"/>
        </w:rPr>
      </w:pPr>
      <w:r w:rsidRPr="00A77E6F">
        <w:rPr>
          <w:sz w:val="24"/>
          <w:szCs w:val="24"/>
        </w:rPr>
        <w:t xml:space="preserve">34 педагога Костромской области в 2010 году прошли обучение в ФГОУ «Академия повышения квалификации и профессиональной переподготовки работников образования». Из них 28 педагогов получили сертификат педагога-тренера. На базе ГОУ ДПО «Костромской областной институт развития образования» в 2010 – 2011 году с помощью педагогов-тренеров прошли обучение 578 учителей, ведущих учебный курс «Основы религиозных культур и светской этики». </w:t>
      </w:r>
      <w:r w:rsidR="003D1CBF" w:rsidRPr="00A77E6F">
        <w:rPr>
          <w:spacing w:val="-3"/>
          <w:sz w:val="24"/>
          <w:szCs w:val="24"/>
        </w:rPr>
        <w:t>В январе 2011 года обучено дополнительно с отрывом от работы 69 педагогов области на базе ОГБОУ ДПО «Костромской областной институт развития образования».</w:t>
      </w:r>
      <w:r w:rsidR="003D1CBF" w:rsidRPr="00A77E6F">
        <w:rPr>
          <w:spacing w:val="-3"/>
          <w:sz w:val="24"/>
          <w:szCs w:val="24"/>
        </w:rPr>
        <w:tab/>
      </w:r>
    </w:p>
    <w:p w:rsidR="003D1CBF" w:rsidRPr="00A77E6F" w:rsidRDefault="00082FA4" w:rsidP="005450B9">
      <w:pPr>
        <w:spacing w:line="240" w:lineRule="auto"/>
        <w:jc w:val="both"/>
        <w:rPr>
          <w:sz w:val="24"/>
          <w:szCs w:val="24"/>
        </w:rPr>
      </w:pPr>
      <w:r w:rsidRPr="00A77E6F">
        <w:rPr>
          <w:sz w:val="24"/>
          <w:szCs w:val="24"/>
        </w:rPr>
        <w:t>ГОУ ДПО «Костромской областной институт развития образования» имеет специализированное методическое подразделение Лабораторию проблем духовно-нравственного воспитания.</w:t>
      </w:r>
    </w:p>
    <w:p w:rsidR="003D1CBF" w:rsidRPr="00A77E6F" w:rsidRDefault="003D1CBF" w:rsidP="005450B9">
      <w:pPr>
        <w:spacing w:line="240" w:lineRule="auto"/>
        <w:jc w:val="both"/>
        <w:rPr>
          <w:spacing w:val="-3"/>
          <w:sz w:val="24"/>
          <w:szCs w:val="24"/>
        </w:rPr>
      </w:pPr>
      <w:r w:rsidRPr="00A77E6F">
        <w:rPr>
          <w:spacing w:val="-3"/>
          <w:sz w:val="24"/>
          <w:szCs w:val="24"/>
        </w:rPr>
        <w:t xml:space="preserve">Через региональное сетевое методическое объединение осуществляется связь с преподавателями-тренерами по вопросам организации и содержания учебного курса </w:t>
      </w:r>
      <w:r w:rsidRPr="00A77E6F">
        <w:rPr>
          <w:spacing w:val="-3"/>
          <w:sz w:val="24"/>
          <w:szCs w:val="24"/>
        </w:rPr>
        <w:lastRenderedPageBreak/>
        <w:t>ОРКСЭ, проводятся консультации у методистов лаборатории проблем духовно-нравственного воспитания КОИРО, создано методическое объединение на муниципальном уровне, возглавляемое педагогами-тренерами</w:t>
      </w:r>
      <w:r w:rsidRPr="00A77E6F">
        <w:rPr>
          <w:spacing w:val="-3"/>
          <w:sz w:val="24"/>
          <w:szCs w:val="24"/>
        </w:rPr>
        <w:tab/>
        <w:t>.</w:t>
      </w:r>
    </w:p>
    <w:p w:rsidR="003D1CBF" w:rsidRPr="00A77E6F" w:rsidRDefault="003D1CBF" w:rsidP="005450B9">
      <w:pPr>
        <w:spacing w:line="240" w:lineRule="auto"/>
        <w:jc w:val="both"/>
        <w:rPr>
          <w:sz w:val="24"/>
          <w:szCs w:val="24"/>
        </w:rPr>
      </w:pPr>
      <w:r w:rsidRPr="00A77E6F">
        <w:rPr>
          <w:spacing w:val="-3"/>
          <w:sz w:val="24"/>
          <w:szCs w:val="24"/>
        </w:rPr>
        <w:t>Лаборатория проблем духовно-нравственного воспитания ОГБОУ ДПО «Костромской областной институт развития образования» является структурой специалистов по консультированию педагогов по содержанию, методике преподавания курса ОРКСЭ, методисты лаборатории прошли обучение на базе АПК и ППРО (февраль 2010г.) Созданы муниципальные методические объединения учителей, преподающих курс ОРКСЭ.</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3D1CBF" w:rsidRPr="00A77E6F" w:rsidRDefault="003D1CBF" w:rsidP="005450B9">
      <w:pPr>
        <w:spacing w:line="240" w:lineRule="auto"/>
        <w:jc w:val="both"/>
        <w:rPr>
          <w:sz w:val="24"/>
          <w:szCs w:val="24"/>
        </w:rPr>
      </w:pPr>
      <w:r w:rsidRPr="00A77E6F">
        <w:rPr>
          <w:sz w:val="24"/>
          <w:szCs w:val="24"/>
        </w:rPr>
        <w:t>В</w:t>
      </w:r>
      <w:r w:rsidRPr="00A77E6F">
        <w:rPr>
          <w:rFonts w:eastAsia="Calibri"/>
          <w:sz w:val="24"/>
          <w:szCs w:val="24"/>
        </w:rPr>
        <w:t>се 366 общеобразовательных школ области обеспечены учебно-методическими комплектами по комплексному учебному курсу «Основы религиозных культур и светской этики».</w:t>
      </w:r>
    </w:p>
    <w:p w:rsidR="00E146D5" w:rsidRPr="00A77E6F" w:rsidRDefault="00E146D5" w:rsidP="005450B9">
      <w:pPr>
        <w:spacing w:line="240" w:lineRule="auto"/>
        <w:jc w:val="both"/>
        <w:rPr>
          <w:rFonts w:eastAsia="Calibri"/>
          <w:sz w:val="24"/>
          <w:szCs w:val="24"/>
        </w:rPr>
      </w:pPr>
      <w:r w:rsidRPr="00A77E6F">
        <w:rPr>
          <w:sz w:val="24"/>
          <w:szCs w:val="24"/>
        </w:rPr>
        <w:t>В рамках методического сопровождения апробации в области проводятся ежемесячные консультирования</w:t>
      </w:r>
      <w:r w:rsidRPr="00A77E6F">
        <w:rPr>
          <w:rFonts w:eastAsia="Calibri"/>
          <w:sz w:val="24"/>
          <w:szCs w:val="24"/>
        </w:rPr>
        <w:t xml:space="preserve"> учителей, преподающих курс ОРКСЭ.</w:t>
      </w:r>
      <w:r w:rsidRPr="00A77E6F">
        <w:rPr>
          <w:sz w:val="24"/>
          <w:szCs w:val="24"/>
        </w:rPr>
        <w:t xml:space="preserve"> </w:t>
      </w:r>
      <w:r w:rsidRPr="00A77E6F">
        <w:rPr>
          <w:rFonts w:eastAsia="Calibri"/>
          <w:sz w:val="24"/>
          <w:szCs w:val="24"/>
        </w:rPr>
        <w:t xml:space="preserve">Обобщение и распространение передового педагогического опыта </w:t>
      </w:r>
      <w:r w:rsidRPr="00A77E6F">
        <w:rPr>
          <w:sz w:val="24"/>
          <w:szCs w:val="24"/>
        </w:rPr>
        <w:t xml:space="preserve">осуществляется </w:t>
      </w:r>
      <w:r w:rsidRPr="00A77E6F">
        <w:rPr>
          <w:rFonts w:eastAsia="Calibri"/>
          <w:sz w:val="24"/>
          <w:szCs w:val="24"/>
        </w:rPr>
        <w:t xml:space="preserve">через </w:t>
      </w:r>
      <w:proofErr w:type="spellStart"/>
      <w:r w:rsidRPr="00A77E6F">
        <w:rPr>
          <w:rFonts w:eastAsia="Calibri"/>
          <w:sz w:val="24"/>
          <w:szCs w:val="24"/>
        </w:rPr>
        <w:t>веб-узел</w:t>
      </w:r>
      <w:proofErr w:type="spellEnd"/>
      <w:r w:rsidRPr="00A77E6F">
        <w:rPr>
          <w:rFonts w:eastAsia="Calibri"/>
          <w:sz w:val="24"/>
          <w:szCs w:val="24"/>
        </w:rPr>
        <w:t xml:space="preserve"> «Духовно-нравственное образование Костромской области».</w:t>
      </w:r>
      <w:r w:rsidRPr="00A77E6F">
        <w:rPr>
          <w:sz w:val="24"/>
          <w:szCs w:val="24"/>
        </w:rPr>
        <w:t xml:space="preserve"> Создано</w:t>
      </w:r>
      <w:r w:rsidRPr="00A77E6F">
        <w:rPr>
          <w:rFonts w:eastAsia="Calibri"/>
          <w:sz w:val="24"/>
          <w:szCs w:val="24"/>
        </w:rPr>
        <w:t xml:space="preserve"> регионально</w:t>
      </w:r>
      <w:r w:rsidRPr="00A77E6F">
        <w:rPr>
          <w:sz w:val="24"/>
          <w:szCs w:val="24"/>
        </w:rPr>
        <w:t>е</w:t>
      </w:r>
      <w:r w:rsidRPr="00A77E6F">
        <w:rPr>
          <w:rFonts w:eastAsia="Calibri"/>
          <w:sz w:val="24"/>
          <w:szCs w:val="24"/>
        </w:rPr>
        <w:t xml:space="preserve"> сетево</w:t>
      </w:r>
      <w:r w:rsidRPr="00A77E6F">
        <w:rPr>
          <w:sz w:val="24"/>
          <w:szCs w:val="24"/>
        </w:rPr>
        <w:t>е</w:t>
      </w:r>
      <w:r w:rsidRPr="00A77E6F">
        <w:rPr>
          <w:rFonts w:eastAsia="Calibri"/>
          <w:sz w:val="24"/>
          <w:szCs w:val="24"/>
        </w:rPr>
        <w:t xml:space="preserve"> методическо</w:t>
      </w:r>
      <w:r w:rsidRPr="00A77E6F">
        <w:rPr>
          <w:sz w:val="24"/>
          <w:szCs w:val="24"/>
        </w:rPr>
        <w:t>е</w:t>
      </w:r>
      <w:r w:rsidRPr="00A77E6F">
        <w:rPr>
          <w:rFonts w:eastAsia="Calibri"/>
          <w:sz w:val="24"/>
          <w:szCs w:val="24"/>
        </w:rPr>
        <w:t xml:space="preserve"> объединени</w:t>
      </w:r>
      <w:r w:rsidRPr="00A77E6F">
        <w:rPr>
          <w:sz w:val="24"/>
          <w:szCs w:val="24"/>
        </w:rPr>
        <w:t>е</w:t>
      </w:r>
      <w:r w:rsidRPr="00A77E6F">
        <w:rPr>
          <w:rFonts w:eastAsia="Calibri"/>
          <w:sz w:val="24"/>
          <w:szCs w:val="24"/>
        </w:rPr>
        <w:t xml:space="preserve"> учителей, ведущих учебный курс «Основы религиозных культур и све</w:t>
      </w:r>
      <w:r w:rsidRPr="00A77E6F">
        <w:rPr>
          <w:sz w:val="24"/>
          <w:szCs w:val="24"/>
        </w:rPr>
        <w:t xml:space="preserve">тской этики», </w:t>
      </w:r>
      <w:proofErr w:type="spellStart"/>
      <w:r w:rsidRPr="00A77E6F">
        <w:rPr>
          <w:sz w:val="24"/>
          <w:szCs w:val="24"/>
        </w:rPr>
        <w:t>проведятся</w:t>
      </w:r>
      <w:proofErr w:type="spellEnd"/>
      <w:r w:rsidRPr="00A77E6F">
        <w:rPr>
          <w:sz w:val="24"/>
          <w:szCs w:val="24"/>
        </w:rPr>
        <w:t xml:space="preserve"> регулярные </w:t>
      </w:r>
      <w:proofErr w:type="spellStart"/>
      <w:r w:rsidRPr="00A77E6F">
        <w:rPr>
          <w:sz w:val="24"/>
          <w:szCs w:val="24"/>
        </w:rPr>
        <w:t>он-лайн</w:t>
      </w:r>
      <w:proofErr w:type="spellEnd"/>
      <w:r w:rsidRPr="00A77E6F">
        <w:rPr>
          <w:sz w:val="24"/>
          <w:szCs w:val="24"/>
        </w:rPr>
        <w:t xml:space="preserve"> совещания и консультации</w:t>
      </w:r>
      <w:r w:rsidRPr="00A77E6F">
        <w:rPr>
          <w:rFonts w:eastAsia="Calibri"/>
          <w:sz w:val="24"/>
          <w:szCs w:val="24"/>
        </w:rPr>
        <w:t xml:space="preserve"> по проблемам преподавания 4 раза в течение года.</w:t>
      </w:r>
    </w:p>
    <w:p w:rsidR="00E146D5" w:rsidRPr="00A77E6F" w:rsidRDefault="00E146D5" w:rsidP="005450B9">
      <w:pPr>
        <w:spacing w:line="240" w:lineRule="auto"/>
        <w:jc w:val="both"/>
        <w:rPr>
          <w:rFonts w:eastAsia="Calibri"/>
          <w:sz w:val="24"/>
          <w:szCs w:val="24"/>
        </w:rPr>
      </w:pPr>
      <w:r w:rsidRPr="00A77E6F">
        <w:rPr>
          <w:sz w:val="24"/>
          <w:szCs w:val="24"/>
        </w:rPr>
        <w:t>О</w:t>
      </w:r>
      <w:r w:rsidRPr="00A77E6F">
        <w:rPr>
          <w:rFonts w:eastAsia="Calibri"/>
          <w:sz w:val="24"/>
          <w:szCs w:val="24"/>
        </w:rPr>
        <w:t>ткрыт</w:t>
      </w:r>
      <w:r w:rsidRPr="00A77E6F">
        <w:rPr>
          <w:sz w:val="24"/>
          <w:szCs w:val="24"/>
        </w:rPr>
        <w:t>а и успешно действует  региональная</w:t>
      </w:r>
      <w:r w:rsidRPr="00A77E6F">
        <w:rPr>
          <w:rFonts w:eastAsia="Calibri"/>
          <w:sz w:val="24"/>
          <w:szCs w:val="24"/>
        </w:rPr>
        <w:t xml:space="preserve"> опорн</w:t>
      </w:r>
      <w:r w:rsidRPr="00A77E6F">
        <w:rPr>
          <w:sz w:val="24"/>
          <w:szCs w:val="24"/>
        </w:rPr>
        <w:t>ая</w:t>
      </w:r>
      <w:r w:rsidRPr="00A77E6F">
        <w:rPr>
          <w:rFonts w:eastAsia="Calibri"/>
          <w:sz w:val="24"/>
          <w:szCs w:val="24"/>
        </w:rPr>
        <w:t xml:space="preserve"> площадк</w:t>
      </w:r>
      <w:r w:rsidRPr="00A77E6F">
        <w:rPr>
          <w:sz w:val="24"/>
          <w:szCs w:val="24"/>
        </w:rPr>
        <w:t>а</w:t>
      </w:r>
      <w:r w:rsidRPr="00A77E6F">
        <w:rPr>
          <w:rFonts w:eastAsia="Calibri"/>
          <w:sz w:val="24"/>
          <w:szCs w:val="24"/>
        </w:rPr>
        <w:t xml:space="preserve"> по теме: «Апробац</w:t>
      </w:r>
      <w:r w:rsidRPr="00A77E6F">
        <w:rPr>
          <w:sz w:val="24"/>
          <w:szCs w:val="24"/>
        </w:rPr>
        <w:t xml:space="preserve">ия комплексного учебного курса </w:t>
      </w:r>
      <w:r w:rsidRPr="00A77E6F">
        <w:rPr>
          <w:rFonts w:eastAsia="Calibri"/>
          <w:sz w:val="24"/>
          <w:szCs w:val="24"/>
        </w:rPr>
        <w:t>«Основы религиозных культу</w:t>
      </w:r>
      <w:r w:rsidRPr="00A77E6F">
        <w:rPr>
          <w:sz w:val="24"/>
          <w:szCs w:val="24"/>
        </w:rPr>
        <w:t>р</w:t>
      </w:r>
      <w:r w:rsidRPr="00A77E6F">
        <w:rPr>
          <w:rFonts w:eastAsia="Calibri"/>
          <w:sz w:val="24"/>
          <w:szCs w:val="24"/>
        </w:rPr>
        <w:t xml:space="preserve"> и светской этики» в общеобразовательных учреждениях в рамках федерального эксперимента». В работе опорной площадки принимают участие 4 </w:t>
      </w:r>
      <w:proofErr w:type="gramStart"/>
      <w:r w:rsidRPr="00A77E6F">
        <w:rPr>
          <w:rFonts w:eastAsia="Calibri"/>
          <w:sz w:val="24"/>
          <w:szCs w:val="24"/>
        </w:rPr>
        <w:t>общеобразовательных</w:t>
      </w:r>
      <w:proofErr w:type="gramEnd"/>
      <w:r w:rsidRPr="00A77E6F">
        <w:rPr>
          <w:rFonts w:eastAsia="Calibri"/>
          <w:sz w:val="24"/>
          <w:szCs w:val="24"/>
        </w:rPr>
        <w:t xml:space="preserve"> учреждения: МОУ лицей № 17 г. Костромы, МОУ ООШ №4 г. Галича, МОУ </w:t>
      </w:r>
      <w:proofErr w:type="spellStart"/>
      <w:r w:rsidRPr="00A77E6F">
        <w:rPr>
          <w:rFonts w:eastAsia="Calibri"/>
          <w:sz w:val="24"/>
          <w:szCs w:val="24"/>
        </w:rPr>
        <w:t>Адищевская</w:t>
      </w:r>
      <w:proofErr w:type="spellEnd"/>
      <w:r w:rsidRPr="00A77E6F">
        <w:rPr>
          <w:rFonts w:eastAsia="Calibri"/>
          <w:sz w:val="24"/>
          <w:szCs w:val="24"/>
        </w:rPr>
        <w:t xml:space="preserve"> СОШ Островского муниципального района Костромской области, МОУ лицей №7 г. </w:t>
      </w:r>
      <w:proofErr w:type="spellStart"/>
      <w:r w:rsidRPr="00A77E6F">
        <w:rPr>
          <w:rFonts w:eastAsia="Calibri"/>
          <w:sz w:val="24"/>
          <w:szCs w:val="24"/>
        </w:rPr>
        <w:t>Мантурово</w:t>
      </w:r>
      <w:proofErr w:type="spellEnd"/>
      <w:r w:rsidRPr="00A77E6F">
        <w:rPr>
          <w:rFonts w:eastAsia="Calibri"/>
          <w:sz w:val="24"/>
          <w:szCs w:val="24"/>
        </w:rPr>
        <w:t>.</w:t>
      </w:r>
    </w:p>
    <w:p w:rsidR="00E146D5" w:rsidRPr="00A77E6F" w:rsidRDefault="00E146D5" w:rsidP="005450B9">
      <w:pPr>
        <w:spacing w:line="240" w:lineRule="auto"/>
        <w:jc w:val="both"/>
        <w:rPr>
          <w:rFonts w:eastAsia="Calibri"/>
          <w:sz w:val="24"/>
          <w:szCs w:val="24"/>
        </w:rPr>
      </w:pPr>
      <w:r w:rsidRPr="00A77E6F">
        <w:rPr>
          <w:sz w:val="24"/>
          <w:szCs w:val="24"/>
        </w:rPr>
        <w:t>В регионе и</w:t>
      </w:r>
      <w:r w:rsidRPr="00A77E6F">
        <w:rPr>
          <w:rFonts w:eastAsia="Calibri"/>
          <w:sz w:val="24"/>
          <w:szCs w:val="24"/>
        </w:rPr>
        <w:t>здан</w:t>
      </w:r>
      <w:r w:rsidRPr="00A77E6F">
        <w:rPr>
          <w:sz w:val="24"/>
          <w:szCs w:val="24"/>
        </w:rPr>
        <w:t>о</w:t>
      </w:r>
      <w:r w:rsidRPr="00A77E6F">
        <w:rPr>
          <w:rFonts w:eastAsia="Calibri"/>
          <w:sz w:val="24"/>
          <w:szCs w:val="24"/>
        </w:rPr>
        <w:t xml:space="preserve"> методическо</w:t>
      </w:r>
      <w:r w:rsidRPr="00A77E6F">
        <w:rPr>
          <w:sz w:val="24"/>
          <w:szCs w:val="24"/>
        </w:rPr>
        <w:t>е</w:t>
      </w:r>
      <w:r w:rsidRPr="00A77E6F">
        <w:rPr>
          <w:rFonts w:eastAsia="Calibri"/>
          <w:sz w:val="24"/>
          <w:szCs w:val="24"/>
        </w:rPr>
        <w:t xml:space="preserve"> пособи</w:t>
      </w:r>
      <w:r w:rsidRPr="00A77E6F">
        <w:rPr>
          <w:sz w:val="24"/>
          <w:szCs w:val="24"/>
        </w:rPr>
        <w:t>е</w:t>
      </w:r>
      <w:r w:rsidRPr="00A77E6F">
        <w:rPr>
          <w:rFonts w:eastAsia="Calibri"/>
          <w:sz w:val="24"/>
          <w:szCs w:val="24"/>
        </w:rPr>
        <w:t xml:space="preserve"> с электронным приложением «Основы религиозных культур и светской этики» для учителей, ведущих комплексный учебный курс ОРКСЭ (2010).</w:t>
      </w:r>
      <w:r w:rsidRPr="00A77E6F">
        <w:rPr>
          <w:sz w:val="24"/>
          <w:szCs w:val="24"/>
        </w:rPr>
        <w:t xml:space="preserve"> </w:t>
      </w:r>
      <w:r w:rsidRPr="00A77E6F">
        <w:rPr>
          <w:rFonts w:eastAsia="Calibri"/>
          <w:sz w:val="24"/>
          <w:szCs w:val="24"/>
        </w:rPr>
        <w:t>Разработ</w:t>
      </w:r>
      <w:r w:rsidRPr="00A77E6F">
        <w:rPr>
          <w:sz w:val="24"/>
          <w:szCs w:val="24"/>
        </w:rPr>
        <w:t>аны</w:t>
      </w:r>
      <w:r w:rsidRPr="00A77E6F">
        <w:rPr>
          <w:rFonts w:eastAsia="Calibri"/>
          <w:sz w:val="24"/>
          <w:szCs w:val="24"/>
        </w:rPr>
        <w:t xml:space="preserve"> и издан</w:t>
      </w:r>
      <w:r w:rsidRPr="00A77E6F">
        <w:rPr>
          <w:sz w:val="24"/>
          <w:szCs w:val="24"/>
        </w:rPr>
        <w:t xml:space="preserve">ы </w:t>
      </w:r>
      <w:r w:rsidRPr="00A77E6F">
        <w:rPr>
          <w:rFonts w:eastAsia="Calibri"/>
          <w:sz w:val="24"/>
          <w:szCs w:val="24"/>
        </w:rPr>
        <w:t xml:space="preserve">учителями региона Быковой Е. С. (г. Галич, 2011), </w:t>
      </w:r>
      <w:proofErr w:type="spellStart"/>
      <w:r w:rsidRPr="00A77E6F">
        <w:rPr>
          <w:rFonts w:eastAsia="Calibri"/>
          <w:sz w:val="24"/>
          <w:szCs w:val="24"/>
        </w:rPr>
        <w:t>Негановой</w:t>
      </w:r>
      <w:proofErr w:type="spellEnd"/>
      <w:r w:rsidRPr="00A77E6F">
        <w:rPr>
          <w:rFonts w:eastAsia="Calibri"/>
          <w:sz w:val="24"/>
          <w:szCs w:val="24"/>
        </w:rPr>
        <w:t xml:space="preserve"> Г.Н.</w:t>
      </w:r>
      <w:r w:rsidRPr="00A77E6F">
        <w:rPr>
          <w:rFonts w:eastAsia="Calibri"/>
          <w:b/>
          <w:sz w:val="24"/>
          <w:szCs w:val="24"/>
        </w:rPr>
        <w:t xml:space="preserve"> </w:t>
      </w:r>
      <w:r w:rsidRPr="00A77E6F">
        <w:rPr>
          <w:rFonts w:eastAsia="Calibri"/>
          <w:sz w:val="24"/>
          <w:szCs w:val="24"/>
        </w:rPr>
        <w:t xml:space="preserve">(г. </w:t>
      </w:r>
      <w:proofErr w:type="spellStart"/>
      <w:r w:rsidRPr="00A77E6F">
        <w:rPr>
          <w:rFonts w:eastAsia="Calibri"/>
          <w:sz w:val="24"/>
          <w:szCs w:val="24"/>
        </w:rPr>
        <w:t>Мантурово</w:t>
      </w:r>
      <w:proofErr w:type="spellEnd"/>
      <w:r w:rsidRPr="00A77E6F">
        <w:rPr>
          <w:rFonts w:eastAsia="Calibri"/>
          <w:sz w:val="24"/>
          <w:szCs w:val="24"/>
        </w:rPr>
        <w:t>)</w:t>
      </w:r>
      <w:r w:rsidRPr="00A77E6F">
        <w:rPr>
          <w:rFonts w:eastAsia="Calibri"/>
          <w:b/>
          <w:sz w:val="24"/>
          <w:szCs w:val="24"/>
        </w:rPr>
        <w:t xml:space="preserve"> </w:t>
      </w:r>
      <w:r w:rsidRPr="00A77E6F">
        <w:rPr>
          <w:rFonts w:eastAsia="Calibri"/>
          <w:sz w:val="24"/>
          <w:szCs w:val="24"/>
        </w:rPr>
        <w:t>(модуль «Основы православной культуры»), Карповой Т.С. (г. Кострома) (модуль «Основы светской этики») рабочи</w:t>
      </w:r>
      <w:r w:rsidRPr="00A77E6F">
        <w:rPr>
          <w:sz w:val="24"/>
          <w:szCs w:val="24"/>
        </w:rPr>
        <w:t>е тетради для учащихся 4 и</w:t>
      </w:r>
      <w:r w:rsidRPr="00A77E6F">
        <w:rPr>
          <w:rFonts w:eastAsia="Calibri"/>
          <w:sz w:val="24"/>
          <w:szCs w:val="24"/>
        </w:rPr>
        <w:t xml:space="preserve"> 5 классов по курсу </w:t>
      </w:r>
      <w:r w:rsidRPr="00A77E6F">
        <w:rPr>
          <w:sz w:val="24"/>
          <w:szCs w:val="24"/>
        </w:rPr>
        <w:t>ОРКСЭ</w:t>
      </w:r>
      <w:r w:rsidRPr="00A77E6F">
        <w:rPr>
          <w:rFonts w:eastAsia="Calibri"/>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МТБ в ОУ для преподавания курса</w:t>
      </w:r>
    </w:p>
    <w:p w:rsidR="00B65C55" w:rsidRPr="00A77E6F" w:rsidRDefault="00B65C55" w:rsidP="005450B9">
      <w:pPr>
        <w:spacing w:line="240" w:lineRule="auto"/>
        <w:jc w:val="both"/>
        <w:rPr>
          <w:sz w:val="24"/>
          <w:szCs w:val="24"/>
        </w:rPr>
      </w:pPr>
      <w:r w:rsidRPr="00A77E6F">
        <w:rPr>
          <w:sz w:val="24"/>
          <w:szCs w:val="24"/>
        </w:rPr>
        <w:t xml:space="preserve">В </w:t>
      </w:r>
      <w:r w:rsidRPr="00A77E6F">
        <w:rPr>
          <w:rFonts w:eastAsia="Calibri"/>
          <w:sz w:val="24"/>
          <w:szCs w:val="24"/>
        </w:rPr>
        <w:t>74% школ оборудованы специализированные кабинеты духовно-нравственного воспитания.</w:t>
      </w:r>
      <w:r w:rsidRPr="00A77E6F">
        <w:rPr>
          <w:sz w:val="24"/>
          <w:szCs w:val="24"/>
        </w:rPr>
        <w:t xml:space="preserve"> </w:t>
      </w:r>
    </w:p>
    <w:p w:rsidR="00B02C43" w:rsidRPr="00A77E6F" w:rsidRDefault="00B65C55" w:rsidP="005450B9">
      <w:pPr>
        <w:spacing w:line="240" w:lineRule="auto"/>
        <w:jc w:val="both"/>
        <w:rPr>
          <w:sz w:val="24"/>
          <w:szCs w:val="24"/>
        </w:rPr>
      </w:pPr>
      <w:r w:rsidRPr="00A77E6F">
        <w:rPr>
          <w:rFonts w:eastAsia="Calibri"/>
          <w:sz w:val="24"/>
          <w:szCs w:val="24"/>
        </w:rPr>
        <w:t xml:space="preserve">30 школ области награждены плазменными телевизорами и </w:t>
      </w:r>
      <w:r w:rsidRPr="00A77E6F">
        <w:rPr>
          <w:rFonts w:eastAsia="Calibri"/>
          <w:sz w:val="24"/>
          <w:szCs w:val="24"/>
          <w:lang w:val="en-US"/>
        </w:rPr>
        <w:t>DVD</w:t>
      </w:r>
      <w:r w:rsidRPr="00A77E6F">
        <w:rPr>
          <w:rFonts w:eastAsia="Calibri"/>
          <w:sz w:val="24"/>
          <w:szCs w:val="24"/>
        </w:rPr>
        <w:t>-плеерами, а также комплектом видеоматериалов по духовно-нравственной тематике в 2011 году (комплект из 87 дисков). 578 педагогов, ведущие курс ОРКСЭ</w:t>
      </w:r>
      <w:r w:rsidRPr="00A77E6F">
        <w:rPr>
          <w:sz w:val="24"/>
          <w:szCs w:val="24"/>
        </w:rPr>
        <w:t>,</w:t>
      </w:r>
      <w:r w:rsidRPr="00A77E6F">
        <w:rPr>
          <w:rFonts w:eastAsia="Calibri"/>
          <w:sz w:val="24"/>
          <w:szCs w:val="24"/>
        </w:rPr>
        <w:t xml:space="preserve"> получили методические сборники, электронное приложение к сборнику,  по 4 комплекта дисков, рабочие тетради по модулю «Основы православной культуры» (автор </w:t>
      </w:r>
      <w:proofErr w:type="spellStart"/>
      <w:r w:rsidRPr="00A77E6F">
        <w:rPr>
          <w:rFonts w:eastAsia="Calibri"/>
          <w:sz w:val="24"/>
          <w:szCs w:val="24"/>
        </w:rPr>
        <w:t>Неганова</w:t>
      </w:r>
      <w:proofErr w:type="spellEnd"/>
      <w:r w:rsidRPr="00A77E6F">
        <w:rPr>
          <w:rFonts w:eastAsia="Calibri"/>
          <w:sz w:val="24"/>
          <w:szCs w:val="24"/>
        </w:rPr>
        <w:t xml:space="preserve"> Г.Н.)</w:t>
      </w:r>
      <w:r w:rsidRPr="00A77E6F">
        <w:rPr>
          <w:sz w:val="24"/>
          <w:szCs w:val="24"/>
        </w:rPr>
        <w:t>.</w:t>
      </w:r>
    </w:p>
    <w:p w:rsidR="00B02C43" w:rsidRPr="00A77E6F" w:rsidRDefault="00B02C43" w:rsidP="005450B9">
      <w:pPr>
        <w:spacing w:line="240" w:lineRule="auto"/>
        <w:jc w:val="both"/>
        <w:rPr>
          <w:spacing w:val="-3"/>
          <w:sz w:val="24"/>
          <w:szCs w:val="24"/>
        </w:rPr>
      </w:pPr>
      <w:r w:rsidRPr="00A77E6F">
        <w:rPr>
          <w:spacing w:val="-3"/>
          <w:sz w:val="24"/>
          <w:szCs w:val="24"/>
        </w:rPr>
        <w:t>В основном педагоги и учащиеся в ходе реализации курса имеют свободный доступ использования компьютерной и др</w:t>
      </w:r>
      <w:r w:rsidR="003D1CBF" w:rsidRPr="00A77E6F">
        <w:rPr>
          <w:spacing w:val="-3"/>
          <w:sz w:val="24"/>
          <w:szCs w:val="24"/>
        </w:rPr>
        <w:t>угой</w:t>
      </w:r>
      <w:r w:rsidRPr="00A77E6F">
        <w:rPr>
          <w:spacing w:val="-3"/>
          <w:sz w:val="24"/>
          <w:szCs w:val="24"/>
        </w:rPr>
        <w:t xml:space="preserve"> техники</w:t>
      </w:r>
      <w:r w:rsidR="003D1CBF" w:rsidRPr="00A77E6F">
        <w:rPr>
          <w:spacing w:val="-3"/>
          <w:sz w:val="24"/>
          <w:szCs w:val="24"/>
        </w:rPr>
        <w:t>, в ряде школ доступ возможен при предварительной договоренности.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 xml:space="preserve">Информационное сопровождение хода апробации </w:t>
      </w:r>
    </w:p>
    <w:p w:rsidR="00B43CB3" w:rsidRPr="00A77E6F" w:rsidRDefault="00B43CB3" w:rsidP="005450B9">
      <w:pPr>
        <w:spacing w:line="240" w:lineRule="auto"/>
        <w:jc w:val="both"/>
        <w:rPr>
          <w:rFonts w:eastAsia="Calibri"/>
          <w:sz w:val="24"/>
          <w:szCs w:val="24"/>
        </w:rPr>
      </w:pPr>
      <w:r w:rsidRPr="00A77E6F">
        <w:rPr>
          <w:sz w:val="24"/>
          <w:szCs w:val="24"/>
        </w:rPr>
        <w:t xml:space="preserve">В регионе </w:t>
      </w:r>
      <w:proofErr w:type="gramStart"/>
      <w:r w:rsidRPr="00A77E6F">
        <w:rPr>
          <w:sz w:val="24"/>
          <w:szCs w:val="24"/>
        </w:rPr>
        <w:t>с</w:t>
      </w:r>
      <w:r w:rsidRPr="00A77E6F">
        <w:rPr>
          <w:rFonts w:eastAsia="Calibri"/>
          <w:sz w:val="24"/>
          <w:szCs w:val="24"/>
        </w:rPr>
        <w:t>оздан</w:t>
      </w:r>
      <w:proofErr w:type="gramEnd"/>
      <w:r w:rsidRPr="00A77E6F">
        <w:rPr>
          <w:sz w:val="24"/>
          <w:szCs w:val="24"/>
        </w:rPr>
        <w:t xml:space="preserve"> </w:t>
      </w:r>
      <w:r w:rsidRPr="00A77E6F">
        <w:rPr>
          <w:rFonts w:eastAsia="Calibri"/>
          <w:sz w:val="24"/>
          <w:szCs w:val="24"/>
        </w:rPr>
        <w:t xml:space="preserve">и </w:t>
      </w:r>
      <w:r w:rsidRPr="00A77E6F">
        <w:rPr>
          <w:sz w:val="24"/>
          <w:szCs w:val="24"/>
        </w:rPr>
        <w:t>действует</w:t>
      </w:r>
      <w:r w:rsidRPr="00A77E6F">
        <w:rPr>
          <w:rFonts w:eastAsia="Calibri"/>
          <w:sz w:val="24"/>
          <w:szCs w:val="24"/>
        </w:rPr>
        <w:t xml:space="preserve"> </w:t>
      </w:r>
      <w:proofErr w:type="spellStart"/>
      <w:r w:rsidRPr="00A77E6F">
        <w:rPr>
          <w:rFonts w:eastAsia="Calibri"/>
          <w:sz w:val="24"/>
          <w:szCs w:val="24"/>
        </w:rPr>
        <w:t>веб-уз</w:t>
      </w:r>
      <w:r w:rsidRPr="00A77E6F">
        <w:rPr>
          <w:sz w:val="24"/>
          <w:szCs w:val="24"/>
        </w:rPr>
        <w:t>ел</w:t>
      </w:r>
      <w:proofErr w:type="spellEnd"/>
      <w:r w:rsidRPr="00A77E6F">
        <w:rPr>
          <w:rFonts w:eastAsia="Calibri"/>
          <w:sz w:val="24"/>
          <w:szCs w:val="24"/>
        </w:rPr>
        <w:t xml:space="preserve"> «Духовно-нравственное образование Костромской области».</w:t>
      </w:r>
      <w:r w:rsidRPr="00A77E6F">
        <w:rPr>
          <w:sz w:val="24"/>
          <w:szCs w:val="24"/>
        </w:rPr>
        <w:t xml:space="preserve"> Проходит о</w:t>
      </w:r>
      <w:r w:rsidRPr="00A77E6F">
        <w:rPr>
          <w:rFonts w:eastAsia="Calibri"/>
          <w:sz w:val="24"/>
          <w:szCs w:val="24"/>
        </w:rPr>
        <w:t>свещение апробации комплексного учебного курса «Основы религиозных культур и светской этики» в электронных и печатных СМИ Костромской области.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Механизмы выбора модуля учащимися и работа с родителями</w:t>
      </w:r>
    </w:p>
    <w:p w:rsidR="00B43CB3" w:rsidRPr="00A77E6F" w:rsidRDefault="00A52CF4" w:rsidP="005450B9">
      <w:pPr>
        <w:spacing w:line="240" w:lineRule="auto"/>
        <w:jc w:val="both"/>
        <w:rPr>
          <w:sz w:val="24"/>
          <w:szCs w:val="24"/>
        </w:rPr>
      </w:pPr>
      <w:r w:rsidRPr="00A77E6F">
        <w:rPr>
          <w:sz w:val="24"/>
          <w:szCs w:val="24"/>
        </w:rPr>
        <w:lastRenderedPageBreak/>
        <w:t xml:space="preserve">В рамках работы с родителями (законными представителями) учащихся в </w:t>
      </w:r>
      <w:r w:rsidR="00B43CB3" w:rsidRPr="00A77E6F">
        <w:rPr>
          <w:sz w:val="24"/>
          <w:szCs w:val="24"/>
        </w:rPr>
        <w:t>Костромской области организовано п</w:t>
      </w:r>
      <w:r w:rsidR="00B43CB3" w:rsidRPr="00A77E6F">
        <w:rPr>
          <w:rFonts w:eastAsia="Calibri"/>
          <w:sz w:val="24"/>
          <w:szCs w:val="24"/>
        </w:rPr>
        <w:t>роведение</w:t>
      </w:r>
      <w:r w:rsidRPr="00A77E6F">
        <w:rPr>
          <w:sz w:val="24"/>
          <w:szCs w:val="24"/>
        </w:rPr>
        <w:t>:</w:t>
      </w:r>
    </w:p>
    <w:p w:rsidR="00B43CB3" w:rsidRPr="00A77E6F" w:rsidRDefault="00A52CF4" w:rsidP="005450B9">
      <w:pPr>
        <w:pStyle w:val="a3"/>
        <w:numPr>
          <w:ilvl w:val="0"/>
          <w:numId w:val="71"/>
        </w:numPr>
        <w:spacing w:line="240" w:lineRule="auto"/>
        <w:jc w:val="both"/>
        <w:rPr>
          <w:sz w:val="24"/>
          <w:szCs w:val="24"/>
        </w:rPr>
      </w:pPr>
      <w:r w:rsidRPr="00A77E6F">
        <w:rPr>
          <w:rFonts w:eastAsia="Calibri"/>
          <w:sz w:val="24"/>
          <w:szCs w:val="24"/>
        </w:rPr>
        <w:t>родительских с</w:t>
      </w:r>
      <w:r w:rsidR="00B43CB3" w:rsidRPr="00A77E6F">
        <w:rPr>
          <w:sz w:val="24"/>
          <w:szCs w:val="24"/>
        </w:rPr>
        <w:t>обраний по выбору модулей курса на базе школ;</w:t>
      </w:r>
    </w:p>
    <w:p w:rsidR="00B43CB3" w:rsidRPr="00A77E6F" w:rsidRDefault="00A52CF4" w:rsidP="005450B9">
      <w:pPr>
        <w:pStyle w:val="a3"/>
        <w:numPr>
          <w:ilvl w:val="0"/>
          <w:numId w:val="71"/>
        </w:numPr>
        <w:spacing w:line="240" w:lineRule="auto"/>
        <w:jc w:val="both"/>
        <w:rPr>
          <w:sz w:val="24"/>
          <w:szCs w:val="24"/>
        </w:rPr>
      </w:pPr>
      <w:r w:rsidRPr="00A77E6F">
        <w:rPr>
          <w:rFonts w:eastAsia="Calibri"/>
          <w:sz w:val="24"/>
          <w:szCs w:val="24"/>
        </w:rPr>
        <w:t>круглых столов с родителями по апробации комплексн</w:t>
      </w:r>
      <w:r w:rsidRPr="00A77E6F">
        <w:rPr>
          <w:sz w:val="24"/>
          <w:szCs w:val="24"/>
        </w:rPr>
        <w:t xml:space="preserve">ого учебного курса на базе школ; </w:t>
      </w:r>
    </w:p>
    <w:p w:rsidR="00A52CF4" w:rsidRPr="00A77E6F" w:rsidRDefault="00A52CF4" w:rsidP="005450B9">
      <w:pPr>
        <w:pStyle w:val="a3"/>
        <w:numPr>
          <w:ilvl w:val="0"/>
          <w:numId w:val="71"/>
        </w:numPr>
        <w:spacing w:line="240" w:lineRule="auto"/>
        <w:jc w:val="both"/>
        <w:rPr>
          <w:sz w:val="24"/>
          <w:szCs w:val="24"/>
        </w:rPr>
      </w:pPr>
      <w:r w:rsidRPr="00A77E6F">
        <w:rPr>
          <w:sz w:val="24"/>
          <w:szCs w:val="24"/>
        </w:rPr>
        <w:t>п</w:t>
      </w:r>
      <w:r w:rsidRPr="00A77E6F">
        <w:rPr>
          <w:rFonts w:eastAsia="Calibri"/>
          <w:sz w:val="24"/>
          <w:szCs w:val="24"/>
        </w:rPr>
        <w:t>роведение ежегодных сетевых родительских объединений по вопросам апробации нового учебного курса.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Работа с общественностью</w:t>
      </w:r>
    </w:p>
    <w:p w:rsidR="001B5434" w:rsidRPr="00A77E6F" w:rsidRDefault="001B5434" w:rsidP="005450B9">
      <w:pPr>
        <w:spacing w:line="240" w:lineRule="auto"/>
        <w:jc w:val="both"/>
        <w:rPr>
          <w:rFonts w:eastAsia="Calibri"/>
          <w:sz w:val="24"/>
          <w:szCs w:val="24"/>
        </w:rPr>
      </w:pPr>
      <w:r w:rsidRPr="00A77E6F">
        <w:rPr>
          <w:rFonts w:eastAsia="Calibri"/>
          <w:sz w:val="24"/>
          <w:szCs w:val="24"/>
        </w:rPr>
        <w:t xml:space="preserve">Сложилась определенная система </w:t>
      </w:r>
      <w:r w:rsidRPr="00A77E6F">
        <w:rPr>
          <w:sz w:val="24"/>
          <w:szCs w:val="24"/>
        </w:rPr>
        <w:t xml:space="preserve">работы </w:t>
      </w:r>
      <w:r w:rsidRPr="00A77E6F">
        <w:rPr>
          <w:rFonts w:eastAsia="Calibri"/>
          <w:sz w:val="24"/>
          <w:szCs w:val="24"/>
        </w:rPr>
        <w:t xml:space="preserve">с родителями и родительской общественностью в рамках внедрения нового </w:t>
      </w:r>
      <w:r w:rsidRPr="00A77E6F">
        <w:rPr>
          <w:sz w:val="24"/>
          <w:szCs w:val="24"/>
        </w:rPr>
        <w:t>курса</w:t>
      </w:r>
      <w:r w:rsidRPr="00A77E6F">
        <w:rPr>
          <w:rFonts w:eastAsia="Calibri"/>
          <w:sz w:val="24"/>
          <w:szCs w:val="24"/>
        </w:rPr>
        <w:t>: тематические заседания школьного управляющего совета, тематические родительские собрания, родители активно участвуют в подготовке домашних заданий по предмету, в организации и проведении экскурсий, внеурочных мероприятий.</w:t>
      </w:r>
    </w:p>
    <w:p w:rsidR="001B5434" w:rsidRPr="00A77E6F" w:rsidRDefault="001B5434" w:rsidP="005450B9">
      <w:pPr>
        <w:spacing w:line="240" w:lineRule="auto"/>
        <w:jc w:val="both"/>
        <w:rPr>
          <w:rFonts w:eastAsia="Calibri"/>
          <w:sz w:val="24"/>
          <w:szCs w:val="24"/>
        </w:rPr>
      </w:pPr>
      <w:r w:rsidRPr="00A77E6F">
        <w:rPr>
          <w:rFonts w:eastAsia="Calibri"/>
          <w:sz w:val="24"/>
          <w:szCs w:val="24"/>
        </w:rPr>
        <w:t>Спецификой работы с родителями в рамках курса ОРКСЭ является активное вовлечение в учебный и воспитательный процесс.</w:t>
      </w:r>
    </w:p>
    <w:p w:rsidR="001B5434" w:rsidRPr="00A77E6F" w:rsidRDefault="001B5434" w:rsidP="005450B9">
      <w:pPr>
        <w:spacing w:line="240" w:lineRule="auto"/>
        <w:jc w:val="both"/>
        <w:rPr>
          <w:rFonts w:eastAsia="Calibri"/>
          <w:sz w:val="24"/>
          <w:szCs w:val="24"/>
        </w:rPr>
      </w:pPr>
      <w:r w:rsidRPr="00A77E6F">
        <w:rPr>
          <w:rFonts w:eastAsia="Calibri"/>
          <w:sz w:val="24"/>
          <w:szCs w:val="24"/>
        </w:rPr>
        <w:t>В Костромской области работа с родителями велась в нескольких направлениях:</w:t>
      </w:r>
    </w:p>
    <w:p w:rsidR="001B5434" w:rsidRPr="00A77E6F" w:rsidRDefault="001B5434" w:rsidP="005450B9">
      <w:pPr>
        <w:pStyle w:val="a3"/>
        <w:numPr>
          <w:ilvl w:val="0"/>
          <w:numId w:val="74"/>
        </w:numPr>
        <w:spacing w:line="240" w:lineRule="auto"/>
        <w:jc w:val="both"/>
        <w:rPr>
          <w:rFonts w:eastAsia="Calibri"/>
          <w:sz w:val="24"/>
          <w:szCs w:val="24"/>
        </w:rPr>
      </w:pPr>
      <w:r w:rsidRPr="00A77E6F">
        <w:rPr>
          <w:sz w:val="24"/>
          <w:szCs w:val="24"/>
        </w:rPr>
        <w:t>О</w:t>
      </w:r>
      <w:r w:rsidRPr="00A77E6F">
        <w:rPr>
          <w:rFonts w:eastAsia="Calibri"/>
          <w:sz w:val="24"/>
          <w:szCs w:val="24"/>
        </w:rPr>
        <w:t>знакомление родителей с курсом ОРКСЭ и активное разъяснение психолого-педагогических особенностей духовно-нравственного развития младшего подростка. В результате, все родители согласились с необходимостью изучения курса.</w:t>
      </w:r>
    </w:p>
    <w:p w:rsidR="001B5434" w:rsidRPr="00A77E6F" w:rsidRDefault="001B5434" w:rsidP="005450B9">
      <w:pPr>
        <w:pStyle w:val="a3"/>
        <w:numPr>
          <w:ilvl w:val="0"/>
          <w:numId w:val="74"/>
        </w:numPr>
        <w:spacing w:line="240" w:lineRule="auto"/>
        <w:jc w:val="both"/>
        <w:rPr>
          <w:rFonts w:eastAsia="Calibri"/>
          <w:sz w:val="24"/>
          <w:szCs w:val="24"/>
        </w:rPr>
      </w:pPr>
      <w:r w:rsidRPr="00A77E6F">
        <w:rPr>
          <w:sz w:val="24"/>
          <w:szCs w:val="24"/>
        </w:rPr>
        <w:t>В</w:t>
      </w:r>
      <w:r w:rsidRPr="00A77E6F">
        <w:rPr>
          <w:rFonts w:eastAsia="Calibri"/>
          <w:sz w:val="24"/>
          <w:szCs w:val="24"/>
        </w:rPr>
        <w:t>овлечение родителей в учебный процесс через выполнение домашних и творческих занятий, активное вовлечение родителей во внеклассную работу по тематике курса. В результате, большинство родителей знают основные темы курса, изучаемые детьми, а также активно наблюдают за нравственным развитием детей. Родители отмечают, что дети стали ответственнее, добрее, трудолюбивее и так далее.</w:t>
      </w:r>
    </w:p>
    <w:p w:rsidR="001B5434" w:rsidRPr="00A77E6F" w:rsidRDefault="001B5434" w:rsidP="005450B9">
      <w:pPr>
        <w:pStyle w:val="a3"/>
        <w:numPr>
          <w:ilvl w:val="0"/>
          <w:numId w:val="74"/>
        </w:numPr>
        <w:spacing w:line="240" w:lineRule="auto"/>
        <w:jc w:val="both"/>
        <w:rPr>
          <w:rFonts w:eastAsia="Calibri"/>
          <w:sz w:val="24"/>
          <w:szCs w:val="24"/>
        </w:rPr>
      </w:pPr>
      <w:r w:rsidRPr="00A77E6F">
        <w:rPr>
          <w:sz w:val="24"/>
          <w:szCs w:val="24"/>
        </w:rPr>
        <w:t>С</w:t>
      </w:r>
      <w:r w:rsidRPr="00A77E6F">
        <w:rPr>
          <w:rFonts w:eastAsia="Calibri"/>
          <w:sz w:val="24"/>
          <w:szCs w:val="24"/>
        </w:rPr>
        <w:t xml:space="preserve"> родителями ведется работа и через портал «Духовно-нравственное образование Костромской области», где размещен материал по курсу ОРКСЭ, необходимый для родителей, а также есть возможность задавать интересующие вопросы, на которые отвечают сотрудники лаборатории проблем духовно-нравственного воспитания КОИРО и </w:t>
      </w:r>
      <w:proofErr w:type="spellStart"/>
      <w:r w:rsidRPr="00A77E6F">
        <w:rPr>
          <w:rFonts w:eastAsia="Calibri"/>
          <w:sz w:val="24"/>
          <w:szCs w:val="24"/>
        </w:rPr>
        <w:t>тьюторы</w:t>
      </w:r>
      <w:proofErr w:type="spellEnd"/>
      <w:r w:rsidRPr="00A77E6F">
        <w:rPr>
          <w:rFonts w:eastAsia="Calibri"/>
          <w:sz w:val="24"/>
          <w:szCs w:val="24"/>
        </w:rPr>
        <w:t xml:space="preserve"> ОРКСЭ.</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1"/>
        </w:numPr>
        <w:spacing w:line="240" w:lineRule="auto"/>
        <w:rPr>
          <w:b/>
          <w:sz w:val="24"/>
          <w:szCs w:val="24"/>
        </w:rPr>
      </w:pPr>
      <w:r w:rsidRPr="00A77E6F">
        <w:rPr>
          <w:b/>
          <w:sz w:val="24"/>
          <w:szCs w:val="24"/>
        </w:rPr>
        <w:t>Мониторинг процесса апробации комплексного учебного курса</w:t>
      </w:r>
    </w:p>
    <w:p w:rsidR="00B43CB3" w:rsidRPr="00A77E6F" w:rsidRDefault="00B43CB3" w:rsidP="005450B9">
      <w:pPr>
        <w:spacing w:line="240" w:lineRule="auto"/>
        <w:jc w:val="both"/>
        <w:rPr>
          <w:rFonts w:eastAsia="Calibri"/>
          <w:sz w:val="24"/>
          <w:szCs w:val="24"/>
        </w:rPr>
      </w:pPr>
      <w:r w:rsidRPr="00A77E6F">
        <w:rPr>
          <w:rFonts w:eastAsia="Calibri"/>
          <w:sz w:val="24"/>
          <w:szCs w:val="24"/>
        </w:rPr>
        <w:t>Костромским областным институтом развития образования</w:t>
      </w:r>
      <w:r w:rsidRPr="00A77E6F">
        <w:rPr>
          <w:sz w:val="24"/>
          <w:szCs w:val="24"/>
        </w:rPr>
        <w:t xml:space="preserve"> регулярно провидится</w:t>
      </w:r>
      <w:r w:rsidRPr="00A77E6F">
        <w:rPr>
          <w:rFonts w:eastAsia="Calibri"/>
          <w:sz w:val="24"/>
          <w:szCs w:val="24"/>
        </w:rPr>
        <w:t xml:space="preserve"> мониторинг по проблеме</w:t>
      </w:r>
      <w:r w:rsidRPr="00A77E6F">
        <w:rPr>
          <w:sz w:val="24"/>
          <w:szCs w:val="24"/>
        </w:rPr>
        <w:t xml:space="preserve"> апробации курса ОРКСЭ в регионе</w:t>
      </w:r>
      <w:r w:rsidRPr="00A77E6F">
        <w:rPr>
          <w:rFonts w:eastAsia="Calibri"/>
          <w:sz w:val="24"/>
          <w:szCs w:val="24"/>
        </w:rPr>
        <w:t>, в котором принимают участие родители, педагоги и учащиеся всех муниципалитетов области.</w:t>
      </w:r>
      <w:r w:rsidR="001B5434" w:rsidRPr="00A77E6F">
        <w:rPr>
          <w:sz w:val="24"/>
          <w:szCs w:val="24"/>
        </w:rPr>
        <w:t xml:space="preserve"> </w:t>
      </w:r>
      <w:r w:rsidR="001B5434" w:rsidRPr="00A77E6F">
        <w:rPr>
          <w:rFonts w:eastAsia="Calibri"/>
          <w:sz w:val="24"/>
          <w:szCs w:val="24"/>
        </w:rPr>
        <w:t>Проведенный мониторинг в мае 2011года</w:t>
      </w:r>
      <w:r w:rsidR="001B5434" w:rsidRPr="00A77E6F">
        <w:rPr>
          <w:sz w:val="24"/>
          <w:szCs w:val="24"/>
        </w:rPr>
        <w:t xml:space="preserve"> ОГБОУ ДПО</w:t>
      </w:r>
      <w:r w:rsidR="001B5434" w:rsidRPr="00A77E6F">
        <w:rPr>
          <w:rFonts w:eastAsia="Calibri"/>
          <w:sz w:val="24"/>
          <w:szCs w:val="24"/>
        </w:rPr>
        <w:t xml:space="preserve"> Костромским областным институтом развития образования для учащихся, родителей и учителей, преподающих курс ОРКСЭ</w:t>
      </w:r>
      <w:r w:rsidR="001B5434" w:rsidRPr="00A77E6F">
        <w:rPr>
          <w:sz w:val="24"/>
          <w:szCs w:val="24"/>
        </w:rPr>
        <w:t>, показал в целом успешность апробации курса.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0"/>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B654D1" w:rsidRPr="00A77E6F" w:rsidRDefault="00B654D1" w:rsidP="005450B9">
      <w:pPr>
        <w:tabs>
          <w:tab w:val="left" w:pos="4982"/>
        </w:tabs>
        <w:spacing w:line="240" w:lineRule="auto"/>
        <w:jc w:val="both"/>
        <w:rPr>
          <w:rFonts w:eastAsia="Calibri"/>
          <w:sz w:val="24"/>
          <w:szCs w:val="24"/>
        </w:rPr>
      </w:pPr>
      <w:r w:rsidRPr="00A77E6F">
        <w:rPr>
          <w:rFonts w:eastAsia="Calibri"/>
          <w:sz w:val="24"/>
          <w:szCs w:val="24"/>
        </w:rPr>
        <w:t xml:space="preserve">Лабораторией проблем духовно-нравственного воспитания КОИРО создано и активно действует областное методическое объединение преподавателей ОРКСЭ, его целью является совершенствование профессионально-педагогической компетентности учителей в рамках всех модулей комплексного курса ОРКСЭ. </w:t>
      </w:r>
    </w:p>
    <w:p w:rsidR="00B654D1" w:rsidRPr="00A77E6F" w:rsidRDefault="00B654D1" w:rsidP="005450B9">
      <w:pPr>
        <w:spacing w:line="240" w:lineRule="auto"/>
        <w:jc w:val="both"/>
        <w:rPr>
          <w:rStyle w:val="postbody"/>
          <w:rFonts w:eastAsia="Calibri"/>
          <w:sz w:val="24"/>
          <w:szCs w:val="24"/>
        </w:rPr>
      </w:pPr>
      <w:r w:rsidRPr="00A77E6F">
        <w:rPr>
          <w:rFonts w:eastAsia="Calibri"/>
          <w:spacing w:val="-3"/>
          <w:sz w:val="24"/>
          <w:szCs w:val="24"/>
        </w:rPr>
        <w:t xml:space="preserve">Оказание методической помощи учителям осуществляется в форме:  индивидуальных консультаций, консультаций в режиме </w:t>
      </w:r>
      <w:proofErr w:type="spellStart"/>
      <w:r w:rsidRPr="00A77E6F">
        <w:rPr>
          <w:rFonts w:eastAsia="Calibri"/>
          <w:spacing w:val="-3"/>
          <w:sz w:val="24"/>
          <w:szCs w:val="24"/>
        </w:rPr>
        <w:t>он-лайн</w:t>
      </w:r>
      <w:proofErr w:type="spellEnd"/>
      <w:r w:rsidRPr="00A77E6F">
        <w:rPr>
          <w:rFonts w:eastAsia="Calibri"/>
          <w:spacing w:val="-3"/>
          <w:sz w:val="24"/>
          <w:szCs w:val="24"/>
        </w:rPr>
        <w:t xml:space="preserve">, организовано сетевое взаимодействие педагогов. </w:t>
      </w:r>
    </w:p>
    <w:p w:rsidR="00B654D1" w:rsidRPr="00A77E6F" w:rsidRDefault="00D04749" w:rsidP="005450B9">
      <w:pPr>
        <w:spacing w:line="240" w:lineRule="auto"/>
        <w:jc w:val="both"/>
        <w:rPr>
          <w:spacing w:val="-3"/>
          <w:sz w:val="24"/>
          <w:szCs w:val="24"/>
        </w:rPr>
      </w:pPr>
      <w:r w:rsidRPr="00A77E6F">
        <w:rPr>
          <w:spacing w:val="-3"/>
          <w:sz w:val="24"/>
          <w:szCs w:val="24"/>
        </w:rPr>
        <w:t>На региональном уровне р</w:t>
      </w:r>
      <w:r w:rsidR="00B654D1" w:rsidRPr="00A77E6F">
        <w:rPr>
          <w:rFonts w:eastAsia="Calibri"/>
          <w:spacing w:val="-3"/>
          <w:sz w:val="24"/>
          <w:szCs w:val="24"/>
        </w:rPr>
        <w:t xml:space="preserve">азработаны и изданы методические пособия и материалы к курсу </w:t>
      </w:r>
      <w:r w:rsidR="00D54CCF" w:rsidRPr="00A77E6F">
        <w:rPr>
          <w:rFonts w:eastAsia="Calibri"/>
          <w:spacing w:val="-3"/>
          <w:sz w:val="24"/>
          <w:szCs w:val="24"/>
        </w:rPr>
        <w:t>ОРКСЭ</w:t>
      </w:r>
      <w:r w:rsidR="00B654D1" w:rsidRPr="00A77E6F">
        <w:rPr>
          <w:spacing w:val="-3"/>
          <w:sz w:val="24"/>
          <w:szCs w:val="24"/>
        </w:rPr>
        <w:t xml:space="preserve"> </w:t>
      </w:r>
      <w:r w:rsidR="00B654D1" w:rsidRPr="00A77E6F">
        <w:rPr>
          <w:rFonts w:eastAsia="Calibri"/>
          <w:spacing w:val="-3"/>
          <w:sz w:val="24"/>
          <w:szCs w:val="24"/>
        </w:rPr>
        <w:t>на э</w:t>
      </w:r>
      <w:r w:rsidR="001B5434" w:rsidRPr="00A77E6F">
        <w:rPr>
          <w:spacing w:val="-3"/>
          <w:sz w:val="24"/>
          <w:szCs w:val="24"/>
        </w:rPr>
        <w:t>лектронном и печатном носителях:</w:t>
      </w:r>
    </w:p>
    <w:p w:rsidR="00273061" w:rsidRPr="00A77E6F" w:rsidRDefault="001B5434" w:rsidP="005450B9">
      <w:pPr>
        <w:pStyle w:val="a3"/>
        <w:numPr>
          <w:ilvl w:val="0"/>
          <w:numId w:val="75"/>
        </w:numPr>
        <w:spacing w:line="240" w:lineRule="auto"/>
        <w:jc w:val="both"/>
        <w:rPr>
          <w:sz w:val="24"/>
          <w:szCs w:val="24"/>
        </w:rPr>
      </w:pPr>
      <w:r w:rsidRPr="00A77E6F">
        <w:rPr>
          <w:rFonts w:eastAsia="Calibri"/>
          <w:sz w:val="24"/>
          <w:szCs w:val="24"/>
        </w:rPr>
        <w:t>Методическое пособие «Основы религиозных культур и светской этики»</w:t>
      </w:r>
      <w:r w:rsidRPr="00A77E6F">
        <w:rPr>
          <w:sz w:val="24"/>
          <w:szCs w:val="24"/>
        </w:rPr>
        <w:t xml:space="preserve"> и электронное приложение к методическому пособию. Методическое пособие состоит </w:t>
      </w:r>
      <w:r w:rsidRPr="00A77E6F">
        <w:rPr>
          <w:sz w:val="24"/>
          <w:szCs w:val="24"/>
        </w:rPr>
        <w:lastRenderedPageBreak/>
        <w:t xml:space="preserve">их двух частей. В первой части опубликованы теоретические статьи педагогов-тренеров </w:t>
      </w:r>
      <w:proofErr w:type="gramStart"/>
      <w:r w:rsidRPr="00A77E6F">
        <w:rPr>
          <w:sz w:val="24"/>
          <w:szCs w:val="24"/>
        </w:rPr>
        <w:t>по</w:t>
      </w:r>
      <w:proofErr w:type="gramEnd"/>
      <w:r w:rsidRPr="00A77E6F">
        <w:rPr>
          <w:sz w:val="24"/>
          <w:szCs w:val="24"/>
        </w:rPr>
        <w:t xml:space="preserve"> </w:t>
      </w:r>
      <w:proofErr w:type="gramStart"/>
      <w:r w:rsidRPr="00A77E6F">
        <w:rPr>
          <w:sz w:val="24"/>
          <w:szCs w:val="24"/>
        </w:rPr>
        <w:t>основным</w:t>
      </w:r>
      <w:proofErr w:type="gramEnd"/>
      <w:r w:rsidRPr="00A77E6F">
        <w:rPr>
          <w:sz w:val="24"/>
          <w:szCs w:val="24"/>
        </w:rPr>
        <w:t xml:space="preserve"> вопросам преподавания комплексного учебного курса «Основы религиозных культур и светской этики». Во второй части представлены методические р</w:t>
      </w:r>
      <w:r w:rsidR="002E043B" w:rsidRPr="00A77E6F">
        <w:rPr>
          <w:sz w:val="24"/>
          <w:szCs w:val="24"/>
        </w:rPr>
        <w:t>азработки уроков по курсу ОРКСЭ</w:t>
      </w:r>
      <w:r w:rsidRPr="00A77E6F">
        <w:rPr>
          <w:sz w:val="24"/>
          <w:szCs w:val="24"/>
        </w:rPr>
        <w:t xml:space="preserve">. В электронном приложении к сборнику представлены более 40 презентаций к урокам по всем модулям, </w:t>
      </w:r>
      <w:r w:rsidR="00273061" w:rsidRPr="00A77E6F">
        <w:rPr>
          <w:sz w:val="24"/>
          <w:szCs w:val="24"/>
        </w:rPr>
        <w:t xml:space="preserve">изучаемых в Костромской области, </w:t>
      </w:r>
      <w:r w:rsidRPr="00A77E6F">
        <w:rPr>
          <w:sz w:val="24"/>
          <w:szCs w:val="24"/>
        </w:rPr>
        <w:t>презентации лучших проектов</w:t>
      </w:r>
      <w:r w:rsidR="00273061" w:rsidRPr="00A77E6F">
        <w:rPr>
          <w:sz w:val="24"/>
          <w:szCs w:val="24"/>
        </w:rPr>
        <w:t xml:space="preserve">, </w:t>
      </w:r>
      <w:r w:rsidRPr="00A77E6F">
        <w:rPr>
          <w:sz w:val="24"/>
          <w:szCs w:val="24"/>
        </w:rPr>
        <w:t>региональный компонент, наполненный духовно-нравственным аспектом</w:t>
      </w:r>
      <w:r w:rsidR="00273061" w:rsidRPr="00A77E6F">
        <w:rPr>
          <w:sz w:val="24"/>
          <w:szCs w:val="24"/>
        </w:rPr>
        <w:t>.</w:t>
      </w:r>
      <w:r w:rsidRPr="00A77E6F">
        <w:rPr>
          <w:sz w:val="24"/>
          <w:szCs w:val="24"/>
        </w:rPr>
        <w:t xml:space="preserve"> </w:t>
      </w:r>
    </w:p>
    <w:p w:rsidR="001B5434" w:rsidRPr="00A77E6F" w:rsidRDefault="001B5434" w:rsidP="005450B9">
      <w:pPr>
        <w:pStyle w:val="a3"/>
        <w:numPr>
          <w:ilvl w:val="0"/>
          <w:numId w:val="75"/>
        </w:numPr>
        <w:spacing w:line="240" w:lineRule="auto"/>
        <w:jc w:val="both"/>
        <w:rPr>
          <w:sz w:val="24"/>
          <w:szCs w:val="24"/>
        </w:rPr>
      </w:pPr>
      <w:r w:rsidRPr="00A77E6F">
        <w:rPr>
          <w:sz w:val="24"/>
          <w:szCs w:val="24"/>
        </w:rPr>
        <w:t>Рабочая тетрадь, методические рекомендации к урокам, конспекты для 4-5 класса по модулю «Основы православной культуры» к учебному пособию А.В. Кураева</w:t>
      </w:r>
      <w:r w:rsidR="00273061" w:rsidRPr="00A77E6F">
        <w:rPr>
          <w:sz w:val="24"/>
          <w:szCs w:val="24"/>
        </w:rPr>
        <w:t xml:space="preserve"> «Основы православной культуры». Разработка носит с</w:t>
      </w:r>
      <w:r w:rsidRPr="00A77E6F">
        <w:rPr>
          <w:sz w:val="24"/>
          <w:szCs w:val="24"/>
        </w:rPr>
        <w:t>истемный характер – конспект учителя, рабочая тетрадь ученика и презентация представляют собой единое целое, дополняя друг друга.</w:t>
      </w:r>
      <w:r w:rsidR="00273061" w:rsidRPr="00A77E6F">
        <w:rPr>
          <w:sz w:val="24"/>
          <w:szCs w:val="24"/>
        </w:rPr>
        <w:t xml:space="preserve"> В разработке и</w:t>
      </w:r>
      <w:r w:rsidRPr="00A77E6F">
        <w:rPr>
          <w:sz w:val="24"/>
          <w:szCs w:val="24"/>
        </w:rPr>
        <w:t>спользован</w:t>
      </w:r>
      <w:r w:rsidR="00273061" w:rsidRPr="00A77E6F">
        <w:rPr>
          <w:sz w:val="24"/>
          <w:szCs w:val="24"/>
        </w:rPr>
        <w:t>ы</w:t>
      </w:r>
      <w:r w:rsidRPr="00A77E6F">
        <w:rPr>
          <w:sz w:val="24"/>
          <w:szCs w:val="24"/>
        </w:rPr>
        <w:t xml:space="preserve"> дополнительны</w:t>
      </w:r>
      <w:r w:rsidR="00273061" w:rsidRPr="00A77E6F">
        <w:rPr>
          <w:sz w:val="24"/>
          <w:szCs w:val="24"/>
        </w:rPr>
        <w:t>е</w:t>
      </w:r>
      <w:r w:rsidRPr="00A77E6F">
        <w:rPr>
          <w:sz w:val="24"/>
          <w:szCs w:val="24"/>
        </w:rPr>
        <w:t xml:space="preserve"> </w:t>
      </w:r>
      <w:r w:rsidR="00273061" w:rsidRPr="00A77E6F">
        <w:rPr>
          <w:sz w:val="24"/>
          <w:szCs w:val="24"/>
        </w:rPr>
        <w:t>и</w:t>
      </w:r>
      <w:r w:rsidRPr="00A77E6F">
        <w:rPr>
          <w:sz w:val="24"/>
          <w:szCs w:val="24"/>
        </w:rPr>
        <w:t xml:space="preserve"> Евангелие, исторические факты, худо</w:t>
      </w:r>
      <w:r w:rsidR="00434890" w:rsidRPr="00A77E6F">
        <w:rPr>
          <w:sz w:val="24"/>
          <w:szCs w:val="24"/>
        </w:rPr>
        <w:t xml:space="preserve">жественные произведения, </w:t>
      </w:r>
      <w:proofErr w:type="spellStart"/>
      <w:proofErr w:type="gramStart"/>
      <w:r w:rsidR="00434890" w:rsidRPr="00A77E6F">
        <w:rPr>
          <w:sz w:val="24"/>
          <w:szCs w:val="24"/>
        </w:rPr>
        <w:t>кино-</w:t>
      </w:r>
      <w:r w:rsidRPr="00A77E6F">
        <w:rPr>
          <w:sz w:val="24"/>
          <w:szCs w:val="24"/>
        </w:rPr>
        <w:t>фрагменты</w:t>
      </w:r>
      <w:proofErr w:type="spellEnd"/>
      <w:proofErr w:type="gramEnd"/>
      <w:r w:rsidRPr="00A77E6F">
        <w:rPr>
          <w:sz w:val="24"/>
          <w:szCs w:val="24"/>
        </w:rPr>
        <w:t xml:space="preserve"> (Диск «Вера святых»), богатый иллюстративный материал.</w:t>
      </w:r>
    </w:p>
    <w:p w:rsidR="001B5434" w:rsidRPr="00A77E6F" w:rsidRDefault="00434890" w:rsidP="005450B9">
      <w:pPr>
        <w:spacing w:line="240" w:lineRule="auto"/>
        <w:jc w:val="both"/>
        <w:rPr>
          <w:sz w:val="24"/>
          <w:szCs w:val="24"/>
        </w:rPr>
      </w:pPr>
      <w:r w:rsidRPr="00A77E6F">
        <w:rPr>
          <w:sz w:val="24"/>
          <w:szCs w:val="24"/>
        </w:rPr>
        <w:t>Д</w:t>
      </w:r>
      <w:r w:rsidR="001B5434" w:rsidRPr="00A77E6F">
        <w:rPr>
          <w:sz w:val="24"/>
          <w:szCs w:val="24"/>
        </w:rPr>
        <w:t>анные разработки были представлены на Всероссийском конкурсе</w:t>
      </w:r>
      <w:r w:rsidR="00E771C4" w:rsidRPr="00A77E6F">
        <w:rPr>
          <w:sz w:val="24"/>
          <w:szCs w:val="24"/>
        </w:rPr>
        <w:t xml:space="preserve"> </w:t>
      </w:r>
      <w:r w:rsidR="001B5434" w:rsidRPr="00A77E6F">
        <w:rPr>
          <w:sz w:val="24"/>
          <w:szCs w:val="24"/>
        </w:rPr>
        <w:t>«За нравст</w:t>
      </w:r>
      <w:r w:rsidRPr="00A77E6F">
        <w:rPr>
          <w:sz w:val="24"/>
          <w:szCs w:val="24"/>
        </w:rPr>
        <w:t>венный подвиг учителя» в 2010г.</w:t>
      </w:r>
    </w:p>
    <w:p w:rsidR="00D04749" w:rsidRPr="00A77E6F" w:rsidRDefault="00D04749" w:rsidP="005450B9">
      <w:pPr>
        <w:spacing w:line="240" w:lineRule="auto"/>
        <w:jc w:val="both"/>
        <w:rPr>
          <w:sz w:val="24"/>
          <w:szCs w:val="24"/>
        </w:rPr>
      </w:pPr>
      <w:r w:rsidRPr="00A77E6F">
        <w:rPr>
          <w:sz w:val="24"/>
          <w:szCs w:val="24"/>
        </w:rPr>
        <w:t>На муниципальном уровне используются разработанные рабочие тетради для 4 класса к учебному пособию «Основы светской этики»</w:t>
      </w:r>
      <w:r w:rsidR="00AF1398" w:rsidRPr="00A77E6F">
        <w:rPr>
          <w:sz w:val="24"/>
          <w:szCs w:val="24"/>
        </w:rPr>
        <w:t xml:space="preserve"> и рабочие тетради и методические рекомендации к урокам для 5 класса по модулю «Основы православной культуры». </w:t>
      </w:r>
      <w:r w:rsidRPr="00A77E6F">
        <w:rPr>
          <w:sz w:val="24"/>
          <w:szCs w:val="24"/>
        </w:rPr>
        <w:t>Данн</w:t>
      </w:r>
      <w:r w:rsidR="00AF1398" w:rsidRPr="00A77E6F">
        <w:rPr>
          <w:sz w:val="24"/>
          <w:szCs w:val="24"/>
        </w:rPr>
        <w:t>ые</w:t>
      </w:r>
      <w:r w:rsidRPr="00A77E6F">
        <w:rPr>
          <w:sz w:val="24"/>
          <w:szCs w:val="24"/>
        </w:rPr>
        <w:t xml:space="preserve"> </w:t>
      </w:r>
      <w:r w:rsidR="00AF1398" w:rsidRPr="00A77E6F">
        <w:rPr>
          <w:sz w:val="24"/>
          <w:szCs w:val="24"/>
        </w:rPr>
        <w:t>разработки</w:t>
      </w:r>
      <w:r w:rsidRPr="00A77E6F">
        <w:rPr>
          <w:sz w:val="24"/>
          <w:szCs w:val="24"/>
        </w:rPr>
        <w:t xml:space="preserve"> создан</w:t>
      </w:r>
      <w:r w:rsidR="00AF1398" w:rsidRPr="00A77E6F">
        <w:rPr>
          <w:sz w:val="24"/>
          <w:szCs w:val="24"/>
        </w:rPr>
        <w:t>ы</w:t>
      </w:r>
      <w:r w:rsidRPr="00A77E6F">
        <w:rPr>
          <w:sz w:val="24"/>
          <w:szCs w:val="24"/>
        </w:rPr>
        <w:t xml:space="preserve"> с целью более чётко, последовательно выделить и экономно во времени обеспечить «шаги», которые необходимо проделать, чтобы осмыслить понятия, научиться </w:t>
      </w:r>
      <w:proofErr w:type="gramStart"/>
      <w:r w:rsidRPr="00A77E6F">
        <w:rPr>
          <w:sz w:val="24"/>
          <w:szCs w:val="24"/>
        </w:rPr>
        <w:t>самостоятельно</w:t>
      </w:r>
      <w:proofErr w:type="gramEnd"/>
      <w:r w:rsidRPr="00A77E6F">
        <w:rPr>
          <w:sz w:val="24"/>
          <w:szCs w:val="24"/>
        </w:rPr>
        <w:t xml:space="preserve"> работать с текстами пособия и электронного приложения к нему. </w:t>
      </w:r>
    </w:p>
    <w:p w:rsidR="00D04749" w:rsidRPr="00A77E6F" w:rsidRDefault="00D04749" w:rsidP="005450B9">
      <w:pPr>
        <w:spacing w:line="240" w:lineRule="auto"/>
        <w:jc w:val="both"/>
        <w:rPr>
          <w:sz w:val="24"/>
          <w:szCs w:val="24"/>
        </w:rPr>
      </w:pPr>
      <w:r w:rsidRPr="00A77E6F">
        <w:rPr>
          <w:sz w:val="24"/>
          <w:szCs w:val="24"/>
        </w:rPr>
        <w:t>В ходе работы с дидактическим материалом рабоч</w:t>
      </w:r>
      <w:r w:rsidR="00AF1398" w:rsidRPr="00A77E6F">
        <w:rPr>
          <w:sz w:val="24"/>
          <w:szCs w:val="24"/>
        </w:rPr>
        <w:t>их</w:t>
      </w:r>
      <w:r w:rsidRPr="00A77E6F">
        <w:rPr>
          <w:sz w:val="24"/>
          <w:szCs w:val="24"/>
        </w:rPr>
        <w:t xml:space="preserve"> тетрад</w:t>
      </w:r>
      <w:r w:rsidR="00AF1398" w:rsidRPr="00A77E6F">
        <w:rPr>
          <w:sz w:val="24"/>
          <w:szCs w:val="24"/>
        </w:rPr>
        <w:t>ей</w:t>
      </w:r>
      <w:r w:rsidRPr="00A77E6F">
        <w:rPr>
          <w:sz w:val="24"/>
          <w:szCs w:val="24"/>
        </w:rPr>
        <w:t xml:space="preserve"> решаются следующие задачи:</w:t>
      </w:r>
    </w:p>
    <w:p w:rsidR="00D04749" w:rsidRPr="00A77E6F" w:rsidRDefault="00D04749" w:rsidP="005450B9">
      <w:pPr>
        <w:pStyle w:val="a3"/>
        <w:numPr>
          <w:ilvl w:val="0"/>
          <w:numId w:val="76"/>
        </w:numPr>
        <w:spacing w:line="240" w:lineRule="auto"/>
        <w:jc w:val="both"/>
        <w:rPr>
          <w:sz w:val="24"/>
          <w:szCs w:val="24"/>
        </w:rPr>
      </w:pPr>
      <w:r w:rsidRPr="00A77E6F">
        <w:rPr>
          <w:sz w:val="24"/>
          <w:szCs w:val="24"/>
        </w:rPr>
        <w:t>конкретизация и помощь в осознании понятий курса;</w:t>
      </w:r>
    </w:p>
    <w:p w:rsidR="00D04749" w:rsidRPr="00A77E6F" w:rsidRDefault="00D04749" w:rsidP="005450B9">
      <w:pPr>
        <w:pStyle w:val="a3"/>
        <w:numPr>
          <w:ilvl w:val="0"/>
          <w:numId w:val="76"/>
        </w:numPr>
        <w:spacing w:line="240" w:lineRule="auto"/>
        <w:jc w:val="both"/>
        <w:rPr>
          <w:sz w:val="24"/>
          <w:szCs w:val="24"/>
        </w:rPr>
      </w:pPr>
      <w:r w:rsidRPr="00A77E6F">
        <w:rPr>
          <w:sz w:val="24"/>
          <w:szCs w:val="24"/>
        </w:rPr>
        <w:t>формирование системного представления о категориях этики;</w:t>
      </w:r>
    </w:p>
    <w:p w:rsidR="00D04749" w:rsidRPr="00A77E6F" w:rsidRDefault="00D04749" w:rsidP="005450B9">
      <w:pPr>
        <w:pStyle w:val="a3"/>
        <w:numPr>
          <w:ilvl w:val="0"/>
          <w:numId w:val="76"/>
        </w:numPr>
        <w:spacing w:line="240" w:lineRule="auto"/>
        <w:jc w:val="both"/>
        <w:rPr>
          <w:sz w:val="24"/>
          <w:szCs w:val="24"/>
        </w:rPr>
      </w:pPr>
      <w:r w:rsidRPr="00A77E6F">
        <w:rPr>
          <w:sz w:val="24"/>
          <w:szCs w:val="24"/>
        </w:rPr>
        <w:t>актуализация жизненного опыта школьника, а также его семьи и социума;</w:t>
      </w:r>
    </w:p>
    <w:p w:rsidR="00D04749" w:rsidRPr="00A77E6F" w:rsidRDefault="00D04749" w:rsidP="005450B9">
      <w:pPr>
        <w:pStyle w:val="a3"/>
        <w:numPr>
          <w:ilvl w:val="0"/>
          <w:numId w:val="76"/>
        </w:numPr>
        <w:spacing w:line="240" w:lineRule="auto"/>
        <w:jc w:val="both"/>
        <w:rPr>
          <w:sz w:val="24"/>
          <w:szCs w:val="24"/>
        </w:rPr>
      </w:pPr>
      <w:r w:rsidRPr="00A77E6F">
        <w:rPr>
          <w:sz w:val="24"/>
          <w:szCs w:val="24"/>
        </w:rPr>
        <w:t>создание условий для приобретения учащимися опыта общения, управления собственной деятельностью, эффективного взаимодействия, обеспечивающего значимые результаты;</w:t>
      </w:r>
    </w:p>
    <w:p w:rsidR="00D04749" w:rsidRPr="00A77E6F" w:rsidRDefault="00D04749" w:rsidP="005450B9">
      <w:pPr>
        <w:pStyle w:val="a3"/>
        <w:numPr>
          <w:ilvl w:val="0"/>
          <w:numId w:val="76"/>
        </w:numPr>
        <w:spacing w:line="240" w:lineRule="auto"/>
        <w:jc w:val="both"/>
        <w:rPr>
          <w:sz w:val="24"/>
          <w:szCs w:val="24"/>
        </w:rPr>
      </w:pPr>
      <w:r w:rsidRPr="00A77E6F">
        <w:rPr>
          <w:sz w:val="24"/>
          <w:szCs w:val="24"/>
        </w:rPr>
        <w:t xml:space="preserve">развитие на содержательной основе учебных и познавательных навыков. </w:t>
      </w:r>
    </w:p>
    <w:p w:rsidR="00D04749" w:rsidRPr="00A77E6F" w:rsidRDefault="0034134C" w:rsidP="005450B9">
      <w:pPr>
        <w:spacing w:line="240" w:lineRule="auto"/>
        <w:jc w:val="both"/>
        <w:rPr>
          <w:sz w:val="24"/>
          <w:szCs w:val="24"/>
        </w:rPr>
      </w:pPr>
      <w:r w:rsidRPr="00A77E6F">
        <w:rPr>
          <w:sz w:val="24"/>
          <w:szCs w:val="24"/>
        </w:rPr>
        <w:t>Задания</w:t>
      </w:r>
      <w:r w:rsidR="00AF1398" w:rsidRPr="00A77E6F">
        <w:rPr>
          <w:sz w:val="24"/>
          <w:szCs w:val="24"/>
        </w:rPr>
        <w:t xml:space="preserve"> в рабочих тетрадях</w:t>
      </w:r>
      <w:r w:rsidR="00D04749" w:rsidRPr="00A77E6F">
        <w:rPr>
          <w:sz w:val="24"/>
          <w:szCs w:val="24"/>
        </w:rPr>
        <w:t>, разнообразны по содержанию, по характеру дидактического материала, по степени трудности.  Материалы рабоч</w:t>
      </w:r>
      <w:r w:rsidR="00B65C55" w:rsidRPr="00A77E6F">
        <w:rPr>
          <w:sz w:val="24"/>
          <w:szCs w:val="24"/>
        </w:rPr>
        <w:t>их</w:t>
      </w:r>
      <w:r w:rsidR="00D04749" w:rsidRPr="00A77E6F">
        <w:rPr>
          <w:sz w:val="24"/>
          <w:szCs w:val="24"/>
        </w:rPr>
        <w:t xml:space="preserve"> тетрад</w:t>
      </w:r>
      <w:r w:rsidR="00B65C55" w:rsidRPr="00A77E6F">
        <w:rPr>
          <w:sz w:val="24"/>
          <w:szCs w:val="24"/>
        </w:rPr>
        <w:t>ей</w:t>
      </w:r>
      <w:r w:rsidR="00D04749" w:rsidRPr="00A77E6F">
        <w:rPr>
          <w:sz w:val="24"/>
          <w:szCs w:val="24"/>
        </w:rPr>
        <w:t xml:space="preserve"> позволяют  выстроить урок с включением в него эмоционально ярких вопросов, анализа репродукций известных русских художников, анализа иллюстраций, анализа художественного текста, работы со словарями, с загадками, с материалами электронного пособия.</w:t>
      </w:r>
    </w:p>
    <w:p w:rsidR="00B654D1" w:rsidRPr="00A77E6F" w:rsidRDefault="00B654D1" w:rsidP="005450B9">
      <w:pPr>
        <w:spacing w:line="240" w:lineRule="auto"/>
        <w:jc w:val="both"/>
        <w:rPr>
          <w:sz w:val="24"/>
          <w:szCs w:val="24"/>
        </w:rPr>
      </w:pPr>
      <w:r w:rsidRPr="00A77E6F">
        <w:rPr>
          <w:rFonts w:eastAsia="Calibri"/>
          <w:spacing w:val="-3"/>
          <w:sz w:val="24"/>
          <w:szCs w:val="24"/>
        </w:rPr>
        <w:t xml:space="preserve">Педагоги </w:t>
      </w:r>
      <w:r w:rsidR="00434890" w:rsidRPr="00A77E6F">
        <w:rPr>
          <w:spacing w:val="-3"/>
          <w:sz w:val="24"/>
          <w:szCs w:val="24"/>
        </w:rPr>
        <w:t xml:space="preserve">области </w:t>
      </w:r>
      <w:r w:rsidRPr="00A77E6F">
        <w:rPr>
          <w:rFonts w:eastAsia="Calibri"/>
          <w:spacing w:val="-3"/>
          <w:sz w:val="24"/>
          <w:szCs w:val="24"/>
        </w:rPr>
        <w:t>прошли курсы повышения квалификации, дающие право на преподавания курса ОРКСЭ. На курсах повышения квалификации педагоги познакомились с содержанием отдельных модулей, интерактивными технологиями, методами проектно-исследовательского и проблемного обучения, способами взаимодействия с родителями.</w:t>
      </w:r>
      <w:r w:rsidRPr="00A77E6F">
        <w:rPr>
          <w:spacing w:val="-3"/>
          <w:sz w:val="24"/>
          <w:szCs w:val="24"/>
        </w:rPr>
        <w:t xml:space="preserve"> </w:t>
      </w:r>
      <w:r w:rsidRPr="00A77E6F">
        <w:rPr>
          <w:rFonts w:eastAsia="Calibri"/>
          <w:sz w:val="24"/>
          <w:szCs w:val="24"/>
        </w:rPr>
        <w:t>Рост профессиональной компетентности учителей по проблематике различных модулей курса ОРКСЭ обеспечивается и через сетевое взаимодействие в рамках предме</w:t>
      </w:r>
      <w:r w:rsidRPr="00A77E6F">
        <w:rPr>
          <w:sz w:val="24"/>
          <w:szCs w:val="24"/>
        </w:rPr>
        <w:t xml:space="preserve">тного методического объединения: </w:t>
      </w:r>
      <w:r w:rsidRPr="00A77E6F">
        <w:rPr>
          <w:rFonts w:eastAsia="Calibri"/>
          <w:sz w:val="24"/>
          <w:szCs w:val="24"/>
        </w:rPr>
        <w:t xml:space="preserve">на сайте КОИРО размещаются методические материалы учителей </w:t>
      </w:r>
      <w:r w:rsidRPr="00A77E6F">
        <w:rPr>
          <w:sz w:val="24"/>
          <w:szCs w:val="24"/>
        </w:rPr>
        <w:t>(</w:t>
      </w:r>
      <w:r w:rsidRPr="00A77E6F">
        <w:rPr>
          <w:rFonts w:eastAsia="Calibri"/>
          <w:sz w:val="24"/>
          <w:szCs w:val="24"/>
        </w:rPr>
        <w:t>презентации, разработки уроков и проч.</w:t>
      </w:r>
      <w:r w:rsidRPr="00A77E6F">
        <w:rPr>
          <w:sz w:val="24"/>
          <w:szCs w:val="24"/>
        </w:rPr>
        <w:t>).</w:t>
      </w:r>
      <w:r w:rsidRPr="00A77E6F">
        <w:rPr>
          <w:rFonts w:eastAsia="Calibri"/>
          <w:sz w:val="24"/>
          <w:szCs w:val="24"/>
        </w:rPr>
        <w:t xml:space="preserve">  </w:t>
      </w:r>
    </w:p>
    <w:p w:rsidR="000571D0" w:rsidRPr="00A77E6F" w:rsidRDefault="00B654D1" w:rsidP="005450B9">
      <w:pPr>
        <w:spacing w:line="240" w:lineRule="auto"/>
        <w:jc w:val="both"/>
        <w:rPr>
          <w:sz w:val="24"/>
          <w:szCs w:val="24"/>
        </w:rPr>
      </w:pPr>
      <w:r w:rsidRPr="00A77E6F">
        <w:rPr>
          <w:rFonts w:eastAsia="Calibri"/>
          <w:sz w:val="24"/>
          <w:szCs w:val="24"/>
        </w:rPr>
        <w:t>Учителя нового учебного курса активно принимают участие в методических конкурсах, проводимых на муниципальном, региональном и федеральном уровнях</w:t>
      </w:r>
      <w:r w:rsidR="001B5434" w:rsidRPr="00A77E6F">
        <w:rPr>
          <w:sz w:val="24"/>
          <w:szCs w:val="24"/>
        </w:rPr>
        <w:t>.</w:t>
      </w:r>
    </w:p>
    <w:p w:rsidR="00B654D1" w:rsidRPr="00A77E6F" w:rsidRDefault="00B654D1" w:rsidP="005450B9">
      <w:pPr>
        <w:spacing w:line="240" w:lineRule="auto"/>
        <w:ind w:firstLine="0"/>
        <w:rPr>
          <w:sz w:val="24"/>
          <w:szCs w:val="24"/>
        </w:rPr>
      </w:pPr>
    </w:p>
    <w:p w:rsidR="000571D0" w:rsidRPr="00A77E6F" w:rsidRDefault="000571D0" w:rsidP="005450B9">
      <w:pPr>
        <w:pStyle w:val="a3"/>
        <w:numPr>
          <w:ilvl w:val="0"/>
          <w:numId w:val="40"/>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B654D1" w:rsidRPr="00A77E6F" w:rsidRDefault="00B654D1" w:rsidP="005450B9">
      <w:pPr>
        <w:spacing w:line="240" w:lineRule="auto"/>
        <w:jc w:val="both"/>
        <w:rPr>
          <w:spacing w:val="-3"/>
          <w:sz w:val="24"/>
          <w:szCs w:val="24"/>
        </w:rPr>
      </w:pPr>
      <w:r w:rsidRPr="00A77E6F">
        <w:rPr>
          <w:rFonts w:eastAsia="Calibri"/>
          <w:spacing w:val="-3"/>
          <w:sz w:val="24"/>
          <w:szCs w:val="24"/>
        </w:rPr>
        <w:t>О</w:t>
      </w:r>
      <w:r w:rsidRPr="00A77E6F">
        <w:rPr>
          <w:spacing w:val="-3"/>
          <w:sz w:val="24"/>
          <w:szCs w:val="24"/>
        </w:rPr>
        <w:t>сновные трудности:</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lastRenderedPageBreak/>
        <w:t>о</w:t>
      </w:r>
      <w:r w:rsidRPr="00A77E6F">
        <w:rPr>
          <w:rFonts w:eastAsia="Calibri"/>
          <w:spacing w:val="-3"/>
          <w:sz w:val="24"/>
          <w:szCs w:val="24"/>
        </w:rPr>
        <w:t xml:space="preserve">граниченность изучения курса временными рамками. Целесообразно продолжить изучение основ религиозных культур и светской этики </w:t>
      </w:r>
      <w:r w:rsidRPr="00A77E6F">
        <w:rPr>
          <w:spacing w:val="-3"/>
          <w:sz w:val="24"/>
          <w:szCs w:val="24"/>
        </w:rPr>
        <w:t>в 5 - 6 классе;</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t>п</w:t>
      </w:r>
      <w:r w:rsidRPr="00A77E6F">
        <w:rPr>
          <w:rFonts w:eastAsia="Calibri"/>
          <w:spacing w:val="-3"/>
          <w:sz w:val="24"/>
          <w:szCs w:val="24"/>
        </w:rPr>
        <w:t>роблемой является чрезмерная плотность в изучении предмета ОРКСЭ в 4 классе по 2 часа в неделю.  Изучение  курса будет более результативно в течение учебного г</w:t>
      </w:r>
      <w:r w:rsidRPr="00A77E6F">
        <w:rPr>
          <w:spacing w:val="-3"/>
          <w:sz w:val="24"/>
          <w:szCs w:val="24"/>
        </w:rPr>
        <w:t>ода (1 час в неделю в 5 классе);</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t>о</w:t>
      </w:r>
      <w:r w:rsidRPr="00A77E6F">
        <w:rPr>
          <w:rFonts w:eastAsia="Calibri"/>
          <w:spacing w:val="-3"/>
          <w:sz w:val="24"/>
          <w:szCs w:val="24"/>
        </w:rPr>
        <w:t>тмечается терминологическая перегруженность учебно-методических комплексов по всем модулям, бол</w:t>
      </w:r>
      <w:r w:rsidRPr="00A77E6F">
        <w:rPr>
          <w:spacing w:val="-3"/>
          <w:sz w:val="24"/>
          <w:szCs w:val="24"/>
        </w:rPr>
        <w:t>ьшой объём изучаемого материала;</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t>у</w:t>
      </w:r>
      <w:r w:rsidRPr="00A77E6F">
        <w:rPr>
          <w:rFonts w:eastAsia="Calibri"/>
          <w:spacing w:val="-3"/>
          <w:sz w:val="24"/>
          <w:szCs w:val="24"/>
        </w:rPr>
        <w:t>чителя школ периодически испытывают сложность в преподавании курса   ОРК</w:t>
      </w:r>
      <w:r w:rsidRPr="00A77E6F">
        <w:rPr>
          <w:spacing w:val="-3"/>
          <w:sz w:val="24"/>
          <w:szCs w:val="24"/>
        </w:rPr>
        <w:t>СЭ из-за недостаточности знаний (н</w:t>
      </w:r>
      <w:r w:rsidRPr="00A77E6F">
        <w:rPr>
          <w:rFonts w:eastAsia="Calibri"/>
          <w:spacing w:val="-3"/>
          <w:sz w:val="24"/>
          <w:szCs w:val="24"/>
        </w:rPr>
        <w:t>еобходимо далее повышать квалификацию тренеров-преподавателей,  котор</w:t>
      </w:r>
      <w:r w:rsidRPr="00A77E6F">
        <w:rPr>
          <w:spacing w:val="-3"/>
          <w:sz w:val="24"/>
          <w:szCs w:val="24"/>
        </w:rPr>
        <w:t>ые обучают учителей на местах);</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t>п</w:t>
      </w:r>
      <w:r w:rsidRPr="00A77E6F">
        <w:rPr>
          <w:rFonts w:eastAsia="Calibri"/>
          <w:spacing w:val="-3"/>
          <w:sz w:val="24"/>
          <w:szCs w:val="24"/>
        </w:rPr>
        <w:t>редмет нуждается в оценивании, но не имеет отметки, что снижает мотивацию к учению, а также затрудняет контроль со стороны родителей</w:t>
      </w:r>
      <w:r w:rsidRPr="00A77E6F">
        <w:rPr>
          <w:spacing w:val="-3"/>
          <w:sz w:val="24"/>
          <w:szCs w:val="24"/>
        </w:rPr>
        <w:t>;</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t>к сожалению,</w:t>
      </w:r>
      <w:r w:rsidRPr="00A77E6F">
        <w:rPr>
          <w:rFonts w:eastAsia="Calibri"/>
          <w:spacing w:val="-3"/>
          <w:sz w:val="24"/>
          <w:szCs w:val="24"/>
        </w:rPr>
        <w:t xml:space="preserve"> в целом воспитательная система школы не учитывает пробл</w:t>
      </w:r>
      <w:r w:rsidRPr="00A77E6F">
        <w:rPr>
          <w:spacing w:val="-3"/>
          <w:sz w:val="24"/>
          <w:szCs w:val="24"/>
        </w:rPr>
        <w:t>ематику курса ОРКСЭ (нет связи);</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t>н</w:t>
      </w:r>
      <w:r w:rsidRPr="00A77E6F">
        <w:rPr>
          <w:rFonts w:eastAsia="Calibri"/>
          <w:spacing w:val="-3"/>
          <w:sz w:val="24"/>
          <w:szCs w:val="24"/>
        </w:rPr>
        <w:t>еобходимо систематическое материальное стимулирование педагогов, участвующих в апробации курса</w:t>
      </w:r>
      <w:r w:rsidRPr="00A77E6F">
        <w:rPr>
          <w:spacing w:val="-3"/>
          <w:sz w:val="24"/>
          <w:szCs w:val="24"/>
        </w:rPr>
        <w:t>;</w:t>
      </w:r>
    </w:p>
    <w:p w:rsidR="00B654D1" w:rsidRPr="00A77E6F" w:rsidRDefault="00B654D1" w:rsidP="005450B9">
      <w:pPr>
        <w:pStyle w:val="a3"/>
        <w:numPr>
          <w:ilvl w:val="0"/>
          <w:numId w:val="73"/>
        </w:numPr>
        <w:spacing w:line="240" w:lineRule="auto"/>
        <w:jc w:val="both"/>
        <w:rPr>
          <w:spacing w:val="-3"/>
          <w:sz w:val="24"/>
          <w:szCs w:val="24"/>
        </w:rPr>
      </w:pPr>
      <w:r w:rsidRPr="00A77E6F">
        <w:rPr>
          <w:spacing w:val="-3"/>
          <w:sz w:val="24"/>
          <w:szCs w:val="24"/>
        </w:rPr>
        <w:t>с</w:t>
      </w:r>
      <w:r w:rsidRPr="00A77E6F">
        <w:rPr>
          <w:rFonts w:eastAsia="Calibri"/>
          <w:spacing w:val="-3"/>
          <w:sz w:val="24"/>
          <w:szCs w:val="24"/>
        </w:rPr>
        <w:t>ложности возникают в малокомплектной сельской школе, когда один педагог ведет разные модули курса одновременно в одном классе.</w:t>
      </w:r>
    </w:p>
    <w:p w:rsidR="000571D0" w:rsidRPr="006D222A" w:rsidRDefault="000571D0" w:rsidP="006D222A">
      <w:pPr>
        <w:pStyle w:val="1"/>
        <w:spacing w:before="0" w:line="240" w:lineRule="auto"/>
        <w:ind w:firstLine="0"/>
        <w:rPr>
          <w:rFonts w:ascii="Times New Roman" w:hAnsi="Times New Roman" w:cs="Times New Roman"/>
          <w:i/>
          <w:color w:val="auto"/>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16" w:name="_Toc297109597"/>
      <w:bookmarkStart w:id="17" w:name="_Toc308023308"/>
      <w:r w:rsidRPr="006D222A">
        <w:rPr>
          <w:rFonts w:ascii="Times New Roman" w:hAnsi="Times New Roman" w:cs="Times New Roman"/>
          <w:i/>
          <w:color w:val="auto"/>
          <w:szCs w:val="24"/>
        </w:rPr>
        <w:t>Красноярский край</w:t>
      </w:r>
      <w:bookmarkEnd w:id="16"/>
      <w:bookmarkEnd w:id="17"/>
    </w:p>
    <w:p w:rsidR="000571D0" w:rsidRPr="00A77E6F" w:rsidRDefault="000571D0" w:rsidP="005450B9">
      <w:pPr>
        <w:spacing w:line="240" w:lineRule="auto"/>
        <w:rPr>
          <w:sz w:val="24"/>
          <w:szCs w:val="24"/>
        </w:rPr>
      </w:pPr>
    </w:p>
    <w:p w:rsidR="000571D0" w:rsidRPr="00A77E6F" w:rsidRDefault="000571D0" w:rsidP="005450B9">
      <w:pPr>
        <w:pStyle w:val="a3"/>
        <w:numPr>
          <w:ilvl w:val="0"/>
          <w:numId w:val="42"/>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spacing w:line="240" w:lineRule="auto"/>
        <w:jc w:val="center"/>
        <w:rPr>
          <w:sz w:val="24"/>
          <w:szCs w:val="24"/>
        </w:rPr>
      </w:pPr>
    </w:p>
    <w:p w:rsidR="000571D0" w:rsidRPr="00A77E6F" w:rsidRDefault="000571D0" w:rsidP="005450B9">
      <w:pPr>
        <w:pStyle w:val="a3"/>
        <w:numPr>
          <w:ilvl w:val="0"/>
          <w:numId w:val="43"/>
        </w:numPr>
        <w:spacing w:line="240" w:lineRule="auto"/>
        <w:rPr>
          <w:b/>
          <w:sz w:val="24"/>
          <w:szCs w:val="24"/>
        </w:rPr>
      </w:pPr>
      <w:r w:rsidRPr="00A77E6F">
        <w:rPr>
          <w:b/>
          <w:sz w:val="24"/>
          <w:szCs w:val="24"/>
        </w:rPr>
        <w:t xml:space="preserve">Нормативно-правовое обеспечение апробации </w:t>
      </w:r>
    </w:p>
    <w:p w:rsidR="00573B7E" w:rsidRPr="00A77E6F" w:rsidRDefault="00573B7E" w:rsidP="005450B9">
      <w:pPr>
        <w:pStyle w:val="a3"/>
        <w:spacing w:line="240" w:lineRule="auto"/>
        <w:ind w:left="360" w:firstLine="0"/>
        <w:rPr>
          <w:b/>
          <w:sz w:val="24"/>
          <w:szCs w:val="24"/>
        </w:rPr>
      </w:pPr>
    </w:p>
    <w:p w:rsidR="00F476F3" w:rsidRPr="00A77E6F" w:rsidRDefault="00F476F3" w:rsidP="005450B9">
      <w:pPr>
        <w:spacing w:line="240" w:lineRule="auto"/>
        <w:ind w:firstLine="0"/>
        <w:jc w:val="center"/>
        <w:rPr>
          <w:b/>
          <w:sz w:val="24"/>
          <w:szCs w:val="24"/>
        </w:rPr>
      </w:pPr>
      <w:r w:rsidRPr="00A77E6F">
        <w:rPr>
          <w:b/>
          <w:sz w:val="24"/>
          <w:szCs w:val="24"/>
        </w:rPr>
        <w:t xml:space="preserve">Сведения о наличии разработанных и внедренных в практику управления процессом апробации курса нормативно-правовых актов и инструктивно- методических материалов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1"/>
        <w:gridCol w:w="2949"/>
        <w:gridCol w:w="1528"/>
        <w:gridCol w:w="1240"/>
      </w:tblGrid>
      <w:tr w:rsidR="00F476F3" w:rsidRPr="00A77E6F" w:rsidTr="002F1562">
        <w:tc>
          <w:tcPr>
            <w:tcW w:w="0" w:type="auto"/>
          </w:tcPr>
          <w:p w:rsidR="00F476F3" w:rsidRPr="00A77E6F" w:rsidRDefault="00F476F3" w:rsidP="005450B9">
            <w:pPr>
              <w:spacing w:line="240" w:lineRule="auto"/>
              <w:ind w:firstLine="0"/>
              <w:jc w:val="center"/>
              <w:rPr>
                <w:bCs/>
                <w:sz w:val="20"/>
                <w:szCs w:val="20"/>
              </w:rPr>
            </w:pPr>
            <w:r w:rsidRPr="00A77E6F">
              <w:rPr>
                <w:bCs/>
                <w:sz w:val="20"/>
                <w:szCs w:val="20"/>
              </w:rPr>
              <w:t>Наименование</w:t>
            </w:r>
          </w:p>
          <w:p w:rsidR="00F476F3" w:rsidRPr="00A77E6F" w:rsidRDefault="00F476F3" w:rsidP="005450B9">
            <w:pPr>
              <w:spacing w:line="240" w:lineRule="auto"/>
              <w:ind w:firstLine="0"/>
              <w:jc w:val="center"/>
              <w:rPr>
                <w:bCs/>
                <w:sz w:val="20"/>
                <w:szCs w:val="20"/>
              </w:rPr>
            </w:pPr>
            <w:r w:rsidRPr="00A77E6F">
              <w:rPr>
                <w:bCs/>
                <w:sz w:val="20"/>
                <w:szCs w:val="20"/>
              </w:rPr>
              <w:t>документа</w:t>
            </w:r>
          </w:p>
          <w:p w:rsidR="00F476F3" w:rsidRPr="00A77E6F" w:rsidRDefault="00F476F3" w:rsidP="005450B9">
            <w:pPr>
              <w:spacing w:line="240" w:lineRule="auto"/>
              <w:ind w:firstLine="0"/>
              <w:jc w:val="center"/>
              <w:rPr>
                <w:sz w:val="20"/>
                <w:szCs w:val="20"/>
              </w:rPr>
            </w:pPr>
          </w:p>
        </w:tc>
        <w:tc>
          <w:tcPr>
            <w:tcW w:w="0" w:type="auto"/>
          </w:tcPr>
          <w:p w:rsidR="00F476F3" w:rsidRPr="00A77E6F" w:rsidRDefault="00F476F3" w:rsidP="005450B9">
            <w:pPr>
              <w:spacing w:line="240" w:lineRule="auto"/>
              <w:ind w:firstLine="0"/>
              <w:jc w:val="center"/>
              <w:rPr>
                <w:bCs/>
                <w:sz w:val="20"/>
                <w:szCs w:val="20"/>
              </w:rPr>
            </w:pPr>
            <w:r w:rsidRPr="00A77E6F">
              <w:rPr>
                <w:bCs/>
                <w:sz w:val="20"/>
                <w:szCs w:val="20"/>
              </w:rPr>
              <w:t>Краткое содержание документа</w:t>
            </w:r>
          </w:p>
          <w:p w:rsidR="00F476F3" w:rsidRPr="00A77E6F" w:rsidRDefault="00F476F3" w:rsidP="005450B9">
            <w:pPr>
              <w:spacing w:line="240" w:lineRule="auto"/>
              <w:ind w:firstLine="0"/>
              <w:jc w:val="center"/>
              <w:rPr>
                <w:bCs/>
                <w:sz w:val="20"/>
                <w:szCs w:val="20"/>
              </w:rPr>
            </w:pPr>
            <w:r w:rsidRPr="00A77E6F">
              <w:rPr>
                <w:bCs/>
                <w:sz w:val="20"/>
                <w:szCs w:val="20"/>
              </w:rPr>
              <w:t>(аннотация)</w:t>
            </w:r>
          </w:p>
        </w:tc>
        <w:tc>
          <w:tcPr>
            <w:tcW w:w="1528" w:type="dxa"/>
          </w:tcPr>
          <w:p w:rsidR="00F476F3" w:rsidRPr="00A77E6F" w:rsidRDefault="00F476F3" w:rsidP="005450B9">
            <w:pPr>
              <w:spacing w:line="240" w:lineRule="auto"/>
              <w:ind w:firstLine="0"/>
              <w:jc w:val="center"/>
              <w:rPr>
                <w:sz w:val="20"/>
                <w:szCs w:val="20"/>
              </w:rPr>
            </w:pPr>
            <w:r w:rsidRPr="00A77E6F">
              <w:rPr>
                <w:sz w:val="20"/>
                <w:szCs w:val="20"/>
              </w:rPr>
              <w:t>Уровень региональный</w:t>
            </w:r>
          </w:p>
        </w:tc>
        <w:tc>
          <w:tcPr>
            <w:tcW w:w="1240" w:type="dxa"/>
          </w:tcPr>
          <w:p w:rsidR="00F476F3" w:rsidRPr="00A77E6F" w:rsidRDefault="00F476F3" w:rsidP="005450B9">
            <w:pPr>
              <w:spacing w:line="240" w:lineRule="auto"/>
              <w:ind w:firstLine="0"/>
              <w:jc w:val="center"/>
              <w:rPr>
                <w:bCs/>
                <w:sz w:val="20"/>
                <w:szCs w:val="20"/>
              </w:rPr>
            </w:pPr>
            <w:r w:rsidRPr="00A77E6F">
              <w:rPr>
                <w:bCs/>
                <w:sz w:val="20"/>
                <w:szCs w:val="20"/>
              </w:rPr>
              <w:t>Сроки введения документа в действие</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Закон Красноярского края «О внесении изменений в Законы края, регулирующие вопросы в области краевого (национально-регионального компонента) государственных образовательных стандартов общего образования в Красноярском крае</w:t>
            </w:r>
            <w:r w:rsidR="007C7598" w:rsidRPr="00A77E6F">
              <w:rPr>
                <w:sz w:val="20"/>
                <w:szCs w:val="20"/>
              </w:rPr>
              <w:t xml:space="preserve"> </w:t>
            </w:r>
            <w:r w:rsidRPr="00A77E6F">
              <w:rPr>
                <w:sz w:val="20"/>
                <w:szCs w:val="20"/>
              </w:rPr>
              <w:t>от 12.11.2009 № 9-3926.</w:t>
            </w:r>
          </w:p>
        </w:tc>
        <w:tc>
          <w:tcPr>
            <w:tcW w:w="0" w:type="auto"/>
          </w:tcPr>
          <w:p w:rsidR="00F476F3" w:rsidRPr="00A77E6F" w:rsidRDefault="00F476F3" w:rsidP="005450B9">
            <w:pPr>
              <w:spacing w:line="240" w:lineRule="auto"/>
              <w:ind w:firstLine="0"/>
              <w:rPr>
                <w:sz w:val="20"/>
                <w:szCs w:val="20"/>
              </w:rPr>
            </w:pPr>
            <w:r w:rsidRPr="00A77E6F">
              <w:rPr>
                <w:sz w:val="20"/>
                <w:szCs w:val="20"/>
              </w:rPr>
              <w:t>Содержание курса ОРКСЭ введено в содержание национально-регионального компонента государственных образовательных стандартов общего образования в Красноярском крае  (4 и 5 классы)</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С  12.11.2009 № 9-3926</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Распоряжение Правительства Красноярского края от 29.07.2010 № 655-р о создании рабочей группы для разработки предложений по решению вопросов, связанных с реализацией плана мероприятий по апробации в 2009-2011 годах комплексного учебного курса для общеобразовательных учреждений «Основы религиозных культур и светской этики</w:t>
            </w:r>
            <w:proofErr w:type="gramStart"/>
            <w:r w:rsidRPr="00A77E6F">
              <w:rPr>
                <w:sz w:val="20"/>
                <w:szCs w:val="20"/>
              </w:rPr>
              <w:t>»п</w:t>
            </w:r>
            <w:proofErr w:type="gramEnd"/>
            <w:r w:rsidRPr="00A77E6F">
              <w:rPr>
                <w:sz w:val="20"/>
                <w:szCs w:val="20"/>
              </w:rPr>
              <w:t xml:space="preserve">о реализации  </w:t>
            </w:r>
          </w:p>
        </w:tc>
        <w:tc>
          <w:tcPr>
            <w:tcW w:w="0" w:type="auto"/>
          </w:tcPr>
          <w:p w:rsidR="00F476F3" w:rsidRPr="00A77E6F" w:rsidRDefault="00F476F3" w:rsidP="005450B9">
            <w:pPr>
              <w:spacing w:line="240" w:lineRule="auto"/>
              <w:ind w:firstLine="0"/>
              <w:rPr>
                <w:sz w:val="20"/>
                <w:szCs w:val="20"/>
              </w:rPr>
            </w:pPr>
            <w:r w:rsidRPr="00A77E6F">
              <w:rPr>
                <w:sz w:val="20"/>
                <w:szCs w:val="20"/>
              </w:rPr>
              <w:t>Утвержден состав рабочей группы</w:t>
            </w:r>
          </w:p>
        </w:tc>
        <w:tc>
          <w:tcPr>
            <w:tcW w:w="1528" w:type="dxa"/>
          </w:tcPr>
          <w:p w:rsidR="00F476F3" w:rsidRPr="00A77E6F" w:rsidRDefault="007C7598" w:rsidP="005450B9">
            <w:pPr>
              <w:spacing w:line="240" w:lineRule="auto"/>
              <w:ind w:firstLine="0"/>
              <w:rPr>
                <w:sz w:val="20"/>
                <w:szCs w:val="20"/>
              </w:rPr>
            </w:pPr>
            <w:r w:rsidRPr="00A77E6F">
              <w:rPr>
                <w:sz w:val="20"/>
                <w:szCs w:val="20"/>
              </w:rPr>
              <w:t xml:space="preserve">Региональный </w:t>
            </w:r>
          </w:p>
        </w:tc>
        <w:tc>
          <w:tcPr>
            <w:tcW w:w="1240" w:type="dxa"/>
          </w:tcPr>
          <w:p w:rsidR="00F476F3" w:rsidRPr="00A77E6F" w:rsidRDefault="00F476F3" w:rsidP="005450B9">
            <w:pPr>
              <w:spacing w:line="240" w:lineRule="auto"/>
              <w:ind w:firstLine="0"/>
              <w:rPr>
                <w:sz w:val="20"/>
                <w:szCs w:val="20"/>
              </w:rPr>
            </w:pPr>
            <w:r w:rsidRPr="00A77E6F">
              <w:rPr>
                <w:sz w:val="20"/>
                <w:szCs w:val="20"/>
              </w:rPr>
              <w:t>С 29.07.2011</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 xml:space="preserve">Приказ </w:t>
            </w:r>
            <w:proofErr w:type="spellStart"/>
            <w:r w:rsidRPr="00A77E6F">
              <w:rPr>
                <w:sz w:val="20"/>
                <w:szCs w:val="20"/>
              </w:rPr>
              <w:t>МОиН</w:t>
            </w:r>
            <w:proofErr w:type="spellEnd"/>
            <w:r w:rsidRPr="00A77E6F">
              <w:rPr>
                <w:sz w:val="20"/>
                <w:szCs w:val="20"/>
              </w:rPr>
              <w:t xml:space="preserve"> КК  от 09.09.2010  № 672 о создании рабочей группы  по разработке и внедрению в Красноярском крае плана мероприятий по апробации </w:t>
            </w:r>
            <w:r w:rsidRPr="00A77E6F">
              <w:rPr>
                <w:sz w:val="20"/>
                <w:szCs w:val="20"/>
              </w:rPr>
              <w:lastRenderedPageBreak/>
              <w:t>комплексного учебного курса.</w:t>
            </w:r>
          </w:p>
        </w:tc>
        <w:tc>
          <w:tcPr>
            <w:tcW w:w="0" w:type="auto"/>
          </w:tcPr>
          <w:p w:rsidR="00F476F3" w:rsidRPr="00A77E6F" w:rsidRDefault="00F476F3" w:rsidP="005450B9">
            <w:pPr>
              <w:spacing w:line="240" w:lineRule="auto"/>
              <w:ind w:firstLine="0"/>
              <w:rPr>
                <w:sz w:val="20"/>
                <w:szCs w:val="20"/>
              </w:rPr>
            </w:pPr>
            <w:r w:rsidRPr="00A77E6F">
              <w:rPr>
                <w:sz w:val="20"/>
                <w:szCs w:val="20"/>
              </w:rPr>
              <w:lastRenderedPageBreak/>
              <w:t>Определены полномочия и состав рабочей группы</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 xml:space="preserve">09.09.2010  </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lastRenderedPageBreak/>
              <w:t>План мероприятий по апробации комплексного учебного курса для общеобразовательных учреждений Красноярского края «Основы религиозных культур и светской этики».</w:t>
            </w:r>
          </w:p>
        </w:tc>
        <w:tc>
          <w:tcPr>
            <w:tcW w:w="0" w:type="auto"/>
          </w:tcPr>
          <w:p w:rsidR="00F476F3" w:rsidRPr="00A77E6F" w:rsidRDefault="00F476F3" w:rsidP="005450B9">
            <w:pPr>
              <w:spacing w:line="240" w:lineRule="auto"/>
              <w:ind w:firstLine="0"/>
              <w:rPr>
                <w:sz w:val="20"/>
                <w:szCs w:val="20"/>
              </w:rPr>
            </w:pPr>
            <w:r w:rsidRPr="00A77E6F">
              <w:rPr>
                <w:sz w:val="20"/>
                <w:szCs w:val="20"/>
              </w:rPr>
              <w:t>План основных мероприятий по апробации курса</w:t>
            </w:r>
          </w:p>
        </w:tc>
        <w:tc>
          <w:tcPr>
            <w:tcW w:w="1528" w:type="dxa"/>
          </w:tcPr>
          <w:p w:rsidR="00F476F3" w:rsidRPr="00A77E6F" w:rsidRDefault="007C7598" w:rsidP="005450B9">
            <w:pPr>
              <w:spacing w:line="240" w:lineRule="auto"/>
              <w:ind w:firstLine="0"/>
              <w:rPr>
                <w:sz w:val="20"/>
                <w:szCs w:val="20"/>
              </w:rPr>
            </w:pPr>
            <w:r w:rsidRPr="00A77E6F">
              <w:rPr>
                <w:sz w:val="20"/>
                <w:szCs w:val="20"/>
              </w:rPr>
              <w:t>Реги</w:t>
            </w:r>
            <w:r w:rsidR="00F476F3" w:rsidRPr="00A77E6F">
              <w:rPr>
                <w:sz w:val="20"/>
                <w:szCs w:val="20"/>
              </w:rPr>
              <w:t>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Декабрь 2009г. -  июль 2011г.</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Письма главам муниципальных образований о предназначении эксперимента и необходимости и порядке обеспечения своевременной подготовки и проведения мероприятий по введению комплексного учебного курса.</w:t>
            </w:r>
          </w:p>
        </w:tc>
        <w:tc>
          <w:tcPr>
            <w:tcW w:w="0" w:type="auto"/>
          </w:tcPr>
          <w:p w:rsidR="00F476F3" w:rsidRPr="00A77E6F" w:rsidRDefault="00F476F3" w:rsidP="005450B9">
            <w:pPr>
              <w:spacing w:line="240" w:lineRule="auto"/>
              <w:ind w:firstLine="0"/>
              <w:rPr>
                <w:sz w:val="20"/>
                <w:szCs w:val="20"/>
              </w:rPr>
            </w:pPr>
            <w:r w:rsidRPr="00A77E6F">
              <w:rPr>
                <w:sz w:val="20"/>
                <w:szCs w:val="20"/>
              </w:rPr>
              <w:t>Обоснование проведения эксперимента в общеобразовательных учреждениях Красноярского края, рекомендован регламент подготовительных работ</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Сентябрь – декабрь 2009г.</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Методические рекомендации руководителям муниципальных органов управления образованием,  и образовательных учреждений по реализации проекта в муниципальных территориях.</w:t>
            </w:r>
          </w:p>
        </w:tc>
        <w:tc>
          <w:tcPr>
            <w:tcW w:w="0" w:type="auto"/>
          </w:tcPr>
          <w:p w:rsidR="00F476F3" w:rsidRPr="00A77E6F" w:rsidRDefault="00F476F3" w:rsidP="005450B9">
            <w:pPr>
              <w:spacing w:line="240" w:lineRule="auto"/>
              <w:ind w:firstLine="0"/>
              <w:rPr>
                <w:sz w:val="20"/>
                <w:szCs w:val="20"/>
              </w:rPr>
            </w:pPr>
            <w:r w:rsidRPr="00A77E6F">
              <w:rPr>
                <w:sz w:val="20"/>
                <w:szCs w:val="20"/>
              </w:rPr>
              <w:t>Рекомендовано создание рабочих групп, назначение муниципальных координаторов, обоснованы основные направления работы</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2009 – 2011гг.</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 xml:space="preserve">Схема реализации проекта по апробации комплексного курса и модель </w:t>
            </w:r>
            <w:proofErr w:type="gramStart"/>
            <w:r w:rsidRPr="00A77E6F">
              <w:rPr>
                <w:sz w:val="20"/>
                <w:szCs w:val="20"/>
              </w:rPr>
              <w:t>организации курсов повышения квалификации учителей края</w:t>
            </w:r>
            <w:proofErr w:type="gramEnd"/>
            <w:r w:rsidRPr="00A77E6F">
              <w:rPr>
                <w:sz w:val="20"/>
                <w:szCs w:val="20"/>
              </w:rPr>
              <w:t xml:space="preserve"> для преподавания комплексного учебного курса</w:t>
            </w:r>
          </w:p>
        </w:tc>
        <w:tc>
          <w:tcPr>
            <w:tcW w:w="0" w:type="auto"/>
          </w:tcPr>
          <w:p w:rsidR="00F476F3" w:rsidRPr="00A77E6F" w:rsidRDefault="00F476F3" w:rsidP="005450B9">
            <w:pPr>
              <w:spacing w:line="240" w:lineRule="auto"/>
              <w:ind w:firstLine="0"/>
              <w:rPr>
                <w:sz w:val="20"/>
                <w:szCs w:val="20"/>
              </w:rPr>
            </w:pPr>
            <w:r w:rsidRPr="00A77E6F">
              <w:rPr>
                <w:sz w:val="20"/>
                <w:szCs w:val="20"/>
              </w:rPr>
              <w:t xml:space="preserve">Обоснование  региональной </w:t>
            </w:r>
            <w:proofErr w:type="gramStart"/>
            <w:r w:rsidRPr="00A77E6F">
              <w:rPr>
                <w:sz w:val="20"/>
                <w:szCs w:val="20"/>
              </w:rPr>
              <w:t>модели  организации курсов повышения квалификации учителей края</w:t>
            </w:r>
            <w:proofErr w:type="gramEnd"/>
            <w:r w:rsidRPr="00A77E6F">
              <w:rPr>
                <w:sz w:val="20"/>
                <w:szCs w:val="20"/>
              </w:rPr>
              <w:t xml:space="preserve"> для преподавания комплексного учебного курса</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2009 – 2010гг.</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Методические рекомендации «Возможные варианты введения курса «Основы религиозных культур и светской этики» в 4-х классах  образовательных учреждений Красноярского края»</w:t>
            </w:r>
          </w:p>
        </w:tc>
        <w:tc>
          <w:tcPr>
            <w:tcW w:w="0" w:type="auto"/>
          </w:tcPr>
          <w:p w:rsidR="00F476F3" w:rsidRPr="00A77E6F" w:rsidRDefault="00F476F3" w:rsidP="005450B9">
            <w:pPr>
              <w:spacing w:line="240" w:lineRule="auto"/>
              <w:ind w:firstLine="0"/>
              <w:rPr>
                <w:sz w:val="20"/>
                <w:szCs w:val="20"/>
              </w:rPr>
            </w:pPr>
            <w:r w:rsidRPr="00A77E6F">
              <w:rPr>
                <w:sz w:val="20"/>
                <w:szCs w:val="20"/>
              </w:rPr>
              <w:t xml:space="preserve">Описаны возможные варианты введения курса в учебные планы образовательных учреждений края </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2010 - 2012</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 xml:space="preserve">Методические рекомендации по проведению  муниципальных </w:t>
            </w:r>
            <w:proofErr w:type="gramStart"/>
            <w:r w:rsidRPr="00A77E6F">
              <w:rPr>
                <w:sz w:val="20"/>
                <w:szCs w:val="20"/>
              </w:rPr>
              <w:t>образованиях</w:t>
            </w:r>
            <w:proofErr w:type="gramEnd"/>
            <w:r w:rsidRPr="00A77E6F">
              <w:rPr>
                <w:sz w:val="20"/>
                <w:szCs w:val="20"/>
              </w:rPr>
              <w:t xml:space="preserve"> итоговых семинаров по теме: «Анализ промежуточных результатов апробации курса ОРКСЭ: первые итоги и перспективы»</w:t>
            </w:r>
          </w:p>
        </w:tc>
        <w:tc>
          <w:tcPr>
            <w:tcW w:w="0" w:type="auto"/>
          </w:tcPr>
          <w:p w:rsidR="00F476F3" w:rsidRPr="00A77E6F" w:rsidRDefault="00F476F3" w:rsidP="005450B9">
            <w:pPr>
              <w:spacing w:line="240" w:lineRule="auto"/>
              <w:ind w:firstLine="0"/>
              <w:rPr>
                <w:sz w:val="20"/>
                <w:szCs w:val="20"/>
              </w:rPr>
            </w:pPr>
            <w:r w:rsidRPr="00A77E6F">
              <w:rPr>
                <w:sz w:val="20"/>
                <w:szCs w:val="20"/>
              </w:rPr>
              <w:t>Предлагается проект программы семинаров, разработка по проведению анкетирования учителей, родителей и учащихся (для мониторинга)</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201-2011</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Рекомендации по обеспечению выбора модуля курса  «Основы религиозных культур и светской этики»  (циклограмма и матрица работы с выбором)</w:t>
            </w:r>
          </w:p>
        </w:tc>
        <w:tc>
          <w:tcPr>
            <w:tcW w:w="0" w:type="auto"/>
          </w:tcPr>
          <w:p w:rsidR="00F476F3" w:rsidRPr="00A77E6F" w:rsidRDefault="00F476F3" w:rsidP="005450B9">
            <w:pPr>
              <w:spacing w:line="240" w:lineRule="auto"/>
              <w:ind w:firstLine="0"/>
              <w:rPr>
                <w:sz w:val="20"/>
                <w:szCs w:val="20"/>
              </w:rPr>
            </w:pPr>
            <w:r w:rsidRPr="00A77E6F">
              <w:rPr>
                <w:sz w:val="20"/>
                <w:szCs w:val="20"/>
              </w:rPr>
              <w:t>Циклограмма описывает оптимальные и крайние сроки и виды работ, матрица описывает этапы деятельности работы с выбором родителей, типовые задачи, возможных ответственных, примерные сроки решения задач.</w:t>
            </w:r>
          </w:p>
        </w:tc>
        <w:tc>
          <w:tcPr>
            <w:tcW w:w="1528" w:type="dxa"/>
          </w:tcPr>
          <w:p w:rsidR="00F476F3" w:rsidRPr="00A77E6F" w:rsidRDefault="007C7598" w:rsidP="005450B9">
            <w:pPr>
              <w:spacing w:line="240" w:lineRule="auto"/>
              <w:ind w:firstLine="0"/>
              <w:rPr>
                <w:sz w:val="20"/>
                <w:szCs w:val="20"/>
              </w:rPr>
            </w:pPr>
            <w:r w:rsidRPr="00A77E6F">
              <w:rPr>
                <w:sz w:val="20"/>
                <w:szCs w:val="20"/>
              </w:rPr>
              <w:t>Р</w:t>
            </w:r>
            <w:r w:rsidR="00F476F3" w:rsidRPr="00A77E6F">
              <w:rPr>
                <w:sz w:val="20"/>
                <w:szCs w:val="20"/>
              </w:rPr>
              <w:t xml:space="preserve">егиональный </w:t>
            </w:r>
          </w:p>
        </w:tc>
        <w:tc>
          <w:tcPr>
            <w:tcW w:w="1240" w:type="dxa"/>
          </w:tcPr>
          <w:p w:rsidR="00F476F3" w:rsidRPr="00A77E6F" w:rsidRDefault="00F476F3" w:rsidP="005450B9">
            <w:pPr>
              <w:spacing w:line="240" w:lineRule="auto"/>
              <w:ind w:firstLine="0"/>
              <w:rPr>
                <w:sz w:val="20"/>
                <w:szCs w:val="20"/>
              </w:rPr>
            </w:pPr>
            <w:r w:rsidRPr="00A77E6F">
              <w:rPr>
                <w:sz w:val="20"/>
                <w:szCs w:val="20"/>
              </w:rPr>
              <w:t xml:space="preserve">2010 – 2011г. </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Рекомендации по  апробации комплексного учебного курса</w:t>
            </w:r>
          </w:p>
          <w:p w:rsidR="00F476F3" w:rsidRPr="00A77E6F" w:rsidRDefault="00F476F3" w:rsidP="005450B9">
            <w:pPr>
              <w:spacing w:line="240" w:lineRule="auto"/>
              <w:ind w:firstLine="0"/>
              <w:rPr>
                <w:sz w:val="20"/>
                <w:szCs w:val="20"/>
              </w:rPr>
            </w:pPr>
            <w:r w:rsidRPr="00A77E6F">
              <w:rPr>
                <w:sz w:val="20"/>
                <w:szCs w:val="20"/>
              </w:rPr>
              <w:t>«Основы религиозных культур и светской этики»</w:t>
            </w:r>
          </w:p>
          <w:p w:rsidR="00F476F3" w:rsidRPr="00A77E6F" w:rsidRDefault="00F476F3" w:rsidP="005450B9">
            <w:pPr>
              <w:spacing w:line="240" w:lineRule="auto"/>
              <w:ind w:firstLine="0"/>
              <w:rPr>
                <w:sz w:val="20"/>
                <w:szCs w:val="20"/>
              </w:rPr>
            </w:pPr>
            <w:r w:rsidRPr="00A77E6F">
              <w:rPr>
                <w:sz w:val="20"/>
                <w:szCs w:val="20"/>
              </w:rPr>
              <w:t>в 2010-2011 учебном году</w:t>
            </w:r>
          </w:p>
        </w:tc>
        <w:tc>
          <w:tcPr>
            <w:tcW w:w="0" w:type="auto"/>
          </w:tcPr>
          <w:p w:rsidR="00F476F3" w:rsidRPr="00A77E6F" w:rsidRDefault="00F476F3" w:rsidP="005450B9">
            <w:pPr>
              <w:spacing w:line="240" w:lineRule="auto"/>
              <w:ind w:firstLine="0"/>
              <w:rPr>
                <w:sz w:val="20"/>
                <w:szCs w:val="20"/>
              </w:rPr>
            </w:pPr>
            <w:r w:rsidRPr="00A77E6F">
              <w:rPr>
                <w:sz w:val="20"/>
                <w:szCs w:val="20"/>
              </w:rPr>
              <w:t>Определен порядок апробации в 2010-2011 учебном году</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с 01.09.2011</w:t>
            </w:r>
          </w:p>
        </w:tc>
      </w:tr>
      <w:tr w:rsidR="00F476F3" w:rsidRPr="00A77E6F" w:rsidTr="002F1562">
        <w:tc>
          <w:tcPr>
            <w:tcW w:w="0" w:type="auto"/>
          </w:tcPr>
          <w:p w:rsidR="00F476F3" w:rsidRPr="00A77E6F" w:rsidRDefault="00F476F3" w:rsidP="005450B9">
            <w:pPr>
              <w:spacing w:line="240" w:lineRule="auto"/>
              <w:ind w:firstLine="0"/>
              <w:rPr>
                <w:sz w:val="20"/>
                <w:szCs w:val="20"/>
              </w:rPr>
            </w:pPr>
            <w:r w:rsidRPr="00A77E6F">
              <w:rPr>
                <w:sz w:val="20"/>
                <w:szCs w:val="20"/>
              </w:rPr>
              <w:t>Об организации деятельности краевого методического объединения учителей курса  «Основы религиозных культур и светской этики</w:t>
            </w:r>
          </w:p>
        </w:tc>
        <w:tc>
          <w:tcPr>
            <w:tcW w:w="0" w:type="auto"/>
          </w:tcPr>
          <w:p w:rsidR="00F476F3" w:rsidRPr="00A77E6F" w:rsidRDefault="00F476F3" w:rsidP="005450B9">
            <w:pPr>
              <w:spacing w:line="240" w:lineRule="auto"/>
              <w:ind w:firstLine="0"/>
              <w:rPr>
                <w:sz w:val="20"/>
                <w:szCs w:val="20"/>
              </w:rPr>
            </w:pPr>
            <w:r w:rsidRPr="00A77E6F">
              <w:rPr>
                <w:sz w:val="20"/>
                <w:szCs w:val="20"/>
              </w:rPr>
              <w:t>Прописан порядок деятельности краевого МО</w:t>
            </w:r>
          </w:p>
        </w:tc>
        <w:tc>
          <w:tcPr>
            <w:tcW w:w="1528" w:type="dxa"/>
          </w:tcPr>
          <w:p w:rsidR="00F476F3" w:rsidRPr="00A77E6F" w:rsidRDefault="007C7598" w:rsidP="005450B9">
            <w:pPr>
              <w:spacing w:line="240" w:lineRule="auto"/>
              <w:ind w:firstLine="0"/>
              <w:rPr>
                <w:sz w:val="20"/>
                <w:szCs w:val="20"/>
              </w:rPr>
            </w:pPr>
            <w:r w:rsidRPr="00A77E6F">
              <w:rPr>
                <w:sz w:val="20"/>
                <w:szCs w:val="20"/>
              </w:rPr>
              <w:t>Региональный</w:t>
            </w:r>
          </w:p>
        </w:tc>
        <w:tc>
          <w:tcPr>
            <w:tcW w:w="1240" w:type="dxa"/>
          </w:tcPr>
          <w:p w:rsidR="00F476F3" w:rsidRPr="00A77E6F" w:rsidRDefault="00F476F3" w:rsidP="005450B9">
            <w:pPr>
              <w:spacing w:line="240" w:lineRule="auto"/>
              <w:ind w:firstLine="0"/>
              <w:rPr>
                <w:sz w:val="20"/>
                <w:szCs w:val="20"/>
              </w:rPr>
            </w:pPr>
            <w:r w:rsidRPr="00A77E6F">
              <w:rPr>
                <w:sz w:val="20"/>
                <w:szCs w:val="20"/>
              </w:rPr>
              <w:t>с 01.09.2011</w:t>
            </w:r>
          </w:p>
        </w:tc>
      </w:tr>
    </w:tbl>
    <w:p w:rsidR="00F476F3" w:rsidRPr="00A77E6F" w:rsidRDefault="00F476F3" w:rsidP="005450B9">
      <w:pPr>
        <w:spacing w:line="240" w:lineRule="auto"/>
        <w:rPr>
          <w:sz w:val="24"/>
          <w:szCs w:val="24"/>
        </w:rPr>
      </w:pPr>
    </w:p>
    <w:p w:rsidR="00F476F3" w:rsidRPr="00A77E6F" w:rsidRDefault="00F476F3" w:rsidP="005450B9">
      <w:pPr>
        <w:spacing w:line="240" w:lineRule="auto"/>
        <w:rPr>
          <w:sz w:val="24"/>
          <w:szCs w:val="24"/>
          <w:u w:val="single"/>
        </w:rPr>
      </w:pPr>
      <w:r w:rsidRPr="00A77E6F">
        <w:rPr>
          <w:sz w:val="24"/>
          <w:szCs w:val="24"/>
          <w:u w:val="single"/>
        </w:rPr>
        <w:t>На муниципальном уровне приняты локальные акты - приказы:</w:t>
      </w:r>
    </w:p>
    <w:p w:rsidR="00F476F3" w:rsidRPr="00A77E6F" w:rsidRDefault="00F476F3" w:rsidP="005450B9">
      <w:pPr>
        <w:numPr>
          <w:ilvl w:val="0"/>
          <w:numId w:val="82"/>
        </w:numPr>
        <w:spacing w:line="240" w:lineRule="auto"/>
        <w:rPr>
          <w:sz w:val="24"/>
          <w:szCs w:val="24"/>
        </w:rPr>
      </w:pPr>
      <w:r w:rsidRPr="00A77E6F">
        <w:rPr>
          <w:sz w:val="24"/>
          <w:szCs w:val="24"/>
        </w:rPr>
        <w:t>О создании рабочих групп для обеспечения апробации курса ОРКСЭ (2009-2010, 2010-2011)</w:t>
      </w:r>
    </w:p>
    <w:p w:rsidR="00F476F3" w:rsidRPr="00A77E6F" w:rsidRDefault="00F476F3" w:rsidP="005450B9">
      <w:pPr>
        <w:numPr>
          <w:ilvl w:val="0"/>
          <w:numId w:val="82"/>
        </w:numPr>
        <w:spacing w:line="240" w:lineRule="auto"/>
        <w:rPr>
          <w:sz w:val="24"/>
          <w:szCs w:val="24"/>
        </w:rPr>
      </w:pPr>
      <w:r w:rsidRPr="00A77E6F">
        <w:rPr>
          <w:sz w:val="24"/>
          <w:szCs w:val="24"/>
        </w:rPr>
        <w:t xml:space="preserve">О планах работы по организации апробации комплексного курса ОРКСЭ   (2009-2010, 2010-2011) </w:t>
      </w:r>
    </w:p>
    <w:p w:rsidR="00F476F3" w:rsidRPr="00A77E6F" w:rsidRDefault="00F476F3" w:rsidP="005450B9">
      <w:pPr>
        <w:numPr>
          <w:ilvl w:val="0"/>
          <w:numId w:val="82"/>
        </w:numPr>
        <w:spacing w:line="240" w:lineRule="auto"/>
        <w:rPr>
          <w:sz w:val="24"/>
          <w:szCs w:val="24"/>
        </w:rPr>
      </w:pPr>
      <w:r w:rsidRPr="00A77E6F">
        <w:rPr>
          <w:sz w:val="24"/>
          <w:szCs w:val="24"/>
        </w:rPr>
        <w:t>О составе участников апробации</w:t>
      </w:r>
    </w:p>
    <w:p w:rsidR="00F476F3" w:rsidRPr="00A77E6F" w:rsidRDefault="00F476F3" w:rsidP="005450B9">
      <w:pPr>
        <w:numPr>
          <w:ilvl w:val="0"/>
          <w:numId w:val="82"/>
        </w:numPr>
        <w:spacing w:line="240" w:lineRule="auto"/>
        <w:rPr>
          <w:sz w:val="24"/>
          <w:szCs w:val="24"/>
        </w:rPr>
      </w:pPr>
      <w:r w:rsidRPr="00A77E6F">
        <w:rPr>
          <w:sz w:val="24"/>
          <w:szCs w:val="24"/>
        </w:rPr>
        <w:lastRenderedPageBreak/>
        <w:t>О внесении изменений в учебные планы образовательных учреждений на 2009- 2010учебный год</w:t>
      </w:r>
    </w:p>
    <w:p w:rsidR="00F476F3" w:rsidRPr="00A77E6F" w:rsidRDefault="00F476F3" w:rsidP="005450B9">
      <w:pPr>
        <w:numPr>
          <w:ilvl w:val="0"/>
          <w:numId w:val="82"/>
        </w:numPr>
        <w:spacing w:line="240" w:lineRule="auto"/>
        <w:rPr>
          <w:sz w:val="24"/>
          <w:szCs w:val="24"/>
        </w:rPr>
      </w:pPr>
      <w:r w:rsidRPr="00A77E6F">
        <w:rPr>
          <w:sz w:val="24"/>
          <w:szCs w:val="24"/>
        </w:rPr>
        <w:t xml:space="preserve">О плане мероприятий по апробации комплексного учебного курса  </w:t>
      </w:r>
      <w:r w:rsidRPr="00A77E6F">
        <w:rPr>
          <w:bCs/>
          <w:sz w:val="24"/>
          <w:szCs w:val="24"/>
        </w:rPr>
        <w:t>«Основы религиозных культур и светской этики»</w:t>
      </w:r>
      <w:r w:rsidRPr="00A77E6F">
        <w:rPr>
          <w:sz w:val="24"/>
          <w:szCs w:val="24"/>
        </w:rPr>
        <w:t xml:space="preserve"> (2009-2010, 2010-2011)</w:t>
      </w:r>
    </w:p>
    <w:p w:rsidR="00F476F3" w:rsidRPr="00A77E6F" w:rsidRDefault="00F476F3" w:rsidP="005450B9">
      <w:pPr>
        <w:numPr>
          <w:ilvl w:val="0"/>
          <w:numId w:val="82"/>
        </w:numPr>
        <w:spacing w:line="240" w:lineRule="auto"/>
        <w:rPr>
          <w:sz w:val="24"/>
          <w:szCs w:val="24"/>
        </w:rPr>
      </w:pPr>
      <w:r w:rsidRPr="00A77E6F">
        <w:rPr>
          <w:sz w:val="24"/>
          <w:szCs w:val="24"/>
        </w:rPr>
        <w:t>Об организации методической работы в 2010/2011 учебном году» по курсу ОРКСЭ</w:t>
      </w:r>
    </w:p>
    <w:p w:rsidR="00F476F3" w:rsidRPr="00A77E6F" w:rsidRDefault="00F476F3" w:rsidP="005450B9">
      <w:pPr>
        <w:numPr>
          <w:ilvl w:val="0"/>
          <w:numId w:val="82"/>
        </w:numPr>
        <w:spacing w:line="240" w:lineRule="auto"/>
        <w:rPr>
          <w:sz w:val="24"/>
          <w:szCs w:val="24"/>
        </w:rPr>
      </w:pPr>
      <w:r w:rsidRPr="00A77E6F">
        <w:rPr>
          <w:sz w:val="24"/>
          <w:szCs w:val="24"/>
        </w:rPr>
        <w:t>О назначении ответственного лица за  взаимодействие с Центром реализации проекта апробации курса, об участии в курсах повышения квалификации по преподаванию курса</w:t>
      </w:r>
    </w:p>
    <w:p w:rsidR="00F476F3" w:rsidRPr="00A77E6F" w:rsidRDefault="00F476F3" w:rsidP="005450B9">
      <w:pPr>
        <w:numPr>
          <w:ilvl w:val="0"/>
          <w:numId w:val="82"/>
        </w:numPr>
        <w:spacing w:line="240" w:lineRule="auto"/>
        <w:rPr>
          <w:sz w:val="24"/>
          <w:szCs w:val="24"/>
        </w:rPr>
      </w:pPr>
      <w:r w:rsidRPr="00A77E6F">
        <w:rPr>
          <w:sz w:val="24"/>
          <w:szCs w:val="24"/>
        </w:rPr>
        <w:t xml:space="preserve">О мониторинге процесса апробации комплексного курса ОРКСЭ </w:t>
      </w:r>
    </w:p>
    <w:p w:rsidR="00F476F3" w:rsidRPr="00A77E6F" w:rsidRDefault="00F476F3" w:rsidP="005450B9">
      <w:pPr>
        <w:numPr>
          <w:ilvl w:val="0"/>
          <w:numId w:val="82"/>
        </w:numPr>
        <w:spacing w:line="240" w:lineRule="auto"/>
        <w:rPr>
          <w:sz w:val="24"/>
          <w:szCs w:val="24"/>
        </w:rPr>
      </w:pPr>
      <w:r w:rsidRPr="00A77E6F">
        <w:rPr>
          <w:sz w:val="24"/>
          <w:szCs w:val="24"/>
        </w:rPr>
        <w:t>«О создании районного методического объединения учителей, участвующих в апробации курса ОРКСЭ» и т.д.</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3"/>
        </w:numPr>
        <w:spacing w:line="240" w:lineRule="auto"/>
        <w:rPr>
          <w:b/>
          <w:sz w:val="24"/>
          <w:szCs w:val="24"/>
        </w:rPr>
      </w:pPr>
      <w:r w:rsidRPr="00A77E6F">
        <w:rPr>
          <w:b/>
          <w:sz w:val="24"/>
          <w:szCs w:val="24"/>
        </w:rPr>
        <w:t>Организационно-управленческие условия апробации</w:t>
      </w:r>
    </w:p>
    <w:p w:rsidR="007C7598" w:rsidRPr="00A77E6F" w:rsidRDefault="007C7598" w:rsidP="005450B9">
      <w:pPr>
        <w:spacing w:line="240" w:lineRule="auto"/>
        <w:jc w:val="both"/>
        <w:rPr>
          <w:sz w:val="24"/>
          <w:szCs w:val="24"/>
        </w:rPr>
      </w:pPr>
      <w:r w:rsidRPr="00A77E6F">
        <w:rPr>
          <w:sz w:val="24"/>
          <w:szCs w:val="24"/>
        </w:rPr>
        <w:t>Курс введен в учебные планы ОУ</w:t>
      </w:r>
      <w:r w:rsidR="008A1330" w:rsidRPr="00A77E6F">
        <w:rPr>
          <w:sz w:val="24"/>
          <w:szCs w:val="24"/>
        </w:rPr>
        <w:t xml:space="preserve"> Красноярского края </w:t>
      </w:r>
      <w:r w:rsidRPr="00A77E6F">
        <w:rPr>
          <w:sz w:val="24"/>
          <w:szCs w:val="24"/>
        </w:rPr>
        <w:t>как обязательный для изучения предмет</w:t>
      </w:r>
      <w:r w:rsidR="008809C4" w:rsidRPr="00A77E6F">
        <w:rPr>
          <w:sz w:val="24"/>
          <w:szCs w:val="24"/>
        </w:rPr>
        <w:t>.</w:t>
      </w:r>
    </w:p>
    <w:p w:rsidR="008F6C98" w:rsidRPr="00A77E6F" w:rsidRDefault="008F6C98" w:rsidP="005450B9">
      <w:pPr>
        <w:spacing w:line="240" w:lineRule="auto"/>
        <w:jc w:val="both"/>
        <w:rPr>
          <w:sz w:val="24"/>
          <w:szCs w:val="24"/>
        </w:rPr>
      </w:pPr>
      <w:r w:rsidRPr="00A77E6F">
        <w:rPr>
          <w:sz w:val="24"/>
          <w:szCs w:val="24"/>
        </w:rPr>
        <w:t>Для учителей организована деятельность Красноярского краевого методического объединения учителей курса ОРКСЭ</w:t>
      </w:r>
      <w:r w:rsidR="00EB74C1" w:rsidRPr="00A77E6F">
        <w:rPr>
          <w:sz w:val="24"/>
          <w:szCs w:val="24"/>
        </w:rPr>
        <w:t>, муниципальных и школьных МО</w:t>
      </w:r>
      <w:r w:rsidRPr="00A77E6F">
        <w:rPr>
          <w:sz w:val="24"/>
          <w:szCs w:val="24"/>
        </w:rPr>
        <w:t xml:space="preserve">. </w:t>
      </w:r>
    </w:p>
    <w:p w:rsidR="008F6C98" w:rsidRPr="00A77E6F" w:rsidRDefault="008F6C98" w:rsidP="005450B9">
      <w:pPr>
        <w:spacing w:line="240" w:lineRule="auto"/>
        <w:jc w:val="both"/>
        <w:rPr>
          <w:sz w:val="24"/>
          <w:szCs w:val="24"/>
        </w:rPr>
      </w:pPr>
      <w:r w:rsidRPr="00A77E6F">
        <w:rPr>
          <w:sz w:val="24"/>
          <w:szCs w:val="24"/>
        </w:rPr>
        <w:t xml:space="preserve">Основные задачи деятельности </w:t>
      </w:r>
      <w:r w:rsidR="003A4D75" w:rsidRPr="00A77E6F">
        <w:rPr>
          <w:sz w:val="24"/>
          <w:szCs w:val="24"/>
        </w:rPr>
        <w:t>метод объединения</w:t>
      </w:r>
      <w:r w:rsidRPr="00A77E6F">
        <w:rPr>
          <w:sz w:val="24"/>
          <w:szCs w:val="24"/>
        </w:rPr>
        <w:t>:</w:t>
      </w:r>
    </w:p>
    <w:p w:rsidR="008F6C98" w:rsidRPr="00A77E6F" w:rsidRDefault="008F6C98" w:rsidP="005450B9">
      <w:pPr>
        <w:pStyle w:val="a3"/>
        <w:numPr>
          <w:ilvl w:val="0"/>
          <w:numId w:val="84"/>
        </w:numPr>
        <w:spacing w:line="240" w:lineRule="auto"/>
        <w:jc w:val="both"/>
        <w:rPr>
          <w:sz w:val="24"/>
          <w:szCs w:val="24"/>
        </w:rPr>
      </w:pPr>
      <w:r w:rsidRPr="00A77E6F">
        <w:rPr>
          <w:sz w:val="24"/>
          <w:szCs w:val="24"/>
        </w:rPr>
        <w:t xml:space="preserve">определение основных направлений работ по апробации; </w:t>
      </w:r>
    </w:p>
    <w:p w:rsidR="008F6C98" w:rsidRPr="00A77E6F" w:rsidRDefault="008F6C98" w:rsidP="005450B9">
      <w:pPr>
        <w:pStyle w:val="a3"/>
        <w:numPr>
          <w:ilvl w:val="0"/>
          <w:numId w:val="84"/>
        </w:numPr>
        <w:spacing w:line="240" w:lineRule="auto"/>
        <w:jc w:val="both"/>
        <w:rPr>
          <w:sz w:val="24"/>
          <w:szCs w:val="24"/>
        </w:rPr>
      </w:pPr>
      <w:r w:rsidRPr="00A77E6F">
        <w:rPr>
          <w:sz w:val="24"/>
          <w:szCs w:val="24"/>
        </w:rPr>
        <w:t xml:space="preserve">разработка инструментария оценки промежуточных и итоговых результатов апробации; </w:t>
      </w:r>
    </w:p>
    <w:p w:rsidR="008F6C98" w:rsidRPr="00A77E6F" w:rsidRDefault="008F6C98" w:rsidP="005450B9">
      <w:pPr>
        <w:pStyle w:val="a3"/>
        <w:numPr>
          <w:ilvl w:val="0"/>
          <w:numId w:val="84"/>
        </w:numPr>
        <w:spacing w:line="240" w:lineRule="auto"/>
        <w:jc w:val="both"/>
        <w:rPr>
          <w:sz w:val="24"/>
          <w:szCs w:val="24"/>
        </w:rPr>
      </w:pPr>
      <w:r w:rsidRPr="00A77E6F">
        <w:rPr>
          <w:sz w:val="24"/>
          <w:szCs w:val="24"/>
        </w:rPr>
        <w:t xml:space="preserve">выявление проблем и разработка предложений для их решения; </w:t>
      </w:r>
    </w:p>
    <w:p w:rsidR="008F6C98" w:rsidRPr="00A77E6F" w:rsidRDefault="008F6C98" w:rsidP="005450B9">
      <w:pPr>
        <w:pStyle w:val="a3"/>
        <w:numPr>
          <w:ilvl w:val="0"/>
          <w:numId w:val="84"/>
        </w:numPr>
        <w:spacing w:line="240" w:lineRule="auto"/>
        <w:jc w:val="both"/>
        <w:rPr>
          <w:sz w:val="24"/>
          <w:szCs w:val="24"/>
        </w:rPr>
      </w:pPr>
      <w:r w:rsidRPr="00A77E6F">
        <w:rPr>
          <w:sz w:val="24"/>
          <w:szCs w:val="24"/>
        </w:rPr>
        <w:t xml:space="preserve">разработка необходимых методических рекомендаций, консультирование руководителей муниципальных МО. </w:t>
      </w:r>
    </w:p>
    <w:p w:rsidR="008F6C98" w:rsidRPr="00A77E6F" w:rsidRDefault="008F6C98" w:rsidP="005450B9">
      <w:pPr>
        <w:spacing w:line="240" w:lineRule="auto"/>
        <w:jc w:val="both"/>
        <w:rPr>
          <w:sz w:val="24"/>
          <w:szCs w:val="24"/>
        </w:rPr>
      </w:pPr>
      <w:r w:rsidRPr="00A77E6F">
        <w:rPr>
          <w:sz w:val="24"/>
          <w:szCs w:val="24"/>
        </w:rPr>
        <w:t xml:space="preserve">Взаимодействие участников организовано  через электронную переписку, форум на сайте КК </w:t>
      </w:r>
      <w:proofErr w:type="spellStart"/>
      <w:r w:rsidRPr="00A77E6F">
        <w:rPr>
          <w:sz w:val="24"/>
          <w:szCs w:val="24"/>
        </w:rPr>
        <w:t>ИПКиППРО</w:t>
      </w:r>
      <w:proofErr w:type="spellEnd"/>
      <w:r w:rsidRPr="00A77E6F">
        <w:rPr>
          <w:sz w:val="24"/>
          <w:szCs w:val="24"/>
        </w:rPr>
        <w:t xml:space="preserve">, в телефонном режиме. </w:t>
      </w:r>
    </w:p>
    <w:p w:rsidR="00EB74C1" w:rsidRPr="00A77E6F" w:rsidRDefault="00EB74C1" w:rsidP="005450B9">
      <w:pPr>
        <w:spacing w:line="240" w:lineRule="auto"/>
        <w:jc w:val="both"/>
        <w:rPr>
          <w:sz w:val="24"/>
          <w:szCs w:val="24"/>
        </w:rPr>
      </w:pPr>
      <w:r w:rsidRPr="00A77E6F">
        <w:rPr>
          <w:sz w:val="24"/>
          <w:szCs w:val="24"/>
        </w:rPr>
        <w:t xml:space="preserve">Заседания рабочих органов по вопросам организации и проведения апробации проводятся на региональном уровне 1 раз в два месяца, </w:t>
      </w:r>
      <w:r w:rsidRPr="00A77E6F">
        <w:rPr>
          <w:sz w:val="24"/>
          <w:szCs w:val="24"/>
        </w:rPr>
        <w:tab/>
        <w:t xml:space="preserve">на муниципальном и </w:t>
      </w:r>
      <w:proofErr w:type="spellStart"/>
      <w:r w:rsidRPr="00A77E6F">
        <w:rPr>
          <w:sz w:val="24"/>
          <w:szCs w:val="24"/>
        </w:rPr>
        <w:t>внутришкольном</w:t>
      </w:r>
      <w:proofErr w:type="spellEnd"/>
      <w:r w:rsidRPr="00A77E6F">
        <w:rPr>
          <w:sz w:val="24"/>
          <w:szCs w:val="24"/>
        </w:rPr>
        <w:t xml:space="preserve"> уровне – 1 раз в четверть.</w:t>
      </w:r>
    </w:p>
    <w:p w:rsidR="008809C4" w:rsidRPr="00A77E6F" w:rsidRDefault="008809C4" w:rsidP="005450B9">
      <w:pPr>
        <w:spacing w:line="240" w:lineRule="auto"/>
        <w:jc w:val="both"/>
        <w:rPr>
          <w:sz w:val="24"/>
          <w:szCs w:val="24"/>
        </w:rPr>
      </w:pPr>
      <w:r w:rsidRPr="00A77E6F">
        <w:rPr>
          <w:sz w:val="24"/>
          <w:szCs w:val="24"/>
        </w:rPr>
        <w:t>Администрация школ обеспечила оплату труда всем педагогам, участвующим в апробации курса, на основе тарификации. Учитывается участие педагогов в апробации нового курса и при распределении стимулирующей части фонда оплаты труда от 15 до 25%.</w:t>
      </w:r>
    </w:p>
    <w:p w:rsidR="008809C4" w:rsidRPr="00A77E6F" w:rsidRDefault="008809C4" w:rsidP="005450B9">
      <w:pPr>
        <w:spacing w:line="240" w:lineRule="auto"/>
        <w:jc w:val="both"/>
        <w:rPr>
          <w:sz w:val="24"/>
          <w:szCs w:val="24"/>
        </w:rPr>
      </w:pPr>
      <w:r w:rsidRPr="00A77E6F">
        <w:rPr>
          <w:sz w:val="24"/>
          <w:szCs w:val="24"/>
        </w:rPr>
        <w:t xml:space="preserve">Апробация курса в крае осуществляется на основе содержательного взаимодействия с </w:t>
      </w:r>
      <w:proofErr w:type="gramStart"/>
      <w:r w:rsidRPr="00A77E6F">
        <w:rPr>
          <w:sz w:val="24"/>
          <w:szCs w:val="24"/>
        </w:rPr>
        <w:t>религиозными</w:t>
      </w:r>
      <w:proofErr w:type="gramEnd"/>
      <w:r w:rsidRPr="00A77E6F">
        <w:rPr>
          <w:sz w:val="24"/>
          <w:szCs w:val="24"/>
        </w:rPr>
        <w:t xml:space="preserve"> </w:t>
      </w:r>
      <w:proofErr w:type="spellStart"/>
      <w:r w:rsidRPr="00A77E6F">
        <w:rPr>
          <w:sz w:val="24"/>
          <w:szCs w:val="24"/>
        </w:rPr>
        <w:t>конфессиями</w:t>
      </w:r>
      <w:proofErr w:type="spellEnd"/>
      <w:r w:rsidRPr="00A77E6F">
        <w:rPr>
          <w:sz w:val="24"/>
          <w:szCs w:val="24"/>
        </w:rPr>
        <w:t xml:space="preserve">. На уровне министерства представители </w:t>
      </w:r>
      <w:proofErr w:type="spellStart"/>
      <w:r w:rsidRPr="00A77E6F">
        <w:rPr>
          <w:sz w:val="24"/>
          <w:szCs w:val="24"/>
        </w:rPr>
        <w:t>конфессий</w:t>
      </w:r>
      <w:proofErr w:type="spellEnd"/>
      <w:r w:rsidRPr="00A77E6F">
        <w:rPr>
          <w:sz w:val="24"/>
          <w:szCs w:val="24"/>
        </w:rPr>
        <w:t xml:space="preserve"> участвуют в заседаниях рабочей группы, на муниципальном уровне сотрудничество организуется в форме встреч учителей и служителей церкви, экскурсий учителей и учеников в храмы. </w:t>
      </w:r>
    </w:p>
    <w:p w:rsidR="005F7E22" w:rsidRPr="00A77E6F" w:rsidRDefault="005F7E22" w:rsidP="005450B9">
      <w:pPr>
        <w:spacing w:line="240" w:lineRule="auto"/>
        <w:jc w:val="both"/>
        <w:rPr>
          <w:sz w:val="24"/>
          <w:szCs w:val="24"/>
        </w:rPr>
      </w:pPr>
      <w:r w:rsidRPr="00A77E6F">
        <w:rPr>
          <w:sz w:val="24"/>
          <w:szCs w:val="24"/>
        </w:rPr>
        <w:t>В дополнение к федеральным мероприятиям по внедрению  курса «Основы религиозных культур и светской этики» в регионе организуются:</w:t>
      </w:r>
    </w:p>
    <w:p w:rsidR="005F7E22" w:rsidRPr="00A77E6F" w:rsidRDefault="005F7E22" w:rsidP="005450B9">
      <w:pPr>
        <w:pStyle w:val="a3"/>
        <w:numPr>
          <w:ilvl w:val="0"/>
          <w:numId w:val="90"/>
        </w:numPr>
        <w:spacing w:line="240" w:lineRule="auto"/>
        <w:jc w:val="both"/>
        <w:rPr>
          <w:sz w:val="24"/>
          <w:szCs w:val="24"/>
        </w:rPr>
      </w:pPr>
      <w:r w:rsidRPr="00A77E6F">
        <w:rPr>
          <w:sz w:val="24"/>
          <w:szCs w:val="24"/>
        </w:rPr>
        <w:t xml:space="preserve">краевая  экспертная  конференции «Духовно-нравственное  и гражданско-патриотическое  воспитание  детей и молодежи в Красноярском крае»; </w:t>
      </w:r>
    </w:p>
    <w:p w:rsidR="005F7E22" w:rsidRPr="00A77E6F" w:rsidRDefault="005F7E22" w:rsidP="005450B9">
      <w:pPr>
        <w:pStyle w:val="a3"/>
        <w:numPr>
          <w:ilvl w:val="0"/>
          <w:numId w:val="90"/>
        </w:numPr>
        <w:spacing w:line="240" w:lineRule="auto"/>
        <w:jc w:val="both"/>
        <w:rPr>
          <w:sz w:val="24"/>
          <w:szCs w:val="24"/>
        </w:rPr>
      </w:pPr>
      <w:r w:rsidRPr="00A77E6F">
        <w:rPr>
          <w:sz w:val="24"/>
          <w:szCs w:val="24"/>
        </w:rPr>
        <w:t xml:space="preserve">секции на региональных научно-практических конференциях, система мониторинговых опросов; </w:t>
      </w:r>
    </w:p>
    <w:p w:rsidR="005F7E22" w:rsidRPr="00A77E6F" w:rsidRDefault="005F7E22" w:rsidP="005450B9">
      <w:pPr>
        <w:pStyle w:val="a3"/>
        <w:numPr>
          <w:ilvl w:val="0"/>
          <w:numId w:val="90"/>
        </w:numPr>
        <w:spacing w:line="240" w:lineRule="auto"/>
        <w:jc w:val="both"/>
        <w:rPr>
          <w:sz w:val="24"/>
          <w:szCs w:val="24"/>
        </w:rPr>
      </w:pPr>
      <w:r w:rsidRPr="00A77E6F">
        <w:rPr>
          <w:sz w:val="24"/>
          <w:szCs w:val="24"/>
        </w:rPr>
        <w:t>краевой конкурс методических разработок по модулям курса;</w:t>
      </w:r>
    </w:p>
    <w:p w:rsidR="005F7E22" w:rsidRPr="00A77E6F" w:rsidRDefault="005F7E22" w:rsidP="005450B9">
      <w:pPr>
        <w:pStyle w:val="a3"/>
        <w:numPr>
          <w:ilvl w:val="0"/>
          <w:numId w:val="90"/>
        </w:numPr>
        <w:spacing w:line="240" w:lineRule="auto"/>
        <w:jc w:val="both"/>
        <w:rPr>
          <w:sz w:val="24"/>
          <w:szCs w:val="24"/>
        </w:rPr>
      </w:pPr>
      <w:r w:rsidRPr="00A77E6F">
        <w:rPr>
          <w:sz w:val="24"/>
          <w:szCs w:val="24"/>
        </w:rPr>
        <w:t>муниципальные итоговые мероприятия по курсу;</w:t>
      </w:r>
    </w:p>
    <w:p w:rsidR="005F7E22" w:rsidRPr="00A77E6F" w:rsidRDefault="005F7E22" w:rsidP="005450B9">
      <w:pPr>
        <w:pStyle w:val="a3"/>
        <w:numPr>
          <w:ilvl w:val="0"/>
          <w:numId w:val="90"/>
        </w:numPr>
        <w:spacing w:line="240" w:lineRule="auto"/>
        <w:jc w:val="both"/>
        <w:rPr>
          <w:sz w:val="24"/>
          <w:szCs w:val="24"/>
        </w:rPr>
      </w:pPr>
      <w:r w:rsidRPr="00A77E6F">
        <w:rPr>
          <w:sz w:val="24"/>
          <w:szCs w:val="24"/>
        </w:rPr>
        <w:t>муниципальные инициативы, например:</w:t>
      </w:r>
    </w:p>
    <w:p w:rsidR="005F7E22" w:rsidRPr="00A77E6F" w:rsidRDefault="005F7E22" w:rsidP="005450B9">
      <w:pPr>
        <w:pStyle w:val="a3"/>
        <w:numPr>
          <w:ilvl w:val="0"/>
          <w:numId w:val="91"/>
        </w:numPr>
        <w:spacing w:line="240" w:lineRule="auto"/>
        <w:jc w:val="both"/>
        <w:rPr>
          <w:sz w:val="24"/>
          <w:szCs w:val="24"/>
        </w:rPr>
      </w:pPr>
      <w:r w:rsidRPr="00A77E6F">
        <w:rPr>
          <w:sz w:val="24"/>
          <w:szCs w:val="24"/>
        </w:rPr>
        <w:t>разработка и реализация концепции развития толерантности в системе образования г</w:t>
      </w:r>
      <w:proofErr w:type="gramStart"/>
      <w:r w:rsidRPr="00A77E6F">
        <w:rPr>
          <w:sz w:val="24"/>
          <w:szCs w:val="24"/>
        </w:rPr>
        <w:t>.Н</w:t>
      </w:r>
      <w:proofErr w:type="gramEnd"/>
      <w:r w:rsidRPr="00A77E6F">
        <w:rPr>
          <w:sz w:val="24"/>
          <w:szCs w:val="24"/>
        </w:rPr>
        <w:t>орильска;</w:t>
      </w:r>
    </w:p>
    <w:p w:rsidR="005F7E22" w:rsidRPr="00A77E6F" w:rsidRDefault="005F7E22" w:rsidP="005450B9">
      <w:pPr>
        <w:pStyle w:val="a3"/>
        <w:numPr>
          <w:ilvl w:val="0"/>
          <w:numId w:val="91"/>
        </w:numPr>
        <w:spacing w:line="240" w:lineRule="auto"/>
        <w:jc w:val="both"/>
        <w:rPr>
          <w:sz w:val="24"/>
          <w:szCs w:val="24"/>
        </w:rPr>
      </w:pPr>
      <w:r w:rsidRPr="00A77E6F">
        <w:rPr>
          <w:sz w:val="24"/>
          <w:szCs w:val="24"/>
        </w:rPr>
        <w:t>праздник «Диалог культур во имя гражданского мира и согласия», г</w:t>
      </w:r>
      <w:proofErr w:type="gramStart"/>
      <w:r w:rsidRPr="00A77E6F">
        <w:rPr>
          <w:sz w:val="24"/>
          <w:szCs w:val="24"/>
        </w:rPr>
        <w:t>.А</w:t>
      </w:r>
      <w:proofErr w:type="gramEnd"/>
      <w:r w:rsidRPr="00A77E6F">
        <w:rPr>
          <w:sz w:val="24"/>
          <w:szCs w:val="24"/>
        </w:rPr>
        <w:t>чинск;</w:t>
      </w:r>
    </w:p>
    <w:p w:rsidR="005F7E22" w:rsidRPr="00A77E6F" w:rsidRDefault="005F7E22" w:rsidP="005450B9">
      <w:pPr>
        <w:pStyle w:val="a3"/>
        <w:numPr>
          <w:ilvl w:val="0"/>
          <w:numId w:val="91"/>
        </w:numPr>
        <w:spacing w:line="240" w:lineRule="auto"/>
        <w:jc w:val="both"/>
        <w:rPr>
          <w:sz w:val="24"/>
          <w:szCs w:val="24"/>
        </w:rPr>
      </w:pPr>
      <w:r w:rsidRPr="00A77E6F">
        <w:rPr>
          <w:sz w:val="24"/>
          <w:szCs w:val="24"/>
        </w:rPr>
        <w:t>издание лучших разработок педагогов (г</w:t>
      </w:r>
      <w:proofErr w:type="gramStart"/>
      <w:r w:rsidRPr="00A77E6F">
        <w:rPr>
          <w:sz w:val="24"/>
          <w:szCs w:val="24"/>
        </w:rPr>
        <w:t>.Ж</w:t>
      </w:r>
      <w:proofErr w:type="gramEnd"/>
      <w:r w:rsidRPr="00A77E6F">
        <w:rPr>
          <w:sz w:val="24"/>
          <w:szCs w:val="24"/>
        </w:rPr>
        <w:t xml:space="preserve">елезногорск, Шушенское, </w:t>
      </w:r>
      <w:proofErr w:type="spellStart"/>
      <w:r w:rsidRPr="00A77E6F">
        <w:rPr>
          <w:sz w:val="24"/>
          <w:szCs w:val="24"/>
        </w:rPr>
        <w:t>Канский</w:t>
      </w:r>
      <w:proofErr w:type="spellEnd"/>
      <w:r w:rsidRPr="00A77E6F">
        <w:rPr>
          <w:sz w:val="24"/>
          <w:szCs w:val="24"/>
        </w:rPr>
        <w:t xml:space="preserve"> район);</w:t>
      </w:r>
    </w:p>
    <w:p w:rsidR="005F7E22" w:rsidRPr="00A77E6F" w:rsidRDefault="005F7E22" w:rsidP="005450B9">
      <w:pPr>
        <w:pStyle w:val="a3"/>
        <w:numPr>
          <w:ilvl w:val="0"/>
          <w:numId w:val="91"/>
        </w:numPr>
        <w:spacing w:line="240" w:lineRule="auto"/>
        <w:jc w:val="both"/>
        <w:rPr>
          <w:sz w:val="24"/>
          <w:szCs w:val="24"/>
        </w:rPr>
      </w:pPr>
      <w:r w:rsidRPr="00A77E6F">
        <w:rPr>
          <w:sz w:val="24"/>
          <w:szCs w:val="24"/>
        </w:rPr>
        <w:t>открытые уроки и др.</w:t>
      </w:r>
    </w:p>
    <w:p w:rsidR="000571D0" w:rsidRPr="00A77E6F" w:rsidRDefault="005F7E22" w:rsidP="002F1562">
      <w:pPr>
        <w:spacing w:line="240" w:lineRule="auto"/>
        <w:jc w:val="both"/>
        <w:rPr>
          <w:sz w:val="24"/>
          <w:szCs w:val="24"/>
        </w:rPr>
      </w:pPr>
      <w:r w:rsidRPr="00A77E6F">
        <w:rPr>
          <w:sz w:val="24"/>
          <w:szCs w:val="24"/>
        </w:rPr>
        <w:lastRenderedPageBreak/>
        <w:t>В регионе существуют следующие механизмы фиксирования положительного опыта преподавания курса: краевой диск лучших разработок по курсу, муниципальные банки информации об апробации курса (работы детей и учителей)</w:t>
      </w:r>
      <w:r w:rsidR="00322382" w:rsidRPr="00A77E6F">
        <w:rPr>
          <w:sz w:val="24"/>
          <w:szCs w:val="24"/>
        </w:rPr>
        <w:t>,</w:t>
      </w:r>
      <w:r w:rsidRPr="00A77E6F">
        <w:rPr>
          <w:sz w:val="24"/>
          <w:szCs w:val="24"/>
        </w:rPr>
        <w:t xml:space="preserve"> на сайтах МУО</w:t>
      </w:r>
      <w:r w:rsidR="00322382" w:rsidRPr="00A77E6F">
        <w:rPr>
          <w:sz w:val="24"/>
          <w:szCs w:val="24"/>
        </w:rPr>
        <w:t>, с</w:t>
      </w:r>
      <w:r w:rsidRPr="00A77E6F">
        <w:rPr>
          <w:sz w:val="24"/>
          <w:szCs w:val="24"/>
        </w:rPr>
        <w:t>айты УО. Положительный опыт преподавания курса распространяется на краевых конференциях, конкурсах, через сетевое сообщество, методические объединения, семинары, открытые уроки, презентации на педагогических советах. Итоги апробации курса подводятся 1 раз в четверть.</w:t>
      </w:r>
      <w:r w:rsidRPr="00A77E6F">
        <w:rPr>
          <w:sz w:val="24"/>
          <w:szCs w:val="24"/>
        </w:rPr>
        <w:tab/>
      </w:r>
    </w:p>
    <w:p w:rsidR="000571D0" w:rsidRPr="00A77E6F" w:rsidRDefault="000571D0" w:rsidP="005450B9">
      <w:pPr>
        <w:pStyle w:val="a3"/>
        <w:numPr>
          <w:ilvl w:val="0"/>
          <w:numId w:val="43"/>
        </w:numPr>
        <w:spacing w:line="240" w:lineRule="auto"/>
        <w:rPr>
          <w:b/>
          <w:sz w:val="24"/>
          <w:szCs w:val="24"/>
        </w:rPr>
      </w:pPr>
      <w:r w:rsidRPr="00A77E6F">
        <w:rPr>
          <w:b/>
          <w:sz w:val="24"/>
          <w:szCs w:val="24"/>
        </w:rPr>
        <w:t>Организационно-педагогические условия апробации</w:t>
      </w:r>
    </w:p>
    <w:p w:rsidR="007C7598" w:rsidRPr="00A77E6F" w:rsidRDefault="007C7598" w:rsidP="005450B9">
      <w:pPr>
        <w:pStyle w:val="a3"/>
        <w:tabs>
          <w:tab w:val="left" w:pos="1100"/>
        </w:tabs>
        <w:spacing w:line="240" w:lineRule="auto"/>
        <w:ind w:left="0"/>
        <w:jc w:val="both"/>
        <w:rPr>
          <w:sz w:val="24"/>
          <w:szCs w:val="24"/>
        </w:rPr>
      </w:pPr>
      <w:r w:rsidRPr="00A77E6F">
        <w:rPr>
          <w:sz w:val="24"/>
          <w:szCs w:val="24"/>
        </w:rPr>
        <w:t>В период апробации получили опыт преподавания модуля «Основы светской этики» края - 75%, педагогов, участвующих в апробации, «Основы мировых религиозных культур» - 30%, «Основы православной культуры» - 27%,  «Основы исламской культуры» - 0,03%.</w:t>
      </w:r>
    </w:p>
    <w:p w:rsidR="007C7598" w:rsidRPr="00A77E6F" w:rsidRDefault="007C7598" w:rsidP="005450B9">
      <w:pPr>
        <w:spacing w:line="240" w:lineRule="auto"/>
        <w:jc w:val="both"/>
        <w:rPr>
          <w:sz w:val="24"/>
          <w:szCs w:val="24"/>
        </w:rPr>
      </w:pPr>
      <w:r w:rsidRPr="00A77E6F">
        <w:rPr>
          <w:sz w:val="24"/>
          <w:szCs w:val="24"/>
        </w:rPr>
        <w:t xml:space="preserve"> Курс преподавали 1995 педагогов, </w:t>
      </w:r>
      <w:proofErr w:type="gramStart"/>
      <w:r w:rsidRPr="00A77E6F">
        <w:rPr>
          <w:sz w:val="24"/>
          <w:szCs w:val="24"/>
        </w:rPr>
        <w:t>прошедшие</w:t>
      </w:r>
      <w:proofErr w:type="gramEnd"/>
      <w:r w:rsidRPr="00A77E6F">
        <w:rPr>
          <w:sz w:val="24"/>
          <w:szCs w:val="24"/>
        </w:rPr>
        <w:t xml:space="preserve"> соответствующую курсовую подготовку в 2010-2011 годах:</w:t>
      </w:r>
    </w:p>
    <w:p w:rsidR="007C7598" w:rsidRPr="00A77E6F" w:rsidRDefault="007C7598" w:rsidP="005450B9">
      <w:pPr>
        <w:pStyle w:val="a3"/>
        <w:numPr>
          <w:ilvl w:val="0"/>
          <w:numId w:val="83"/>
        </w:numPr>
        <w:spacing w:line="240" w:lineRule="auto"/>
        <w:jc w:val="both"/>
        <w:rPr>
          <w:sz w:val="24"/>
          <w:szCs w:val="24"/>
        </w:rPr>
      </w:pPr>
      <w:r w:rsidRPr="00A77E6F">
        <w:rPr>
          <w:sz w:val="24"/>
          <w:szCs w:val="24"/>
        </w:rPr>
        <w:t xml:space="preserve">101 – в </w:t>
      </w:r>
      <w:r w:rsidR="00FC201A" w:rsidRPr="00A77E6F">
        <w:rPr>
          <w:sz w:val="24"/>
          <w:szCs w:val="24"/>
        </w:rPr>
        <w:t>АПК и ППРО</w:t>
      </w:r>
      <w:r w:rsidRPr="00A77E6F">
        <w:rPr>
          <w:sz w:val="24"/>
          <w:szCs w:val="24"/>
        </w:rPr>
        <w:t xml:space="preserve"> в Москве; </w:t>
      </w:r>
    </w:p>
    <w:p w:rsidR="007C7598" w:rsidRPr="00A77E6F" w:rsidRDefault="007C7598" w:rsidP="005450B9">
      <w:pPr>
        <w:pStyle w:val="a3"/>
        <w:numPr>
          <w:ilvl w:val="0"/>
          <w:numId w:val="83"/>
        </w:numPr>
        <w:spacing w:line="240" w:lineRule="auto"/>
        <w:jc w:val="both"/>
        <w:rPr>
          <w:sz w:val="24"/>
          <w:szCs w:val="24"/>
        </w:rPr>
      </w:pPr>
      <w:r w:rsidRPr="00A77E6F">
        <w:rPr>
          <w:sz w:val="24"/>
          <w:szCs w:val="24"/>
        </w:rPr>
        <w:t xml:space="preserve">1682 – на базе </w:t>
      </w:r>
      <w:proofErr w:type="gramStart"/>
      <w:r w:rsidRPr="00A77E6F">
        <w:rPr>
          <w:sz w:val="24"/>
          <w:szCs w:val="24"/>
        </w:rPr>
        <w:t>Красноярского</w:t>
      </w:r>
      <w:proofErr w:type="gramEnd"/>
      <w:r w:rsidRPr="00A77E6F">
        <w:rPr>
          <w:sz w:val="24"/>
          <w:szCs w:val="24"/>
        </w:rPr>
        <w:t xml:space="preserve"> краевого ИПК ППРО;</w:t>
      </w:r>
    </w:p>
    <w:p w:rsidR="007C7598" w:rsidRPr="00A77E6F" w:rsidRDefault="007C7598" w:rsidP="005450B9">
      <w:pPr>
        <w:spacing w:line="240" w:lineRule="auto"/>
        <w:jc w:val="both"/>
        <w:rPr>
          <w:sz w:val="24"/>
          <w:szCs w:val="24"/>
        </w:rPr>
      </w:pPr>
      <w:r w:rsidRPr="00A77E6F">
        <w:rPr>
          <w:sz w:val="24"/>
          <w:szCs w:val="24"/>
        </w:rPr>
        <w:t xml:space="preserve">172 – дополнительно обучились на базе </w:t>
      </w:r>
      <w:r w:rsidR="002927E0" w:rsidRPr="00A77E6F">
        <w:rPr>
          <w:sz w:val="24"/>
          <w:szCs w:val="24"/>
        </w:rPr>
        <w:t xml:space="preserve">Красноярского краевого </w:t>
      </w:r>
      <w:proofErr w:type="spellStart"/>
      <w:r w:rsidR="002927E0" w:rsidRPr="00A77E6F">
        <w:rPr>
          <w:sz w:val="24"/>
          <w:szCs w:val="24"/>
        </w:rPr>
        <w:t>ИПКиППРО</w:t>
      </w:r>
      <w:proofErr w:type="spellEnd"/>
      <w:r w:rsidR="002927E0" w:rsidRPr="00A77E6F">
        <w:rPr>
          <w:sz w:val="24"/>
          <w:szCs w:val="24"/>
        </w:rPr>
        <w:t xml:space="preserve"> с отрывом от производства </w:t>
      </w:r>
      <w:r w:rsidRPr="00A77E6F">
        <w:rPr>
          <w:sz w:val="24"/>
          <w:szCs w:val="24"/>
        </w:rPr>
        <w:t>в 2011 году.</w:t>
      </w:r>
    </w:p>
    <w:p w:rsidR="007C7598" w:rsidRPr="00A77E6F" w:rsidRDefault="007C7598" w:rsidP="005450B9">
      <w:pPr>
        <w:spacing w:line="240" w:lineRule="auto"/>
        <w:jc w:val="both"/>
        <w:rPr>
          <w:sz w:val="24"/>
          <w:szCs w:val="24"/>
        </w:rPr>
      </w:pPr>
      <w:r w:rsidRPr="00A77E6F">
        <w:rPr>
          <w:sz w:val="24"/>
          <w:szCs w:val="24"/>
        </w:rPr>
        <w:t>Преподавание курса осуществляли:</w:t>
      </w:r>
    </w:p>
    <w:p w:rsidR="007C7598" w:rsidRPr="00A77E6F" w:rsidRDefault="007C7598" w:rsidP="005450B9">
      <w:pPr>
        <w:pStyle w:val="a3"/>
        <w:numPr>
          <w:ilvl w:val="0"/>
          <w:numId w:val="83"/>
        </w:numPr>
        <w:spacing w:line="240" w:lineRule="auto"/>
        <w:jc w:val="both"/>
        <w:rPr>
          <w:sz w:val="24"/>
          <w:szCs w:val="24"/>
        </w:rPr>
      </w:pPr>
      <w:r w:rsidRPr="00A77E6F">
        <w:rPr>
          <w:bCs/>
          <w:sz w:val="24"/>
          <w:szCs w:val="24"/>
        </w:rPr>
        <w:t>60</w:t>
      </w:r>
      <w:r w:rsidRPr="00A77E6F">
        <w:rPr>
          <w:sz w:val="24"/>
          <w:szCs w:val="24"/>
        </w:rPr>
        <w:t>%  – учителя начальных классов;</w:t>
      </w:r>
    </w:p>
    <w:p w:rsidR="007C7598" w:rsidRPr="00A77E6F" w:rsidRDefault="007C7598" w:rsidP="005450B9">
      <w:pPr>
        <w:pStyle w:val="a3"/>
        <w:numPr>
          <w:ilvl w:val="0"/>
          <w:numId w:val="83"/>
        </w:numPr>
        <w:spacing w:line="240" w:lineRule="auto"/>
        <w:jc w:val="both"/>
        <w:rPr>
          <w:sz w:val="24"/>
          <w:szCs w:val="24"/>
        </w:rPr>
      </w:pPr>
      <w:r w:rsidRPr="00A77E6F">
        <w:rPr>
          <w:bCs/>
          <w:sz w:val="24"/>
          <w:szCs w:val="24"/>
        </w:rPr>
        <w:t>18,5</w:t>
      </w:r>
      <w:r w:rsidRPr="00A77E6F">
        <w:rPr>
          <w:sz w:val="24"/>
          <w:szCs w:val="24"/>
        </w:rPr>
        <w:t>% – учителя истории, обществознания, права;</w:t>
      </w:r>
    </w:p>
    <w:p w:rsidR="007C7598" w:rsidRPr="00A77E6F" w:rsidRDefault="007C7598" w:rsidP="005450B9">
      <w:pPr>
        <w:pStyle w:val="a3"/>
        <w:numPr>
          <w:ilvl w:val="0"/>
          <w:numId w:val="83"/>
        </w:numPr>
        <w:spacing w:line="240" w:lineRule="auto"/>
        <w:jc w:val="both"/>
        <w:rPr>
          <w:sz w:val="24"/>
          <w:szCs w:val="24"/>
        </w:rPr>
      </w:pPr>
      <w:r w:rsidRPr="00A77E6F">
        <w:rPr>
          <w:bCs/>
          <w:sz w:val="24"/>
          <w:szCs w:val="24"/>
        </w:rPr>
        <w:t>10,5</w:t>
      </w:r>
      <w:r w:rsidRPr="00A77E6F">
        <w:rPr>
          <w:sz w:val="24"/>
          <w:szCs w:val="24"/>
        </w:rPr>
        <w:t>% – учителя русского языка и литературы;</w:t>
      </w:r>
    </w:p>
    <w:p w:rsidR="007C7598" w:rsidRPr="00A77E6F" w:rsidRDefault="007C7598" w:rsidP="005450B9">
      <w:pPr>
        <w:pStyle w:val="a3"/>
        <w:numPr>
          <w:ilvl w:val="0"/>
          <w:numId w:val="83"/>
        </w:numPr>
        <w:spacing w:line="240" w:lineRule="auto"/>
        <w:jc w:val="both"/>
        <w:rPr>
          <w:sz w:val="24"/>
          <w:szCs w:val="24"/>
        </w:rPr>
      </w:pPr>
      <w:r w:rsidRPr="00A77E6F">
        <w:rPr>
          <w:bCs/>
          <w:sz w:val="24"/>
          <w:szCs w:val="24"/>
        </w:rPr>
        <w:t>3,5</w:t>
      </w:r>
      <w:r w:rsidRPr="00A77E6F">
        <w:rPr>
          <w:sz w:val="24"/>
          <w:szCs w:val="24"/>
        </w:rPr>
        <w:t>% – учителя музыки, ИЗО, МХК;</w:t>
      </w:r>
    </w:p>
    <w:p w:rsidR="007C7598" w:rsidRPr="00A77E6F" w:rsidRDefault="007C7598" w:rsidP="005450B9">
      <w:pPr>
        <w:pStyle w:val="a3"/>
        <w:numPr>
          <w:ilvl w:val="0"/>
          <w:numId w:val="83"/>
        </w:numPr>
        <w:spacing w:line="240" w:lineRule="auto"/>
        <w:jc w:val="both"/>
        <w:rPr>
          <w:sz w:val="24"/>
          <w:szCs w:val="24"/>
        </w:rPr>
      </w:pPr>
      <w:r w:rsidRPr="00A77E6F">
        <w:rPr>
          <w:sz w:val="24"/>
          <w:szCs w:val="24"/>
        </w:rPr>
        <w:t>7,5% – преподаватели ГКПУ им. В.П. Астафьева, КК ИПК ППРО, специалисты методических служб.</w:t>
      </w:r>
    </w:p>
    <w:p w:rsidR="008F6C98" w:rsidRPr="00A77E6F" w:rsidRDefault="007C7598" w:rsidP="005450B9">
      <w:pPr>
        <w:spacing w:line="240" w:lineRule="auto"/>
        <w:jc w:val="both"/>
        <w:rPr>
          <w:sz w:val="24"/>
          <w:szCs w:val="24"/>
        </w:rPr>
      </w:pPr>
      <w:r w:rsidRPr="00A77E6F">
        <w:rPr>
          <w:sz w:val="24"/>
          <w:szCs w:val="24"/>
        </w:rPr>
        <w:t>Преподаватели курса обладают необходимыми знаниями, владеют методиками преподавания курса ОРКСЭ, осознают особую роль курса ОРКСЭ в вопросах воспитания и развития школьников.</w:t>
      </w:r>
      <w:r w:rsidR="008F6C98" w:rsidRPr="00A77E6F">
        <w:rPr>
          <w:sz w:val="24"/>
          <w:szCs w:val="24"/>
        </w:rPr>
        <w:t xml:space="preserve"> Педагоги имеют доступ к материалам муниципальных и школьных  библиотек и музеев, электронной библиотеки Сибирского Федерального университета; пользуются ресурсами сайтов </w:t>
      </w:r>
      <w:r w:rsidR="00FC201A" w:rsidRPr="00A77E6F">
        <w:rPr>
          <w:sz w:val="24"/>
          <w:szCs w:val="24"/>
        </w:rPr>
        <w:t>АПК и ППРО</w:t>
      </w:r>
      <w:r w:rsidR="008F6C98" w:rsidRPr="00A77E6F">
        <w:rPr>
          <w:sz w:val="24"/>
          <w:szCs w:val="24"/>
        </w:rPr>
        <w:t xml:space="preserve"> </w:t>
      </w:r>
      <w:hyperlink r:id="rId16" w:history="1">
        <w:r w:rsidR="008F6C98" w:rsidRPr="00A77E6F">
          <w:rPr>
            <w:rStyle w:val="ab"/>
            <w:color w:val="auto"/>
            <w:sz w:val="24"/>
            <w:szCs w:val="24"/>
            <w:lang w:val="en-US"/>
          </w:rPr>
          <w:t>http</w:t>
        </w:r>
        <w:r w:rsidR="008F6C98" w:rsidRPr="00A77E6F">
          <w:rPr>
            <w:rStyle w:val="ab"/>
            <w:color w:val="auto"/>
            <w:sz w:val="24"/>
            <w:szCs w:val="24"/>
          </w:rPr>
          <w:t>://orkce.</w:t>
        </w:r>
        <w:r w:rsidR="008F6C98" w:rsidRPr="00A77E6F">
          <w:rPr>
            <w:rStyle w:val="ab"/>
            <w:color w:val="auto"/>
            <w:sz w:val="24"/>
            <w:szCs w:val="24"/>
            <w:lang w:val="en-US"/>
          </w:rPr>
          <w:t>ru</w:t>
        </w:r>
      </w:hyperlink>
      <w:r w:rsidR="008F6C98" w:rsidRPr="00A77E6F">
        <w:rPr>
          <w:sz w:val="24"/>
          <w:szCs w:val="24"/>
        </w:rPr>
        <w:t xml:space="preserve">, Красноярского краевого </w:t>
      </w:r>
      <w:proofErr w:type="spellStart"/>
      <w:r w:rsidR="008F6C98" w:rsidRPr="00A77E6F">
        <w:rPr>
          <w:sz w:val="24"/>
          <w:szCs w:val="24"/>
        </w:rPr>
        <w:t>ИПКиППРО</w:t>
      </w:r>
      <w:proofErr w:type="spellEnd"/>
      <w:r w:rsidR="008F6C98" w:rsidRPr="00A77E6F">
        <w:rPr>
          <w:sz w:val="24"/>
          <w:szCs w:val="24"/>
        </w:rPr>
        <w:t xml:space="preserve"> </w:t>
      </w:r>
      <w:hyperlink r:id="rId17" w:history="1">
        <w:r w:rsidR="008F6C98" w:rsidRPr="00A77E6F">
          <w:rPr>
            <w:rStyle w:val="ab"/>
            <w:color w:val="auto"/>
            <w:sz w:val="24"/>
            <w:szCs w:val="24"/>
          </w:rPr>
          <w:t>www.</w:t>
        </w:r>
        <w:r w:rsidR="008F6C98" w:rsidRPr="00A77E6F">
          <w:rPr>
            <w:rStyle w:val="ab"/>
            <w:color w:val="auto"/>
            <w:sz w:val="24"/>
            <w:szCs w:val="24"/>
            <w:lang w:val="en-US"/>
          </w:rPr>
          <w:t>kipk</w:t>
        </w:r>
        <w:r w:rsidR="008F6C98" w:rsidRPr="00A77E6F">
          <w:rPr>
            <w:rStyle w:val="ab"/>
            <w:color w:val="auto"/>
            <w:sz w:val="24"/>
            <w:szCs w:val="24"/>
          </w:rPr>
          <w:t>.</w:t>
        </w:r>
        <w:r w:rsidR="008F6C98" w:rsidRPr="00A77E6F">
          <w:rPr>
            <w:rStyle w:val="ab"/>
            <w:color w:val="auto"/>
            <w:sz w:val="24"/>
            <w:szCs w:val="24"/>
            <w:lang w:val="en-US"/>
          </w:rPr>
          <w:t>ru</w:t>
        </w:r>
      </w:hyperlink>
      <w:r w:rsidR="008F6C98" w:rsidRPr="00A77E6F">
        <w:rPr>
          <w:sz w:val="24"/>
          <w:szCs w:val="24"/>
        </w:rPr>
        <w:t>.</w:t>
      </w:r>
    </w:p>
    <w:p w:rsidR="002927E0" w:rsidRPr="00A77E6F" w:rsidRDefault="002927E0" w:rsidP="005450B9">
      <w:pPr>
        <w:spacing w:line="240" w:lineRule="auto"/>
        <w:jc w:val="both"/>
        <w:rPr>
          <w:sz w:val="24"/>
          <w:szCs w:val="24"/>
        </w:rPr>
      </w:pPr>
      <w:r w:rsidRPr="00A77E6F">
        <w:rPr>
          <w:sz w:val="24"/>
          <w:szCs w:val="24"/>
        </w:rPr>
        <w:t xml:space="preserve">Связь с преподавателями-тренерами по вопросам организации и содержания учебного курса «Основы религиозных культур и светской этики» осуществляется через электронную рассылку, переписку, семинары, конференции, форум на сайте КК </w:t>
      </w:r>
      <w:proofErr w:type="spellStart"/>
      <w:r w:rsidRPr="00A77E6F">
        <w:rPr>
          <w:sz w:val="24"/>
          <w:szCs w:val="24"/>
        </w:rPr>
        <w:t>ИПКиППРО</w:t>
      </w:r>
      <w:proofErr w:type="spellEnd"/>
      <w:r w:rsidRPr="00A77E6F">
        <w:rPr>
          <w:sz w:val="24"/>
          <w:szCs w:val="24"/>
        </w:rPr>
        <w:t xml:space="preserve">, </w:t>
      </w:r>
      <w:proofErr w:type="spellStart"/>
      <w:r w:rsidRPr="00A77E6F">
        <w:rPr>
          <w:sz w:val="24"/>
          <w:szCs w:val="24"/>
        </w:rPr>
        <w:t>скайп</w:t>
      </w:r>
      <w:proofErr w:type="spellEnd"/>
      <w:r w:rsidRPr="00A77E6F">
        <w:rPr>
          <w:sz w:val="24"/>
          <w:szCs w:val="24"/>
        </w:rPr>
        <w:t>, в  части территорий – через сетевые сообщества. Семинары проводятся 1 раз в четверть</w:t>
      </w:r>
      <w:r w:rsidR="003A4D75" w:rsidRPr="00A77E6F">
        <w:rPr>
          <w:sz w:val="24"/>
          <w:szCs w:val="24"/>
        </w:rPr>
        <w:t>,</w:t>
      </w:r>
      <w:r w:rsidRPr="00A77E6F">
        <w:rPr>
          <w:sz w:val="24"/>
          <w:szCs w:val="24"/>
        </w:rPr>
        <w:t xml:space="preserve"> осуществляется индивидуальное консультирование, участие в методических мероприятиях, во всех территориях действуют методические объединения.</w:t>
      </w:r>
    </w:p>
    <w:p w:rsidR="002927E0" w:rsidRPr="00A77E6F" w:rsidRDefault="002927E0" w:rsidP="005450B9">
      <w:pPr>
        <w:spacing w:line="240" w:lineRule="auto"/>
        <w:jc w:val="both"/>
        <w:rPr>
          <w:sz w:val="24"/>
          <w:szCs w:val="24"/>
        </w:rPr>
      </w:pPr>
      <w:r w:rsidRPr="00A77E6F">
        <w:rPr>
          <w:sz w:val="24"/>
          <w:szCs w:val="24"/>
        </w:rPr>
        <w:t xml:space="preserve">В качестве структур специалистов по консультированию педагогов по содержанию, методике преподавания курса «Основы религиозных культур и светской этики» в Красноярском крае выступают Региональный центр краевого методического объединения учителей курса (КК </w:t>
      </w:r>
      <w:proofErr w:type="spellStart"/>
      <w:r w:rsidRPr="00A77E6F">
        <w:rPr>
          <w:sz w:val="24"/>
          <w:szCs w:val="24"/>
        </w:rPr>
        <w:t>ИПКиППРО</w:t>
      </w:r>
      <w:proofErr w:type="spellEnd"/>
      <w:r w:rsidRPr="00A77E6F">
        <w:rPr>
          <w:sz w:val="24"/>
          <w:szCs w:val="24"/>
        </w:rPr>
        <w:t xml:space="preserve">),  муниципальные методические объединения учителей курса, в школах – школьные методисты.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3"/>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0571D0" w:rsidRPr="00A77E6F" w:rsidRDefault="008F6C98" w:rsidP="005450B9">
      <w:pPr>
        <w:spacing w:line="240" w:lineRule="auto"/>
        <w:jc w:val="both"/>
        <w:rPr>
          <w:sz w:val="24"/>
          <w:szCs w:val="24"/>
        </w:rPr>
      </w:pPr>
      <w:r w:rsidRPr="00A77E6F">
        <w:rPr>
          <w:sz w:val="24"/>
          <w:szCs w:val="24"/>
        </w:rPr>
        <w:t>Учителя, учащиеся, родители обеспечены программами, учебными изданиями и электронными пособиями по курсу в полном объеме.</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3"/>
        </w:numPr>
        <w:spacing w:line="240" w:lineRule="auto"/>
        <w:rPr>
          <w:b/>
          <w:sz w:val="24"/>
          <w:szCs w:val="24"/>
        </w:rPr>
      </w:pPr>
      <w:r w:rsidRPr="00A77E6F">
        <w:rPr>
          <w:b/>
          <w:sz w:val="24"/>
          <w:szCs w:val="24"/>
        </w:rPr>
        <w:t>МТБ в ОУ для преподавания курса</w:t>
      </w:r>
    </w:p>
    <w:p w:rsidR="002927E0" w:rsidRPr="00A77E6F" w:rsidRDefault="007C7598" w:rsidP="005450B9">
      <w:pPr>
        <w:spacing w:line="240" w:lineRule="auto"/>
        <w:jc w:val="both"/>
        <w:rPr>
          <w:sz w:val="24"/>
          <w:szCs w:val="24"/>
        </w:rPr>
      </w:pPr>
      <w:r w:rsidRPr="00A77E6F">
        <w:rPr>
          <w:sz w:val="24"/>
          <w:szCs w:val="24"/>
        </w:rPr>
        <w:t xml:space="preserve">В школах созданы необходимые материально-технические условия. Занятия проводятся в кабинетах, оборудованных для демонстрации презентаций, фильмов и т.п. У всех педагогов есть свободный доступ к Интернет-ресурсам; у всех общеобразовательных учреждений края есть электронная почта, официальный сайт в </w:t>
      </w:r>
      <w:r w:rsidRPr="00A77E6F">
        <w:rPr>
          <w:sz w:val="24"/>
          <w:szCs w:val="24"/>
        </w:rPr>
        <w:lastRenderedPageBreak/>
        <w:t>Интернете</w:t>
      </w:r>
      <w:r w:rsidR="008F6C98" w:rsidRPr="00A77E6F">
        <w:rPr>
          <w:sz w:val="24"/>
          <w:szCs w:val="24"/>
        </w:rPr>
        <w:t>.</w:t>
      </w:r>
      <w:r w:rsidR="002927E0" w:rsidRPr="00A77E6F">
        <w:rPr>
          <w:sz w:val="24"/>
          <w:szCs w:val="24"/>
        </w:rPr>
        <w:t xml:space="preserve"> И педагоги, и учащиеся в ходе реализации курса имеют свободный доступ для использования компьютерной и другой техники.</w:t>
      </w:r>
    </w:p>
    <w:p w:rsidR="008F6C98" w:rsidRPr="00A77E6F" w:rsidRDefault="008F6C98" w:rsidP="005450B9">
      <w:pPr>
        <w:spacing w:line="240" w:lineRule="auto"/>
        <w:jc w:val="both"/>
        <w:rPr>
          <w:sz w:val="24"/>
          <w:szCs w:val="24"/>
        </w:rPr>
      </w:pPr>
    </w:p>
    <w:p w:rsidR="000571D0" w:rsidRPr="00A77E6F" w:rsidRDefault="000571D0" w:rsidP="005450B9">
      <w:pPr>
        <w:pStyle w:val="a3"/>
        <w:numPr>
          <w:ilvl w:val="0"/>
          <w:numId w:val="43"/>
        </w:numPr>
        <w:spacing w:line="240" w:lineRule="auto"/>
        <w:rPr>
          <w:b/>
          <w:sz w:val="24"/>
          <w:szCs w:val="24"/>
        </w:rPr>
      </w:pPr>
      <w:r w:rsidRPr="00A77E6F">
        <w:rPr>
          <w:b/>
          <w:sz w:val="24"/>
          <w:szCs w:val="24"/>
        </w:rPr>
        <w:t xml:space="preserve">Информационное сопровождение хода апробации </w:t>
      </w:r>
    </w:p>
    <w:p w:rsidR="005F7E22" w:rsidRPr="00A77E6F" w:rsidRDefault="005F7E22" w:rsidP="005450B9">
      <w:pPr>
        <w:spacing w:line="240" w:lineRule="auto"/>
        <w:jc w:val="both"/>
        <w:rPr>
          <w:sz w:val="24"/>
          <w:szCs w:val="24"/>
        </w:rPr>
      </w:pPr>
      <w:r w:rsidRPr="00A77E6F">
        <w:rPr>
          <w:sz w:val="24"/>
          <w:szCs w:val="24"/>
        </w:rPr>
        <w:t>Ход апробации курса ОРКСЭ в регионе освещается через пресс-релизы, интервью, статьи о ходе апробации, в региональных и муниципальных средствах массовой информации, на школьных сайтах.</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3"/>
        </w:numPr>
        <w:spacing w:line="240" w:lineRule="auto"/>
        <w:rPr>
          <w:b/>
          <w:sz w:val="24"/>
          <w:szCs w:val="24"/>
        </w:rPr>
      </w:pPr>
      <w:r w:rsidRPr="00A77E6F">
        <w:rPr>
          <w:b/>
          <w:sz w:val="24"/>
          <w:szCs w:val="24"/>
        </w:rPr>
        <w:t>Механизмы выбора модуля учащимися и работа с родителями</w:t>
      </w:r>
    </w:p>
    <w:p w:rsidR="008809C4" w:rsidRPr="00A77E6F" w:rsidRDefault="009A5405" w:rsidP="005450B9">
      <w:pPr>
        <w:spacing w:line="240" w:lineRule="auto"/>
        <w:jc w:val="both"/>
        <w:rPr>
          <w:sz w:val="24"/>
          <w:szCs w:val="24"/>
        </w:rPr>
      </w:pPr>
      <w:r w:rsidRPr="00A77E6F">
        <w:rPr>
          <w:sz w:val="24"/>
          <w:szCs w:val="24"/>
        </w:rPr>
        <w:t>С целью организованного запуска  апробации курса ОРКСЭ в образовательных учреждениях Красноярского края проведена разъяснительная работа</w:t>
      </w:r>
      <w:r w:rsidR="008809C4" w:rsidRPr="00A77E6F">
        <w:rPr>
          <w:sz w:val="24"/>
          <w:szCs w:val="24"/>
        </w:rPr>
        <w:t>. До 30 сентября 2010 года общеобразовательные учреждения края, имеющие четвертые классы, обеспечили изучение социального заказа на выбор родителями и детьми четвертых классов модулей курса ОРКСЭ к изучению: проведены родительские собрания, индивидуальные беседы, анкетирование родителей (законных представителей). Во всех образовательных учреждениях края выбор родителями (законными представителями) к изучению их детьми модуля курса ОРКСЭ подтвержден их письменными заявлениями.</w:t>
      </w:r>
    </w:p>
    <w:p w:rsidR="009A5405" w:rsidRPr="00A77E6F" w:rsidRDefault="009A5405" w:rsidP="005450B9">
      <w:pPr>
        <w:spacing w:line="240" w:lineRule="auto"/>
        <w:jc w:val="both"/>
        <w:rPr>
          <w:sz w:val="24"/>
          <w:szCs w:val="24"/>
        </w:rPr>
      </w:pPr>
      <w:r w:rsidRPr="00A77E6F">
        <w:rPr>
          <w:sz w:val="24"/>
          <w:szCs w:val="24"/>
        </w:rPr>
        <w:t xml:space="preserve">На родительских собраниях родители четвертых классов ознакомлены с модулями курса, представлены презентации содержания модулей, результаты первого этапа апробации. </w:t>
      </w:r>
    </w:p>
    <w:p w:rsidR="009A5405" w:rsidRPr="00A77E6F" w:rsidRDefault="009A5405" w:rsidP="005450B9">
      <w:pPr>
        <w:spacing w:line="240" w:lineRule="auto"/>
        <w:jc w:val="both"/>
        <w:rPr>
          <w:sz w:val="24"/>
          <w:szCs w:val="24"/>
        </w:rPr>
      </w:pPr>
      <w:r w:rsidRPr="00A77E6F">
        <w:rPr>
          <w:sz w:val="24"/>
          <w:szCs w:val="24"/>
        </w:rPr>
        <w:t xml:space="preserve">На сайтах школ организованы  странички, рубрики по  курсу ОРКСЭ, где выставлена информация для родителей, учащихся, учителей, форма заявления родителей. </w:t>
      </w:r>
      <w:r w:rsidRPr="00A77E6F">
        <w:rPr>
          <w:sz w:val="24"/>
          <w:szCs w:val="24"/>
        </w:rPr>
        <w:tab/>
        <w:t>Просветительская работа среди родителей осуществляется с использованием местных СМИ.</w:t>
      </w:r>
    </w:p>
    <w:p w:rsidR="000571D0" w:rsidRPr="00A77E6F" w:rsidRDefault="008F6C98" w:rsidP="005450B9">
      <w:pPr>
        <w:spacing w:line="240" w:lineRule="auto"/>
        <w:jc w:val="both"/>
        <w:rPr>
          <w:sz w:val="24"/>
          <w:szCs w:val="24"/>
        </w:rPr>
      </w:pPr>
      <w:r w:rsidRPr="00A77E6F">
        <w:rPr>
          <w:sz w:val="24"/>
          <w:szCs w:val="24"/>
        </w:rPr>
        <w:tab/>
      </w:r>
    </w:p>
    <w:p w:rsidR="000571D0" w:rsidRPr="00A77E6F" w:rsidRDefault="000571D0" w:rsidP="005450B9">
      <w:pPr>
        <w:pStyle w:val="a3"/>
        <w:numPr>
          <w:ilvl w:val="0"/>
          <w:numId w:val="43"/>
        </w:numPr>
        <w:spacing w:line="240" w:lineRule="auto"/>
        <w:rPr>
          <w:b/>
          <w:sz w:val="24"/>
          <w:szCs w:val="24"/>
        </w:rPr>
      </w:pPr>
      <w:r w:rsidRPr="00A77E6F">
        <w:rPr>
          <w:b/>
          <w:sz w:val="24"/>
          <w:szCs w:val="24"/>
        </w:rPr>
        <w:t>Работа с общественностью</w:t>
      </w:r>
    </w:p>
    <w:p w:rsidR="008F6C98" w:rsidRPr="00A77E6F" w:rsidRDefault="008F6C98" w:rsidP="005450B9">
      <w:pPr>
        <w:spacing w:line="240" w:lineRule="auto"/>
        <w:jc w:val="both"/>
        <w:rPr>
          <w:b/>
          <w:sz w:val="24"/>
          <w:szCs w:val="24"/>
        </w:rPr>
      </w:pPr>
      <w:r w:rsidRPr="00A77E6F">
        <w:rPr>
          <w:sz w:val="24"/>
          <w:szCs w:val="24"/>
        </w:rPr>
        <w:t xml:space="preserve">В регионе получен опыт обсуждения проблематики апробации курса и содержания религиозного образования между учеными, учителями, представителями </w:t>
      </w:r>
      <w:proofErr w:type="spellStart"/>
      <w:r w:rsidRPr="00A77E6F">
        <w:rPr>
          <w:sz w:val="24"/>
          <w:szCs w:val="24"/>
        </w:rPr>
        <w:t>конфессий</w:t>
      </w:r>
      <w:proofErr w:type="spellEnd"/>
      <w:r w:rsidRPr="00A77E6F">
        <w:rPr>
          <w:sz w:val="24"/>
          <w:szCs w:val="24"/>
        </w:rPr>
        <w:t xml:space="preserve"> в рамках:</w:t>
      </w:r>
    </w:p>
    <w:p w:rsidR="008F6C98" w:rsidRPr="00A77E6F" w:rsidRDefault="008F6C98" w:rsidP="005450B9">
      <w:pPr>
        <w:numPr>
          <w:ilvl w:val="0"/>
          <w:numId w:val="86"/>
        </w:numPr>
        <w:spacing w:line="240" w:lineRule="auto"/>
        <w:jc w:val="both"/>
        <w:rPr>
          <w:sz w:val="24"/>
          <w:szCs w:val="24"/>
        </w:rPr>
      </w:pPr>
      <w:r w:rsidRPr="00A77E6F">
        <w:rPr>
          <w:sz w:val="24"/>
          <w:szCs w:val="24"/>
        </w:rPr>
        <w:t xml:space="preserve">краевого Гражданского Форума (декабрь 2009, 2010 г.). Проведена экспертная конференция «Духовно-нравственное и гражданско-патриотическое воспитание» с участием 300 учителей курса и руководителей муниципальных методических объединений учителей курса; </w:t>
      </w:r>
    </w:p>
    <w:p w:rsidR="008F6C98" w:rsidRPr="00A77E6F" w:rsidRDefault="008F6C98" w:rsidP="005450B9">
      <w:pPr>
        <w:numPr>
          <w:ilvl w:val="0"/>
          <w:numId w:val="86"/>
        </w:numPr>
        <w:spacing w:line="240" w:lineRule="auto"/>
        <w:jc w:val="both"/>
        <w:rPr>
          <w:sz w:val="24"/>
          <w:szCs w:val="24"/>
        </w:rPr>
      </w:pPr>
      <w:r w:rsidRPr="00A77E6F">
        <w:rPr>
          <w:sz w:val="24"/>
          <w:szCs w:val="24"/>
        </w:rPr>
        <w:t xml:space="preserve">научно-практической конференции «Гражданское образование в информационный век» (декабрь 2010 г.). </w:t>
      </w:r>
      <w:proofErr w:type="gramStart"/>
      <w:r w:rsidRPr="00A77E6F">
        <w:rPr>
          <w:sz w:val="24"/>
          <w:szCs w:val="24"/>
        </w:rPr>
        <w:t xml:space="preserve">Проведена секция «Апробация курса ОРКСЭ» и круглый стол по апробации с участием 40 учителей курса и руководителей муниципальных методических объединений учителей курса; </w:t>
      </w:r>
      <w:proofErr w:type="gramEnd"/>
    </w:p>
    <w:p w:rsidR="008F6C98" w:rsidRPr="00A77E6F" w:rsidRDefault="008F6C98" w:rsidP="005450B9">
      <w:pPr>
        <w:numPr>
          <w:ilvl w:val="0"/>
          <w:numId w:val="86"/>
        </w:numPr>
        <w:spacing w:line="240" w:lineRule="auto"/>
        <w:jc w:val="both"/>
        <w:rPr>
          <w:sz w:val="24"/>
          <w:szCs w:val="24"/>
        </w:rPr>
      </w:pPr>
      <w:r w:rsidRPr="00A77E6F">
        <w:rPr>
          <w:sz w:val="24"/>
          <w:szCs w:val="24"/>
          <w:lang w:val="en-US"/>
        </w:rPr>
        <w:t>X</w:t>
      </w:r>
      <w:r w:rsidRPr="00A77E6F">
        <w:rPr>
          <w:sz w:val="24"/>
          <w:szCs w:val="24"/>
        </w:rPr>
        <w:t xml:space="preserve">, </w:t>
      </w:r>
      <w:r w:rsidRPr="00A77E6F">
        <w:rPr>
          <w:sz w:val="24"/>
          <w:szCs w:val="24"/>
          <w:lang w:val="en-US"/>
        </w:rPr>
        <w:t>X</w:t>
      </w:r>
      <w:r w:rsidRPr="00A77E6F">
        <w:rPr>
          <w:sz w:val="24"/>
          <w:szCs w:val="24"/>
        </w:rPr>
        <w:t xml:space="preserve">I Красноярских краевых образовательных Рождественских чтений (январь 2010, 2011 гг.) проведена секция «Церковь и образование» и круглый стол «Церковь и образование: вызовы эпохи» с участием 300 учителей курса. </w:t>
      </w:r>
    </w:p>
    <w:p w:rsidR="008F6C98" w:rsidRPr="00A77E6F" w:rsidRDefault="008F6C98" w:rsidP="005450B9">
      <w:pPr>
        <w:spacing w:line="240" w:lineRule="auto"/>
        <w:jc w:val="both"/>
        <w:rPr>
          <w:sz w:val="24"/>
          <w:szCs w:val="24"/>
        </w:rPr>
      </w:pPr>
      <w:r w:rsidRPr="00A77E6F">
        <w:rPr>
          <w:sz w:val="24"/>
          <w:szCs w:val="24"/>
        </w:rPr>
        <w:t xml:space="preserve">В большинстве территорий проведены муниципальные мероприятия с участием родительской общественности и </w:t>
      </w:r>
      <w:proofErr w:type="gramStart"/>
      <w:r w:rsidRPr="00A77E6F">
        <w:rPr>
          <w:sz w:val="24"/>
          <w:szCs w:val="24"/>
        </w:rPr>
        <w:t>представителей</w:t>
      </w:r>
      <w:proofErr w:type="gramEnd"/>
      <w:r w:rsidRPr="00A77E6F">
        <w:rPr>
          <w:sz w:val="24"/>
          <w:szCs w:val="24"/>
        </w:rPr>
        <w:t xml:space="preserve"> религиозных </w:t>
      </w:r>
      <w:proofErr w:type="spellStart"/>
      <w:r w:rsidRPr="00A77E6F">
        <w:rPr>
          <w:sz w:val="24"/>
          <w:szCs w:val="24"/>
        </w:rPr>
        <w:t>конфессий</w:t>
      </w:r>
      <w:proofErr w:type="spellEnd"/>
      <w:r w:rsidRPr="00A77E6F">
        <w:rPr>
          <w:sz w:val="24"/>
          <w:szCs w:val="24"/>
        </w:rPr>
        <w:t xml:space="preserve"> (творческие выставки по курсу, праздники «Диалог культур во имя гражданского мира и согласия», открытые уроки, конференции и т.д.).</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3"/>
        </w:numPr>
        <w:spacing w:line="240" w:lineRule="auto"/>
        <w:rPr>
          <w:b/>
          <w:sz w:val="24"/>
          <w:szCs w:val="24"/>
        </w:rPr>
      </w:pPr>
      <w:r w:rsidRPr="00A77E6F">
        <w:rPr>
          <w:b/>
          <w:sz w:val="24"/>
          <w:szCs w:val="24"/>
        </w:rPr>
        <w:t>Мониторинг процесса апробации комплексного учебного курса</w:t>
      </w:r>
    </w:p>
    <w:p w:rsidR="00B7672D" w:rsidRPr="00A77E6F" w:rsidRDefault="00B7672D" w:rsidP="005450B9">
      <w:pPr>
        <w:spacing w:line="240" w:lineRule="auto"/>
        <w:jc w:val="both"/>
        <w:rPr>
          <w:sz w:val="24"/>
          <w:szCs w:val="24"/>
        </w:rPr>
      </w:pPr>
      <w:r w:rsidRPr="00A77E6F">
        <w:rPr>
          <w:sz w:val="24"/>
          <w:szCs w:val="24"/>
        </w:rPr>
        <w:t>Отслеживание хода и результатов апробации комплексного учебного курса «Основы религиозных культур и светской этики» осуществляется в процессе мониторинга:</w:t>
      </w:r>
    </w:p>
    <w:p w:rsidR="00B7672D" w:rsidRPr="00A77E6F" w:rsidRDefault="00B7672D" w:rsidP="005450B9">
      <w:pPr>
        <w:pStyle w:val="a3"/>
        <w:numPr>
          <w:ilvl w:val="0"/>
          <w:numId w:val="92"/>
        </w:numPr>
        <w:spacing w:line="240" w:lineRule="auto"/>
        <w:jc w:val="both"/>
        <w:rPr>
          <w:sz w:val="24"/>
          <w:szCs w:val="24"/>
        </w:rPr>
      </w:pPr>
      <w:r w:rsidRPr="00A77E6F">
        <w:rPr>
          <w:sz w:val="24"/>
          <w:szCs w:val="24"/>
        </w:rPr>
        <w:t>опрос учителей, родителей и учеников (анкетирование учителей в мае, родителей и учеников в октябре);</w:t>
      </w:r>
    </w:p>
    <w:p w:rsidR="00B7672D" w:rsidRPr="00A77E6F" w:rsidRDefault="00B7672D" w:rsidP="005450B9">
      <w:pPr>
        <w:pStyle w:val="a3"/>
        <w:numPr>
          <w:ilvl w:val="0"/>
          <w:numId w:val="92"/>
        </w:numPr>
        <w:spacing w:line="240" w:lineRule="auto"/>
        <w:jc w:val="both"/>
        <w:rPr>
          <w:sz w:val="24"/>
          <w:szCs w:val="24"/>
        </w:rPr>
      </w:pPr>
      <w:r w:rsidRPr="00A77E6F">
        <w:rPr>
          <w:sz w:val="24"/>
          <w:szCs w:val="24"/>
        </w:rPr>
        <w:t>наблюдение, рефлексия  уроков, анализ отношения родителей к изучению детьми курса, детские работы и ответы;</w:t>
      </w:r>
    </w:p>
    <w:p w:rsidR="00B7672D" w:rsidRPr="00A77E6F" w:rsidRDefault="00B7672D" w:rsidP="005450B9">
      <w:pPr>
        <w:pStyle w:val="a3"/>
        <w:numPr>
          <w:ilvl w:val="0"/>
          <w:numId w:val="92"/>
        </w:numPr>
        <w:spacing w:line="240" w:lineRule="auto"/>
        <w:jc w:val="both"/>
        <w:rPr>
          <w:sz w:val="24"/>
          <w:szCs w:val="24"/>
        </w:rPr>
      </w:pPr>
      <w:r w:rsidRPr="00A77E6F">
        <w:rPr>
          <w:sz w:val="24"/>
          <w:szCs w:val="24"/>
        </w:rPr>
        <w:lastRenderedPageBreak/>
        <w:t>анализ СМИ;</w:t>
      </w:r>
    </w:p>
    <w:p w:rsidR="00B7672D" w:rsidRPr="00A77E6F" w:rsidRDefault="00B7672D" w:rsidP="005450B9">
      <w:pPr>
        <w:pStyle w:val="a3"/>
        <w:numPr>
          <w:ilvl w:val="0"/>
          <w:numId w:val="92"/>
        </w:numPr>
        <w:spacing w:line="240" w:lineRule="auto"/>
        <w:jc w:val="both"/>
        <w:rPr>
          <w:sz w:val="24"/>
          <w:szCs w:val="24"/>
        </w:rPr>
      </w:pPr>
      <w:r w:rsidRPr="00A77E6F">
        <w:rPr>
          <w:sz w:val="24"/>
          <w:szCs w:val="24"/>
        </w:rPr>
        <w:t xml:space="preserve">обсуждение с представителями </w:t>
      </w:r>
      <w:proofErr w:type="spellStart"/>
      <w:r w:rsidRPr="00A77E6F">
        <w:rPr>
          <w:sz w:val="24"/>
          <w:szCs w:val="24"/>
        </w:rPr>
        <w:t>конфессий</w:t>
      </w:r>
      <w:proofErr w:type="spellEnd"/>
      <w:r w:rsidRPr="00A77E6F">
        <w:rPr>
          <w:sz w:val="24"/>
          <w:szCs w:val="24"/>
        </w:rPr>
        <w:t xml:space="preserve"> – на рабочей группе, при подготовке и проведении совместных краевых мероприятий «Гражданский Форум», «Рождественские образовательные чтения». </w:t>
      </w:r>
    </w:p>
    <w:p w:rsidR="000571D0" w:rsidRPr="00A77E6F" w:rsidRDefault="00B7672D" w:rsidP="005450B9">
      <w:pPr>
        <w:pStyle w:val="a3"/>
        <w:numPr>
          <w:ilvl w:val="0"/>
          <w:numId w:val="92"/>
        </w:numPr>
        <w:spacing w:line="240" w:lineRule="auto"/>
        <w:jc w:val="both"/>
        <w:rPr>
          <w:sz w:val="24"/>
          <w:szCs w:val="24"/>
        </w:rPr>
      </w:pPr>
      <w:r w:rsidRPr="00A77E6F">
        <w:rPr>
          <w:sz w:val="24"/>
          <w:szCs w:val="24"/>
        </w:rPr>
        <w:t>анализ публикаций по теме в СМИ.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2"/>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9A5405" w:rsidRPr="00A77E6F" w:rsidRDefault="009A5405" w:rsidP="005450B9">
      <w:pPr>
        <w:spacing w:line="240" w:lineRule="auto"/>
        <w:jc w:val="both"/>
        <w:rPr>
          <w:sz w:val="24"/>
          <w:szCs w:val="24"/>
        </w:rPr>
      </w:pPr>
      <w:r w:rsidRPr="00A77E6F">
        <w:rPr>
          <w:sz w:val="24"/>
          <w:szCs w:val="24"/>
        </w:rPr>
        <w:t xml:space="preserve">Во многих муниципальных территориях созданы сетевые сообщества участников апробации курса ОРКСЭ. Оформились творческие движения педагогов курса, использующих современные образовательные технологии. Разработаны проекты рабочих тетрадей по модулю «Основы светской этики (учителя </w:t>
      </w:r>
      <w:proofErr w:type="spellStart"/>
      <w:r w:rsidRPr="00A77E6F">
        <w:rPr>
          <w:sz w:val="24"/>
          <w:szCs w:val="24"/>
        </w:rPr>
        <w:t>Канского</w:t>
      </w:r>
      <w:proofErr w:type="spellEnd"/>
      <w:r w:rsidRPr="00A77E6F">
        <w:rPr>
          <w:sz w:val="24"/>
          <w:szCs w:val="24"/>
        </w:rPr>
        <w:t xml:space="preserve"> района, </w:t>
      </w:r>
      <w:proofErr w:type="gramStart"/>
      <w:r w:rsidRPr="00A77E6F">
        <w:rPr>
          <w:sz w:val="24"/>
          <w:szCs w:val="24"/>
        </w:rPr>
        <w:t>г</w:t>
      </w:r>
      <w:proofErr w:type="gramEnd"/>
      <w:r w:rsidRPr="00A77E6F">
        <w:rPr>
          <w:sz w:val="24"/>
          <w:szCs w:val="24"/>
        </w:rPr>
        <w:t>. Ачинска). Созданы муниципальные методические «копилки» разработок уроков и итоговых мероприятий, в ряде территорий изданы методические сборники разработок уроков, сформированы диски с материалами открытых уроков.</w:t>
      </w:r>
    </w:p>
    <w:p w:rsidR="008F6C98" w:rsidRPr="00A77E6F" w:rsidRDefault="008F6C98" w:rsidP="005450B9">
      <w:pPr>
        <w:spacing w:line="240" w:lineRule="auto"/>
        <w:jc w:val="both"/>
        <w:rPr>
          <w:sz w:val="24"/>
          <w:szCs w:val="24"/>
        </w:rPr>
      </w:pPr>
      <w:r w:rsidRPr="00A77E6F">
        <w:rPr>
          <w:sz w:val="24"/>
          <w:szCs w:val="24"/>
        </w:rPr>
        <w:t xml:space="preserve">Сформирован </w:t>
      </w:r>
      <w:r w:rsidRPr="00A77E6F">
        <w:rPr>
          <w:i/>
          <w:sz w:val="24"/>
          <w:szCs w:val="24"/>
        </w:rPr>
        <w:t>региональный диск с разработками</w:t>
      </w:r>
      <w:r w:rsidRPr="00A77E6F">
        <w:rPr>
          <w:sz w:val="24"/>
          <w:szCs w:val="24"/>
        </w:rPr>
        <w:t xml:space="preserve"> уроков по модулям курса  «Основы православной культуры», «Основы светской этики», «Основы мировых религиозных культур», на </w:t>
      </w:r>
      <w:proofErr w:type="gramStart"/>
      <w:r w:rsidRPr="00A77E6F">
        <w:rPr>
          <w:sz w:val="24"/>
          <w:szCs w:val="24"/>
        </w:rPr>
        <w:t>котором</w:t>
      </w:r>
      <w:proofErr w:type="gramEnd"/>
      <w:r w:rsidRPr="00A77E6F">
        <w:rPr>
          <w:sz w:val="24"/>
          <w:szCs w:val="24"/>
        </w:rPr>
        <w:t xml:space="preserve"> представлены:</w:t>
      </w:r>
    </w:p>
    <w:p w:rsidR="008F6C98" w:rsidRPr="00A77E6F" w:rsidRDefault="008F6C98" w:rsidP="005450B9">
      <w:pPr>
        <w:pStyle w:val="a3"/>
        <w:numPr>
          <w:ilvl w:val="0"/>
          <w:numId w:val="85"/>
        </w:numPr>
        <w:spacing w:line="240" w:lineRule="auto"/>
        <w:jc w:val="both"/>
        <w:rPr>
          <w:sz w:val="24"/>
          <w:szCs w:val="24"/>
        </w:rPr>
      </w:pPr>
      <w:r w:rsidRPr="00A77E6F">
        <w:rPr>
          <w:sz w:val="24"/>
          <w:szCs w:val="24"/>
        </w:rPr>
        <w:t>разработки уроков и итоговых мероприятий по курсу;</w:t>
      </w:r>
    </w:p>
    <w:p w:rsidR="008F6C98" w:rsidRPr="00A77E6F" w:rsidRDefault="008F6C98" w:rsidP="005450B9">
      <w:pPr>
        <w:pStyle w:val="a3"/>
        <w:numPr>
          <w:ilvl w:val="0"/>
          <w:numId w:val="85"/>
        </w:numPr>
        <w:spacing w:line="240" w:lineRule="auto"/>
        <w:jc w:val="both"/>
        <w:rPr>
          <w:sz w:val="24"/>
          <w:szCs w:val="24"/>
        </w:rPr>
      </w:pPr>
      <w:r w:rsidRPr="00A77E6F">
        <w:rPr>
          <w:sz w:val="24"/>
          <w:szCs w:val="24"/>
        </w:rPr>
        <w:t>проекты рабочих тетрадей по модулю «Основы светской этики»;</w:t>
      </w:r>
    </w:p>
    <w:p w:rsidR="008F6C98" w:rsidRPr="00A77E6F" w:rsidRDefault="008F6C98" w:rsidP="005450B9">
      <w:pPr>
        <w:pStyle w:val="a3"/>
        <w:numPr>
          <w:ilvl w:val="0"/>
          <w:numId w:val="85"/>
        </w:numPr>
        <w:spacing w:line="240" w:lineRule="auto"/>
        <w:jc w:val="both"/>
        <w:rPr>
          <w:b/>
          <w:sz w:val="24"/>
          <w:szCs w:val="24"/>
        </w:rPr>
      </w:pPr>
      <w:r w:rsidRPr="00A77E6F">
        <w:rPr>
          <w:sz w:val="24"/>
          <w:szCs w:val="24"/>
        </w:rPr>
        <w:t>рабочие программы.</w:t>
      </w:r>
    </w:p>
    <w:p w:rsidR="008809C4" w:rsidRPr="00A77E6F" w:rsidRDefault="008809C4" w:rsidP="005450B9">
      <w:pPr>
        <w:spacing w:line="240" w:lineRule="auto"/>
        <w:jc w:val="both"/>
        <w:rPr>
          <w:sz w:val="24"/>
          <w:szCs w:val="24"/>
        </w:rPr>
      </w:pPr>
      <w:r w:rsidRPr="00A77E6F">
        <w:rPr>
          <w:sz w:val="24"/>
          <w:szCs w:val="24"/>
        </w:rPr>
        <w:t>В Красноярском крае организованы конкурсы разработок:</w:t>
      </w:r>
    </w:p>
    <w:p w:rsidR="005C7366" w:rsidRPr="00A77E6F" w:rsidRDefault="008809C4" w:rsidP="005450B9">
      <w:pPr>
        <w:pStyle w:val="a3"/>
        <w:numPr>
          <w:ilvl w:val="0"/>
          <w:numId w:val="88"/>
        </w:numPr>
        <w:spacing w:line="240" w:lineRule="auto"/>
        <w:jc w:val="both"/>
        <w:rPr>
          <w:sz w:val="24"/>
          <w:szCs w:val="24"/>
        </w:rPr>
      </w:pPr>
      <w:r w:rsidRPr="00A77E6F">
        <w:rPr>
          <w:sz w:val="24"/>
          <w:szCs w:val="24"/>
        </w:rPr>
        <w:t>Конкурс лучших сценариев первого и итогового уроков  по курсу</w:t>
      </w:r>
      <w:r w:rsidR="005C7366" w:rsidRPr="00A77E6F">
        <w:rPr>
          <w:sz w:val="24"/>
          <w:szCs w:val="24"/>
        </w:rPr>
        <w:t xml:space="preserve"> </w:t>
      </w:r>
      <w:r w:rsidRPr="00A77E6F">
        <w:rPr>
          <w:sz w:val="24"/>
          <w:szCs w:val="24"/>
        </w:rPr>
        <w:t>ОРКСЭ</w:t>
      </w:r>
      <w:r w:rsidR="005C7366" w:rsidRPr="00A77E6F">
        <w:rPr>
          <w:sz w:val="24"/>
          <w:szCs w:val="24"/>
        </w:rPr>
        <w:t xml:space="preserve">. </w:t>
      </w:r>
      <w:r w:rsidRPr="00A77E6F">
        <w:rPr>
          <w:sz w:val="24"/>
          <w:szCs w:val="24"/>
        </w:rPr>
        <w:t>С</w:t>
      </w:r>
      <w:r w:rsidR="005C7366" w:rsidRPr="00A77E6F">
        <w:rPr>
          <w:sz w:val="24"/>
          <w:szCs w:val="24"/>
        </w:rPr>
        <w:t>оставлен с</w:t>
      </w:r>
      <w:r w:rsidRPr="00A77E6F">
        <w:rPr>
          <w:sz w:val="24"/>
          <w:szCs w:val="24"/>
        </w:rPr>
        <w:t>борник сценариев первого и итогового уроков  по курсу</w:t>
      </w:r>
      <w:r w:rsidR="005C7366" w:rsidRPr="00A77E6F">
        <w:rPr>
          <w:sz w:val="24"/>
          <w:szCs w:val="24"/>
        </w:rPr>
        <w:t xml:space="preserve"> ОРКСЭ, в п</w:t>
      </w:r>
      <w:r w:rsidRPr="00A77E6F">
        <w:rPr>
          <w:sz w:val="24"/>
          <w:szCs w:val="24"/>
        </w:rPr>
        <w:t xml:space="preserve">риложение </w:t>
      </w:r>
      <w:r w:rsidR="005C7366" w:rsidRPr="00A77E6F">
        <w:rPr>
          <w:sz w:val="24"/>
          <w:szCs w:val="24"/>
        </w:rPr>
        <w:t xml:space="preserve">вошел </w:t>
      </w:r>
      <w:r w:rsidRPr="00A77E6F">
        <w:rPr>
          <w:sz w:val="24"/>
          <w:szCs w:val="24"/>
        </w:rPr>
        <w:t>ди</w:t>
      </w:r>
      <w:proofErr w:type="gramStart"/>
      <w:r w:rsidRPr="00A77E6F">
        <w:rPr>
          <w:sz w:val="24"/>
          <w:szCs w:val="24"/>
        </w:rPr>
        <w:t>ск с пр</w:t>
      </w:r>
      <w:proofErr w:type="gramEnd"/>
      <w:r w:rsidRPr="00A77E6F">
        <w:rPr>
          <w:sz w:val="24"/>
          <w:szCs w:val="24"/>
        </w:rPr>
        <w:t>езентациями, видеоматериалами, музыкальным сопровождением и т.д.</w:t>
      </w:r>
      <w:r w:rsidRPr="00A77E6F">
        <w:rPr>
          <w:sz w:val="24"/>
          <w:szCs w:val="24"/>
        </w:rPr>
        <w:tab/>
      </w:r>
    </w:p>
    <w:p w:rsidR="005C7366" w:rsidRPr="00A77E6F" w:rsidRDefault="008809C4" w:rsidP="005450B9">
      <w:pPr>
        <w:pStyle w:val="a3"/>
        <w:numPr>
          <w:ilvl w:val="0"/>
          <w:numId w:val="88"/>
        </w:numPr>
        <w:spacing w:line="240" w:lineRule="auto"/>
        <w:jc w:val="both"/>
        <w:rPr>
          <w:sz w:val="24"/>
          <w:szCs w:val="24"/>
        </w:rPr>
      </w:pPr>
      <w:r w:rsidRPr="00A77E6F">
        <w:rPr>
          <w:sz w:val="24"/>
          <w:szCs w:val="24"/>
        </w:rPr>
        <w:t>Конкурс</w:t>
      </w:r>
      <w:r w:rsidR="005C7366" w:rsidRPr="00A77E6F">
        <w:rPr>
          <w:sz w:val="24"/>
          <w:szCs w:val="24"/>
        </w:rPr>
        <w:t xml:space="preserve"> </w:t>
      </w:r>
      <w:r w:rsidRPr="00A77E6F">
        <w:rPr>
          <w:sz w:val="24"/>
          <w:szCs w:val="24"/>
        </w:rPr>
        <w:t>методических материалов уроков по модулю «Основы православной культуры»</w:t>
      </w:r>
      <w:r w:rsidR="005C7366" w:rsidRPr="00A77E6F">
        <w:rPr>
          <w:sz w:val="24"/>
          <w:szCs w:val="24"/>
        </w:rPr>
        <w:t>.</w:t>
      </w:r>
      <w:r w:rsidRPr="00A77E6F">
        <w:rPr>
          <w:sz w:val="24"/>
          <w:szCs w:val="24"/>
        </w:rPr>
        <w:tab/>
        <w:t>С</w:t>
      </w:r>
      <w:r w:rsidR="005C7366" w:rsidRPr="00A77E6F">
        <w:rPr>
          <w:sz w:val="24"/>
          <w:szCs w:val="24"/>
        </w:rPr>
        <w:t>оставлен с</w:t>
      </w:r>
      <w:r w:rsidRPr="00A77E6F">
        <w:rPr>
          <w:sz w:val="24"/>
          <w:szCs w:val="24"/>
        </w:rPr>
        <w:t>борник методических материалов уроков по модулю</w:t>
      </w:r>
      <w:r w:rsidR="005C7366" w:rsidRPr="00A77E6F">
        <w:rPr>
          <w:sz w:val="24"/>
          <w:szCs w:val="24"/>
        </w:rPr>
        <w:t xml:space="preserve"> «Основы православной культуры», п</w:t>
      </w:r>
      <w:r w:rsidRPr="00A77E6F">
        <w:rPr>
          <w:sz w:val="24"/>
          <w:szCs w:val="24"/>
        </w:rPr>
        <w:t>риложение – ди</w:t>
      </w:r>
      <w:proofErr w:type="gramStart"/>
      <w:r w:rsidRPr="00A77E6F">
        <w:rPr>
          <w:sz w:val="24"/>
          <w:szCs w:val="24"/>
        </w:rPr>
        <w:t>ск с пр</w:t>
      </w:r>
      <w:proofErr w:type="gramEnd"/>
      <w:r w:rsidRPr="00A77E6F">
        <w:rPr>
          <w:sz w:val="24"/>
          <w:szCs w:val="24"/>
        </w:rPr>
        <w:t>езентациями, видеоматериалами, му</w:t>
      </w:r>
      <w:r w:rsidR="005C7366" w:rsidRPr="00A77E6F">
        <w:rPr>
          <w:sz w:val="24"/>
          <w:szCs w:val="24"/>
        </w:rPr>
        <w:t>зыкальным сопровождением и т.д.</w:t>
      </w:r>
    </w:p>
    <w:p w:rsidR="005C7366" w:rsidRPr="00A77E6F" w:rsidRDefault="008809C4" w:rsidP="005450B9">
      <w:pPr>
        <w:pStyle w:val="a3"/>
        <w:numPr>
          <w:ilvl w:val="0"/>
          <w:numId w:val="88"/>
        </w:numPr>
        <w:spacing w:line="240" w:lineRule="auto"/>
        <w:jc w:val="both"/>
        <w:rPr>
          <w:sz w:val="24"/>
          <w:szCs w:val="24"/>
        </w:rPr>
      </w:pPr>
      <w:r w:rsidRPr="00A77E6F">
        <w:rPr>
          <w:sz w:val="24"/>
          <w:szCs w:val="24"/>
        </w:rPr>
        <w:t>Конкурс методиче</w:t>
      </w:r>
      <w:r w:rsidR="005C7366" w:rsidRPr="00A77E6F">
        <w:rPr>
          <w:sz w:val="24"/>
          <w:szCs w:val="24"/>
        </w:rPr>
        <w:t>ских материалов уроков по модулям</w:t>
      </w:r>
      <w:r w:rsidRPr="00A77E6F">
        <w:rPr>
          <w:sz w:val="24"/>
          <w:szCs w:val="24"/>
        </w:rPr>
        <w:t xml:space="preserve"> «Основы светской этики»</w:t>
      </w:r>
      <w:r w:rsidR="005C7366" w:rsidRPr="00A77E6F">
        <w:rPr>
          <w:sz w:val="24"/>
          <w:szCs w:val="24"/>
        </w:rPr>
        <w:t xml:space="preserve">, модулю «Основы мировых религиозных культур». </w:t>
      </w:r>
      <w:r w:rsidRPr="00A77E6F">
        <w:rPr>
          <w:sz w:val="24"/>
          <w:szCs w:val="24"/>
        </w:rPr>
        <w:t>С</w:t>
      </w:r>
      <w:r w:rsidR="005C7366" w:rsidRPr="00A77E6F">
        <w:rPr>
          <w:sz w:val="24"/>
          <w:szCs w:val="24"/>
        </w:rPr>
        <w:t>оставлены с</w:t>
      </w:r>
      <w:r w:rsidRPr="00A77E6F">
        <w:rPr>
          <w:sz w:val="24"/>
          <w:szCs w:val="24"/>
        </w:rPr>
        <w:t>борник</w:t>
      </w:r>
      <w:r w:rsidR="005C7366" w:rsidRPr="00A77E6F">
        <w:rPr>
          <w:sz w:val="24"/>
          <w:szCs w:val="24"/>
        </w:rPr>
        <w:t>и</w:t>
      </w:r>
      <w:r w:rsidRPr="00A77E6F">
        <w:rPr>
          <w:sz w:val="24"/>
          <w:szCs w:val="24"/>
        </w:rPr>
        <w:t xml:space="preserve"> методиче</w:t>
      </w:r>
      <w:r w:rsidR="005C7366" w:rsidRPr="00A77E6F">
        <w:rPr>
          <w:sz w:val="24"/>
          <w:szCs w:val="24"/>
        </w:rPr>
        <w:t xml:space="preserve">ских материалов уроков по модулям, </w:t>
      </w:r>
      <w:proofErr w:type="spellStart"/>
      <w:r w:rsidR="005C7366" w:rsidRPr="00A77E6F">
        <w:rPr>
          <w:sz w:val="24"/>
          <w:szCs w:val="24"/>
        </w:rPr>
        <w:t>приложния</w:t>
      </w:r>
      <w:proofErr w:type="spellEnd"/>
      <w:r w:rsidRPr="00A77E6F">
        <w:rPr>
          <w:sz w:val="24"/>
          <w:szCs w:val="24"/>
        </w:rPr>
        <w:t xml:space="preserve"> – диск</w:t>
      </w:r>
      <w:r w:rsidR="005C7366" w:rsidRPr="00A77E6F">
        <w:rPr>
          <w:sz w:val="24"/>
          <w:szCs w:val="24"/>
        </w:rPr>
        <w:t>и</w:t>
      </w:r>
      <w:r w:rsidRPr="00A77E6F">
        <w:rPr>
          <w:sz w:val="24"/>
          <w:szCs w:val="24"/>
        </w:rPr>
        <w:t xml:space="preserve"> с презентациями, видеоматериалами, музыкальным сопровождением и т.д.</w:t>
      </w:r>
    </w:p>
    <w:p w:rsidR="005C7366" w:rsidRPr="00A77E6F" w:rsidRDefault="008809C4" w:rsidP="005450B9">
      <w:pPr>
        <w:pStyle w:val="a3"/>
        <w:numPr>
          <w:ilvl w:val="0"/>
          <w:numId w:val="88"/>
        </w:numPr>
        <w:spacing w:line="240" w:lineRule="auto"/>
        <w:jc w:val="both"/>
        <w:rPr>
          <w:sz w:val="24"/>
          <w:szCs w:val="24"/>
        </w:rPr>
      </w:pPr>
      <w:r w:rsidRPr="00A77E6F">
        <w:rPr>
          <w:sz w:val="24"/>
          <w:szCs w:val="24"/>
        </w:rPr>
        <w:t>Региональный конкурс методических статей по апробации курса</w:t>
      </w:r>
      <w:r w:rsidR="005C7366" w:rsidRPr="00A77E6F">
        <w:rPr>
          <w:sz w:val="24"/>
          <w:szCs w:val="24"/>
        </w:rPr>
        <w:t xml:space="preserve">. </w:t>
      </w:r>
    </w:p>
    <w:p w:rsidR="008809C4" w:rsidRPr="00A77E6F" w:rsidRDefault="005C7366" w:rsidP="005450B9">
      <w:pPr>
        <w:spacing w:line="240" w:lineRule="auto"/>
        <w:ind w:firstLine="0"/>
        <w:jc w:val="both"/>
        <w:rPr>
          <w:sz w:val="24"/>
          <w:szCs w:val="24"/>
        </w:rPr>
      </w:pPr>
      <w:r w:rsidRPr="00A77E6F">
        <w:rPr>
          <w:sz w:val="24"/>
          <w:szCs w:val="24"/>
        </w:rPr>
        <w:tab/>
        <w:t>На муниципальном и межмуниципальном уровне осуществлены следующие инициативы:</w:t>
      </w:r>
    </w:p>
    <w:p w:rsidR="005C7366" w:rsidRPr="00A77E6F" w:rsidRDefault="005C7366" w:rsidP="005450B9">
      <w:pPr>
        <w:pStyle w:val="a3"/>
        <w:numPr>
          <w:ilvl w:val="0"/>
          <w:numId w:val="89"/>
        </w:numPr>
        <w:spacing w:line="240" w:lineRule="auto"/>
        <w:jc w:val="both"/>
        <w:rPr>
          <w:sz w:val="24"/>
          <w:szCs w:val="24"/>
        </w:rPr>
      </w:pPr>
      <w:r w:rsidRPr="00A77E6F">
        <w:rPr>
          <w:sz w:val="24"/>
          <w:szCs w:val="24"/>
        </w:rPr>
        <w:t>р</w:t>
      </w:r>
      <w:r w:rsidR="008809C4" w:rsidRPr="00A77E6F">
        <w:rPr>
          <w:sz w:val="24"/>
          <w:szCs w:val="24"/>
        </w:rPr>
        <w:t xml:space="preserve">азработка проекта рабочей тетради и </w:t>
      </w:r>
      <w:proofErr w:type="spellStart"/>
      <w:proofErr w:type="gramStart"/>
      <w:r w:rsidR="008809C4" w:rsidRPr="00A77E6F">
        <w:rPr>
          <w:sz w:val="24"/>
          <w:szCs w:val="24"/>
        </w:rPr>
        <w:t>план-ко</w:t>
      </w:r>
      <w:r w:rsidRPr="00A77E6F">
        <w:rPr>
          <w:sz w:val="24"/>
          <w:szCs w:val="24"/>
        </w:rPr>
        <w:t>нспектов</w:t>
      </w:r>
      <w:proofErr w:type="spellEnd"/>
      <w:proofErr w:type="gramEnd"/>
      <w:r w:rsidRPr="00A77E6F">
        <w:rPr>
          <w:sz w:val="24"/>
          <w:szCs w:val="24"/>
        </w:rPr>
        <w:t xml:space="preserve"> уроков по курс</w:t>
      </w:r>
      <w:r w:rsidR="00381CF9" w:rsidRPr="00A77E6F">
        <w:rPr>
          <w:sz w:val="24"/>
          <w:szCs w:val="24"/>
        </w:rPr>
        <w:t xml:space="preserve">у педагогами и методистами </w:t>
      </w:r>
      <w:proofErr w:type="spellStart"/>
      <w:r w:rsidR="00381CF9" w:rsidRPr="00A77E6F">
        <w:rPr>
          <w:sz w:val="24"/>
          <w:szCs w:val="24"/>
        </w:rPr>
        <w:t>Канского</w:t>
      </w:r>
      <w:proofErr w:type="spellEnd"/>
      <w:r w:rsidR="00381CF9" w:rsidRPr="00A77E6F">
        <w:rPr>
          <w:sz w:val="24"/>
          <w:szCs w:val="24"/>
        </w:rPr>
        <w:t xml:space="preserve"> района</w:t>
      </w:r>
      <w:r w:rsidRPr="00A77E6F">
        <w:rPr>
          <w:sz w:val="24"/>
          <w:szCs w:val="24"/>
        </w:rPr>
        <w:t>;</w:t>
      </w:r>
    </w:p>
    <w:p w:rsidR="005C7366" w:rsidRPr="00A77E6F" w:rsidRDefault="00381CF9" w:rsidP="005450B9">
      <w:pPr>
        <w:pStyle w:val="a3"/>
        <w:numPr>
          <w:ilvl w:val="0"/>
          <w:numId w:val="89"/>
        </w:numPr>
        <w:spacing w:line="240" w:lineRule="auto"/>
        <w:jc w:val="both"/>
        <w:rPr>
          <w:sz w:val="24"/>
          <w:szCs w:val="24"/>
        </w:rPr>
      </w:pPr>
      <w:r w:rsidRPr="00A77E6F">
        <w:rPr>
          <w:sz w:val="24"/>
          <w:szCs w:val="24"/>
        </w:rPr>
        <w:t xml:space="preserve">проведение </w:t>
      </w:r>
      <w:r w:rsidR="005C7366" w:rsidRPr="00A77E6F">
        <w:rPr>
          <w:sz w:val="24"/>
          <w:szCs w:val="24"/>
        </w:rPr>
        <w:t>м</w:t>
      </w:r>
      <w:r w:rsidR="008809C4" w:rsidRPr="00A77E6F">
        <w:rPr>
          <w:sz w:val="24"/>
          <w:szCs w:val="24"/>
        </w:rPr>
        <w:t>униципальны</w:t>
      </w:r>
      <w:r w:rsidRPr="00A77E6F">
        <w:rPr>
          <w:sz w:val="24"/>
          <w:szCs w:val="24"/>
        </w:rPr>
        <w:t>х</w:t>
      </w:r>
      <w:r w:rsidR="008809C4" w:rsidRPr="00A77E6F">
        <w:rPr>
          <w:sz w:val="24"/>
          <w:szCs w:val="24"/>
        </w:rPr>
        <w:t xml:space="preserve"> конкурс</w:t>
      </w:r>
      <w:r w:rsidRPr="00A77E6F">
        <w:rPr>
          <w:sz w:val="24"/>
          <w:szCs w:val="24"/>
        </w:rPr>
        <w:t>ов</w:t>
      </w:r>
      <w:r w:rsidR="008809C4" w:rsidRPr="00A77E6F">
        <w:rPr>
          <w:sz w:val="24"/>
          <w:szCs w:val="24"/>
        </w:rPr>
        <w:t xml:space="preserve"> разработок уроков по курсу ОРКСЭ</w:t>
      </w:r>
      <w:r w:rsidRPr="00A77E6F">
        <w:rPr>
          <w:sz w:val="24"/>
          <w:szCs w:val="24"/>
        </w:rPr>
        <w:t xml:space="preserve"> Железногорска, </w:t>
      </w:r>
      <w:proofErr w:type="spellStart"/>
      <w:r w:rsidRPr="00A77E6F">
        <w:rPr>
          <w:sz w:val="24"/>
          <w:szCs w:val="24"/>
        </w:rPr>
        <w:t>Зеленогорска</w:t>
      </w:r>
      <w:proofErr w:type="spellEnd"/>
      <w:r w:rsidRPr="00A77E6F">
        <w:rPr>
          <w:sz w:val="24"/>
          <w:szCs w:val="24"/>
        </w:rPr>
        <w:t>, Шушенского и Таймырского (Долгано-Ненецкого) районов</w:t>
      </w:r>
      <w:r w:rsidR="005C7366" w:rsidRPr="00A77E6F">
        <w:rPr>
          <w:sz w:val="24"/>
          <w:szCs w:val="24"/>
        </w:rPr>
        <w:t>, составлены с</w:t>
      </w:r>
      <w:r w:rsidR="008809C4" w:rsidRPr="00A77E6F">
        <w:rPr>
          <w:sz w:val="24"/>
          <w:szCs w:val="24"/>
        </w:rPr>
        <w:t>борники лучших разработок уроков по курсу ОРКСЭ модули «Основы светской этики» и «Основы мировых религиозных культур»</w:t>
      </w:r>
      <w:r w:rsidR="005C7366" w:rsidRPr="00A77E6F">
        <w:rPr>
          <w:sz w:val="24"/>
          <w:szCs w:val="24"/>
        </w:rPr>
        <w:t>;</w:t>
      </w:r>
    </w:p>
    <w:p w:rsidR="00381CF9" w:rsidRPr="00A77E6F" w:rsidRDefault="005C7366" w:rsidP="005450B9">
      <w:pPr>
        <w:pStyle w:val="a3"/>
        <w:numPr>
          <w:ilvl w:val="0"/>
          <w:numId w:val="89"/>
        </w:numPr>
        <w:spacing w:line="240" w:lineRule="auto"/>
        <w:jc w:val="both"/>
        <w:rPr>
          <w:sz w:val="24"/>
          <w:szCs w:val="24"/>
        </w:rPr>
      </w:pPr>
      <w:r w:rsidRPr="00A77E6F">
        <w:rPr>
          <w:sz w:val="24"/>
          <w:szCs w:val="24"/>
        </w:rPr>
        <w:t>образовано с</w:t>
      </w:r>
      <w:r w:rsidR="008809C4" w:rsidRPr="00A77E6F">
        <w:rPr>
          <w:sz w:val="24"/>
          <w:szCs w:val="24"/>
        </w:rPr>
        <w:t xml:space="preserve">етевое сообщество учителей курса </w:t>
      </w:r>
      <w:r w:rsidR="00381CF9" w:rsidRPr="00A77E6F">
        <w:rPr>
          <w:sz w:val="24"/>
          <w:szCs w:val="24"/>
        </w:rPr>
        <w:t xml:space="preserve">в условиях </w:t>
      </w:r>
      <w:proofErr w:type="spellStart"/>
      <w:r w:rsidR="00381CF9" w:rsidRPr="00A77E6F">
        <w:rPr>
          <w:sz w:val="24"/>
          <w:szCs w:val="24"/>
        </w:rPr>
        <w:t>Балахтинского</w:t>
      </w:r>
      <w:proofErr w:type="spellEnd"/>
      <w:r w:rsidR="00381CF9" w:rsidRPr="00A77E6F">
        <w:rPr>
          <w:sz w:val="24"/>
          <w:szCs w:val="24"/>
        </w:rPr>
        <w:t xml:space="preserve">  района, разделенного природными условиями (на разных берегах Енисея, в большой отдаленности);</w:t>
      </w:r>
    </w:p>
    <w:p w:rsidR="00381CF9" w:rsidRPr="00A77E6F" w:rsidRDefault="00381CF9" w:rsidP="005450B9">
      <w:pPr>
        <w:pStyle w:val="a3"/>
        <w:numPr>
          <w:ilvl w:val="0"/>
          <w:numId w:val="89"/>
        </w:numPr>
        <w:spacing w:line="240" w:lineRule="auto"/>
        <w:jc w:val="both"/>
        <w:rPr>
          <w:sz w:val="24"/>
          <w:szCs w:val="24"/>
        </w:rPr>
      </w:pPr>
      <w:r w:rsidRPr="00A77E6F">
        <w:rPr>
          <w:sz w:val="24"/>
          <w:szCs w:val="24"/>
        </w:rPr>
        <w:t>проведен з</w:t>
      </w:r>
      <w:r w:rsidR="008809C4" w:rsidRPr="00A77E6F">
        <w:rPr>
          <w:sz w:val="24"/>
          <w:szCs w:val="24"/>
        </w:rPr>
        <w:t xml:space="preserve">ональный семинар-совещание по апробации </w:t>
      </w:r>
      <w:r w:rsidRPr="00A77E6F">
        <w:rPr>
          <w:sz w:val="24"/>
          <w:szCs w:val="24"/>
        </w:rPr>
        <w:t>курса, п</w:t>
      </w:r>
      <w:r w:rsidR="008809C4" w:rsidRPr="00A77E6F">
        <w:rPr>
          <w:sz w:val="24"/>
          <w:szCs w:val="24"/>
        </w:rPr>
        <w:t>редставление, обсуждение мастер-классов</w:t>
      </w:r>
      <w:r w:rsidRPr="00A77E6F">
        <w:rPr>
          <w:sz w:val="24"/>
          <w:szCs w:val="24"/>
        </w:rPr>
        <w:t xml:space="preserve"> учителей курса;</w:t>
      </w:r>
    </w:p>
    <w:p w:rsidR="00381CF9" w:rsidRPr="00A77E6F" w:rsidRDefault="00381CF9" w:rsidP="005450B9">
      <w:pPr>
        <w:pStyle w:val="a3"/>
        <w:numPr>
          <w:ilvl w:val="0"/>
          <w:numId w:val="89"/>
        </w:numPr>
        <w:spacing w:line="240" w:lineRule="auto"/>
        <w:jc w:val="both"/>
        <w:rPr>
          <w:sz w:val="24"/>
          <w:szCs w:val="24"/>
        </w:rPr>
      </w:pPr>
      <w:r w:rsidRPr="00A77E6F">
        <w:rPr>
          <w:sz w:val="24"/>
          <w:szCs w:val="24"/>
        </w:rPr>
        <w:t>п</w:t>
      </w:r>
      <w:r w:rsidR="008809C4" w:rsidRPr="00A77E6F">
        <w:rPr>
          <w:sz w:val="24"/>
          <w:szCs w:val="24"/>
        </w:rPr>
        <w:t>едагогические практики студентов-религиоведов Кра</w:t>
      </w:r>
      <w:r w:rsidRPr="00A77E6F">
        <w:rPr>
          <w:sz w:val="24"/>
          <w:szCs w:val="24"/>
        </w:rPr>
        <w:t xml:space="preserve">сноярского государственного педагогического </w:t>
      </w:r>
      <w:r w:rsidR="008809C4" w:rsidRPr="00A77E6F">
        <w:rPr>
          <w:sz w:val="24"/>
          <w:szCs w:val="24"/>
        </w:rPr>
        <w:t>университета им.</w:t>
      </w:r>
      <w:r w:rsidRPr="00A77E6F">
        <w:rPr>
          <w:sz w:val="24"/>
          <w:szCs w:val="24"/>
        </w:rPr>
        <w:t xml:space="preserve"> </w:t>
      </w:r>
      <w:r w:rsidR="008809C4" w:rsidRPr="00A77E6F">
        <w:rPr>
          <w:sz w:val="24"/>
          <w:szCs w:val="24"/>
        </w:rPr>
        <w:t>В.П.Астафьева</w:t>
      </w:r>
      <w:r w:rsidRPr="00A77E6F">
        <w:rPr>
          <w:sz w:val="24"/>
          <w:szCs w:val="24"/>
        </w:rPr>
        <w:t xml:space="preserve"> (с</w:t>
      </w:r>
      <w:r w:rsidR="008809C4" w:rsidRPr="00A77E6F">
        <w:rPr>
          <w:sz w:val="24"/>
          <w:szCs w:val="24"/>
        </w:rPr>
        <w:t xml:space="preserve">туденты получили возможность прохождения педагогической практики </w:t>
      </w:r>
      <w:r w:rsidRPr="00A77E6F">
        <w:rPr>
          <w:sz w:val="24"/>
          <w:szCs w:val="24"/>
        </w:rPr>
        <w:t xml:space="preserve">по </w:t>
      </w:r>
      <w:r w:rsidR="008809C4" w:rsidRPr="00A77E6F">
        <w:rPr>
          <w:sz w:val="24"/>
          <w:szCs w:val="24"/>
        </w:rPr>
        <w:t>учебному курсу, который является содержанием их образования</w:t>
      </w:r>
      <w:r w:rsidRPr="00A77E6F">
        <w:rPr>
          <w:sz w:val="24"/>
          <w:szCs w:val="24"/>
        </w:rPr>
        <w:t>);</w:t>
      </w:r>
    </w:p>
    <w:p w:rsidR="0037799E" w:rsidRPr="00A77E6F" w:rsidRDefault="0037799E" w:rsidP="005450B9">
      <w:pPr>
        <w:spacing w:line="240" w:lineRule="auto"/>
        <w:jc w:val="both"/>
        <w:rPr>
          <w:sz w:val="24"/>
          <w:szCs w:val="24"/>
        </w:rPr>
      </w:pPr>
      <w:r w:rsidRPr="00A77E6F">
        <w:rPr>
          <w:sz w:val="24"/>
          <w:szCs w:val="24"/>
        </w:rPr>
        <w:lastRenderedPageBreak/>
        <w:t xml:space="preserve">Занятия по курсу ОРКСЭ легли в основу воспитательной работы во многих школах. В школах </w:t>
      </w:r>
      <w:proofErr w:type="gramStart"/>
      <w:r w:rsidRPr="00A77E6F">
        <w:rPr>
          <w:sz w:val="24"/>
          <w:szCs w:val="24"/>
        </w:rPr>
        <w:t>сформированы</w:t>
      </w:r>
      <w:proofErr w:type="gramEnd"/>
      <w:r w:rsidRPr="00A77E6F">
        <w:rPr>
          <w:sz w:val="24"/>
          <w:szCs w:val="24"/>
        </w:rPr>
        <w:t xml:space="preserve"> </w:t>
      </w:r>
      <w:proofErr w:type="spellStart"/>
      <w:r w:rsidRPr="00A77E6F">
        <w:rPr>
          <w:sz w:val="24"/>
          <w:szCs w:val="24"/>
        </w:rPr>
        <w:t>портфолио</w:t>
      </w:r>
      <w:proofErr w:type="spellEnd"/>
      <w:r w:rsidRPr="00A77E6F">
        <w:rPr>
          <w:sz w:val="24"/>
          <w:szCs w:val="24"/>
        </w:rPr>
        <w:t xml:space="preserve"> интересных творческих и проектных  работ детей. Дети стали более </w:t>
      </w:r>
      <w:proofErr w:type="gramStart"/>
      <w:r w:rsidRPr="00A77E6F">
        <w:rPr>
          <w:sz w:val="24"/>
          <w:szCs w:val="24"/>
        </w:rPr>
        <w:t>толерантными</w:t>
      </w:r>
      <w:proofErr w:type="gramEnd"/>
      <w:r w:rsidRPr="00A77E6F">
        <w:rPr>
          <w:sz w:val="24"/>
          <w:szCs w:val="24"/>
        </w:rPr>
        <w:t xml:space="preserve"> к иным взглядам, убеждениям, мнениям, не совпадающих с их, наблюдается положительная динамика во взаимоотношениях учащихся.</w:t>
      </w:r>
    </w:p>
    <w:p w:rsidR="008809C4" w:rsidRPr="00A77E6F" w:rsidRDefault="00381CF9" w:rsidP="005450B9">
      <w:pPr>
        <w:spacing w:line="240" w:lineRule="auto"/>
        <w:jc w:val="both"/>
        <w:rPr>
          <w:sz w:val="24"/>
          <w:szCs w:val="24"/>
        </w:rPr>
      </w:pPr>
      <w:r w:rsidRPr="00A77E6F">
        <w:rPr>
          <w:sz w:val="24"/>
          <w:szCs w:val="24"/>
        </w:rPr>
        <w:t xml:space="preserve">Также были организованы </w:t>
      </w:r>
      <w:r w:rsidR="0037799E" w:rsidRPr="00A77E6F">
        <w:rPr>
          <w:sz w:val="24"/>
          <w:szCs w:val="24"/>
        </w:rPr>
        <w:t xml:space="preserve">межведомственные (КК </w:t>
      </w:r>
      <w:proofErr w:type="spellStart"/>
      <w:r w:rsidR="0037799E" w:rsidRPr="00A77E6F">
        <w:rPr>
          <w:sz w:val="24"/>
          <w:szCs w:val="24"/>
        </w:rPr>
        <w:t>ИПКиППРО</w:t>
      </w:r>
      <w:proofErr w:type="spellEnd"/>
      <w:r w:rsidR="0037799E" w:rsidRPr="00A77E6F">
        <w:rPr>
          <w:sz w:val="24"/>
          <w:szCs w:val="24"/>
        </w:rPr>
        <w:t xml:space="preserve"> и Министерство здравоохранения края, Центр гражданского образования) </w:t>
      </w:r>
      <w:r w:rsidRPr="00A77E6F">
        <w:rPr>
          <w:sz w:val="24"/>
          <w:szCs w:val="24"/>
        </w:rPr>
        <w:t>к</w:t>
      </w:r>
      <w:r w:rsidR="008809C4" w:rsidRPr="00A77E6F">
        <w:rPr>
          <w:sz w:val="24"/>
          <w:szCs w:val="24"/>
        </w:rPr>
        <w:t>урсы повышения квалификации преподавателей курса «Основы религиозных культур» медицинских училищ</w:t>
      </w:r>
      <w:r w:rsidRPr="00A77E6F">
        <w:rPr>
          <w:sz w:val="24"/>
          <w:szCs w:val="24"/>
        </w:rPr>
        <w:t xml:space="preserve"> края</w:t>
      </w:r>
      <w:r w:rsidR="0037799E" w:rsidRPr="00A77E6F">
        <w:rPr>
          <w:sz w:val="24"/>
          <w:szCs w:val="24"/>
        </w:rPr>
        <w:t xml:space="preserve"> при участии преподавателей-священников Енисейской Епархии. </w:t>
      </w:r>
      <w:r w:rsidR="008809C4" w:rsidRPr="00A77E6F">
        <w:rPr>
          <w:sz w:val="24"/>
          <w:szCs w:val="24"/>
        </w:rPr>
        <w:t>Обучились 10 преподавателей, осуществляется преподавание курса ОМРК (региональный компонент) в мед</w:t>
      </w:r>
      <w:r w:rsidR="0037799E" w:rsidRPr="00A77E6F">
        <w:rPr>
          <w:sz w:val="24"/>
          <w:szCs w:val="24"/>
        </w:rPr>
        <w:t>ицинских</w:t>
      </w:r>
      <w:r w:rsidR="008809C4" w:rsidRPr="00A77E6F">
        <w:rPr>
          <w:sz w:val="24"/>
          <w:szCs w:val="24"/>
        </w:rPr>
        <w:t xml:space="preserve"> училищах. Разработаны материалы занятий.</w:t>
      </w:r>
      <w:bookmarkStart w:id="18" w:name="_GoBack"/>
      <w:bookmarkEnd w:id="18"/>
      <w:r w:rsidR="008809C4" w:rsidRPr="00A77E6F">
        <w:rPr>
          <w:sz w:val="24"/>
          <w:szCs w:val="24"/>
        </w:rPr>
        <w:t xml:space="preserve"> </w:t>
      </w:r>
      <w:r w:rsidR="008809C4" w:rsidRPr="00A77E6F">
        <w:rPr>
          <w:sz w:val="24"/>
          <w:szCs w:val="24"/>
        </w:rPr>
        <w:tab/>
        <w:t xml:space="preserve"> </w:t>
      </w:r>
    </w:p>
    <w:p w:rsidR="009A5405" w:rsidRPr="00A77E6F" w:rsidRDefault="009A5405" w:rsidP="005450B9">
      <w:pPr>
        <w:spacing w:line="240" w:lineRule="auto"/>
        <w:rPr>
          <w:sz w:val="24"/>
          <w:szCs w:val="24"/>
        </w:rPr>
      </w:pPr>
    </w:p>
    <w:p w:rsidR="000571D0" w:rsidRPr="00A77E6F" w:rsidRDefault="000571D0" w:rsidP="005450B9">
      <w:pPr>
        <w:pStyle w:val="a3"/>
        <w:numPr>
          <w:ilvl w:val="0"/>
          <w:numId w:val="42"/>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0571D0" w:rsidRPr="00A77E6F" w:rsidRDefault="000571D0" w:rsidP="005450B9">
      <w:pPr>
        <w:spacing w:line="240" w:lineRule="auto"/>
        <w:rPr>
          <w:sz w:val="24"/>
          <w:szCs w:val="24"/>
        </w:rPr>
      </w:pPr>
    </w:p>
    <w:p w:rsidR="009A5405" w:rsidRPr="00A77E6F" w:rsidRDefault="009A5405" w:rsidP="005450B9">
      <w:pPr>
        <w:spacing w:line="240" w:lineRule="auto"/>
        <w:jc w:val="both"/>
        <w:rPr>
          <w:sz w:val="24"/>
          <w:szCs w:val="24"/>
        </w:rPr>
      </w:pPr>
      <w:r w:rsidRPr="00A77E6F">
        <w:rPr>
          <w:sz w:val="24"/>
          <w:szCs w:val="24"/>
          <w:u w:val="single"/>
        </w:rPr>
        <w:t>Организационные</w:t>
      </w:r>
      <w:r w:rsidRPr="00A77E6F">
        <w:rPr>
          <w:sz w:val="24"/>
          <w:szCs w:val="24"/>
        </w:rPr>
        <w:t xml:space="preserve">. Выделение часов в учебном плане на  курс при пятидневной учебной неделе. </w:t>
      </w:r>
      <w:r w:rsidR="00EB74C1" w:rsidRPr="00A77E6F">
        <w:rPr>
          <w:sz w:val="24"/>
          <w:szCs w:val="24"/>
        </w:rPr>
        <w:t xml:space="preserve">Разработка мониторинга личностных, </w:t>
      </w:r>
      <w:proofErr w:type="spellStart"/>
      <w:r w:rsidR="00EB74C1" w:rsidRPr="00A77E6F">
        <w:rPr>
          <w:sz w:val="24"/>
          <w:szCs w:val="24"/>
        </w:rPr>
        <w:t>метапредметных</w:t>
      </w:r>
      <w:proofErr w:type="spellEnd"/>
      <w:r w:rsidR="00EB74C1" w:rsidRPr="00A77E6F">
        <w:rPr>
          <w:sz w:val="24"/>
          <w:szCs w:val="24"/>
        </w:rPr>
        <w:t xml:space="preserve"> результатов курса, оценки достижений обучающихся их личностных приращений в духовно-нравственном развитии, т.к. а</w:t>
      </w:r>
      <w:r w:rsidRPr="00A77E6F">
        <w:rPr>
          <w:sz w:val="24"/>
          <w:szCs w:val="24"/>
        </w:rPr>
        <w:t xml:space="preserve">вторами курса не проработана система </w:t>
      </w:r>
      <w:proofErr w:type="spellStart"/>
      <w:r w:rsidRPr="00A77E6F">
        <w:rPr>
          <w:sz w:val="24"/>
          <w:szCs w:val="24"/>
        </w:rPr>
        <w:t>безотметочного</w:t>
      </w:r>
      <w:proofErr w:type="spellEnd"/>
      <w:r w:rsidRPr="00A77E6F">
        <w:rPr>
          <w:sz w:val="24"/>
          <w:szCs w:val="24"/>
        </w:rPr>
        <w:t xml:space="preserve"> оценивания.</w:t>
      </w:r>
      <w:r w:rsidR="00EB74C1" w:rsidRPr="00A77E6F">
        <w:rPr>
          <w:sz w:val="24"/>
          <w:szCs w:val="24"/>
        </w:rPr>
        <w:t xml:space="preserve"> Работа с руководителями ОУ по принятию ими задач апробации, необходимых перемен в работе ОУ.</w:t>
      </w:r>
    </w:p>
    <w:p w:rsidR="009A5405" w:rsidRPr="00A77E6F" w:rsidRDefault="009A5405" w:rsidP="005450B9">
      <w:pPr>
        <w:spacing w:line="240" w:lineRule="auto"/>
        <w:jc w:val="both"/>
        <w:rPr>
          <w:sz w:val="24"/>
          <w:szCs w:val="24"/>
        </w:rPr>
      </w:pPr>
      <w:r w:rsidRPr="00A77E6F">
        <w:rPr>
          <w:sz w:val="24"/>
          <w:szCs w:val="24"/>
          <w:u w:val="single"/>
        </w:rPr>
        <w:t>Содержательные</w:t>
      </w:r>
      <w:r w:rsidRPr="00A77E6F">
        <w:rPr>
          <w:sz w:val="24"/>
          <w:szCs w:val="24"/>
        </w:rPr>
        <w:t>. Учебное пособие по светской этике, по мнению методистов, педагогов требует серьезной доработки, так как не соответствует  возрастным особенностям детей (тексты абстрактны, неинтересны). Содержание остальных учебных пособий учителями курса ОРКСЭ оценивается положительно, достаточно высокими баллами. Вместе с тем часть педагогов высказала следующие претензии к качеству учебных пособий:</w:t>
      </w:r>
    </w:p>
    <w:p w:rsidR="009A5405" w:rsidRPr="00A77E6F" w:rsidRDefault="009A5405" w:rsidP="005450B9">
      <w:pPr>
        <w:pStyle w:val="a3"/>
        <w:numPr>
          <w:ilvl w:val="0"/>
          <w:numId w:val="87"/>
        </w:numPr>
        <w:spacing w:line="240" w:lineRule="auto"/>
        <w:jc w:val="both"/>
        <w:rPr>
          <w:sz w:val="24"/>
          <w:szCs w:val="24"/>
        </w:rPr>
      </w:pPr>
      <w:r w:rsidRPr="00A77E6F">
        <w:rPr>
          <w:sz w:val="24"/>
          <w:szCs w:val="24"/>
        </w:rPr>
        <w:t xml:space="preserve">очень мелкие иллюстрации; </w:t>
      </w:r>
    </w:p>
    <w:p w:rsidR="009A5405" w:rsidRPr="00A77E6F" w:rsidRDefault="009A5405" w:rsidP="005450B9">
      <w:pPr>
        <w:pStyle w:val="a3"/>
        <w:numPr>
          <w:ilvl w:val="0"/>
          <w:numId w:val="87"/>
        </w:numPr>
        <w:spacing w:line="240" w:lineRule="auto"/>
        <w:jc w:val="both"/>
        <w:rPr>
          <w:sz w:val="24"/>
          <w:szCs w:val="24"/>
        </w:rPr>
      </w:pPr>
      <w:r w:rsidRPr="00A77E6F">
        <w:rPr>
          <w:sz w:val="24"/>
          <w:szCs w:val="24"/>
        </w:rPr>
        <w:t xml:space="preserve">недостаточно для занятий раздаточного, дидактического материала (необходимы таблицы и наглядные пособия); </w:t>
      </w:r>
    </w:p>
    <w:p w:rsidR="009A5405" w:rsidRPr="00A77E6F" w:rsidRDefault="009A5405" w:rsidP="005450B9">
      <w:pPr>
        <w:pStyle w:val="a3"/>
        <w:numPr>
          <w:ilvl w:val="0"/>
          <w:numId w:val="87"/>
        </w:numPr>
        <w:spacing w:line="240" w:lineRule="auto"/>
        <w:jc w:val="both"/>
        <w:rPr>
          <w:sz w:val="24"/>
          <w:szCs w:val="24"/>
        </w:rPr>
      </w:pPr>
      <w:r w:rsidRPr="00A77E6F">
        <w:rPr>
          <w:sz w:val="24"/>
          <w:szCs w:val="24"/>
        </w:rPr>
        <w:t xml:space="preserve">перегруженность терминологией и материалами религиозного характера; </w:t>
      </w:r>
    </w:p>
    <w:p w:rsidR="009A5405" w:rsidRPr="00A77E6F" w:rsidRDefault="009A5405" w:rsidP="005450B9">
      <w:pPr>
        <w:pStyle w:val="a3"/>
        <w:numPr>
          <w:ilvl w:val="0"/>
          <w:numId w:val="87"/>
        </w:numPr>
        <w:spacing w:line="240" w:lineRule="auto"/>
        <w:jc w:val="both"/>
        <w:rPr>
          <w:sz w:val="24"/>
          <w:szCs w:val="24"/>
        </w:rPr>
      </w:pPr>
      <w:r w:rsidRPr="00A77E6F">
        <w:rPr>
          <w:sz w:val="24"/>
          <w:szCs w:val="24"/>
        </w:rPr>
        <w:t>не всегда даются четкие и понятные для данного возраста определения тех или иных понятий.</w:t>
      </w:r>
    </w:p>
    <w:p w:rsidR="009A5405" w:rsidRPr="00A77E6F" w:rsidRDefault="009A5405" w:rsidP="005450B9">
      <w:pPr>
        <w:spacing w:line="240" w:lineRule="auto"/>
        <w:jc w:val="both"/>
        <w:rPr>
          <w:sz w:val="24"/>
          <w:szCs w:val="24"/>
        </w:rPr>
      </w:pPr>
      <w:r w:rsidRPr="00A77E6F">
        <w:rPr>
          <w:sz w:val="24"/>
          <w:szCs w:val="24"/>
          <w:u w:val="single"/>
        </w:rPr>
        <w:t>Научно-педагогические</w:t>
      </w:r>
      <w:r w:rsidRPr="00A77E6F">
        <w:rPr>
          <w:sz w:val="24"/>
          <w:szCs w:val="24"/>
        </w:rPr>
        <w:t xml:space="preserve">. Отсутствует разработанный мониторинг личностных, </w:t>
      </w:r>
      <w:proofErr w:type="spellStart"/>
      <w:r w:rsidRPr="00A77E6F">
        <w:rPr>
          <w:sz w:val="24"/>
          <w:szCs w:val="24"/>
        </w:rPr>
        <w:t>метапредметных</w:t>
      </w:r>
      <w:proofErr w:type="spellEnd"/>
      <w:r w:rsidRPr="00A77E6F">
        <w:rPr>
          <w:sz w:val="24"/>
          <w:szCs w:val="24"/>
        </w:rPr>
        <w:t xml:space="preserve"> результатов курса, оценки достижений обучающихся, их личностных приращений в духовно-нравственном развитии. </w:t>
      </w:r>
      <w:r w:rsidRPr="00A77E6F">
        <w:rPr>
          <w:bCs/>
          <w:sz w:val="24"/>
          <w:szCs w:val="24"/>
        </w:rPr>
        <w:t xml:space="preserve"> </w:t>
      </w:r>
    </w:p>
    <w:p w:rsidR="009A5405" w:rsidRPr="00A77E6F" w:rsidRDefault="009A5405" w:rsidP="005450B9">
      <w:pPr>
        <w:spacing w:line="240" w:lineRule="auto"/>
        <w:jc w:val="both"/>
        <w:rPr>
          <w:sz w:val="24"/>
          <w:szCs w:val="24"/>
        </w:rPr>
      </w:pPr>
      <w:r w:rsidRPr="00A77E6F">
        <w:rPr>
          <w:sz w:val="24"/>
          <w:szCs w:val="24"/>
          <w:u w:val="single"/>
        </w:rPr>
        <w:t>Профессиональные.</w:t>
      </w:r>
      <w:r w:rsidRPr="00A77E6F">
        <w:rPr>
          <w:sz w:val="24"/>
          <w:szCs w:val="24"/>
        </w:rPr>
        <w:t xml:space="preserve"> Учителя испытывают потребность в дополнительном повышении квалификации по вопросам методики духовно-нравственного воспитания, реализации современных образовательных технологий (особенно технологий приобщения к ценностям) и религиоведческих знаний.</w:t>
      </w:r>
    </w:p>
    <w:p w:rsidR="008E5C19" w:rsidRPr="00A77E6F" w:rsidRDefault="009A5405" w:rsidP="005450B9">
      <w:pPr>
        <w:spacing w:line="240" w:lineRule="auto"/>
        <w:jc w:val="both"/>
        <w:rPr>
          <w:sz w:val="24"/>
          <w:szCs w:val="24"/>
        </w:rPr>
      </w:pPr>
      <w:r w:rsidRPr="00A77E6F">
        <w:rPr>
          <w:sz w:val="24"/>
          <w:szCs w:val="24"/>
          <w:u w:val="single"/>
        </w:rPr>
        <w:t>Коммуникативные.</w:t>
      </w:r>
      <w:r w:rsidRPr="00A77E6F">
        <w:rPr>
          <w:sz w:val="24"/>
          <w:szCs w:val="24"/>
        </w:rPr>
        <w:t xml:space="preserve">  Недостаточно реализована одна из основных идей курса, предполагающая взаимодействие с родителями. Во многом   на ситуацию влияет состояние школьного уклада жизни, атмосфера   взаимоотношений школы и родителей. Основная нагрузка легла на учителей курса, которым приходилось преодолевать отчуждение, безразличие  руководителей ОУ и Управляющих советов, не подготовленных к новым задачам.      </w:t>
      </w:r>
    </w:p>
    <w:p w:rsidR="008E5C19" w:rsidRPr="00A77E6F" w:rsidRDefault="008E5C19" w:rsidP="005450B9">
      <w:pPr>
        <w:spacing w:line="240" w:lineRule="auto"/>
        <w:jc w:val="both"/>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19" w:name="_Toc297109598"/>
      <w:bookmarkStart w:id="20" w:name="_Toc308023309"/>
      <w:r w:rsidRPr="006D222A">
        <w:rPr>
          <w:rFonts w:ascii="Times New Roman" w:hAnsi="Times New Roman" w:cs="Times New Roman"/>
          <w:i/>
          <w:color w:val="auto"/>
          <w:szCs w:val="24"/>
        </w:rPr>
        <w:t>Курганская область</w:t>
      </w:r>
      <w:bookmarkEnd w:id="19"/>
      <w:bookmarkEnd w:id="20"/>
    </w:p>
    <w:p w:rsidR="000571D0" w:rsidRPr="00A77E6F" w:rsidRDefault="000571D0" w:rsidP="005450B9">
      <w:pPr>
        <w:spacing w:line="240" w:lineRule="auto"/>
        <w:rPr>
          <w:sz w:val="24"/>
          <w:szCs w:val="24"/>
        </w:rPr>
      </w:pPr>
    </w:p>
    <w:p w:rsidR="000571D0" w:rsidRPr="00A77E6F" w:rsidRDefault="000571D0" w:rsidP="005450B9">
      <w:pPr>
        <w:pStyle w:val="a3"/>
        <w:numPr>
          <w:ilvl w:val="0"/>
          <w:numId w:val="44"/>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spacing w:line="240" w:lineRule="auto"/>
        <w:jc w:val="center"/>
        <w:rPr>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lastRenderedPageBreak/>
        <w:t xml:space="preserve">Нормативно-правовое обеспечение апробации </w:t>
      </w:r>
    </w:p>
    <w:p w:rsidR="0073783D" w:rsidRPr="00A77E6F" w:rsidRDefault="0073783D" w:rsidP="005450B9">
      <w:pPr>
        <w:spacing w:line="240" w:lineRule="auto"/>
        <w:ind w:firstLine="0"/>
        <w:jc w:val="center"/>
        <w:rPr>
          <w:sz w:val="24"/>
          <w:szCs w:val="24"/>
        </w:rPr>
      </w:pPr>
      <w:r w:rsidRPr="00A77E6F">
        <w:rPr>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7"/>
        <w:gridCol w:w="3339"/>
        <w:gridCol w:w="1658"/>
        <w:gridCol w:w="1114"/>
      </w:tblGrid>
      <w:tr w:rsidR="0073783D" w:rsidRPr="00A77E6F" w:rsidTr="002F1562">
        <w:tc>
          <w:tcPr>
            <w:tcW w:w="1731" w:type="pct"/>
          </w:tcPr>
          <w:p w:rsidR="0073783D" w:rsidRPr="00A77E6F" w:rsidRDefault="0073783D" w:rsidP="005450B9">
            <w:pPr>
              <w:spacing w:line="240" w:lineRule="auto"/>
              <w:ind w:firstLine="0"/>
              <w:jc w:val="center"/>
              <w:rPr>
                <w:sz w:val="20"/>
                <w:szCs w:val="20"/>
              </w:rPr>
            </w:pPr>
            <w:r w:rsidRPr="00A77E6F">
              <w:rPr>
                <w:sz w:val="20"/>
                <w:szCs w:val="20"/>
              </w:rPr>
              <w:t>Наименование документа</w:t>
            </w:r>
          </w:p>
        </w:tc>
        <w:tc>
          <w:tcPr>
            <w:tcW w:w="1818" w:type="pct"/>
          </w:tcPr>
          <w:p w:rsidR="0073783D" w:rsidRPr="00A77E6F" w:rsidRDefault="0073783D" w:rsidP="005450B9">
            <w:pPr>
              <w:spacing w:line="240" w:lineRule="auto"/>
              <w:ind w:firstLine="0"/>
              <w:jc w:val="center"/>
              <w:rPr>
                <w:sz w:val="20"/>
                <w:szCs w:val="20"/>
              </w:rPr>
            </w:pPr>
            <w:r w:rsidRPr="00A77E6F">
              <w:rPr>
                <w:sz w:val="20"/>
                <w:szCs w:val="20"/>
              </w:rPr>
              <w:t>Краткое содержание документа (аннотация)</w:t>
            </w:r>
          </w:p>
        </w:tc>
        <w:tc>
          <w:tcPr>
            <w:tcW w:w="832" w:type="pct"/>
          </w:tcPr>
          <w:p w:rsidR="0073783D" w:rsidRPr="00A77E6F" w:rsidRDefault="0073783D" w:rsidP="005450B9">
            <w:pPr>
              <w:spacing w:line="240" w:lineRule="auto"/>
              <w:ind w:firstLine="0"/>
              <w:jc w:val="center"/>
              <w:rPr>
                <w:sz w:val="20"/>
                <w:szCs w:val="20"/>
              </w:rPr>
            </w:pPr>
            <w:r w:rsidRPr="00A77E6F">
              <w:rPr>
                <w:sz w:val="20"/>
                <w:szCs w:val="20"/>
              </w:rPr>
              <w:t>Уровень (региональный, муниципальный, школьный)</w:t>
            </w:r>
          </w:p>
        </w:tc>
        <w:tc>
          <w:tcPr>
            <w:tcW w:w="619" w:type="pct"/>
          </w:tcPr>
          <w:p w:rsidR="0073783D" w:rsidRPr="00A77E6F" w:rsidRDefault="0073783D" w:rsidP="005450B9">
            <w:pPr>
              <w:spacing w:line="240" w:lineRule="auto"/>
              <w:ind w:firstLine="0"/>
              <w:jc w:val="center"/>
              <w:rPr>
                <w:sz w:val="20"/>
                <w:szCs w:val="20"/>
              </w:rPr>
            </w:pPr>
            <w:r w:rsidRPr="00A77E6F">
              <w:rPr>
                <w:sz w:val="20"/>
                <w:szCs w:val="20"/>
              </w:rPr>
              <w:t>Сроки введения документа в действие</w:t>
            </w:r>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t>Закон Курганской области от 10 декабря 2009 года № 518 «О внесении изменений в Закон Курганской области «О региональном (национально-региональном) компоненте государственных образовательных стандартов общего образования в Курганской области»</w:t>
            </w:r>
          </w:p>
        </w:tc>
        <w:tc>
          <w:tcPr>
            <w:tcW w:w="1818" w:type="pct"/>
          </w:tcPr>
          <w:p w:rsidR="0073783D" w:rsidRPr="00A77E6F" w:rsidRDefault="0073783D" w:rsidP="005450B9">
            <w:pPr>
              <w:spacing w:line="240" w:lineRule="auto"/>
              <w:ind w:firstLine="0"/>
              <w:rPr>
                <w:sz w:val="20"/>
                <w:szCs w:val="20"/>
              </w:rPr>
            </w:pPr>
            <w:r w:rsidRPr="00A77E6F">
              <w:rPr>
                <w:bCs/>
                <w:sz w:val="20"/>
                <w:szCs w:val="20"/>
              </w:rPr>
              <w:t xml:space="preserve">Закон Курганской области дополнен разделом </w:t>
            </w:r>
            <w:r w:rsidRPr="00A77E6F">
              <w:rPr>
                <w:sz w:val="20"/>
                <w:szCs w:val="20"/>
              </w:rPr>
              <w:t xml:space="preserve">«Комплексный курс регионального (национально-регионального) компонента государственного образовательного стандарта </w:t>
            </w:r>
            <w:r w:rsidRPr="00A77E6F">
              <w:rPr>
                <w:bCs/>
                <w:sz w:val="20"/>
                <w:szCs w:val="20"/>
              </w:rPr>
              <w:t>«Основы религиозных культур и светской этики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tc>
        <w:tc>
          <w:tcPr>
            <w:tcW w:w="832" w:type="pct"/>
          </w:tcPr>
          <w:p w:rsidR="0073783D" w:rsidRPr="00A77E6F" w:rsidRDefault="0073783D" w:rsidP="005450B9">
            <w:pPr>
              <w:spacing w:line="240" w:lineRule="auto"/>
              <w:ind w:firstLine="0"/>
              <w:rPr>
                <w:sz w:val="20"/>
                <w:szCs w:val="20"/>
              </w:rPr>
            </w:pPr>
            <w:r w:rsidRPr="00A77E6F">
              <w:rPr>
                <w:sz w:val="20"/>
                <w:szCs w:val="20"/>
              </w:rPr>
              <w:t>Региональный</w:t>
            </w:r>
          </w:p>
        </w:tc>
        <w:tc>
          <w:tcPr>
            <w:tcW w:w="619" w:type="pct"/>
          </w:tcPr>
          <w:p w:rsidR="0073783D" w:rsidRPr="00A77E6F" w:rsidRDefault="0073783D" w:rsidP="005450B9">
            <w:pPr>
              <w:spacing w:line="240" w:lineRule="auto"/>
              <w:ind w:firstLine="0"/>
              <w:rPr>
                <w:sz w:val="20"/>
                <w:szCs w:val="20"/>
              </w:rPr>
            </w:pPr>
            <w:r w:rsidRPr="00A77E6F">
              <w:rPr>
                <w:sz w:val="20"/>
                <w:szCs w:val="20"/>
              </w:rPr>
              <w:t xml:space="preserve">2009 г. – </w:t>
            </w:r>
          </w:p>
          <w:p w:rsidR="0073783D" w:rsidRPr="00A77E6F" w:rsidRDefault="0073783D" w:rsidP="005450B9">
            <w:pPr>
              <w:spacing w:line="240" w:lineRule="auto"/>
              <w:ind w:firstLine="0"/>
              <w:rPr>
                <w:sz w:val="20"/>
                <w:szCs w:val="20"/>
              </w:rPr>
            </w:pPr>
            <w:r w:rsidRPr="00A77E6F">
              <w:rPr>
                <w:sz w:val="20"/>
                <w:szCs w:val="20"/>
              </w:rPr>
              <w:t>срок не ограничен</w:t>
            </w:r>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t>Приказ Главного управления образования Курганской области от 02.11.2009 г. № 1819</w:t>
            </w:r>
          </w:p>
          <w:p w:rsidR="0073783D" w:rsidRPr="00A77E6F" w:rsidRDefault="0073783D" w:rsidP="005450B9">
            <w:pPr>
              <w:spacing w:line="240" w:lineRule="auto"/>
              <w:ind w:firstLine="0"/>
              <w:rPr>
                <w:bCs/>
                <w:sz w:val="20"/>
                <w:szCs w:val="20"/>
              </w:rPr>
            </w:pPr>
            <w:r w:rsidRPr="00A77E6F">
              <w:rPr>
                <w:bCs/>
                <w:sz w:val="20"/>
                <w:szCs w:val="20"/>
              </w:rPr>
              <w:t xml:space="preserve">«Об утверждении плана мероприятий </w:t>
            </w:r>
          </w:p>
          <w:p w:rsidR="0073783D" w:rsidRPr="00A77E6F" w:rsidRDefault="0073783D" w:rsidP="005450B9">
            <w:pPr>
              <w:spacing w:line="240" w:lineRule="auto"/>
              <w:ind w:firstLine="0"/>
              <w:rPr>
                <w:bCs/>
                <w:sz w:val="20"/>
                <w:szCs w:val="20"/>
              </w:rPr>
            </w:pPr>
            <w:r w:rsidRPr="00A77E6F">
              <w:rPr>
                <w:bCs/>
                <w:sz w:val="20"/>
                <w:szCs w:val="20"/>
              </w:rPr>
              <w:t xml:space="preserve">на 2009-2010 учебный год по апробации </w:t>
            </w:r>
          </w:p>
          <w:p w:rsidR="0073783D" w:rsidRPr="00A77E6F" w:rsidRDefault="0073783D" w:rsidP="005450B9">
            <w:pPr>
              <w:spacing w:line="240" w:lineRule="auto"/>
              <w:ind w:firstLine="0"/>
              <w:rPr>
                <w:bCs/>
                <w:sz w:val="20"/>
                <w:szCs w:val="20"/>
              </w:rPr>
            </w:pPr>
            <w:r w:rsidRPr="00A77E6F">
              <w:rPr>
                <w:bCs/>
                <w:sz w:val="20"/>
                <w:szCs w:val="20"/>
              </w:rPr>
              <w:t xml:space="preserve">комплексного учебного курса «Основы </w:t>
            </w:r>
          </w:p>
          <w:p w:rsidR="0073783D" w:rsidRPr="00A77E6F" w:rsidRDefault="0073783D" w:rsidP="005450B9">
            <w:pPr>
              <w:spacing w:line="240" w:lineRule="auto"/>
              <w:ind w:firstLine="0"/>
              <w:rPr>
                <w:bCs/>
                <w:sz w:val="20"/>
                <w:szCs w:val="20"/>
              </w:rPr>
            </w:pPr>
            <w:r w:rsidRPr="00A77E6F">
              <w:rPr>
                <w:bCs/>
                <w:sz w:val="20"/>
                <w:szCs w:val="20"/>
              </w:rPr>
              <w:t>религиозных культур</w:t>
            </w:r>
          </w:p>
          <w:p w:rsidR="0073783D" w:rsidRPr="00A77E6F" w:rsidRDefault="0073783D" w:rsidP="005450B9">
            <w:pPr>
              <w:spacing w:line="240" w:lineRule="auto"/>
              <w:ind w:firstLine="0"/>
              <w:rPr>
                <w:sz w:val="20"/>
                <w:szCs w:val="20"/>
              </w:rPr>
            </w:pPr>
            <w:r w:rsidRPr="00A77E6F">
              <w:rPr>
                <w:bCs/>
                <w:sz w:val="20"/>
                <w:szCs w:val="20"/>
              </w:rPr>
              <w:t>и светской этики»</w:t>
            </w:r>
          </w:p>
        </w:tc>
        <w:tc>
          <w:tcPr>
            <w:tcW w:w="1818" w:type="pct"/>
          </w:tcPr>
          <w:p w:rsidR="0073783D" w:rsidRPr="00A77E6F" w:rsidRDefault="0073783D" w:rsidP="005450B9">
            <w:pPr>
              <w:spacing w:line="240" w:lineRule="auto"/>
              <w:ind w:firstLine="0"/>
              <w:rPr>
                <w:sz w:val="20"/>
                <w:szCs w:val="20"/>
              </w:rPr>
            </w:pPr>
            <w:r w:rsidRPr="00A77E6F">
              <w:rPr>
                <w:sz w:val="20"/>
                <w:szCs w:val="20"/>
              </w:rPr>
              <w:t xml:space="preserve">План мероприятий </w:t>
            </w:r>
          </w:p>
        </w:tc>
        <w:tc>
          <w:tcPr>
            <w:tcW w:w="832" w:type="pct"/>
          </w:tcPr>
          <w:p w:rsidR="0073783D" w:rsidRPr="00A77E6F" w:rsidRDefault="0073783D" w:rsidP="005450B9">
            <w:pPr>
              <w:spacing w:line="240" w:lineRule="auto"/>
              <w:ind w:firstLine="0"/>
              <w:rPr>
                <w:sz w:val="20"/>
                <w:szCs w:val="20"/>
              </w:rPr>
            </w:pPr>
            <w:r w:rsidRPr="00A77E6F">
              <w:rPr>
                <w:sz w:val="20"/>
                <w:szCs w:val="20"/>
              </w:rPr>
              <w:t>Региональный</w:t>
            </w:r>
          </w:p>
        </w:tc>
        <w:tc>
          <w:tcPr>
            <w:tcW w:w="619" w:type="pct"/>
          </w:tcPr>
          <w:p w:rsidR="0073783D" w:rsidRPr="00A77E6F" w:rsidRDefault="0073783D" w:rsidP="005450B9">
            <w:pPr>
              <w:spacing w:line="240" w:lineRule="auto"/>
              <w:ind w:firstLine="0"/>
              <w:rPr>
                <w:sz w:val="20"/>
                <w:szCs w:val="20"/>
              </w:rPr>
            </w:pPr>
            <w:r w:rsidRPr="00A77E6F">
              <w:rPr>
                <w:sz w:val="20"/>
                <w:szCs w:val="20"/>
              </w:rPr>
              <w:t>2009-2010 учебный год</w:t>
            </w:r>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t>Приказ Главного управления образования Курганской области от 24.09.2010 г № 1499</w:t>
            </w:r>
          </w:p>
          <w:p w:rsidR="0073783D" w:rsidRPr="00A77E6F" w:rsidRDefault="0073783D" w:rsidP="005450B9">
            <w:pPr>
              <w:spacing w:line="240" w:lineRule="auto"/>
              <w:ind w:firstLine="0"/>
              <w:rPr>
                <w:bCs/>
                <w:sz w:val="20"/>
                <w:szCs w:val="20"/>
              </w:rPr>
            </w:pPr>
            <w:r w:rsidRPr="00A77E6F">
              <w:rPr>
                <w:bCs/>
                <w:sz w:val="20"/>
                <w:szCs w:val="20"/>
              </w:rPr>
              <w:t xml:space="preserve">«Об утверждении плана мероприятий </w:t>
            </w:r>
          </w:p>
          <w:p w:rsidR="0073783D" w:rsidRPr="00A77E6F" w:rsidRDefault="0073783D" w:rsidP="005450B9">
            <w:pPr>
              <w:spacing w:line="240" w:lineRule="auto"/>
              <w:ind w:firstLine="0"/>
              <w:rPr>
                <w:bCs/>
                <w:sz w:val="20"/>
                <w:szCs w:val="20"/>
              </w:rPr>
            </w:pPr>
            <w:r w:rsidRPr="00A77E6F">
              <w:rPr>
                <w:bCs/>
                <w:sz w:val="20"/>
                <w:szCs w:val="20"/>
              </w:rPr>
              <w:t xml:space="preserve">на 2010-2011 годы по апробации </w:t>
            </w:r>
          </w:p>
          <w:p w:rsidR="0073783D" w:rsidRPr="00A77E6F" w:rsidRDefault="0073783D" w:rsidP="005450B9">
            <w:pPr>
              <w:spacing w:line="240" w:lineRule="auto"/>
              <w:ind w:firstLine="0"/>
              <w:rPr>
                <w:bCs/>
                <w:sz w:val="20"/>
                <w:szCs w:val="20"/>
              </w:rPr>
            </w:pPr>
            <w:r w:rsidRPr="00A77E6F">
              <w:rPr>
                <w:bCs/>
                <w:sz w:val="20"/>
                <w:szCs w:val="20"/>
              </w:rPr>
              <w:t xml:space="preserve">комплексного учебного курса «Основы </w:t>
            </w:r>
          </w:p>
          <w:p w:rsidR="0073783D" w:rsidRPr="00A77E6F" w:rsidRDefault="0073783D" w:rsidP="005450B9">
            <w:pPr>
              <w:spacing w:line="240" w:lineRule="auto"/>
              <w:ind w:firstLine="0"/>
              <w:rPr>
                <w:bCs/>
                <w:sz w:val="20"/>
                <w:szCs w:val="20"/>
              </w:rPr>
            </w:pPr>
            <w:r w:rsidRPr="00A77E6F">
              <w:rPr>
                <w:bCs/>
                <w:sz w:val="20"/>
                <w:szCs w:val="20"/>
              </w:rPr>
              <w:t>религиозных культур</w:t>
            </w:r>
          </w:p>
          <w:p w:rsidR="0073783D" w:rsidRPr="00A77E6F" w:rsidRDefault="0073783D" w:rsidP="005450B9">
            <w:pPr>
              <w:spacing w:line="240" w:lineRule="auto"/>
              <w:ind w:firstLine="0"/>
              <w:rPr>
                <w:sz w:val="20"/>
                <w:szCs w:val="20"/>
              </w:rPr>
            </w:pPr>
            <w:r w:rsidRPr="00A77E6F">
              <w:rPr>
                <w:bCs/>
                <w:sz w:val="20"/>
                <w:szCs w:val="20"/>
              </w:rPr>
              <w:t>и светской этики»</w:t>
            </w:r>
          </w:p>
        </w:tc>
        <w:tc>
          <w:tcPr>
            <w:tcW w:w="1818" w:type="pct"/>
          </w:tcPr>
          <w:p w:rsidR="0073783D" w:rsidRPr="00A77E6F" w:rsidRDefault="0073783D" w:rsidP="005450B9">
            <w:pPr>
              <w:spacing w:line="240" w:lineRule="auto"/>
              <w:ind w:firstLine="0"/>
              <w:rPr>
                <w:sz w:val="20"/>
                <w:szCs w:val="20"/>
              </w:rPr>
            </w:pPr>
            <w:r w:rsidRPr="00A77E6F">
              <w:rPr>
                <w:sz w:val="20"/>
                <w:szCs w:val="20"/>
              </w:rPr>
              <w:t>План мероприятий</w:t>
            </w:r>
          </w:p>
        </w:tc>
        <w:tc>
          <w:tcPr>
            <w:tcW w:w="832" w:type="pct"/>
          </w:tcPr>
          <w:p w:rsidR="0073783D" w:rsidRPr="00A77E6F" w:rsidRDefault="0073783D" w:rsidP="005450B9">
            <w:pPr>
              <w:spacing w:line="240" w:lineRule="auto"/>
              <w:ind w:firstLine="0"/>
              <w:rPr>
                <w:sz w:val="20"/>
                <w:szCs w:val="20"/>
              </w:rPr>
            </w:pPr>
            <w:r w:rsidRPr="00A77E6F">
              <w:rPr>
                <w:sz w:val="20"/>
                <w:szCs w:val="20"/>
              </w:rPr>
              <w:t>Региональный</w:t>
            </w:r>
          </w:p>
        </w:tc>
        <w:tc>
          <w:tcPr>
            <w:tcW w:w="619" w:type="pct"/>
          </w:tcPr>
          <w:p w:rsidR="0073783D" w:rsidRPr="00A77E6F" w:rsidRDefault="0073783D" w:rsidP="005450B9">
            <w:pPr>
              <w:spacing w:line="240" w:lineRule="auto"/>
              <w:ind w:firstLine="0"/>
              <w:rPr>
                <w:sz w:val="20"/>
                <w:szCs w:val="20"/>
              </w:rPr>
            </w:pPr>
            <w:r w:rsidRPr="00A77E6F">
              <w:rPr>
                <w:sz w:val="20"/>
                <w:szCs w:val="20"/>
              </w:rPr>
              <w:t>2010 -2011 годы</w:t>
            </w:r>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t>Приказ Главного управления образования Курганской области от 14.12.2009 г. № 2112</w:t>
            </w:r>
          </w:p>
          <w:p w:rsidR="0073783D" w:rsidRPr="00A77E6F" w:rsidRDefault="0073783D" w:rsidP="005450B9">
            <w:pPr>
              <w:spacing w:line="240" w:lineRule="auto"/>
              <w:ind w:firstLine="0"/>
              <w:rPr>
                <w:bCs/>
                <w:sz w:val="20"/>
                <w:szCs w:val="20"/>
              </w:rPr>
            </w:pPr>
            <w:r w:rsidRPr="00A77E6F">
              <w:rPr>
                <w:b/>
                <w:bCs/>
                <w:sz w:val="20"/>
                <w:szCs w:val="20"/>
              </w:rPr>
              <w:t>«</w:t>
            </w:r>
            <w:r w:rsidRPr="00A77E6F">
              <w:rPr>
                <w:bCs/>
                <w:sz w:val="20"/>
                <w:szCs w:val="20"/>
              </w:rPr>
              <w:t>О Межведомственном</w:t>
            </w:r>
          </w:p>
          <w:p w:rsidR="0073783D" w:rsidRPr="00A77E6F" w:rsidRDefault="0073783D" w:rsidP="005450B9">
            <w:pPr>
              <w:spacing w:line="240" w:lineRule="auto"/>
              <w:ind w:firstLine="0"/>
              <w:rPr>
                <w:bCs/>
                <w:sz w:val="20"/>
                <w:szCs w:val="20"/>
              </w:rPr>
            </w:pPr>
            <w:r w:rsidRPr="00A77E6F">
              <w:rPr>
                <w:bCs/>
                <w:sz w:val="20"/>
                <w:szCs w:val="20"/>
              </w:rPr>
              <w:t xml:space="preserve">координационном </w:t>
            </w:r>
            <w:proofErr w:type="gramStart"/>
            <w:r w:rsidRPr="00A77E6F">
              <w:rPr>
                <w:bCs/>
                <w:sz w:val="20"/>
                <w:szCs w:val="20"/>
              </w:rPr>
              <w:t>совете</w:t>
            </w:r>
            <w:proofErr w:type="gramEnd"/>
            <w:r w:rsidRPr="00A77E6F">
              <w:rPr>
                <w:bCs/>
                <w:sz w:val="20"/>
                <w:szCs w:val="20"/>
              </w:rPr>
              <w:t xml:space="preserve"> по духовно-нравственному воспитанию»</w:t>
            </w:r>
          </w:p>
          <w:p w:rsidR="0073783D" w:rsidRPr="00A77E6F" w:rsidRDefault="0073783D" w:rsidP="005450B9">
            <w:pPr>
              <w:spacing w:line="240" w:lineRule="auto"/>
              <w:ind w:firstLine="0"/>
              <w:rPr>
                <w:sz w:val="20"/>
                <w:szCs w:val="20"/>
              </w:rPr>
            </w:pPr>
          </w:p>
        </w:tc>
        <w:tc>
          <w:tcPr>
            <w:tcW w:w="1818" w:type="pct"/>
          </w:tcPr>
          <w:p w:rsidR="0073783D" w:rsidRPr="00A77E6F" w:rsidRDefault="0073783D" w:rsidP="005450B9">
            <w:pPr>
              <w:spacing w:line="240" w:lineRule="auto"/>
              <w:ind w:firstLine="0"/>
              <w:rPr>
                <w:sz w:val="20"/>
                <w:szCs w:val="20"/>
              </w:rPr>
            </w:pPr>
            <w:r w:rsidRPr="00A77E6F">
              <w:rPr>
                <w:sz w:val="20"/>
                <w:szCs w:val="20"/>
              </w:rPr>
              <w:t>В целях обеспечения скоординированной деятельности органов управления образованием, образовательных учреждений и религиозных организаций по духовно-нравственному воспитанию обучающихся, воспитанников, решения организационных и методических вопросов, касающихся апробации в 2009-2012 годах в общеобразовательных учреждениях Курганской области комплексного учебного курса «Основы религиозных культур и светской этики» создан Межведомственный координационный совет по духовно-нравственному воспитанию.</w:t>
            </w:r>
          </w:p>
        </w:tc>
        <w:tc>
          <w:tcPr>
            <w:tcW w:w="832" w:type="pct"/>
          </w:tcPr>
          <w:p w:rsidR="0073783D" w:rsidRPr="00A77E6F" w:rsidRDefault="0073783D" w:rsidP="005450B9">
            <w:pPr>
              <w:spacing w:line="240" w:lineRule="auto"/>
              <w:ind w:firstLine="0"/>
              <w:rPr>
                <w:sz w:val="20"/>
                <w:szCs w:val="20"/>
              </w:rPr>
            </w:pPr>
            <w:r w:rsidRPr="00A77E6F">
              <w:rPr>
                <w:sz w:val="20"/>
                <w:szCs w:val="20"/>
              </w:rPr>
              <w:t>Региональный</w:t>
            </w:r>
          </w:p>
        </w:tc>
        <w:tc>
          <w:tcPr>
            <w:tcW w:w="619" w:type="pct"/>
          </w:tcPr>
          <w:p w:rsidR="0073783D" w:rsidRPr="00A77E6F" w:rsidRDefault="0073783D" w:rsidP="005450B9">
            <w:pPr>
              <w:spacing w:line="240" w:lineRule="auto"/>
              <w:ind w:firstLine="0"/>
              <w:rPr>
                <w:sz w:val="20"/>
                <w:szCs w:val="20"/>
              </w:rPr>
            </w:pPr>
            <w:r w:rsidRPr="00A77E6F">
              <w:rPr>
                <w:sz w:val="20"/>
                <w:szCs w:val="20"/>
              </w:rPr>
              <w:t xml:space="preserve">2009 г.- 2012 г. </w:t>
            </w:r>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t xml:space="preserve">Приказ Главного управления образования Курганской области </w:t>
            </w:r>
            <w:r w:rsidRPr="00A77E6F">
              <w:rPr>
                <w:sz w:val="20"/>
                <w:szCs w:val="20"/>
              </w:rPr>
              <w:lastRenderedPageBreak/>
              <w:t>от 12.04.10 г. № 592</w:t>
            </w:r>
          </w:p>
          <w:p w:rsidR="0073783D" w:rsidRPr="00A77E6F" w:rsidRDefault="0073783D" w:rsidP="005450B9">
            <w:pPr>
              <w:spacing w:line="240" w:lineRule="auto"/>
              <w:ind w:firstLine="0"/>
              <w:rPr>
                <w:sz w:val="20"/>
                <w:szCs w:val="20"/>
              </w:rPr>
            </w:pPr>
            <w:r w:rsidRPr="00A77E6F">
              <w:rPr>
                <w:sz w:val="20"/>
                <w:szCs w:val="20"/>
              </w:rPr>
              <w:t xml:space="preserve">«О мониторинге хода апробации курса </w:t>
            </w:r>
            <w:r w:rsidR="00092765" w:rsidRPr="00A77E6F">
              <w:rPr>
                <w:sz w:val="20"/>
                <w:szCs w:val="20"/>
              </w:rPr>
              <w:t>ОРКСЭ</w:t>
            </w:r>
            <w:r w:rsidRPr="00A77E6F">
              <w:rPr>
                <w:sz w:val="20"/>
                <w:szCs w:val="20"/>
              </w:rPr>
              <w:t xml:space="preserve"> в </w:t>
            </w:r>
            <w:proofErr w:type="gramStart"/>
            <w:r w:rsidRPr="00A77E6F">
              <w:rPr>
                <w:sz w:val="20"/>
                <w:szCs w:val="20"/>
              </w:rPr>
              <w:t>муниципальных</w:t>
            </w:r>
            <w:proofErr w:type="gramEnd"/>
            <w:r w:rsidRPr="00A77E6F">
              <w:rPr>
                <w:sz w:val="20"/>
                <w:szCs w:val="20"/>
              </w:rPr>
              <w:t xml:space="preserve"> </w:t>
            </w:r>
            <w:proofErr w:type="spellStart"/>
            <w:r w:rsidRPr="00A77E6F">
              <w:rPr>
                <w:sz w:val="20"/>
                <w:szCs w:val="20"/>
              </w:rPr>
              <w:t>общеобразователь</w:t>
            </w:r>
            <w:proofErr w:type="spellEnd"/>
          </w:p>
          <w:p w:rsidR="0073783D" w:rsidRPr="00A77E6F" w:rsidRDefault="0073783D" w:rsidP="005450B9">
            <w:pPr>
              <w:spacing w:line="240" w:lineRule="auto"/>
              <w:ind w:firstLine="0"/>
              <w:rPr>
                <w:sz w:val="20"/>
                <w:szCs w:val="20"/>
              </w:rPr>
            </w:pPr>
            <w:proofErr w:type="spellStart"/>
            <w:r w:rsidRPr="00A77E6F">
              <w:rPr>
                <w:sz w:val="20"/>
                <w:szCs w:val="20"/>
              </w:rPr>
              <w:t>ных</w:t>
            </w:r>
            <w:proofErr w:type="spellEnd"/>
            <w:r w:rsidRPr="00A77E6F">
              <w:rPr>
                <w:sz w:val="20"/>
                <w:szCs w:val="20"/>
              </w:rPr>
              <w:t xml:space="preserve"> </w:t>
            </w:r>
            <w:proofErr w:type="gramStart"/>
            <w:r w:rsidRPr="00A77E6F">
              <w:rPr>
                <w:sz w:val="20"/>
                <w:szCs w:val="20"/>
              </w:rPr>
              <w:t>учреждениях</w:t>
            </w:r>
            <w:proofErr w:type="gramEnd"/>
            <w:r w:rsidRPr="00A77E6F">
              <w:rPr>
                <w:sz w:val="20"/>
                <w:szCs w:val="20"/>
              </w:rPr>
              <w:t xml:space="preserve"> Курганской области</w:t>
            </w:r>
          </w:p>
        </w:tc>
        <w:tc>
          <w:tcPr>
            <w:tcW w:w="1818" w:type="pct"/>
          </w:tcPr>
          <w:p w:rsidR="0073783D" w:rsidRPr="00A77E6F" w:rsidRDefault="0073783D" w:rsidP="005450B9">
            <w:pPr>
              <w:spacing w:line="240" w:lineRule="auto"/>
              <w:ind w:firstLine="0"/>
              <w:rPr>
                <w:sz w:val="20"/>
                <w:szCs w:val="20"/>
              </w:rPr>
            </w:pPr>
            <w:proofErr w:type="gramStart"/>
            <w:r w:rsidRPr="00A77E6F">
              <w:rPr>
                <w:sz w:val="20"/>
                <w:szCs w:val="20"/>
              </w:rPr>
              <w:lastRenderedPageBreak/>
              <w:t xml:space="preserve">В соответствии с п.п. 2.2.5 п. 2 Соглашения о взаимодействии по </w:t>
            </w:r>
            <w:r w:rsidRPr="00A77E6F">
              <w:rPr>
                <w:sz w:val="20"/>
                <w:szCs w:val="20"/>
              </w:rPr>
              <w:lastRenderedPageBreak/>
              <w:t>вопросам апробации комплексного учебного курса для общеобразовательных учреждений «Основы религиозных культур и светской этики» от 17 декабря 2009 год № СОГ-10/03, заключенного между Министерством образования и науки Российской Федерации и Главным управлением образования Курганской области по согласованию с муниципальными органами управления образованием и образовательными учреждениями</w:t>
            </w:r>
            <w:proofErr w:type="gramEnd"/>
          </w:p>
          <w:p w:rsidR="0073783D" w:rsidRPr="00A77E6F" w:rsidRDefault="0073783D" w:rsidP="005450B9">
            <w:pPr>
              <w:spacing w:line="240" w:lineRule="auto"/>
              <w:ind w:firstLine="0"/>
              <w:rPr>
                <w:sz w:val="20"/>
                <w:szCs w:val="20"/>
              </w:rPr>
            </w:pPr>
            <w:r w:rsidRPr="00A77E6F">
              <w:rPr>
                <w:sz w:val="20"/>
                <w:szCs w:val="20"/>
              </w:rPr>
              <w:t xml:space="preserve">с апреля 2010 года проводится изучение хода апробации курса </w:t>
            </w:r>
            <w:r w:rsidR="00092765" w:rsidRPr="00A77E6F">
              <w:rPr>
                <w:sz w:val="20"/>
                <w:szCs w:val="20"/>
              </w:rPr>
              <w:t>ОРКСЭ</w:t>
            </w:r>
            <w:r w:rsidRPr="00A77E6F">
              <w:rPr>
                <w:sz w:val="20"/>
                <w:szCs w:val="20"/>
              </w:rPr>
              <w:t xml:space="preserve"> в образовательных учреждениях области</w:t>
            </w:r>
          </w:p>
        </w:tc>
        <w:tc>
          <w:tcPr>
            <w:tcW w:w="832" w:type="pct"/>
          </w:tcPr>
          <w:p w:rsidR="0073783D" w:rsidRPr="00A77E6F" w:rsidRDefault="0073783D" w:rsidP="005450B9">
            <w:pPr>
              <w:spacing w:line="240" w:lineRule="auto"/>
              <w:ind w:firstLine="0"/>
              <w:rPr>
                <w:sz w:val="20"/>
                <w:szCs w:val="20"/>
              </w:rPr>
            </w:pPr>
            <w:r w:rsidRPr="00A77E6F">
              <w:rPr>
                <w:sz w:val="20"/>
                <w:szCs w:val="20"/>
              </w:rPr>
              <w:lastRenderedPageBreak/>
              <w:t>Региональный</w:t>
            </w:r>
          </w:p>
        </w:tc>
        <w:tc>
          <w:tcPr>
            <w:tcW w:w="619" w:type="pct"/>
          </w:tcPr>
          <w:p w:rsidR="0073783D" w:rsidRPr="00A77E6F" w:rsidRDefault="0073783D" w:rsidP="005450B9">
            <w:pPr>
              <w:spacing w:line="240" w:lineRule="auto"/>
              <w:ind w:firstLine="0"/>
              <w:rPr>
                <w:sz w:val="20"/>
                <w:szCs w:val="20"/>
              </w:rPr>
            </w:pPr>
            <w:r w:rsidRPr="00A77E6F">
              <w:rPr>
                <w:sz w:val="20"/>
                <w:szCs w:val="20"/>
              </w:rPr>
              <w:t>2010-2011 годы</w:t>
            </w:r>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lastRenderedPageBreak/>
              <w:t xml:space="preserve">Приказ Главного управления образования Курганской области от 05.03.2010 г. № 354 «О проведении </w:t>
            </w:r>
            <w:proofErr w:type="gramStart"/>
            <w:r w:rsidRPr="00A77E6F">
              <w:rPr>
                <w:sz w:val="20"/>
                <w:szCs w:val="20"/>
              </w:rPr>
              <w:t>курсов повышения квалификации преподавателей курса</w:t>
            </w:r>
            <w:proofErr w:type="gramEnd"/>
            <w:r w:rsidRPr="00A77E6F">
              <w:rPr>
                <w:sz w:val="20"/>
                <w:szCs w:val="20"/>
              </w:rPr>
              <w:t xml:space="preserve"> </w:t>
            </w:r>
            <w:r w:rsidR="00092765" w:rsidRPr="00A77E6F">
              <w:rPr>
                <w:sz w:val="20"/>
                <w:szCs w:val="20"/>
              </w:rPr>
              <w:t>ОРКСЭ</w:t>
            </w:r>
            <w:r w:rsidRPr="00A77E6F">
              <w:rPr>
                <w:sz w:val="20"/>
                <w:szCs w:val="20"/>
              </w:rPr>
              <w:t>»</w:t>
            </w:r>
          </w:p>
        </w:tc>
        <w:tc>
          <w:tcPr>
            <w:tcW w:w="1818" w:type="pct"/>
          </w:tcPr>
          <w:p w:rsidR="0073783D" w:rsidRPr="00A77E6F" w:rsidRDefault="0073783D" w:rsidP="005450B9">
            <w:pPr>
              <w:spacing w:line="240" w:lineRule="auto"/>
              <w:ind w:firstLine="0"/>
              <w:rPr>
                <w:sz w:val="20"/>
                <w:szCs w:val="20"/>
              </w:rPr>
            </w:pPr>
            <w:r w:rsidRPr="00A77E6F">
              <w:rPr>
                <w:sz w:val="20"/>
                <w:szCs w:val="20"/>
              </w:rPr>
              <w:t xml:space="preserve">Об организации с 9 марта по 27 марта 2010 года </w:t>
            </w:r>
            <w:proofErr w:type="gramStart"/>
            <w:r w:rsidRPr="00A77E6F">
              <w:rPr>
                <w:sz w:val="20"/>
                <w:szCs w:val="20"/>
              </w:rPr>
              <w:t>курсов повышения квалификации педагогических работников общеобразовательных учреждений Курганской области</w:t>
            </w:r>
            <w:proofErr w:type="gramEnd"/>
            <w:r w:rsidRPr="00A77E6F">
              <w:rPr>
                <w:sz w:val="20"/>
                <w:szCs w:val="20"/>
              </w:rPr>
              <w:t xml:space="preserve"> по </w:t>
            </w:r>
            <w:r w:rsidR="00092765" w:rsidRPr="00A77E6F">
              <w:rPr>
                <w:sz w:val="20"/>
                <w:szCs w:val="20"/>
              </w:rPr>
              <w:t>ОРКСЭ</w:t>
            </w:r>
            <w:r w:rsidRPr="00A77E6F">
              <w:rPr>
                <w:sz w:val="20"/>
                <w:szCs w:val="20"/>
              </w:rPr>
              <w:t xml:space="preserve">. </w:t>
            </w:r>
          </w:p>
        </w:tc>
        <w:tc>
          <w:tcPr>
            <w:tcW w:w="832" w:type="pct"/>
          </w:tcPr>
          <w:p w:rsidR="0073783D" w:rsidRPr="00A77E6F" w:rsidRDefault="0073783D" w:rsidP="005450B9">
            <w:pPr>
              <w:spacing w:line="240" w:lineRule="auto"/>
              <w:ind w:firstLine="0"/>
              <w:rPr>
                <w:sz w:val="20"/>
                <w:szCs w:val="20"/>
              </w:rPr>
            </w:pPr>
          </w:p>
        </w:tc>
        <w:tc>
          <w:tcPr>
            <w:tcW w:w="619" w:type="pct"/>
          </w:tcPr>
          <w:p w:rsidR="0073783D" w:rsidRPr="00A77E6F" w:rsidRDefault="0073783D" w:rsidP="005450B9">
            <w:pPr>
              <w:spacing w:line="240" w:lineRule="auto"/>
              <w:ind w:firstLine="0"/>
              <w:rPr>
                <w:sz w:val="20"/>
                <w:szCs w:val="20"/>
              </w:rPr>
            </w:pPr>
            <w:r w:rsidRPr="00A77E6F">
              <w:rPr>
                <w:sz w:val="20"/>
                <w:szCs w:val="20"/>
              </w:rPr>
              <w:t>2010-2012 годы</w:t>
            </w:r>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t xml:space="preserve">Приказы муниципальных органов управления образованием «Об апробации курса </w:t>
            </w:r>
            <w:r w:rsidR="00092765" w:rsidRPr="00A77E6F">
              <w:rPr>
                <w:sz w:val="20"/>
                <w:szCs w:val="20"/>
              </w:rPr>
              <w:t>ОРКСЭ</w:t>
            </w:r>
            <w:r w:rsidRPr="00A77E6F">
              <w:rPr>
                <w:sz w:val="20"/>
                <w:szCs w:val="20"/>
              </w:rPr>
              <w:t xml:space="preserve"> на территории района (города)»</w:t>
            </w:r>
          </w:p>
        </w:tc>
        <w:tc>
          <w:tcPr>
            <w:tcW w:w="1818" w:type="pct"/>
          </w:tcPr>
          <w:p w:rsidR="0073783D" w:rsidRPr="00A77E6F" w:rsidRDefault="0073783D" w:rsidP="005450B9">
            <w:pPr>
              <w:spacing w:line="240" w:lineRule="auto"/>
              <w:ind w:firstLine="0"/>
              <w:rPr>
                <w:sz w:val="20"/>
                <w:szCs w:val="20"/>
              </w:rPr>
            </w:pPr>
            <w:r w:rsidRPr="00A77E6F">
              <w:rPr>
                <w:sz w:val="20"/>
                <w:szCs w:val="20"/>
              </w:rPr>
              <w:t>Вопросы организации и проведения апробации курса.</w:t>
            </w:r>
          </w:p>
          <w:p w:rsidR="0073783D" w:rsidRPr="00A77E6F" w:rsidRDefault="0073783D" w:rsidP="005450B9">
            <w:pPr>
              <w:spacing w:line="240" w:lineRule="auto"/>
              <w:ind w:firstLine="0"/>
              <w:rPr>
                <w:sz w:val="20"/>
                <w:szCs w:val="20"/>
              </w:rPr>
            </w:pPr>
            <w:r w:rsidRPr="00A77E6F">
              <w:rPr>
                <w:sz w:val="20"/>
                <w:szCs w:val="20"/>
              </w:rPr>
              <w:t>О назначении ответственного за апробацию курса на территории района (города);</w:t>
            </w:r>
          </w:p>
          <w:p w:rsidR="0073783D" w:rsidRPr="00A77E6F" w:rsidRDefault="0073783D" w:rsidP="005450B9">
            <w:pPr>
              <w:spacing w:line="240" w:lineRule="auto"/>
              <w:ind w:firstLine="0"/>
              <w:rPr>
                <w:sz w:val="20"/>
                <w:szCs w:val="20"/>
              </w:rPr>
            </w:pPr>
            <w:r w:rsidRPr="00A77E6F">
              <w:rPr>
                <w:sz w:val="20"/>
                <w:szCs w:val="20"/>
              </w:rPr>
              <w:t xml:space="preserve">Утверждение плана мероприятий по апробации курса </w:t>
            </w:r>
            <w:r w:rsidR="00092765" w:rsidRPr="00A77E6F">
              <w:rPr>
                <w:sz w:val="20"/>
                <w:szCs w:val="20"/>
              </w:rPr>
              <w:t>ОРКСЭ</w:t>
            </w:r>
          </w:p>
        </w:tc>
        <w:tc>
          <w:tcPr>
            <w:tcW w:w="832" w:type="pct"/>
          </w:tcPr>
          <w:p w:rsidR="0073783D" w:rsidRPr="00A77E6F" w:rsidRDefault="0073783D" w:rsidP="005450B9">
            <w:pPr>
              <w:spacing w:line="240" w:lineRule="auto"/>
              <w:ind w:firstLine="0"/>
              <w:rPr>
                <w:sz w:val="20"/>
                <w:szCs w:val="20"/>
              </w:rPr>
            </w:pPr>
            <w:r w:rsidRPr="00A77E6F">
              <w:rPr>
                <w:sz w:val="20"/>
                <w:szCs w:val="20"/>
              </w:rPr>
              <w:t>Муниципальный</w:t>
            </w:r>
          </w:p>
        </w:tc>
        <w:tc>
          <w:tcPr>
            <w:tcW w:w="619" w:type="pct"/>
          </w:tcPr>
          <w:p w:rsidR="0073783D" w:rsidRPr="00A77E6F" w:rsidRDefault="0073783D" w:rsidP="005450B9">
            <w:pPr>
              <w:spacing w:line="240" w:lineRule="auto"/>
              <w:ind w:firstLine="0"/>
              <w:rPr>
                <w:sz w:val="20"/>
                <w:szCs w:val="20"/>
              </w:rPr>
            </w:pPr>
            <w:r w:rsidRPr="00A77E6F">
              <w:rPr>
                <w:sz w:val="20"/>
                <w:szCs w:val="20"/>
              </w:rPr>
              <w:t xml:space="preserve">2009-2010 </w:t>
            </w:r>
            <w:proofErr w:type="spellStart"/>
            <w:r w:rsidRPr="00A77E6F">
              <w:rPr>
                <w:sz w:val="20"/>
                <w:szCs w:val="20"/>
              </w:rPr>
              <w:t>уч</w:t>
            </w:r>
            <w:proofErr w:type="gramStart"/>
            <w:r w:rsidRPr="00A77E6F">
              <w:rPr>
                <w:sz w:val="20"/>
                <w:szCs w:val="20"/>
              </w:rPr>
              <w:t>.г</w:t>
            </w:r>
            <w:proofErr w:type="gramEnd"/>
            <w:r w:rsidRPr="00A77E6F">
              <w:rPr>
                <w:sz w:val="20"/>
                <w:szCs w:val="20"/>
              </w:rPr>
              <w:t>од</w:t>
            </w:r>
            <w:proofErr w:type="spellEnd"/>
          </w:p>
          <w:p w:rsidR="0073783D" w:rsidRPr="00A77E6F" w:rsidRDefault="0073783D" w:rsidP="005450B9">
            <w:pPr>
              <w:spacing w:line="240" w:lineRule="auto"/>
              <w:ind w:firstLine="0"/>
              <w:rPr>
                <w:sz w:val="20"/>
                <w:szCs w:val="20"/>
              </w:rPr>
            </w:pPr>
            <w:r w:rsidRPr="00A77E6F">
              <w:rPr>
                <w:sz w:val="20"/>
                <w:szCs w:val="20"/>
              </w:rPr>
              <w:t xml:space="preserve">2010-2011 </w:t>
            </w:r>
            <w:proofErr w:type="spellStart"/>
            <w:r w:rsidRPr="00A77E6F">
              <w:rPr>
                <w:sz w:val="20"/>
                <w:szCs w:val="20"/>
              </w:rPr>
              <w:t>уч</w:t>
            </w:r>
            <w:proofErr w:type="gramStart"/>
            <w:r w:rsidRPr="00A77E6F">
              <w:rPr>
                <w:sz w:val="20"/>
                <w:szCs w:val="20"/>
              </w:rPr>
              <w:t>.г</w:t>
            </w:r>
            <w:proofErr w:type="gramEnd"/>
            <w:r w:rsidRPr="00A77E6F">
              <w:rPr>
                <w:sz w:val="20"/>
                <w:szCs w:val="20"/>
              </w:rPr>
              <w:t>од</w:t>
            </w:r>
            <w:proofErr w:type="spellEnd"/>
          </w:p>
        </w:tc>
      </w:tr>
      <w:tr w:rsidR="0073783D" w:rsidRPr="00A77E6F" w:rsidTr="002F1562">
        <w:tc>
          <w:tcPr>
            <w:tcW w:w="1731" w:type="pct"/>
          </w:tcPr>
          <w:p w:rsidR="0073783D" w:rsidRPr="00A77E6F" w:rsidRDefault="0073783D" w:rsidP="005450B9">
            <w:pPr>
              <w:spacing w:line="240" w:lineRule="auto"/>
              <w:ind w:firstLine="0"/>
              <w:rPr>
                <w:sz w:val="20"/>
                <w:szCs w:val="20"/>
              </w:rPr>
            </w:pPr>
            <w:r w:rsidRPr="00A77E6F">
              <w:rPr>
                <w:sz w:val="20"/>
                <w:szCs w:val="20"/>
              </w:rPr>
              <w:t xml:space="preserve">Приказы образовательных учреждений «О введении с 4-ой четверти 2009 года в учебный план образовательного учреждения курса </w:t>
            </w:r>
            <w:r w:rsidR="00092765" w:rsidRPr="00A77E6F">
              <w:rPr>
                <w:sz w:val="20"/>
                <w:szCs w:val="20"/>
              </w:rPr>
              <w:t>ОРКСЭ</w:t>
            </w:r>
            <w:r w:rsidRPr="00A77E6F">
              <w:rPr>
                <w:sz w:val="20"/>
                <w:szCs w:val="20"/>
              </w:rPr>
              <w:t>»</w:t>
            </w:r>
          </w:p>
        </w:tc>
        <w:tc>
          <w:tcPr>
            <w:tcW w:w="1818" w:type="pct"/>
          </w:tcPr>
          <w:p w:rsidR="0073783D" w:rsidRPr="00A77E6F" w:rsidRDefault="0073783D" w:rsidP="005450B9">
            <w:pPr>
              <w:spacing w:line="240" w:lineRule="auto"/>
              <w:ind w:firstLine="0"/>
              <w:rPr>
                <w:sz w:val="20"/>
                <w:szCs w:val="20"/>
              </w:rPr>
            </w:pPr>
            <w:r w:rsidRPr="00A77E6F">
              <w:rPr>
                <w:sz w:val="20"/>
                <w:szCs w:val="20"/>
              </w:rPr>
              <w:t>Вопросы организации и проведения апробации курса</w:t>
            </w:r>
          </w:p>
          <w:p w:rsidR="0073783D" w:rsidRPr="00A77E6F" w:rsidRDefault="0073783D" w:rsidP="005450B9">
            <w:pPr>
              <w:spacing w:line="240" w:lineRule="auto"/>
              <w:ind w:firstLine="0"/>
              <w:rPr>
                <w:sz w:val="20"/>
                <w:szCs w:val="20"/>
              </w:rPr>
            </w:pPr>
          </w:p>
        </w:tc>
        <w:tc>
          <w:tcPr>
            <w:tcW w:w="832" w:type="pct"/>
          </w:tcPr>
          <w:p w:rsidR="0073783D" w:rsidRPr="00A77E6F" w:rsidRDefault="0073783D" w:rsidP="005450B9">
            <w:pPr>
              <w:spacing w:line="240" w:lineRule="auto"/>
              <w:ind w:firstLine="0"/>
              <w:rPr>
                <w:sz w:val="20"/>
                <w:szCs w:val="20"/>
              </w:rPr>
            </w:pPr>
            <w:r w:rsidRPr="00A77E6F">
              <w:rPr>
                <w:sz w:val="20"/>
                <w:szCs w:val="20"/>
              </w:rPr>
              <w:t>Школьный</w:t>
            </w:r>
          </w:p>
        </w:tc>
        <w:tc>
          <w:tcPr>
            <w:tcW w:w="619" w:type="pct"/>
          </w:tcPr>
          <w:p w:rsidR="0073783D" w:rsidRPr="00A77E6F" w:rsidRDefault="0073783D" w:rsidP="005450B9">
            <w:pPr>
              <w:spacing w:line="240" w:lineRule="auto"/>
              <w:ind w:firstLine="0"/>
              <w:rPr>
                <w:sz w:val="20"/>
                <w:szCs w:val="20"/>
              </w:rPr>
            </w:pPr>
            <w:r w:rsidRPr="00A77E6F">
              <w:rPr>
                <w:sz w:val="20"/>
                <w:szCs w:val="20"/>
              </w:rPr>
              <w:t xml:space="preserve">2009-2010 </w:t>
            </w:r>
            <w:proofErr w:type="spellStart"/>
            <w:r w:rsidRPr="00A77E6F">
              <w:rPr>
                <w:sz w:val="20"/>
                <w:szCs w:val="20"/>
              </w:rPr>
              <w:t>уч</w:t>
            </w:r>
            <w:proofErr w:type="gramStart"/>
            <w:r w:rsidRPr="00A77E6F">
              <w:rPr>
                <w:sz w:val="20"/>
                <w:szCs w:val="20"/>
              </w:rPr>
              <w:t>.г</w:t>
            </w:r>
            <w:proofErr w:type="gramEnd"/>
            <w:r w:rsidRPr="00A77E6F">
              <w:rPr>
                <w:sz w:val="20"/>
                <w:szCs w:val="20"/>
              </w:rPr>
              <w:t>од</w:t>
            </w:r>
            <w:proofErr w:type="spellEnd"/>
          </w:p>
          <w:p w:rsidR="0073783D" w:rsidRPr="00A77E6F" w:rsidRDefault="0073783D" w:rsidP="005450B9">
            <w:pPr>
              <w:spacing w:line="240" w:lineRule="auto"/>
              <w:ind w:firstLine="0"/>
              <w:rPr>
                <w:sz w:val="20"/>
                <w:szCs w:val="20"/>
              </w:rPr>
            </w:pPr>
            <w:r w:rsidRPr="00A77E6F">
              <w:rPr>
                <w:sz w:val="20"/>
                <w:szCs w:val="20"/>
              </w:rPr>
              <w:t xml:space="preserve">2010-2011 </w:t>
            </w:r>
            <w:proofErr w:type="spellStart"/>
            <w:r w:rsidRPr="00A77E6F">
              <w:rPr>
                <w:sz w:val="20"/>
                <w:szCs w:val="20"/>
              </w:rPr>
              <w:t>уч</w:t>
            </w:r>
            <w:proofErr w:type="gramStart"/>
            <w:r w:rsidRPr="00A77E6F">
              <w:rPr>
                <w:sz w:val="20"/>
                <w:szCs w:val="20"/>
              </w:rPr>
              <w:t>.г</w:t>
            </w:r>
            <w:proofErr w:type="gramEnd"/>
            <w:r w:rsidRPr="00A77E6F">
              <w:rPr>
                <w:sz w:val="20"/>
                <w:szCs w:val="20"/>
              </w:rPr>
              <w:t>од</w:t>
            </w:r>
            <w:proofErr w:type="spellEnd"/>
          </w:p>
        </w:tc>
      </w:tr>
    </w:tbl>
    <w:p w:rsidR="000571D0" w:rsidRPr="00A77E6F" w:rsidRDefault="000571D0" w:rsidP="005450B9">
      <w:pPr>
        <w:spacing w:line="240" w:lineRule="auto"/>
        <w:rPr>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t>Организационно-управленческие условия апробации</w:t>
      </w:r>
    </w:p>
    <w:p w:rsidR="005279EE" w:rsidRPr="00A77E6F" w:rsidRDefault="005279EE" w:rsidP="005450B9">
      <w:pPr>
        <w:spacing w:line="240" w:lineRule="auto"/>
        <w:jc w:val="both"/>
        <w:rPr>
          <w:sz w:val="24"/>
          <w:szCs w:val="24"/>
        </w:rPr>
      </w:pPr>
      <w:r w:rsidRPr="00A77E6F">
        <w:rPr>
          <w:sz w:val="24"/>
          <w:szCs w:val="24"/>
        </w:rPr>
        <w:t xml:space="preserve">В области созданы рабочие органы по апробации комплексного учебного курса «Основы религиозных культур и светской этики»: </w:t>
      </w:r>
    </w:p>
    <w:p w:rsidR="005279EE" w:rsidRPr="00A77E6F" w:rsidRDefault="005279EE" w:rsidP="005450B9">
      <w:pPr>
        <w:pStyle w:val="a3"/>
        <w:numPr>
          <w:ilvl w:val="0"/>
          <w:numId w:val="102"/>
        </w:numPr>
        <w:spacing w:line="240" w:lineRule="auto"/>
        <w:jc w:val="both"/>
        <w:rPr>
          <w:sz w:val="24"/>
          <w:szCs w:val="24"/>
        </w:rPr>
      </w:pPr>
      <w:r w:rsidRPr="00A77E6F">
        <w:rPr>
          <w:sz w:val="24"/>
          <w:szCs w:val="24"/>
        </w:rPr>
        <w:t>Межведомственный координационный совет по духовно-нравственному воспитанию;</w:t>
      </w:r>
    </w:p>
    <w:p w:rsidR="005279EE" w:rsidRPr="00A77E6F" w:rsidRDefault="005279EE" w:rsidP="005450B9">
      <w:pPr>
        <w:pStyle w:val="a3"/>
        <w:numPr>
          <w:ilvl w:val="0"/>
          <w:numId w:val="102"/>
        </w:numPr>
        <w:spacing w:line="240" w:lineRule="auto"/>
        <w:jc w:val="both"/>
        <w:rPr>
          <w:sz w:val="24"/>
          <w:szCs w:val="24"/>
        </w:rPr>
      </w:pPr>
      <w:r w:rsidRPr="00A77E6F">
        <w:rPr>
          <w:sz w:val="24"/>
          <w:szCs w:val="24"/>
        </w:rPr>
        <w:t xml:space="preserve">сетевое сообщество преподавателей курса </w:t>
      </w:r>
      <w:r w:rsidR="00092765" w:rsidRPr="00A77E6F">
        <w:rPr>
          <w:sz w:val="24"/>
          <w:szCs w:val="24"/>
        </w:rPr>
        <w:t>ОРКСЭ</w:t>
      </w:r>
      <w:r w:rsidRPr="00A77E6F">
        <w:rPr>
          <w:sz w:val="24"/>
          <w:szCs w:val="24"/>
        </w:rPr>
        <w:t xml:space="preserve"> (сайт </w:t>
      </w:r>
      <w:hyperlink r:id="rId18" w:history="1">
        <w:r w:rsidRPr="002F1562">
          <w:rPr>
            <w:rStyle w:val="ab"/>
            <w:color w:val="3333FF"/>
            <w:sz w:val="24"/>
            <w:szCs w:val="24"/>
          </w:rPr>
          <w:t>http://wikikurgan.orbitel.ru</w:t>
        </w:r>
      </w:hyperlink>
      <w:r w:rsidRPr="00A77E6F">
        <w:rPr>
          <w:sz w:val="24"/>
          <w:szCs w:val="24"/>
        </w:rPr>
        <w:t>);</w:t>
      </w:r>
    </w:p>
    <w:p w:rsidR="005279EE" w:rsidRPr="00A77E6F" w:rsidRDefault="005279EE" w:rsidP="005450B9">
      <w:pPr>
        <w:pStyle w:val="a3"/>
        <w:numPr>
          <w:ilvl w:val="0"/>
          <w:numId w:val="102"/>
        </w:numPr>
        <w:spacing w:line="240" w:lineRule="auto"/>
        <w:jc w:val="both"/>
        <w:rPr>
          <w:sz w:val="24"/>
          <w:szCs w:val="24"/>
        </w:rPr>
      </w:pPr>
      <w:r w:rsidRPr="00A77E6F">
        <w:rPr>
          <w:sz w:val="24"/>
          <w:szCs w:val="24"/>
        </w:rPr>
        <w:t>районные методические объединения преподавателей курса ОРКСЭ.</w:t>
      </w:r>
    </w:p>
    <w:p w:rsidR="005279EE" w:rsidRPr="00A77E6F" w:rsidRDefault="005279EE" w:rsidP="005450B9">
      <w:pPr>
        <w:spacing w:line="240" w:lineRule="auto"/>
        <w:ind w:firstLine="0"/>
        <w:jc w:val="both"/>
        <w:rPr>
          <w:sz w:val="24"/>
          <w:szCs w:val="24"/>
        </w:rPr>
      </w:pPr>
      <w:r w:rsidRPr="00A77E6F">
        <w:rPr>
          <w:sz w:val="24"/>
          <w:szCs w:val="24"/>
        </w:rPr>
        <w:tab/>
        <w:t>В крупных школах, где преподавание ведется несколькими педагогами, созданы школьные методические объединения.</w:t>
      </w:r>
    </w:p>
    <w:p w:rsidR="005279EE" w:rsidRPr="00A77E6F" w:rsidRDefault="005279EE" w:rsidP="005450B9">
      <w:pPr>
        <w:spacing w:line="240" w:lineRule="auto"/>
        <w:jc w:val="both"/>
        <w:rPr>
          <w:sz w:val="24"/>
          <w:szCs w:val="24"/>
        </w:rPr>
      </w:pPr>
    </w:p>
    <w:p w:rsidR="00CE2008" w:rsidRPr="00A77E6F" w:rsidRDefault="00CE2008" w:rsidP="005450B9">
      <w:pPr>
        <w:spacing w:line="240" w:lineRule="auto"/>
        <w:jc w:val="both"/>
        <w:rPr>
          <w:sz w:val="24"/>
          <w:szCs w:val="24"/>
        </w:rPr>
      </w:pPr>
      <w:r w:rsidRPr="00A77E6F">
        <w:rPr>
          <w:sz w:val="24"/>
          <w:szCs w:val="24"/>
        </w:rPr>
        <w:t>В регионе о</w:t>
      </w:r>
      <w:r w:rsidRPr="00A77E6F">
        <w:rPr>
          <w:rFonts w:eastAsia="Calibri"/>
          <w:sz w:val="24"/>
          <w:szCs w:val="24"/>
        </w:rPr>
        <w:t>беспечен</w:t>
      </w:r>
      <w:r w:rsidRPr="00A77E6F">
        <w:rPr>
          <w:sz w:val="24"/>
          <w:szCs w:val="24"/>
        </w:rPr>
        <w:t>а</w:t>
      </w:r>
      <w:r w:rsidRPr="00A77E6F">
        <w:rPr>
          <w:rFonts w:eastAsia="Calibri"/>
          <w:sz w:val="24"/>
          <w:szCs w:val="24"/>
        </w:rPr>
        <w:t xml:space="preserve"> открытост</w:t>
      </w:r>
      <w:r w:rsidRPr="00A77E6F">
        <w:rPr>
          <w:sz w:val="24"/>
          <w:szCs w:val="24"/>
        </w:rPr>
        <w:t>ь</w:t>
      </w:r>
      <w:r w:rsidRPr="00A77E6F">
        <w:rPr>
          <w:rFonts w:eastAsia="Calibri"/>
          <w:sz w:val="24"/>
          <w:szCs w:val="24"/>
        </w:rPr>
        <w:t xml:space="preserve"> подготовки и реализации курса</w:t>
      </w:r>
      <w:r w:rsidRPr="00A77E6F">
        <w:rPr>
          <w:sz w:val="24"/>
          <w:szCs w:val="24"/>
        </w:rPr>
        <w:t xml:space="preserve"> и</w:t>
      </w:r>
      <w:r w:rsidRPr="00A77E6F">
        <w:rPr>
          <w:rFonts w:eastAsia="Calibri"/>
          <w:sz w:val="24"/>
          <w:szCs w:val="24"/>
        </w:rPr>
        <w:t xml:space="preserve"> результатов его освоения </w:t>
      </w:r>
      <w:proofErr w:type="gramStart"/>
      <w:r w:rsidRPr="00A77E6F">
        <w:rPr>
          <w:rFonts w:eastAsia="Calibri"/>
          <w:sz w:val="24"/>
          <w:szCs w:val="24"/>
        </w:rPr>
        <w:t>обучающимися</w:t>
      </w:r>
      <w:proofErr w:type="gramEnd"/>
      <w:r w:rsidRPr="00A77E6F">
        <w:rPr>
          <w:sz w:val="24"/>
          <w:szCs w:val="24"/>
        </w:rPr>
        <w:t xml:space="preserve">: </w:t>
      </w:r>
    </w:p>
    <w:p w:rsidR="00CE2008" w:rsidRPr="00A77E6F" w:rsidRDefault="00CE2008" w:rsidP="005450B9">
      <w:pPr>
        <w:pStyle w:val="a3"/>
        <w:numPr>
          <w:ilvl w:val="0"/>
          <w:numId w:val="93"/>
        </w:numPr>
        <w:spacing w:line="240" w:lineRule="auto"/>
        <w:jc w:val="both"/>
        <w:rPr>
          <w:sz w:val="24"/>
          <w:szCs w:val="24"/>
        </w:rPr>
      </w:pPr>
      <w:r w:rsidRPr="00A77E6F">
        <w:rPr>
          <w:sz w:val="24"/>
          <w:szCs w:val="24"/>
        </w:rPr>
        <w:t xml:space="preserve">организуются </w:t>
      </w:r>
      <w:r w:rsidRPr="00A77E6F">
        <w:rPr>
          <w:rFonts w:eastAsia="Calibri"/>
          <w:sz w:val="24"/>
          <w:szCs w:val="24"/>
        </w:rPr>
        <w:t>встречи родителей с представителями муниципальных органов управления образованием и Главного управления образовани</w:t>
      </w:r>
      <w:r w:rsidRPr="00A77E6F">
        <w:rPr>
          <w:sz w:val="24"/>
          <w:szCs w:val="24"/>
        </w:rPr>
        <w:t xml:space="preserve">я Курганской области; </w:t>
      </w:r>
    </w:p>
    <w:p w:rsidR="00CE2008" w:rsidRPr="00A77E6F" w:rsidRDefault="00CE2008" w:rsidP="005450B9">
      <w:pPr>
        <w:pStyle w:val="a3"/>
        <w:numPr>
          <w:ilvl w:val="0"/>
          <w:numId w:val="93"/>
        </w:numPr>
        <w:spacing w:line="240" w:lineRule="auto"/>
        <w:jc w:val="both"/>
        <w:rPr>
          <w:sz w:val="24"/>
          <w:szCs w:val="24"/>
        </w:rPr>
      </w:pPr>
      <w:r w:rsidRPr="00A77E6F">
        <w:rPr>
          <w:sz w:val="24"/>
          <w:szCs w:val="24"/>
        </w:rPr>
        <w:t>проводятся</w:t>
      </w:r>
      <w:r w:rsidRPr="00A77E6F">
        <w:rPr>
          <w:rFonts w:eastAsia="Calibri"/>
          <w:sz w:val="24"/>
          <w:szCs w:val="24"/>
        </w:rPr>
        <w:t xml:space="preserve"> семинар</w:t>
      </w:r>
      <w:r w:rsidRPr="00A77E6F">
        <w:rPr>
          <w:sz w:val="24"/>
          <w:szCs w:val="24"/>
        </w:rPr>
        <w:t>ы</w:t>
      </w:r>
      <w:r w:rsidRPr="00A77E6F">
        <w:rPr>
          <w:rFonts w:eastAsia="Calibri"/>
          <w:sz w:val="24"/>
          <w:szCs w:val="24"/>
        </w:rPr>
        <w:t>, совещани</w:t>
      </w:r>
      <w:r w:rsidRPr="00A77E6F">
        <w:rPr>
          <w:sz w:val="24"/>
          <w:szCs w:val="24"/>
        </w:rPr>
        <w:t>я</w:t>
      </w:r>
      <w:r w:rsidRPr="00A77E6F">
        <w:rPr>
          <w:rFonts w:eastAsia="Calibri"/>
          <w:sz w:val="24"/>
          <w:szCs w:val="24"/>
        </w:rPr>
        <w:t>, конференци</w:t>
      </w:r>
      <w:r w:rsidRPr="00A77E6F">
        <w:rPr>
          <w:sz w:val="24"/>
          <w:szCs w:val="24"/>
        </w:rPr>
        <w:t>и</w:t>
      </w:r>
      <w:r w:rsidRPr="00A77E6F">
        <w:rPr>
          <w:rFonts w:eastAsia="Calibri"/>
          <w:sz w:val="24"/>
          <w:szCs w:val="24"/>
        </w:rPr>
        <w:t xml:space="preserve"> для администрации школ, преподавателей курса и специалистов районных </w:t>
      </w:r>
      <w:r w:rsidRPr="00A77E6F">
        <w:rPr>
          <w:sz w:val="24"/>
          <w:szCs w:val="24"/>
        </w:rPr>
        <w:t xml:space="preserve">отделов образования; </w:t>
      </w:r>
    </w:p>
    <w:p w:rsidR="00CE2008" w:rsidRPr="00A77E6F" w:rsidRDefault="00CE2008" w:rsidP="005450B9">
      <w:pPr>
        <w:pStyle w:val="a3"/>
        <w:numPr>
          <w:ilvl w:val="0"/>
          <w:numId w:val="93"/>
        </w:numPr>
        <w:spacing w:line="240" w:lineRule="auto"/>
        <w:jc w:val="both"/>
        <w:rPr>
          <w:rFonts w:eastAsia="Calibri"/>
          <w:sz w:val="24"/>
          <w:szCs w:val="24"/>
        </w:rPr>
      </w:pPr>
      <w:r w:rsidRPr="00A77E6F">
        <w:rPr>
          <w:sz w:val="24"/>
          <w:szCs w:val="24"/>
        </w:rPr>
        <w:t>организован</w:t>
      </w:r>
      <w:r w:rsidRPr="00A77E6F">
        <w:rPr>
          <w:rFonts w:eastAsia="Calibri"/>
          <w:sz w:val="24"/>
          <w:szCs w:val="24"/>
        </w:rPr>
        <w:t xml:space="preserve"> </w:t>
      </w:r>
      <w:proofErr w:type="spellStart"/>
      <w:r w:rsidRPr="00A77E6F">
        <w:rPr>
          <w:rFonts w:eastAsia="Calibri"/>
          <w:sz w:val="24"/>
          <w:szCs w:val="24"/>
        </w:rPr>
        <w:t>внутришкольн</w:t>
      </w:r>
      <w:r w:rsidRPr="00A77E6F">
        <w:rPr>
          <w:sz w:val="24"/>
          <w:szCs w:val="24"/>
        </w:rPr>
        <w:t>ый</w:t>
      </w:r>
      <w:proofErr w:type="spellEnd"/>
      <w:r w:rsidRPr="00A77E6F">
        <w:rPr>
          <w:rFonts w:eastAsia="Calibri"/>
          <w:sz w:val="24"/>
          <w:szCs w:val="24"/>
        </w:rPr>
        <w:t xml:space="preserve"> мониторинг, с последующим информированием родителей о его результатах</w:t>
      </w:r>
      <w:r w:rsidRPr="00A77E6F">
        <w:rPr>
          <w:sz w:val="24"/>
          <w:szCs w:val="24"/>
        </w:rPr>
        <w:t>.</w:t>
      </w:r>
    </w:p>
    <w:p w:rsidR="00167F83" w:rsidRPr="00A77E6F" w:rsidRDefault="00167F83" w:rsidP="005450B9">
      <w:pPr>
        <w:spacing w:line="240" w:lineRule="auto"/>
        <w:ind w:firstLine="708"/>
        <w:jc w:val="both"/>
        <w:rPr>
          <w:sz w:val="24"/>
          <w:szCs w:val="24"/>
        </w:rPr>
      </w:pPr>
      <w:r w:rsidRPr="00A77E6F">
        <w:rPr>
          <w:rFonts w:eastAsia="Calibri"/>
          <w:sz w:val="24"/>
          <w:szCs w:val="24"/>
        </w:rPr>
        <w:t>В 2010-2011 учебном году</w:t>
      </w:r>
      <w:r w:rsidRPr="00A77E6F">
        <w:rPr>
          <w:sz w:val="24"/>
          <w:szCs w:val="24"/>
        </w:rPr>
        <w:t xml:space="preserve"> </w:t>
      </w:r>
      <w:r w:rsidRPr="00A77E6F">
        <w:rPr>
          <w:rFonts w:eastAsia="Calibri"/>
          <w:sz w:val="24"/>
          <w:szCs w:val="24"/>
        </w:rPr>
        <w:t>организован</w:t>
      </w:r>
      <w:r w:rsidRPr="00A77E6F">
        <w:rPr>
          <w:sz w:val="24"/>
          <w:szCs w:val="24"/>
        </w:rPr>
        <w:t xml:space="preserve"> </w:t>
      </w:r>
      <w:r w:rsidRPr="00A77E6F">
        <w:rPr>
          <w:rFonts w:eastAsia="Calibri"/>
          <w:sz w:val="24"/>
          <w:szCs w:val="24"/>
        </w:rPr>
        <w:t xml:space="preserve">семинар для специалистов муниципальных органов управления образованием и директоров муниципальных общеобразовательных учреждений «Организация контроля </w:t>
      </w:r>
      <w:r w:rsidRPr="00A77E6F">
        <w:rPr>
          <w:sz w:val="24"/>
          <w:szCs w:val="24"/>
        </w:rPr>
        <w:t>качества преподавания курса ОРКСЭ».</w:t>
      </w:r>
    </w:p>
    <w:p w:rsidR="004156DF" w:rsidRPr="00A77E6F" w:rsidRDefault="004156DF" w:rsidP="005450B9">
      <w:pPr>
        <w:spacing w:line="240" w:lineRule="auto"/>
        <w:jc w:val="both"/>
        <w:rPr>
          <w:rFonts w:eastAsia="Calibri"/>
          <w:sz w:val="24"/>
          <w:szCs w:val="24"/>
        </w:rPr>
      </w:pPr>
      <w:r w:rsidRPr="00A77E6F">
        <w:rPr>
          <w:rFonts w:eastAsia="Calibri"/>
          <w:sz w:val="24"/>
          <w:szCs w:val="24"/>
        </w:rPr>
        <w:lastRenderedPageBreak/>
        <w:t>В</w:t>
      </w:r>
      <w:r w:rsidRPr="00A77E6F">
        <w:rPr>
          <w:sz w:val="24"/>
          <w:szCs w:val="24"/>
        </w:rPr>
        <w:t xml:space="preserve"> 2010 и 2011 годах в рамках в</w:t>
      </w:r>
      <w:r w:rsidRPr="00A77E6F">
        <w:rPr>
          <w:rFonts w:eastAsia="Calibri"/>
          <w:sz w:val="24"/>
          <w:szCs w:val="24"/>
        </w:rPr>
        <w:t>заимодействи</w:t>
      </w:r>
      <w:r w:rsidRPr="00A77E6F">
        <w:rPr>
          <w:sz w:val="24"/>
          <w:szCs w:val="24"/>
        </w:rPr>
        <w:t>я</w:t>
      </w:r>
      <w:r w:rsidRPr="00A77E6F">
        <w:rPr>
          <w:rFonts w:eastAsia="Calibri"/>
          <w:sz w:val="24"/>
          <w:szCs w:val="24"/>
        </w:rPr>
        <w:t xml:space="preserve"> органов исполнительной власти, осуществляющих управление в сфере образования, с представителями религиозных организаций:</w:t>
      </w:r>
    </w:p>
    <w:p w:rsidR="004156DF" w:rsidRPr="00A77E6F" w:rsidRDefault="004156DF" w:rsidP="005450B9">
      <w:pPr>
        <w:pStyle w:val="a3"/>
        <w:numPr>
          <w:ilvl w:val="0"/>
          <w:numId w:val="99"/>
        </w:numPr>
        <w:spacing w:line="240" w:lineRule="auto"/>
        <w:jc w:val="both"/>
        <w:rPr>
          <w:rFonts w:eastAsia="Calibri"/>
          <w:sz w:val="24"/>
          <w:szCs w:val="24"/>
        </w:rPr>
      </w:pPr>
      <w:r w:rsidRPr="00A77E6F">
        <w:rPr>
          <w:rFonts w:eastAsia="Calibri"/>
          <w:sz w:val="24"/>
          <w:szCs w:val="24"/>
        </w:rPr>
        <w:t xml:space="preserve">разработаны дополнения в соглашение о сотрудничестве Администрации (Правительства) Курганской области и Курганской и </w:t>
      </w:r>
      <w:proofErr w:type="spellStart"/>
      <w:r w:rsidRPr="00A77E6F">
        <w:rPr>
          <w:rFonts w:eastAsia="Calibri"/>
          <w:sz w:val="24"/>
          <w:szCs w:val="24"/>
        </w:rPr>
        <w:t>Шадринской</w:t>
      </w:r>
      <w:proofErr w:type="spellEnd"/>
      <w:r w:rsidRPr="00A77E6F">
        <w:rPr>
          <w:rFonts w:eastAsia="Calibri"/>
          <w:sz w:val="24"/>
          <w:szCs w:val="24"/>
        </w:rPr>
        <w:t xml:space="preserve"> Епархии Русской Православной Церкви по вопросам образования, культуры, молодежной политики, здравоохранения, социальной защиты населения, информации и печати, духовно-нравственного просвещения, касающиеся введения в общеобразовательных школах комплексного учебного курса «Основы религиозных культур и светской этики»;</w:t>
      </w:r>
    </w:p>
    <w:p w:rsidR="004156DF" w:rsidRPr="00A77E6F" w:rsidRDefault="004156DF" w:rsidP="005450B9">
      <w:pPr>
        <w:pStyle w:val="a3"/>
        <w:numPr>
          <w:ilvl w:val="0"/>
          <w:numId w:val="99"/>
        </w:numPr>
        <w:spacing w:line="240" w:lineRule="auto"/>
        <w:jc w:val="both"/>
        <w:rPr>
          <w:rFonts w:eastAsia="Calibri"/>
          <w:sz w:val="24"/>
          <w:szCs w:val="24"/>
        </w:rPr>
      </w:pPr>
      <w:r w:rsidRPr="00A77E6F">
        <w:rPr>
          <w:rFonts w:eastAsia="Calibri"/>
          <w:sz w:val="24"/>
          <w:szCs w:val="24"/>
        </w:rPr>
        <w:t xml:space="preserve">в 2010 году было заключено 40 договоров о сотрудничестве, из них между образовательным учреждением и религиозной организацией </w:t>
      </w:r>
      <w:r w:rsidRPr="00A77E6F">
        <w:rPr>
          <w:sz w:val="24"/>
          <w:szCs w:val="24"/>
        </w:rPr>
        <w:t xml:space="preserve">– </w:t>
      </w:r>
      <w:r w:rsidRPr="00A77E6F">
        <w:rPr>
          <w:rFonts w:eastAsia="Calibri"/>
          <w:sz w:val="24"/>
          <w:szCs w:val="24"/>
        </w:rPr>
        <w:t>28, между муниципальным органом управления образован</w:t>
      </w:r>
      <w:r w:rsidRPr="00A77E6F">
        <w:rPr>
          <w:sz w:val="24"/>
          <w:szCs w:val="24"/>
        </w:rPr>
        <w:t>ием и религиозной организацией –</w:t>
      </w:r>
      <w:r w:rsidRPr="00A77E6F">
        <w:rPr>
          <w:rFonts w:eastAsia="Calibri"/>
          <w:sz w:val="24"/>
          <w:szCs w:val="24"/>
        </w:rPr>
        <w:t xml:space="preserve"> 12;</w:t>
      </w:r>
    </w:p>
    <w:p w:rsidR="004156DF" w:rsidRPr="00A77E6F" w:rsidRDefault="004156DF" w:rsidP="005450B9">
      <w:pPr>
        <w:pStyle w:val="a3"/>
        <w:numPr>
          <w:ilvl w:val="0"/>
          <w:numId w:val="99"/>
        </w:numPr>
        <w:spacing w:line="240" w:lineRule="auto"/>
        <w:jc w:val="both"/>
        <w:rPr>
          <w:rFonts w:eastAsia="Calibri"/>
          <w:sz w:val="24"/>
          <w:szCs w:val="24"/>
        </w:rPr>
      </w:pPr>
      <w:r w:rsidRPr="00A77E6F">
        <w:rPr>
          <w:rFonts w:eastAsia="Calibri"/>
          <w:sz w:val="24"/>
          <w:szCs w:val="24"/>
        </w:rPr>
        <w:t>создан Межведомственный координационный совет по духовно-нравственному воспитанию, в состав которого входят представители религиозных организаций, средств массовой информации, родительской общественности, педагогических и руководящих работников общеобразовательных школ;</w:t>
      </w:r>
    </w:p>
    <w:p w:rsidR="004156DF" w:rsidRPr="00A77E6F" w:rsidRDefault="004156DF" w:rsidP="005450B9">
      <w:pPr>
        <w:pStyle w:val="a3"/>
        <w:numPr>
          <w:ilvl w:val="0"/>
          <w:numId w:val="99"/>
        </w:numPr>
        <w:spacing w:line="240" w:lineRule="auto"/>
        <w:jc w:val="both"/>
        <w:rPr>
          <w:rFonts w:eastAsia="Calibri"/>
          <w:sz w:val="24"/>
          <w:szCs w:val="24"/>
        </w:rPr>
      </w:pPr>
      <w:r w:rsidRPr="00A77E6F">
        <w:rPr>
          <w:rFonts w:eastAsia="Calibri"/>
          <w:sz w:val="24"/>
          <w:szCs w:val="24"/>
        </w:rPr>
        <w:t xml:space="preserve">разработана совместно с Курганской и </w:t>
      </w:r>
      <w:proofErr w:type="spellStart"/>
      <w:r w:rsidRPr="00A77E6F">
        <w:rPr>
          <w:rFonts w:eastAsia="Calibri"/>
          <w:sz w:val="24"/>
          <w:szCs w:val="24"/>
        </w:rPr>
        <w:t>Шадринской</w:t>
      </w:r>
      <w:proofErr w:type="spellEnd"/>
      <w:r w:rsidRPr="00A77E6F">
        <w:rPr>
          <w:rFonts w:eastAsia="Calibri"/>
          <w:sz w:val="24"/>
          <w:szCs w:val="24"/>
        </w:rPr>
        <w:t xml:space="preserve"> епархией РПЦ и реализуется с июня 2010 года образовательная программа профессиональной переподготовки учителей объемом 540 учебных часов «Духовно-нравственное образование. Основы православной культуры». Программа рассчитана на 5 сессий, в течение полутора лет. В настоящее время на отделении обучается 24 педагога;</w:t>
      </w:r>
    </w:p>
    <w:p w:rsidR="004156DF" w:rsidRPr="00A77E6F" w:rsidRDefault="004156DF" w:rsidP="005450B9">
      <w:pPr>
        <w:pStyle w:val="a3"/>
        <w:numPr>
          <w:ilvl w:val="0"/>
          <w:numId w:val="99"/>
        </w:numPr>
        <w:spacing w:line="240" w:lineRule="auto"/>
        <w:jc w:val="both"/>
        <w:rPr>
          <w:rFonts w:eastAsia="Calibri"/>
          <w:sz w:val="24"/>
          <w:szCs w:val="24"/>
        </w:rPr>
      </w:pPr>
      <w:r w:rsidRPr="00A77E6F">
        <w:rPr>
          <w:rFonts w:eastAsia="Calibri"/>
          <w:sz w:val="24"/>
          <w:szCs w:val="24"/>
        </w:rPr>
        <w:t xml:space="preserve">разработаны методические рекомендации по проведению в ряде муниципальных образовательных учреждений встреч православных </w:t>
      </w:r>
      <w:proofErr w:type="gramStart"/>
      <w:r w:rsidRPr="00A77E6F">
        <w:rPr>
          <w:rFonts w:eastAsia="Calibri"/>
          <w:sz w:val="24"/>
          <w:szCs w:val="24"/>
        </w:rPr>
        <w:t>священников</w:t>
      </w:r>
      <w:proofErr w:type="gramEnd"/>
      <w:r w:rsidRPr="00A77E6F">
        <w:rPr>
          <w:rFonts w:eastAsia="Calibri"/>
          <w:sz w:val="24"/>
          <w:szCs w:val="24"/>
        </w:rPr>
        <w:t xml:space="preserve"> с родителями обучающихся по вопросам изучения основ православной культуры;</w:t>
      </w:r>
    </w:p>
    <w:p w:rsidR="004156DF" w:rsidRPr="00A77E6F" w:rsidRDefault="004156DF" w:rsidP="005450B9">
      <w:pPr>
        <w:pStyle w:val="a3"/>
        <w:numPr>
          <w:ilvl w:val="0"/>
          <w:numId w:val="99"/>
        </w:numPr>
        <w:spacing w:line="240" w:lineRule="auto"/>
        <w:jc w:val="both"/>
        <w:rPr>
          <w:rFonts w:eastAsia="Calibri"/>
          <w:sz w:val="24"/>
          <w:szCs w:val="24"/>
        </w:rPr>
      </w:pPr>
      <w:r w:rsidRPr="00A77E6F">
        <w:rPr>
          <w:rFonts w:eastAsia="Calibri"/>
          <w:sz w:val="24"/>
          <w:szCs w:val="24"/>
        </w:rPr>
        <w:t xml:space="preserve">организованы встречи представителей религиозных организаций с членами областного родительского совета и межведомственной комиссии по присвоению статуса «Культурно-образовательный центр» с целью осуществления общественного контроля </w:t>
      </w:r>
      <w:r w:rsidR="008825F6" w:rsidRPr="00A77E6F">
        <w:rPr>
          <w:sz w:val="24"/>
          <w:szCs w:val="24"/>
        </w:rPr>
        <w:t>над</w:t>
      </w:r>
      <w:r w:rsidRPr="00A77E6F">
        <w:rPr>
          <w:sz w:val="24"/>
          <w:szCs w:val="24"/>
        </w:rPr>
        <w:t xml:space="preserve"> ходом апробации кур</w:t>
      </w:r>
      <w:r w:rsidR="008825F6" w:rsidRPr="00A77E6F">
        <w:rPr>
          <w:sz w:val="24"/>
          <w:szCs w:val="24"/>
        </w:rPr>
        <w:t>са ОРК</w:t>
      </w:r>
      <w:r w:rsidRPr="00A77E6F">
        <w:rPr>
          <w:sz w:val="24"/>
          <w:szCs w:val="24"/>
        </w:rPr>
        <w:t>СЭ.</w:t>
      </w:r>
    </w:p>
    <w:p w:rsidR="004156DF" w:rsidRPr="00A77E6F" w:rsidRDefault="00F877C5" w:rsidP="005450B9">
      <w:pPr>
        <w:spacing w:line="240" w:lineRule="auto"/>
        <w:jc w:val="both"/>
        <w:rPr>
          <w:rFonts w:eastAsia="Calibri"/>
          <w:sz w:val="24"/>
          <w:szCs w:val="24"/>
        </w:rPr>
      </w:pPr>
      <w:r w:rsidRPr="00A77E6F">
        <w:rPr>
          <w:rFonts w:eastAsia="Calibri"/>
          <w:sz w:val="24"/>
          <w:szCs w:val="24"/>
        </w:rPr>
        <w:t>В</w:t>
      </w:r>
      <w:r w:rsidR="004156DF" w:rsidRPr="00A77E6F">
        <w:rPr>
          <w:rFonts w:eastAsia="Calibri"/>
          <w:sz w:val="24"/>
          <w:szCs w:val="24"/>
        </w:rPr>
        <w:t xml:space="preserve"> Курганской области традиционно проводятся областные, зональные и муниципальные Рождественские образовательные чтения. В 2010 и 2011 году в рамках чте</w:t>
      </w:r>
      <w:r w:rsidRPr="00A77E6F">
        <w:rPr>
          <w:rFonts w:eastAsia="Calibri"/>
          <w:sz w:val="24"/>
          <w:szCs w:val="24"/>
        </w:rPr>
        <w:t>ний вопросы апробации курса ОРК</w:t>
      </w:r>
      <w:r w:rsidR="004156DF" w:rsidRPr="00A77E6F">
        <w:rPr>
          <w:rFonts w:eastAsia="Calibri"/>
          <w:sz w:val="24"/>
          <w:szCs w:val="24"/>
        </w:rPr>
        <w:t>СЭ рассматривались на всех пленарных заседаниях, а также были организованы секции для преподавателей курса.</w:t>
      </w:r>
    </w:p>
    <w:p w:rsidR="00F877C5" w:rsidRPr="00A77E6F" w:rsidRDefault="00F877C5" w:rsidP="005450B9">
      <w:pPr>
        <w:spacing w:line="240" w:lineRule="auto"/>
        <w:jc w:val="both"/>
        <w:rPr>
          <w:sz w:val="24"/>
          <w:szCs w:val="24"/>
        </w:rPr>
      </w:pPr>
      <w:r w:rsidRPr="00A77E6F">
        <w:rPr>
          <w:sz w:val="24"/>
          <w:szCs w:val="24"/>
        </w:rPr>
        <w:t>В дополнение к федеральным мероприятиям по внедрению курса ОРКСЭ в регионе проводятся</w:t>
      </w:r>
      <w:r w:rsidR="00A84C31" w:rsidRPr="00A77E6F">
        <w:rPr>
          <w:sz w:val="24"/>
          <w:szCs w:val="24"/>
        </w:rPr>
        <w:t xml:space="preserve"> </w:t>
      </w:r>
      <w:r w:rsidRPr="00A77E6F">
        <w:rPr>
          <w:sz w:val="24"/>
          <w:szCs w:val="24"/>
        </w:rPr>
        <w:t>следующие мероприятия:</w:t>
      </w:r>
    </w:p>
    <w:p w:rsidR="00F877C5" w:rsidRPr="00A77E6F" w:rsidRDefault="00F877C5" w:rsidP="005450B9">
      <w:pPr>
        <w:pStyle w:val="a3"/>
        <w:numPr>
          <w:ilvl w:val="0"/>
          <w:numId w:val="104"/>
        </w:numPr>
        <w:spacing w:line="240" w:lineRule="auto"/>
        <w:jc w:val="both"/>
        <w:rPr>
          <w:sz w:val="24"/>
          <w:szCs w:val="24"/>
        </w:rPr>
      </w:pPr>
      <w:r w:rsidRPr="00A77E6F">
        <w:rPr>
          <w:sz w:val="24"/>
          <w:szCs w:val="24"/>
        </w:rPr>
        <w:t>на факультете профессиональной переподготовки открыто и лицензировано отделение «Духовно-нравственное воспитание. Основы православной культуры», программа рассчитана на 540 часов;</w:t>
      </w:r>
    </w:p>
    <w:p w:rsidR="00F877C5" w:rsidRPr="00A77E6F" w:rsidRDefault="00F877C5" w:rsidP="005450B9">
      <w:pPr>
        <w:pStyle w:val="a3"/>
        <w:numPr>
          <w:ilvl w:val="0"/>
          <w:numId w:val="104"/>
        </w:numPr>
        <w:spacing w:line="240" w:lineRule="auto"/>
        <w:jc w:val="both"/>
        <w:rPr>
          <w:sz w:val="24"/>
          <w:szCs w:val="24"/>
        </w:rPr>
      </w:pPr>
      <w:r w:rsidRPr="00A77E6F">
        <w:rPr>
          <w:sz w:val="24"/>
          <w:szCs w:val="24"/>
        </w:rPr>
        <w:t xml:space="preserve">в мае 2010 года  проведен  областной фестиваль </w:t>
      </w:r>
      <w:proofErr w:type="spellStart"/>
      <w:r w:rsidRPr="00A77E6F">
        <w:rPr>
          <w:sz w:val="24"/>
          <w:szCs w:val="24"/>
        </w:rPr>
        <w:t>медиа-уроков</w:t>
      </w:r>
      <w:proofErr w:type="spellEnd"/>
      <w:r w:rsidRPr="00A77E6F">
        <w:rPr>
          <w:sz w:val="24"/>
          <w:szCs w:val="24"/>
        </w:rPr>
        <w:t xml:space="preserve"> курса ОРКСЭ;</w:t>
      </w:r>
    </w:p>
    <w:p w:rsidR="00F877C5" w:rsidRPr="00A77E6F" w:rsidRDefault="00F877C5" w:rsidP="005450B9">
      <w:pPr>
        <w:pStyle w:val="a3"/>
        <w:numPr>
          <w:ilvl w:val="0"/>
          <w:numId w:val="104"/>
        </w:numPr>
        <w:spacing w:line="240" w:lineRule="auto"/>
        <w:jc w:val="both"/>
        <w:rPr>
          <w:sz w:val="24"/>
          <w:szCs w:val="24"/>
        </w:rPr>
      </w:pPr>
      <w:r w:rsidRPr="00A77E6F">
        <w:rPr>
          <w:sz w:val="24"/>
          <w:szCs w:val="24"/>
        </w:rPr>
        <w:t>организовано повышение квалификации специалистов МОУО и руководителей МОУ,  курирующих ход апробации комплексного курса ОРКСЭ в Курганской области  в форме курсовых мероприятий (24 часа) и семинаров;</w:t>
      </w:r>
    </w:p>
    <w:p w:rsidR="00F877C5" w:rsidRPr="00A77E6F" w:rsidRDefault="00F877C5" w:rsidP="005450B9">
      <w:pPr>
        <w:pStyle w:val="a3"/>
        <w:numPr>
          <w:ilvl w:val="0"/>
          <w:numId w:val="104"/>
        </w:numPr>
        <w:spacing w:line="240" w:lineRule="auto"/>
        <w:jc w:val="both"/>
        <w:rPr>
          <w:sz w:val="24"/>
          <w:szCs w:val="24"/>
        </w:rPr>
      </w:pPr>
      <w:r w:rsidRPr="00A77E6F">
        <w:rPr>
          <w:sz w:val="24"/>
          <w:szCs w:val="24"/>
        </w:rPr>
        <w:t>в помощь учителю разработаны рабочие тетради по модулям «Основы светской этики» и «Основы православной культуры» для 4-х и 5-х классов;</w:t>
      </w:r>
    </w:p>
    <w:p w:rsidR="00F877C5" w:rsidRPr="00A77E6F" w:rsidRDefault="00F877C5" w:rsidP="005450B9">
      <w:pPr>
        <w:pStyle w:val="a3"/>
        <w:numPr>
          <w:ilvl w:val="0"/>
          <w:numId w:val="104"/>
        </w:numPr>
        <w:spacing w:line="240" w:lineRule="auto"/>
        <w:jc w:val="both"/>
        <w:rPr>
          <w:sz w:val="24"/>
          <w:szCs w:val="24"/>
        </w:rPr>
      </w:pPr>
      <w:r w:rsidRPr="00A77E6F">
        <w:rPr>
          <w:sz w:val="24"/>
          <w:szCs w:val="24"/>
        </w:rPr>
        <w:t>для привлечения к разработке хрестоматии педагогов, преподающих курс ОРКСЭ, организованы областные заочные педагогические чтения «Использование литературных источников в преподавании комплексного курса ОРКСЭ»;</w:t>
      </w:r>
    </w:p>
    <w:p w:rsidR="00F877C5" w:rsidRPr="00A77E6F" w:rsidRDefault="00F877C5" w:rsidP="005450B9">
      <w:pPr>
        <w:pStyle w:val="a3"/>
        <w:numPr>
          <w:ilvl w:val="0"/>
          <w:numId w:val="104"/>
        </w:numPr>
        <w:spacing w:line="240" w:lineRule="auto"/>
        <w:jc w:val="both"/>
        <w:rPr>
          <w:sz w:val="24"/>
          <w:szCs w:val="24"/>
        </w:rPr>
      </w:pPr>
      <w:r w:rsidRPr="00A77E6F">
        <w:rPr>
          <w:sz w:val="24"/>
          <w:szCs w:val="24"/>
        </w:rPr>
        <w:t xml:space="preserve">в 6 районах области были проведены  конкурсы педагогического мастерства педагогов-преподавателей курса ОРКСЭ. </w:t>
      </w:r>
      <w:r w:rsidRPr="00A77E6F">
        <w:rPr>
          <w:sz w:val="24"/>
          <w:szCs w:val="24"/>
        </w:rPr>
        <w:tab/>
      </w:r>
    </w:p>
    <w:p w:rsidR="00F877C5" w:rsidRPr="00A77E6F" w:rsidRDefault="00F877C5" w:rsidP="005450B9">
      <w:pPr>
        <w:spacing w:line="240" w:lineRule="auto"/>
        <w:jc w:val="both"/>
        <w:rPr>
          <w:sz w:val="24"/>
          <w:szCs w:val="24"/>
        </w:rPr>
      </w:pPr>
      <w:proofErr w:type="gramStart"/>
      <w:r w:rsidRPr="00A77E6F">
        <w:rPr>
          <w:sz w:val="24"/>
          <w:szCs w:val="24"/>
        </w:rPr>
        <w:t xml:space="preserve">Итоги апробации курса подводятся на заседаниях межведомственного координационного совета по духовно-нравственному воспитанию 1 раз в квартал, на Областных Рождественских образовательных чтениях – 1 раз в год, на областной конференции (июнь каждого года), на аппаратном совещании Главного управления </w:t>
      </w:r>
      <w:r w:rsidRPr="00A77E6F">
        <w:rPr>
          <w:sz w:val="24"/>
          <w:szCs w:val="24"/>
        </w:rPr>
        <w:lastRenderedPageBreak/>
        <w:t>образования Курганской области - 1 раз в год, на районных августовских конференциях, итоговых совещаниях и родительских собраниях.</w:t>
      </w:r>
      <w:proofErr w:type="gramEnd"/>
    </w:p>
    <w:p w:rsidR="004156DF" w:rsidRPr="00A77E6F" w:rsidRDefault="004156DF" w:rsidP="005450B9">
      <w:pPr>
        <w:spacing w:line="240" w:lineRule="auto"/>
        <w:ind w:firstLine="708"/>
        <w:jc w:val="both"/>
        <w:rPr>
          <w:rFonts w:eastAsia="Calibri"/>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t>Организационно-педагогические условия апробации</w:t>
      </w:r>
    </w:p>
    <w:p w:rsidR="00534756" w:rsidRPr="00A77E6F" w:rsidRDefault="00154EDB" w:rsidP="005450B9">
      <w:pPr>
        <w:spacing w:line="240" w:lineRule="auto"/>
        <w:ind w:firstLine="708"/>
        <w:jc w:val="both"/>
        <w:rPr>
          <w:sz w:val="24"/>
          <w:szCs w:val="24"/>
        </w:rPr>
      </w:pPr>
      <w:r w:rsidRPr="00A77E6F">
        <w:rPr>
          <w:rFonts w:eastAsia="Calibri"/>
          <w:sz w:val="24"/>
          <w:szCs w:val="24"/>
        </w:rPr>
        <w:t>Преподавание ведется на базе 496 (80%) образовательных учреждений, 552 педагогами.</w:t>
      </w:r>
      <w:r w:rsidR="00534756" w:rsidRPr="00A77E6F">
        <w:rPr>
          <w:rFonts w:eastAsia="Calibri"/>
          <w:sz w:val="24"/>
          <w:szCs w:val="24"/>
        </w:rPr>
        <w:t xml:space="preserve"> </w:t>
      </w:r>
      <w:r w:rsidR="00534756" w:rsidRPr="00A77E6F">
        <w:rPr>
          <w:sz w:val="24"/>
          <w:szCs w:val="24"/>
        </w:rPr>
        <w:t>Дополнительное обучение с отрывом от работы (повышение квалификации) в рамках реализации курса ОРКСЭ (без учета ПК по проекту в марте 2010 года) прошло 119 педагогов Курганской области. 12 педагогов прошли курсы инновационного проектирования для преподавателей предметов духовно-нравственной направленности.</w:t>
      </w:r>
    </w:p>
    <w:p w:rsidR="00534756" w:rsidRPr="00A77E6F" w:rsidRDefault="00534756" w:rsidP="005450B9">
      <w:pPr>
        <w:spacing w:line="240" w:lineRule="auto"/>
        <w:ind w:firstLine="708"/>
        <w:jc w:val="both"/>
        <w:rPr>
          <w:rFonts w:eastAsia="Calibri"/>
          <w:sz w:val="24"/>
          <w:szCs w:val="24"/>
        </w:rPr>
      </w:pPr>
      <w:r w:rsidRPr="00A77E6F">
        <w:rPr>
          <w:rFonts w:eastAsia="Calibri"/>
          <w:sz w:val="24"/>
          <w:szCs w:val="24"/>
        </w:rPr>
        <w:t>В 2010-2011 учебном году</w:t>
      </w:r>
      <w:r w:rsidRPr="00A77E6F">
        <w:rPr>
          <w:sz w:val="24"/>
          <w:szCs w:val="24"/>
        </w:rPr>
        <w:t xml:space="preserve"> для педагогов </w:t>
      </w:r>
      <w:proofErr w:type="gramStart"/>
      <w:r w:rsidRPr="00A77E6F">
        <w:rPr>
          <w:rFonts w:eastAsia="Calibri"/>
          <w:sz w:val="24"/>
          <w:szCs w:val="24"/>
        </w:rPr>
        <w:t>организованы</w:t>
      </w:r>
      <w:proofErr w:type="gramEnd"/>
      <w:r w:rsidRPr="00A77E6F">
        <w:rPr>
          <w:rFonts w:eastAsia="Calibri"/>
          <w:sz w:val="24"/>
          <w:szCs w:val="24"/>
        </w:rPr>
        <w:t xml:space="preserve">: </w:t>
      </w:r>
    </w:p>
    <w:p w:rsidR="00534756" w:rsidRPr="00A77E6F" w:rsidRDefault="00534756" w:rsidP="005450B9">
      <w:pPr>
        <w:pStyle w:val="a3"/>
        <w:numPr>
          <w:ilvl w:val="0"/>
          <w:numId w:val="95"/>
        </w:numPr>
        <w:spacing w:line="240" w:lineRule="auto"/>
        <w:jc w:val="both"/>
        <w:rPr>
          <w:rFonts w:eastAsia="Calibri"/>
          <w:sz w:val="24"/>
          <w:szCs w:val="24"/>
        </w:rPr>
      </w:pPr>
      <w:r w:rsidRPr="00A77E6F">
        <w:rPr>
          <w:rFonts w:eastAsia="Calibri"/>
          <w:sz w:val="24"/>
          <w:szCs w:val="24"/>
        </w:rPr>
        <w:t>семинар-практикум «Мотивация школьников при освоен</w:t>
      </w:r>
      <w:r w:rsidRPr="00A77E6F">
        <w:rPr>
          <w:sz w:val="24"/>
          <w:szCs w:val="24"/>
        </w:rPr>
        <w:t>ии учебного материала курса ОРК</w:t>
      </w:r>
      <w:r w:rsidRPr="00A77E6F">
        <w:rPr>
          <w:rFonts w:eastAsia="Calibri"/>
          <w:sz w:val="24"/>
          <w:szCs w:val="24"/>
        </w:rPr>
        <w:t xml:space="preserve">СЭ. Формы и виды организации учебной деятельности»; </w:t>
      </w:r>
    </w:p>
    <w:p w:rsidR="00534756" w:rsidRPr="00A77E6F" w:rsidRDefault="00534756" w:rsidP="005450B9">
      <w:pPr>
        <w:pStyle w:val="a3"/>
        <w:numPr>
          <w:ilvl w:val="0"/>
          <w:numId w:val="95"/>
        </w:numPr>
        <w:spacing w:line="240" w:lineRule="auto"/>
        <w:jc w:val="both"/>
        <w:rPr>
          <w:rFonts w:eastAsia="Calibri"/>
          <w:sz w:val="24"/>
          <w:szCs w:val="24"/>
        </w:rPr>
      </w:pPr>
      <w:r w:rsidRPr="00A77E6F">
        <w:rPr>
          <w:rFonts w:eastAsia="Calibri"/>
          <w:sz w:val="24"/>
          <w:szCs w:val="24"/>
        </w:rPr>
        <w:t>дополнительные курсы повышения квалификации учителей, планирующих начать преподавание курса с января 2011 года (проучено 119 чел</w:t>
      </w:r>
      <w:r w:rsidRPr="00A77E6F">
        <w:rPr>
          <w:sz w:val="24"/>
          <w:szCs w:val="24"/>
        </w:rPr>
        <w:t>овек</w:t>
      </w:r>
      <w:r w:rsidRPr="00A77E6F">
        <w:rPr>
          <w:rFonts w:eastAsia="Calibri"/>
          <w:sz w:val="24"/>
          <w:szCs w:val="24"/>
        </w:rPr>
        <w:t xml:space="preserve">); </w:t>
      </w:r>
    </w:p>
    <w:p w:rsidR="00534756" w:rsidRPr="00A77E6F" w:rsidRDefault="00534756" w:rsidP="005450B9">
      <w:pPr>
        <w:pStyle w:val="a3"/>
        <w:numPr>
          <w:ilvl w:val="0"/>
          <w:numId w:val="95"/>
        </w:numPr>
        <w:spacing w:line="240" w:lineRule="auto"/>
        <w:jc w:val="both"/>
        <w:rPr>
          <w:rFonts w:eastAsia="Calibri"/>
          <w:sz w:val="24"/>
          <w:szCs w:val="24"/>
        </w:rPr>
      </w:pPr>
      <w:r w:rsidRPr="00A77E6F">
        <w:rPr>
          <w:rFonts w:eastAsia="Calibri"/>
          <w:sz w:val="24"/>
          <w:szCs w:val="24"/>
        </w:rPr>
        <w:t>курсы инновационного проектирования для преподавателей предметов духовно-нравственной на</w:t>
      </w:r>
      <w:r w:rsidRPr="00A77E6F">
        <w:rPr>
          <w:sz w:val="24"/>
          <w:szCs w:val="24"/>
        </w:rPr>
        <w:t>правленности (обучено 12 человек).</w:t>
      </w:r>
    </w:p>
    <w:p w:rsidR="00534756" w:rsidRPr="00A77E6F" w:rsidRDefault="00534756" w:rsidP="005450B9">
      <w:pPr>
        <w:spacing w:line="240" w:lineRule="auto"/>
        <w:ind w:firstLine="708"/>
        <w:jc w:val="both"/>
        <w:rPr>
          <w:rFonts w:eastAsia="Calibri"/>
          <w:sz w:val="24"/>
          <w:szCs w:val="24"/>
        </w:rPr>
      </w:pPr>
      <w:r w:rsidRPr="00A77E6F">
        <w:rPr>
          <w:sz w:val="24"/>
          <w:szCs w:val="24"/>
        </w:rPr>
        <w:t>В</w:t>
      </w:r>
      <w:r w:rsidRPr="00A77E6F">
        <w:rPr>
          <w:rFonts w:eastAsia="Calibri"/>
          <w:sz w:val="24"/>
          <w:szCs w:val="24"/>
        </w:rPr>
        <w:t xml:space="preserve"> районах области, городе Кургане и городе Шадринске созданы методические объединения учителей, преподающих курс ОР</w:t>
      </w:r>
      <w:r w:rsidRPr="00A77E6F">
        <w:rPr>
          <w:sz w:val="24"/>
          <w:szCs w:val="24"/>
        </w:rPr>
        <w:t>К</w:t>
      </w:r>
      <w:r w:rsidRPr="00A77E6F">
        <w:rPr>
          <w:rFonts w:eastAsia="Calibri"/>
          <w:sz w:val="24"/>
          <w:szCs w:val="24"/>
        </w:rPr>
        <w:t>СЭ, на уровне области организована работа сетевого сообщества преподавателей курса.</w:t>
      </w:r>
    </w:p>
    <w:p w:rsidR="00534756" w:rsidRPr="00A77E6F" w:rsidRDefault="00534756" w:rsidP="005450B9">
      <w:pPr>
        <w:spacing w:line="240" w:lineRule="auto"/>
        <w:jc w:val="both"/>
        <w:rPr>
          <w:sz w:val="24"/>
          <w:szCs w:val="24"/>
        </w:rPr>
      </w:pPr>
      <w:r w:rsidRPr="00A77E6F">
        <w:rPr>
          <w:sz w:val="24"/>
          <w:szCs w:val="24"/>
        </w:rPr>
        <w:t xml:space="preserve">Связь с преподавателями-тренерами по вопросам организации и содержания учебного курса ОРКСЭ осуществляется </w:t>
      </w:r>
      <w:proofErr w:type="gramStart"/>
      <w:r w:rsidRPr="00A77E6F">
        <w:rPr>
          <w:sz w:val="24"/>
          <w:szCs w:val="24"/>
        </w:rPr>
        <w:t>через</w:t>
      </w:r>
      <w:proofErr w:type="gramEnd"/>
      <w:r w:rsidRPr="00A77E6F">
        <w:rPr>
          <w:sz w:val="24"/>
          <w:szCs w:val="24"/>
        </w:rPr>
        <w:t>:</w:t>
      </w:r>
    </w:p>
    <w:p w:rsidR="00534756" w:rsidRPr="00A77E6F" w:rsidRDefault="00534756" w:rsidP="005450B9">
      <w:pPr>
        <w:pStyle w:val="a3"/>
        <w:numPr>
          <w:ilvl w:val="0"/>
          <w:numId w:val="103"/>
        </w:numPr>
        <w:spacing w:line="240" w:lineRule="auto"/>
        <w:jc w:val="both"/>
        <w:rPr>
          <w:sz w:val="24"/>
          <w:szCs w:val="24"/>
        </w:rPr>
      </w:pPr>
      <w:r w:rsidRPr="00A77E6F">
        <w:rPr>
          <w:sz w:val="24"/>
          <w:szCs w:val="24"/>
        </w:rPr>
        <w:t>работу сетевого сообщества;</w:t>
      </w:r>
    </w:p>
    <w:p w:rsidR="00534756" w:rsidRPr="00A77E6F" w:rsidRDefault="00534756" w:rsidP="005450B9">
      <w:pPr>
        <w:pStyle w:val="a3"/>
        <w:numPr>
          <w:ilvl w:val="0"/>
          <w:numId w:val="103"/>
        </w:numPr>
        <w:spacing w:line="240" w:lineRule="auto"/>
        <w:jc w:val="both"/>
        <w:rPr>
          <w:sz w:val="24"/>
          <w:szCs w:val="24"/>
        </w:rPr>
      </w:pPr>
      <w:r w:rsidRPr="00A77E6F">
        <w:rPr>
          <w:sz w:val="24"/>
          <w:szCs w:val="24"/>
        </w:rPr>
        <w:t>проведение областных совещаний и конференций;</w:t>
      </w:r>
    </w:p>
    <w:p w:rsidR="00534756" w:rsidRPr="00A77E6F" w:rsidRDefault="00534756" w:rsidP="005450B9">
      <w:pPr>
        <w:pStyle w:val="a3"/>
        <w:numPr>
          <w:ilvl w:val="0"/>
          <w:numId w:val="103"/>
        </w:numPr>
        <w:spacing w:line="240" w:lineRule="auto"/>
        <w:jc w:val="both"/>
        <w:rPr>
          <w:sz w:val="24"/>
          <w:szCs w:val="24"/>
        </w:rPr>
      </w:pPr>
      <w:r w:rsidRPr="00A77E6F">
        <w:rPr>
          <w:sz w:val="24"/>
          <w:szCs w:val="24"/>
        </w:rPr>
        <w:t>организацию секций для преподавателей курса на областных, зональных и муниципальных Рождественских образовательных чтениях;</w:t>
      </w:r>
    </w:p>
    <w:p w:rsidR="00534756" w:rsidRPr="00A77E6F" w:rsidRDefault="00534756" w:rsidP="005450B9">
      <w:pPr>
        <w:pStyle w:val="a3"/>
        <w:numPr>
          <w:ilvl w:val="0"/>
          <w:numId w:val="103"/>
        </w:numPr>
        <w:spacing w:line="240" w:lineRule="auto"/>
        <w:jc w:val="both"/>
        <w:rPr>
          <w:sz w:val="24"/>
          <w:szCs w:val="24"/>
        </w:rPr>
      </w:pPr>
      <w:r w:rsidRPr="00A77E6F">
        <w:rPr>
          <w:sz w:val="24"/>
          <w:szCs w:val="24"/>
        </w:rPr>
        <w:t>привлечение тренеров к проведению курсов ПК;</w:t>
      </w:r>
    </w:p>
    <w:p w:rsidR="00534756" w:rsidRPr="00A77E6F" w:rsidRDefault="00534756" w:rsidP="005450B9">
      <w:pPr>
        <w:pStyle w:val="a3"/>
        <w:numPr>
          <w:ilvl w:val="0"/>
          <w:numId w:val="103"/>
        </w:numPr>
        <w:spacing w:line="240" w:lineRule="auto"/>
        <w:jc w:val="both"/>
        <w:rPr>
          <w:sz w:val="24"/>
          <w:szCs w:val="24"/>
        </w:rPr>
      </w:pPr>
      <w:r w:rsidRPr="00A77E6F">
        <w:rPr>
          <w:sz w:val="24"/>
          <w:szCs w:val="24"/>
        </w:rPr>
        <w:t>работу районных методических объединений.</w:t>
      </w:r>
      <w:r w:rsidRPr="00A77E6F">
        <w:rPr>
          <w:sz w:val="24"/>
          <w:szCs w:val="24"/>
        </w:rPr>
        <w:tab/>
      </w:r>
    </w:p>
    <w:p w:rsidR="00534756" w:rsidRPr="00A77E6F" w:rsidRDefault="00534756" w:rsidP="005450B9">
      <w:pPr>
        <w:spacing w:line="240" w:lineRule="auto"/>
        <w:jc w:val="both"/>
        <w:rPr>
          <w:rFonts w:eastAsia="Calibri"/>
          <w:sz w:val="24"/>
          <w:szCs w:val="24"/>
        </w:rPr>
      </w:pPr>
      <w:r w:rsidRPr="00A77E6F">
        <w:rPr>
          <w:sz w:val="24"/>
          <w:szCs w:val="24"/>
        </w:rPr>
        <w:t>Функции структуры консультирования педагогов по содержанию, методике преподавания курса ОРКСЭ в области выполняет ГАОУ ДПО «Институт развития образования и социальных технологий» и тренеры-преподаватели.</w:t>
      </w:r>
    </w:p>
    <w:p w:rsidR="00167F83" w:rsidRPr="00A77E6F" w:rsidRDefault="00167F83" w:rsidP="005450B9">
      <w:pPr>
        <w:spacing w:line="240" w:lineRule="auto"/>
        <w:jc w:val="both"/>
        <w:rPr>
          <w:rFonts w:eastAsia="Calibri"/>
          <w:sz w:val="24"/>
          <w:szCs w:val="24"/>
        </w:rPr>
      </w:pPr>
      <w:r w:rsidRPr="00A77E6F">
        <w:rPr>
          <w:sz w:val="24"/>
          <w:szCs w:val="24"/>
        </w:rPr>
        <w:t xml:space="preserve">Проводится </w:t>
      </w:r>
      <w:r w:rsidRPr="00A77E6F">
        <w:rPr>
          <w:rFonts w:eastAsia="Calibri"/>
          <w:sz w:val="24"/>
          <w:szCs w:val="24"/>
        </w:rPr>
        <w:t>отработка м</w:t>
      </w:r>
      <w:r w:rsidRPr="00A77E6F">
        <w:rPr>
          <w:sz w:val="24"/>
          <w:szCs w:val="24"/>
        </w:rPr>
        <w:t xml:space="preserve">ер по стимулированию педагогов </w:t>
      </w:r>
      <w:r w:rsidR="00534756" w:rsidRPr="00A77E6F">
        <w:rPr>
          <w:sz w:val="24"/>
          <w:szCs w:val="24"/>
        </w:rPr>
        <w:t xml:space="preserve">региона </w:t>
      </w:r>
      <w:r w:rsidRPr="00A77E6F">
        <w:rPr>
          <w:sz w:val="24"/>
          <w:szCs w:val="24"/>
        </w:rPr>
        <w:t>–</w:t>
      </w:r>
      <w:r w:rsidRPr="00A77E6F">
        <w:rPr>
          <w:rFonts w:eastAsia="Calibri"/>
          <w:sz w:val="24"/>
          <w:szCs w:val="24"/>
        </w:rPr>
        <w:t xml:space="preserve"> активных участников реализации курса ОРКСЭ. По итогам первого этапа апробации на уровне Главного управления образования Курганской области и муниципальных органов управления образованием Грамотами были награждены лучшие преподаватели курса.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F877C5" w:rsidRPr="00A77E6F" w:rsidRDefault="00F877C5" w:rsidP="005450B9">
      <w:pPr>
        <w:spacing w:line="240" w:lineRule="auto"/>
        <w:jc w:val="both"/>
        <w:rPr>
          <w:sz w:val="24"/>
          <w:szCs w:val="24"/>
        </w:rPr>
      </w:pPr>
      <w:r w:rsidRPr="00A77E6F">
        <w:rPr>
          <w:sz w:val="24"/>
          <w:szCs w:val="24"/>
        </w:rPr>
        <w:t>Степень обеспечения апробации курса в Курганской области необходимым учебно-методическим материалом учебными пособиями для учащихся и учебным пособием демо-версией электронных изданий по каждому модулю составляет 92% (причина - смена модуля), книгой для учителя и пособием для родителей – 100%.</w:t>
      </w:r>
    </w:p>
    <w:p w:rsidR="00167F83" w:rsidRPr="00A77E6F" w:rsidRDefault="00167F83" w:rsidP="005450B9">
      <w:pPr>
        <w:spacing w:line="240" w:lineRule="auto"/>
        <w:ind w:firstLine="708"/>
        <w:jc w:val="both"/>
        <w:rPr>
          <w:rFonts w:eastAsia="Calibri"/>
          <w:sz w:val="24"/>
          <w:szCs w:val="24"/>
        </w:rPr>
      </w:pPr>
      <w:r w:rsidRPr="00A77E6F">
        <w:rPr>
          <w:sz w:val="24"/>
          <w:szCs w:val="24"/>
        </w:rPr>
        <w:t>В области р</w:t>
      </w:r>
      <w:r w:rsidRPr="00A77E6F">
        <w:rPr>
          <w:rFonts w:eastAsia="Calibri"/>
          <w:sz w:val="24"/>
          <w:szCs w:val="24"/>
        </w:rPr>
        <w:t xml:space="preserve">азработаны методические рекомендации для руководителей, педагогов общеобразовательных школ по проблеме: «Организация </w:t>
      </w:r>
      <w:proofErr w:type="spellStart"/>
      <w:r w:rsidRPr="00A77E6F">
        <w:rPr>
          <w:rFonts w:eastAsia="Calibri"/>
          <w:sz w:val="24"/>
          <w:szCs w:val="24"/>
        </w:rPr>
        <w:t>внутришкольно</w:t>
      </w:r>
      <w:r w:rsidRPr="00A77E6F">
        <w:rPr>
          <w:sz w:val="24"/>
          <w:szCs w:val="24"/>
        </w:rPr>
        <w:t>го</w:t>
      </w:r>
      <w:proofErr w:type="spellEnd"/>
      <w:r w:rsidRPr="00A77E6F">
        <w:rPr>
          <w:sz w:val="24"/>
          <w:szCs w:val="24"/>
        </w:rPr>
        <w:t xml:space="preserve"> контроля над</w:t>
      </w:r>
      <w:r w:rsidRPr="00A77E6F">
        <w:rPr>
          <w:rFonts w:eastAsia="Calibri"/>
          <w:sz w:val="24"/>
          <w:szCs w:val="24"/>
        </w:rPr>
        <w:t xml:space="preserve"> преподаванием предметов духовно-нравственной направленности» (1 и 2 части). Пособие составлено на основе </w:t>
      </w:r>
      <w:proofErr w:type="spellStart"/>
      <w:r w:rsidRPr="00A77E6F">
        <w:rPr>
          <w:rFonts w:eastAsia="Calibri"/>
          <w:sz w:val="24"/>
          <w:szCs w:val="24"/>
        </w:rPr>
        <w:t>компетентностного</w:t>
      </w:r>
      <w:proofErr w:type="spellEnd"/>
      <w:r w:rsidRPr="00A77E6F">
        <w:rPr>
          <w:rFonts w:eastAsia="Calibri"/>
          <w:sz w:val="24"/>
          <w:szCs w:val="24"/>
        </w:rPr>
        <w:t xml:space="preserve"> подхода и содержит контрольно-измерительные материалы по курсу «Основы религиозных культур и светской этики» (4-5 классы) по всем модулям.</w:t>
      </w:r>
    </w:p>
    <w:p w:rsidR="00432F18" w:rsidRPr="00A77E6F" w:rsidRDefault="00432F18" w:rsidP="005450B9">
      <w:pPr>
        <w:spacing w:line="240" w:lineRule="auto"/>
        <w:jc w:val="both"/>
        <w:rPr>
          <w:sz w:val="24"/>
          <w:szCs w:val="24"/>
        </w:rPr>
      </w:pPr>
      <w:r w:rsidRPr="00A77E6F">
        <w:rPr>
          <w:sz w:val="24"/>
          <w:szCs w:val="24"/>
        </w:rPr>
        <w:t xml:space="preserve">Работниками </w:t>
      </w:r>
      <w:r w:rsidRPr="00A77E6F">
        <w:rPr>
          <w:rFonts w:eastAsia="Calibri"/>
          <w:iCs/>
          <w:sz w:val="24"/>
          <w:szCs w:val="24"/>
        </w:rPr>
        <w:t>ГАОУ ДПО «Институт развития образования и социальных технологий»</w:t>
      </w:r>
      <w:r w:rsidRPr="00A77E6F">
        <w:rPr>
          <w:sz w:val="24"/>
          <w:szCs w:val="24"/>
        </w:rPr>
        <w:t xml:space="preserve"> Н.Н. Ушаковой, </w:t>
      </w:r>
      <w:proofErr w:type="spellStart"/>
      <w:r w:rsidRPr="00A77E6F">
        <w:rPr>
          <w:sz w:val="24"/>
          <w:szCs w:val="24"/>
        </w:rPr>
        <w:t>к.п</w:t>
      </w:r>
      <w:proofErr w:type="gramStart"/>
      <w:r w:rsidRPr="00A77E6F">
        <w:rPr>
          <w:sz w:val="24"/>
          <w:szCs w:val="24"/>
        </w:rPr>
        <w:t>.н</w:t>
      </w:r>
      <w:proofErr w:type="spellEnd"/>
      <w:proofErr w:type="gramEnd"/>
      <w:r w:rsidRPr="00A77E6F">
        <w:rPr>
          <w:sz w:val="24"/>
          <w:szCs w:val="24"/>
        </w:rPr>
        <w:t xml:space="preserve">, профессором, и Останиной Н.В., к.п.н., доцентом кафедры гуманитарно-эстетического образования, разработаны  методические  рекомендации  по проблеме: «Организация </w:t>
      </w:r>
      <w:proofErr w:type="spellStart"/>
      <w:r w:rsidRPr="00A77E6F">
        <w:rPr>
          <w:sz w:val="24"/>
          <w:szCs w:val="24"/>
        </w:rPr>
        <w:t>внутришкольного</w:t>
      </w:r>
      <w:proofErr w:type="spellEnd"/>
      <w:r w:rsidRPr="00A77E6F">
        <w:rPr>
          <w:sz w:val="24"/>
          <w:szCs w:val="24"/>
        </w:rPr>
        <w:t xml:space="preserve"> </w:t>
      </w:r>
      <w:proofErr w:type="gramStart"/>
      <w:r w:rsidRPr="00A77E6F">
        <w:rPr>
          <w:sz w:val="24"/>
          <w:szCs w:val="24"/>
        </w:rPr>
        <w:t>контроля за</w:t>
      </w:r>
      <w:proofErr w:type="gramEnd"/>
      <w:r w:rsidRPr="00A77E6F">
        <w:rPr>
          <w:sz w:val="24"/>
          <w:szCs w:val="24"/>
        </w:rPr>
        <w:t xml:space="preserve"> преподаванием предметов духовно-нравственной направленности» (1 и 2 части). Пособие представляет методические рекомендации  на основе </w:t>
      </w:r>
      <w:proofErr w:type="spellStart"/>
      <w:r w:rsidRPr="00A77E6F">
        <w:rPr>
          <w:sz w:val="24"/>
          <w:szCs w:val="24"/>
        </w:rPr>
        <w:t>компетентностного</w:t>
      </w:r>
      <w:proofErr w:type="spellEnd"/>
      <w:r w:rsidRPr="00A77E6F">
        <w:rPr>
          <w:sz w:val="24"/>
          <w:szCs w:val="24"/>
        </w:rPr>
        <w:t xml:space="preserve"> подхода и содержит контрольно-измерительные материалы по курсу ОРКСЭ (4-5 </w:t>
      </w:r>
      <w:r w:rsidRPr="00A77E6F">
        <w:rPr>
          <w:sz w:val="24"/>
          <w:szCs w:val="24"/>
        </w:rPr>
        <w:lastRenderedPageBreak/>
        <w:t xml:space="preserve">классы) по всем модулям (пособию  присвоен гриф «Допущено Главным управлением образования Курганской области», протокол РЭС №3 от 12.11.2010).  </w:t>
      </w:r>
    </w:p>
    <w:p w:rsidR="00F877C5" w:rsidRPr="00A77E6F" w:rsidRDefault="00F877C5" w:rsidP="005450B9">
      <w:pPr>
        <w:spacing w:line="240" w:lineRule="auto"/>
        <w:jc w:val="both"/>
        <w:rPr>
          <w:sz w:val="24"/>
          <w:szCs w:val="24"/>
        </w:rPr>
      </w:pPr>
      <w:r w:rsidRPr="00A77E6F">
        <w:rPr>
          <w:sz w:val="24"/>
          <w:szCs w:val="24"/>
        </w:rPr>
        <w:t xml:space="preserve">В области ведётся накопление банка методических разработок, иллюстративного, аудио и видео материала, формируется база </w:t>
      </w:r>
      <w:proofErr w:type="gramStart"/>
      <w:r w:rsidRPr="00A77E6F">
        <w:rPr>
          <w:sz w:val="24"/>
          <w:szCs w:val="24"/>
        </w:rPr>
        <w:t>Интернет–ресурсов</w:t>
      </w:r>
      <w:proofErr w:type="gramEnd"/>
      <w:r w:rsidRPr="00A77E6F">
        <w:rPr>
          <w:sz w:val="24"/>
          <w:szCs w:val="24"/>
        </w:rPr>
        <w:t xml:space="preserve"> в помощь преподавателю ОРКСЭ. </w:t>
      </w:r>
    </w:p>
    <w:p w:rsidR="00F877C5" w:rsidRPr="00A77E6F" w:rsidRDefault="00F877C5" w:rsidP="005450B9">
      <w:pPr>
        <w:spacing w:line="240" w:lineRule="auto"/>
        <w:jc w:val="both"/>
        <w:rPr>
          <w:sz w:val="24"/>
          <w:szCs w:val="24"/>
        </w:rPr>
      </w:pPr>
      <w:r w:rsidRPr="00A77E6F">
        <w:rPr>
          <w:sz w:val="24"/>
          <w:szCs w:val="24"/>
        </w:rPr>
        <w:t>Опыт педагогов  размещается на сайте сетевого сообщества, организуются выступления  на заседаниях МО, на Рождественских чтениях, на курсах повышения квалификации, семинарах и других методических мероприятиях, публикуются статьи, издаются сборники методических разработок.</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t>МТБ в ОУ для преподавания курса</w:t>
      </w:r>
    </w:p>
    <w:p w:rsidR="005279EE" w:rsidRPr="00A77E6F" w:rsidRDefault="00CE2008" w:rsidP="005450B9">
      <w:pPr>
        <w:spacing w:line="240" w:lineRule="auto"/>
        <w:jc w:val="both"/>
        <w:rPr>
          <w:sz w:val="24"/>
          <w:szCs w:val="24"/>
        </w:rPr>
      </w:pPr>
      <w:r w:rsidRPr="00A77E6F">
        <w:rPr>
          <w:sz w:val="24"/>
          <w:szCs w:val="24"/>
        </w:rPr>
        <w:t>Процесс апробации обеспечен</w:t>
      </w:r>
      <w:r w:rsidRPr="00A77E6F">
        <w:rPr>
          <w:rFonts w:eastAsia="Calibri"/>
          <w:sz w:val="24"/>
          <w:szCs w:val="24"/>
        </w:rPr>
        <w:t xml:space="preserve"> техническими средствами обучения при подготовк</w:t>
      </w:r>
      <w:r w:rsidRPr="00A77E6F">
        <w:rPr>
          <w:sz w:val="24"/>
          <w:szCs w:val="24"/>
        </w:rPr>
        <w:t>е и проведении уроков курса ОРК</w:t>
      </w:r>
      <w:r w:rsidRPr="00A77E6F">
        <w:rPr>
          <w:rFonts w:eastAsia="Calibri"/>
          <w:sz w:val="24"/>
          <w:szCs w:val="24"/>
        </w:rPr>
        <w:t>СЭ.</w:t>
      </w:r>
      <w:r w:rsidR="005279EE" w:rsidRPr="00A77E6F">
        <w:rPr>
          <w:sz w:val="24"/>
          <w:szCs w:val="24"/>
        </w:rPr>
        <w:t xml:space="preserve"> Педагоги и учащиеся в ходе реализации курса имеют доступ к использованию компьютерной и другой техники предварительной договоренности.</w:t>
      </w:r>
    </w:p>
    <w:p w:rsidR="000571D0" w:rsidRPr="00A77E6F" w:rsidRDefault="000571D0" w:rsidP="005450B9">
      <w:pPr>
        <w:spacing w:line="240" w:lineRule="auto"/>
        <w:rPr>
          <w:sz w:val="24"/>
          <w:szCs w:val="24"/>
        </w:rPr>
      </w:pPr>
    </w:p>
    <w:p w:rsidR="00904343" w:rsidRPr="00A77E6F" w:rsidRDefault="000571D0" w:rsidP="005450B9">
      <w:pPr>
        <w:pStyle w:val="a3"/>
        <w:numPr>
          <w:ilvl w:val="0"/>
          <w:numId w:val="45"/>
        </w:numPr>
        <w:spacing w:line="240" w:lineRule="auto"/>
        <w:rPr>
          <w:b/>
          <w:sz w:val="24"/>
          <w:szCs w:val="24"/>
        </w:rPr>
      </w:pPr>
      <w:r w:rsidRPr="00A77E6F">
        <w:rPr>
          <w:b/>
          <w:sz w:val="24"/>
          <w:szCs w:val="24"/>
        </w:rPr>
        <w:t xml:space="preserve">Информационное сопровождение хода апробации </w:t>
      </w:r>
    </w:p>
    <w:p w:rsidR="00432F18" w:rsidRPr="00A77E6F" w:rsidRDefault="00904343" w:rsidP="005450B9">
      <w:pPr>
        <w:spacing w:line="240" w:lineRule="auto"/>
        <w:ind w:firstLine="0"/>
        <w:jc w:val="both"/>
        <w:rPr>
          <w:b/>
          <w:sz w:val="24"/>
          <w:szCs w:val="24"/>
        </w:rPr>
      </w:pPr>
      <w:r w:rsidRPr="00A77E6F">
        <w:rPr>
          <w:sz w:val="24"/>
          <w:szCs w:val="24"/>
        </w:rPr>
        <w:tab/>
      </w:r>
      <w:r w:rsidR="00CE2008" w:rsidRPr="00A77E6F">
        <w:rPr>
          <w:sz w:val="24"/>
          <w:szCs w:val="24"/>
        </w:rPr>
        <w:t xml:space="preserve">В регионе </w:t>
      </w:r>
      <w:r w:rsidR="00CE2008" w:rsidRPr="00A77E6F">
        <w:rPr>
          <w:rFonts w:eastAsia="Calibri"/>
          <w:sz w:val="24"/>
          <w:szCs w:val="24"/>
        </w:rPr>
        <w:t>пров</w:t>
      </w:r>
      <w:r w:rsidR="00CE2008" w:rsidRPr="00A77E6F">
        <w:rPr>
          <w:sz w:val="24"/>
          <w:szCs w:val="24"/>
        </w:rPr>
        <w:t>одится</w:t>
      </w:r>
      <w:r w:rsidR="00CE2008" w:rsidRPr="00A77E6F">
        <w:rPr>
          <w:rFonts w:eastAsia="Calibri"/>
          <w:sz w:val="24"/>
          <w:szCs w:val="24"/>
        </w:rPr>
        <w:t xml:space="preserve"> информационно-разъяснительн</w:t>
      </w:r>
      <w:r w:rsidR="00CE2008" w:rsidRPr="00A77E6F">
        <w:rPr>
          <w:sz w:val="24"/>
          <w:szCs w:val="24"/>
        </w:rPr>
        <w:t>ая</w:t>
      </w:r>
      <w:r w:rsidR="00CE2008" w:rsidRPr="00A77E6F">
        <w:rPr>
          <w:rFonts w:eastAsia="Calibri"/>
          <w:sz w:val="24"/>
          <w:szCs w:val="24"/>
        </w:rPr>
        <w:t>, консультативн</w:t>
      </w:r>
      <w:r w:rsidR="00CE2008" w:rsidRPr="00A77E6F">
        <w:rPr>
          <w:sz w:val="24"/>
          <w:szCs w:val="24"/>
        </w:rPr>
        <w:t>ая</w:t>
      </w:r>
      <w:r w:rsidR="00CE2008" w:rsidRPr="00A77E6F">
        <w:rPr>
          <w:rFonts w:eastAsia="Calibri"/>
          <w:sz w:val="24"/>
          <w:szCs w:val="24"/>
        </w:rPr>
        <w:t xml:space="preserve"> работ</w:t>
      </w:r>
      <w:r w:rsidR="00CE2008" w:rsidRPr="00A77E6F">
        <w:rPr>
          <w:sz w:val="24"/>
          <w:szCs w:val="24"/>
        </w:rPr>
        <w:t>а</w:t>
      </w:r>
      <w:r w:rsidR="00CE2008" w:rsidRPr="00A77E6F">
        <w:rPr>
          <w:rFonts w:eastAsia="Calibri"/>
          <w:sz w:val="24"/>
          <w:szCs w:val="24"/>
        </w:rPr>
        <w:t xml:space="preserve"> с населением и родителями </w:t>
      </w:r>
      <w:proofErr w:type="gramStart"/>
      <w:r w:rsidR="00CE2008" w:rsidRPr="00A77E6F">
        <w:rPr>
          <w:rFonts w:eastAsia="Calibri"/>
          <w:sz w:val="24"/>
          <w:szCs w:val="24"/>
        </w:rPr>
        <w:t>обучающихся</w:t>
      </w:r>
      <w:proofErr w:type="gramEnd"/>
      <w:r w:rsidR="00432F18" w:rsidRPr="00A77E6F">
        <w:rPr>
          <w:sz w:val="24"/>
          <w:szCs w:val="24"/>
        </w:rPr>
        <w:t xml:space="preserve">. В области реализуется </w:t>
      </w:r>
      <w:proofErr w:type="gramStart"/>
      <w:r w:rsidR="00432F18" w:rsidRPr="00A77E6F">
        <w:rPr>
          <w:sz w:val="24"/>
          <w:szCs w:val="24"/>
        </w:rPr>
        <w:t>специальный</w:t>
      </w:r>
      <w:proofErr w:type="gramEnd"/>
      <w:r w:rsidR="00432F18" w:rsidRPr="00A77E6F">
        <w:rPr>
          <w:sz w:val="24"/>
          <w:szCs w:val="24"/>
        </w:rPr>
        <w:t xml:space="preserve"> </w:t>
      </w:r>
      <w:proofErr w:type="spellStart"/>
      <w:r w:rsidR="00432F18" w:rsidRPr="00A77E6F">
        <w:rPr>
          <w:sz w:val="24"/>
          <w:szCs w:val="24"/>
        </w:rPr>
        <w:t>медиа-план</w:t>
      </w:r>
      <w:proofErr w:type="spellEnd"/>
      <w:r w:rsidR="00432F18" w:rsidRPr="00A77E6F">
        <w:rPr>
          <w:sz w:val="24"/>
          <w:szCs w:val="24"/>
        </w:rPr>
        <w:t xml:space="preserve">, в соответствии с которым постоянно в областных и муниципальных средствах массовой информации освещаются проблемы и перспективы введения нового курса. На сайтах Правительства Курганской области, Главного управления образования и ГАОУ ДПО «Институт развития образования и социальных технологий» систематически освещается данный вопрос. Вопросы апробации курса систематически </w:t>
      </w:r>
      <w:proofErr w:type="gramStart"/>
      <w:r w:rsidR="00432F18" w:rsidRPr="00A77E6F">
        <w:rPr>
          <w:sz w:val="24"/>
          <w:szCs w:val="24"/>
        </w:rPr>
        <w:t>освещаются в местных средствах массовой информации</w:t>
      </w:r>
      <w:r w:rsidR="00432F18" w:rsidRPr="00A77E6F">
        <w:rPr>
          <w:sz w:val="24"/>
          <w:szCs w:val="24"/>
        </w:rPr>
        <w:tab/>
        <w:t>на школьном уровне осуществляется</w:t>
      </w:r>
      <w:proofErr w:type="gramEnd"/>
      <w:r w:rsidR="00432F18" w:rsidRPr="00A77E6F">
        <w:rPr>
          <w:sz w:val="24"/>
          <w:szCs w:val="24"/>
        </w:rPr>
        <w:t xml:space="preserve"> выпуск школьной газеты. </w:t>
      </w:r>
      <w:r w:rsidR="00357E10" w:rsidRPr="00A77E6F">
        <w:rPr>
          <w:sz w:val="24"/>
          <w:szCs w:val="24"/>
        </w:rPr>
        <w:t xml:space="preserve">Для информирования родителей учащихся, изучающих курс «Основы религиозных культур и светской этики», </w:t>
      </w:r>
      <w:r w:rsidR="00357E10" w:rsidRPr="00A77E6F">
        <w:rPr>
          <w:rFonts w:eastAsia="Calibri"/>
          <w:sz w:val="24"/>
          <w:szCs w:val="24"/>
        </w:rPr>
        <w:t>проводятся</w:t>
      </w:r>
      <w:r w:rsidR="00432F18" w:rsidRPr="00A77E6F">
        <w:rPr>
          <w:rFonts w:eastAsia="Calibri"/>
          <w:sz w:val="24"/>
          <w:szCs w:val="24"/>
        </w:rPr>
        <w:t xml:space="preserve"> родительские собрания и консультации.</w:t>
      </w:r>
    </w:p>
    <w:p w:rsidR="00357E10" w:rsidRPr="00A77E6F" w:rsidRDefault="00357E10" w:rsidP="005450B9">
      <w:pPr>
        <w:spacing w:line="240" w:lineRule="auto"/>
        <w:jc w:val="both"/>
        <w:rPr>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t>Механизмы выбора модуля учащимися и работа с родителями</w:t>
      </w:r>
    </w:p>
    <w:p w:rsidR="00CE2008" w:rsidRPr="00A77E6F" w:rsidRDefault="00CE2008" w:rsidP="005450B9">
      <w:pPr>
        <w:spacing w:line="240" w:lineRule="auto"/>
        <w:jc w:val="both"/>
        <w:rPr>
          <w:rFonts w:eastAsia="Calibri"/>
          <w:sz w:val="24"/>
          <w:szCs w:val="24"/>
        </w:rPr>
      </w:pPr>
      <w:r w:rsidRPr="00A77E6F">
        <w:rPr>
          <w:sz w:val="24"/>
          <w:szCs w:val="24"/>
        </w:rPr>
        <w:t xml:space="preserve">В области </w:t>
      </w:r>
      <w:r w:rsidRPr="00A77E6F">
        <w:rPr>
          <w:rFonts w:eastAsia="Calibri"/>
          <w:sz w:val="24"/>
          <w:szCs w:val="24"/>
        </w:rPr>
        <w:t>обеспеч</w:t>
      </w:r>
      <w:r w:rsidRPr="00A77E6F">
        <w:rPr>
          <w:sz w:val="24"/>
          <w:szCs w:val="24"/>
        </w:rPr>
        <w:t>ивается</w:t>
      </w:r>
      <w:r w:rsidRPr="00A77E6F">
        <w:rPr>
          <w:rFonts w:eastAsia="Calibri"/>
          <w:sz w:val="24"/>
          <w:szCs w:val="24"/>
        </w:rPr>
        <w:t xml:space="preserve"> добровольност</w:t>
      </w:r>
      <w:r w:rsidRPr="00A77E6F">
        <w:rPr>
          <w:sz w:val="24"/>
          <w:szCs w:val="24"/>
        </w:rPr>
        <w:t>ь</w:t>
      </w:r>
      <w:r w:rsidRPr="00A77E6F">
        <w:rPr>
          <w:rFonts w:eastAsia="Calibri"/>
          <w:sz w:val="24"/>
          <w:szCs w:val="24"/>
        </w:rPr>
        <w:t xml:space="preserve"> выбора родителями </w:t>
      </w:r>
      <w:r w:rsidRPr="00A77E6F">
        <w:rPr>
          <w:sz w:val="24"/>
          <w:szCs w:val="24"/>
        </w:rPr>
        <w:t xml:space="preserve">учащихся </w:t>
      </w:r>
      <w:r w:rsidRPr="00A77E6F">
        <w:rPr>
          <w:rFonts w:eastAsia="Calibri"/>
          <w:sz w:val="24"/>
          <w:szCs w:val="24"/>
        </w:rPr>
        <w:t xml:space="preserve">модулей курса и предоставление возможности его </w:t>
      </w:r>
      <w:proofErr w:type="spellStart"/>
      <w:r w:rsidRPr="00A77E6F">
        <w:rPr>
          <w:rFonts w:eastAsia="Calibri"/>
          <w:sz w:val="24"/>
          <w:szCs w:val="24"/>
        </w:rPr>
        <w:t>перевыбора</w:t>
      </w:r>
      <w:proofErr w:type="spellEnd"/>
      <w:r w:rsidRPr="00A77E6F">
        <w:rPr>
          <w:rFonts w:eastAsia="Calibri"/>
          <w:sz w:val="24"/>
          <w:szCs w:val="24"/>
        </w:rPr>
        <w:t>. Решение о записи ребенка на определенный модуль допускалось только с письменного согласия родителя (законного представителя). Родителям, исповедующим нетрадиционные религии</w:t>
      </w:r>
      <w:r w:rsidRPr="00A77E6F">
        <w:rPr>
          <w:sz w:val="24"/>
          <w:szCs w:val="24"/>
        </w:rPr>
        <w:t>, предоставлено</w:t>
      </w:r>
      <w:r w:rsidRPr="00A77E6F">
        <w:rPr>
          <w:rFonts w:eastAsia="Calibri"/>
          <w:sz w:val="24"/>
          <w:szCs w:val="24"/>
        </w:rPr>
        <w:t xml:space="preserve"> право не </w:t>
      </w:r>
      <w:proofErr w:type="gramStart"/>
      <w:r w:rsidRPr="00A77E6F">
        <w:rPr>
          <w:rFonts w:eastAsia="Calibri"/>
          <w:sz w:val="24"/>
          <w:szCs w:val="24"/>
        </w:rPr>
        <w:t>участвовать</w:t>
      </w:r>
      <w:proofErr w:type="gramEnd"/>
      <w:r w:rsidRPr="00A77E6F">
        <w:rPr>
          <w:rFonts w:eastAsia="Calibri"/>
          <w:sz w:val="24"/>
          <w:szCs w:val="24"/>
        </w:rPr>
        <w:t xml:space="preserve"> в апробации (в 2010 году - 26 детей, в 2011 году – 14 детей не участвуют в апробации</w:t>
      </w:r>
      <w:r w:rsidRPr="00A77E6F">
        <w:rPr>
          <w:sz w:val="24"/>
          <w:szCs w:val="24"/>
        </w:rPr>
        <w:t>; д</w:t>
      </w:r>
      <w:r w:rsidRPr="00A77E6F">
        <w:rPr>
          <w:rFonts w:eastAsia="Calibri"/>
          <w:sz w:val="24"/>
          <w:szCs w:val="24"/>
        </w:rPr>
        <w:t>анные родители принадлежат к религиозной организации «Свидетели Иеговы»)</w:t>
      </w:r>
      <w:r w:rsidRPr="00A77E6F">
        <w:rPr>
          <w:sz w:val="24"/>
          <w:szCs w:val="24"/>
        </w:rPr>
        <w:t>.</w:t>
      </w:r>
    </w:p>
    <w:p w:rsidR="00CE2008" w:rsidRPr="00A77E6F" w:rsidRDefault="00CE2008" w:rsidP="005450B9">
      <w:pPr>
        <w:spacing w:line="240" w:lineRule="auto"/>
        <w:rPr>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t>Работа с общественностью</w:t>
      </w:r>
    </w:p>
    <w:p w:rsidR="00904343" w:rsidRPr="00A77E6F" w:rsidRDefault="00904343" w:rsidP="005450B9">
      <w:pPr>
        <w:spacing w:line="240" w:lineRule="auto"/>
        <w:jc w:val="both"/>
        <w:rPr>
          <w:sz w:val="24"/>
          <w:szCs w:val="24"/>
        </w:rPr>
      </w:pPr>
      <w:r w:rsidRPr="00A77E6F">
        <w:rPr>
          <w:sz w:val="24"/>
          <w:szCs w:val="24"/>
        </w:rPr>
        <w:t xml:space="preserve">В области происходит включение представителей общественности, религиозных организаций и СМИ в общественные комиссии по </w:t>
      </w:r>
      <w:proofErr w:type="gramStart"/>
      <w:r w:rsidRPr="00A77E6F">
        <w:rPr>
          <w:sz w:val="24"/>
          <w:szCs w:val="24"/>
        </w:rPr>
        <w:t>контролю за</w:t>
      </w:r>
      <w:proofErr w:type="gramEnd"/>
      <w:r w:rsidRPr="00A77E6F">
        <w:rPr>
          <w:sz w:val="24"/>
          <w:szCs w:val="24"/>
        </w:rPr>
        <w:t xml:space="preserve"> ходом апробации курса, в результате – у представителей общественности и СМИ отношение к курсу стало более позитивным. Возрастает активность сотрудничества представителей церкви с органами управления в образовании и образовательными учреждениями – количество договоров о сотрудничестве представителей церкви с официальными органами и учреждениями увеличилось в 2 раза. </w:t>
      </w:r>
      <w:r w:rsidRPr="00A77E6F">
        <w:rPr>
          <w:rFonts w:eastAsia="Calibri"/>
          <w:sz w:val="24"/>
          <w:szCs w:val="24"/>
        </w:rPr>
        <w:t xml:space="preserve">Благодаря согласованной совместной работе Главного управления образования Курганской области, </w:t>
      </w:r>
      <w:r w:rsidRPr="00A77E6F">
        <w:rPr>
          <w:rFonts w:eastAsia="Calibri"/>
          <w:iCs/>
          <w:sz w:val="24"/>
          <w:szCs w:val="24"/>
        </w:rPr>
        <w:t xml:space="preserve">ГАОУ ДПО «Институт развития образования и социальных технологий», </w:t>
      </w:r>
      <w:r w:rsidRPr="00A77E6F">
        <w:rPr>
          <w:rFonts w:eastAsia="Calibri"/>
          <w:sz w:val="24"/>
          <w:szCs w:val="24"/>
        </w:rPr>
        <w:t>муниципальных органов управления образованием, образовательных учреждений и религиозных организаций сложилось позитивное отношение к преподаванию нового курса</w:t>
      </w:r>
      <w:r w:rsidRPr="00A77E6F">
        <w:rPr>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5"/>
        </w:numPr>
        <w:spacing w:line="240" w:lineRule="auto"/>
        <w:rPr>
          <w:b/>
          <w:sz w:val="24"/>
          <w:szCs w:val="24"/>
        </w:rPr>
      </w:pPr>
      <w:r w:rsidRPr="00A77E6F">
        <w:rPr>
          <w:b/>
          <w:sz w:val="24"/>
          <w:szCs w:val="24"/>
        </w:rPr>
        <w:t>Мониторинг процесса апробации комплексного учебного курса</w:t>
      </w:r>
    </w:p>
    <w:p w:rsidR="004156DF" w:rsidRPr="00A77E6F" w:rsidRDefault="004156DF" w:rsidP="005450B9">
      <w:pPr>
        <w:spacing w:line="240" w:lineRule="auto"/>
        <w:jc w:val="both"/>
        <w:rPr>
          <w:sz w:val="24"/>
          <w:szCs w:val="24"/>
        </w:rPr>
      </w:pPr>
      <w:r w:rsidRPr="00A77E6F">
        <w:rPr>
          <w:sz w:val="24"/>
          <w:szCs w:val="24"/>
        </w:rPr>
        <w:t>В регионе о</w:t>
      </w:r>
      <w:r w:rsidRPr="00A77E6F">
        <w:rPr>
          <w:rFonts w:eastAsia="Calibri"/>
          <w:sz w:val="24"/>
          <w:szCs w:val="24"/>
        </w:rPr>
        <w:t>рганиз</w:t>
      </w:r>
      <w:r w:rsidRPr="00A77E6F">
        <w:rPr>
          <w:sz w:val="24"/>
          <w:szCs w:val="24"/>
        </w:rPr>
        <w:t>ованы</w:t>
      </w:r>
      <w:r w:rsidRPr="00A77E6F">
        <w:rPr>
          <w:rFonts w:eastAsia="Calibri"/>
          <w:sz w:val="24"/>
          <w:szCs w:val="24"/>
        </w:rPr>
        <w:t xml:space="preserve"> мониторинг хода а</w:t>
      </w:r>
      <w:r w:rsidRPr="00A77E6F">
        <w:rPr>
          <w:sz w:val="24"/>
          <w:szCs w:val="24"/>
        </w:rPr>
        <w:t>пробации курса, социологический</w:t>
      </w:r>
      <w:r w:rsidRPr="00A77E6F">
        <w:rPr>
          <w:rFonts w:eastAsia="Calibri"/>
          <w:sz w:val="24"/>
          <w:szCs w:val="24"/>
        </w:rPr>
        <w:t xml:space="preserve"> опрос, общественн</w:t>
      </w:r>
      <w:r w:rsidRPr="00A77E6F">
        <w:rPr>
          <w:sz w:val="24"/>
          <w:szCs w:val="24"/>
        </w:rPr>
        <w:t>ый контроль</w:t>
      </w:r>
      <w:r w:rsidRPr="00A77E6F">
        <w:rPr>
          <w:rFonts w:eastAsia="Calibri"/>
          <w:sz w:val="24"/>
          <w:szCs w:val="24"/>
        </w:rPr>
        <w:t xml:space="preserve">. На протяжении всего периода апробации </w:t>
      </w:r>
      <w:r w:rsidRPr="00A77E6F">
        <w:rPr>
          <w:rFonts w:eastAsia="Calibri"/>
          <w:sz w:val="24"/>
          <w:szCs w:val="24"/>
        </w:rPr>
        <w:lastRenderedPageBreak/>
        <w:t>специалистами Главного управления образования Курганской области осуществлялись выезды в районы с целью изучения деятельности образовательных учр</w:t>
      </w:r>
      <w:r w:rsidRPr="00A77E6F">
        <w:rPr>
          <w:sz w:val="24"/>
          <w:szCs w:val="24"/>
        </w:rPr>
        <w:t>еждений по реализации курса ОРК</w:t>
      </w:r>
      <w:r w:rsidRPr="00A77E6F">
        <w:rPr>
          <w:rFonts w:eastAsia="Calibri"/>
          <w:sz w:val="24"/>
          <w:szCs w:val="24"/>
        </w:rPr>
        <w:t>СЭ. Для организации общественного контроля были привлечены представители областного родительского совета, межведомственной комиссии по присвоению статуса «Культурно-образовательный центр», а также представители религиозных организаций</w:t>
      </w:r>
      <w:r w:rsidRPr="00A77E6F">
        <w:rPr>
          <w:sz w:val="24"/>
          <w:szCs w:val="24"/>
        </w:rPr>
        <w:t>.</w:t>
      </w:r>
    </w:p>
    <w:p w:rsidR="00904343" w:rsidRPr="00A77E6F" w:rsidRDefault="00904343" w:rsidP="005450B9">
      <w:pPr>
        <w:spacing w:line="240" w:lineRule="auto"/>
        <w:jc w:val="both"/>
        <w:rPr>
          <w:sz w:val="24"/>
          <w:szCs w:val="24"/>
        </w:rPr>
      </w:pPr>
      <w:r w:rsidRPr="00A77E6F">
        <w:rPr>
          <w:rFonts w:eastAsia="Calibri"/>
          <w:sz w:val="24"/>
          <w:szCs w:val="24"/>
        </w:rPr>
        <w:t>Мониторинг хода а</w:t>
      </w:r>
      <w:r w:rsidRPr="00A77E6F">
        <w:rPr>
          <w:sz w:val="24"/>
          <w:szCs w:val="24"/>
        </w:rPr>
        <w:t>пробации курса ОРКСЭ осуществляется по следующей схеме:</w:t>
      </w:r>
    </w:p>
    <w:p w:rsidR="00904343" w:rsidRPr="00A77E6F" w:rsidRDefault="00904343" w:rsidP="005450B9">
      <w:pPr>
        <w:pStyle w:val="a3"/>
        <w:numPr>
          <w:ilvl w:val="0"/>
          <w:numId w:val="105"/>
        </w:numPr>
        <w:spacing w:line="240" w:lineRule="auto"/>
        <w:jc w:val="both"/>
        <w:rPr>
          <w:sz w:val="24"/>
          <w:szCs w:val="24"/>
        </w:rPr>
      </w:pPr>
      <w:r w:rsidRPr="00A77E6F">
        <w:rPr>
          <w:sz w:val="24"/>
          <w:szCs w:val="24"/>
        </w:rPr>
        <w:t xml:space="preserve">В мае каждого года ГАОУ ДПО «Институт развития образования и социальных технологий» проводит мониторинг отношения субъектов апробации к введению курса. </w:t>
      </w:r>
    </w:p>
    <w:p w:rsidR="00904343" w:rsidRPr="00A77E6F" w:rsidRDefault="00904343" w:rsidP="005450B9">
      <w:pPr>
        <w:pStyle w:val="a3"/>
        <w:numPr>
          <w:ilvl w:val="0"/>
          <w:numId w:val="105"/>
        </w:numPr>
        <w:spacing w:line="240" w:lineRule="auto"/>
        <w:jc w:val="both"/>
        <w:rPr>
          <w:sz w:val="24"/>
          <w:szCs w:val="24"/>
        </w:rPr>
      </w:pPr>
      <w:r w:rsidRPr="00A77E6F">
        <w:rPr>
          <w:sz w:val="24"/>
          <w:szCs w:val="24"/>
        </w:rPr>
        <w:t xml:space="preserve">Специалистом Главного управления образования Курганской области осуществляется анализ предоставленной информации. </w:t>
      </w:r>
    </w:p>
    <w:p w:rsidR="00904343" w:rsidRPr="00A77E6F" w:rsidRDefault="00904343" w:rsidP="005450B9">
      <w:pPr>
        <w:pStyle w:val="a3"/>
        <w:numPr>
          <w:ilvl w:val="0"/>
          <w:numId w:val="105"/>
        </w:numPr>
        <w:spacing w:line="240" w:lineRule="auto"/>
        <w:jc w:val="both"/>
        <w:rPr>
          <w:sz w:val="24"/>
          <w:szCs w:val="24"/>
        </w:rPr>
      </w:pPr>
      <w:r w:rsidRPr="00A77E6F">
        <w:rPr>
          <w:sz w:val="24"/>
          <w:szCs w:val="24"/>
        </w:rPr>
        <w:t>Результаты опроса каждого образовательного учреждения анализируются специалистом районного (городского) отдела образования</w:t>
      </w:r>
      <w:r w:rsidRPr="00A77E6F">
        <w:rPr>
          <w:sz w:val="24"/>
          <w:szCs w:val="24"/>
        </w:rPr>
        <w:tab/>
        <w:t xml:space="preserve">. Проводится опрос субъектов апробации в конце учебного года (этапа).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4"/>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0571D0" w:rsidRPr="00A77E6F" w:rsidRDefault="008825F6" w:rsidP="005450B9">
      <w:pPr>
        <w:spacing w:line="240" w:lineRule="auto"/>
        <w:jc w:val="both"/>
        <w:rPr>
          <w:sz w:val="24"/>
          <w:szCs w:val="24"/>
        </w:rPr>
      </w:pPr>
      <w:r w:rsidRPr="00A77E6F">
        <w:rPr>
          <w:sz w:val="24"/>
          <w:szCs w:val="24"/>
        </w:rPr>
        <w:t xml:space="preserve">В Курганской области наработан положительный опыт применения в процессе преподавания курса ОРКСЭ </w:t>
      </w:r>
      <w:r w:rsidR="00176262" w:rsidRPr="00A77E6F">
        <w:rPr>
          <w:sz w:val="24"/>
          <w:szCs w:val="24"/>
        </w:rPr>
        <w:t xml:space="preserve">интерактивных методов работы, проектной технологии, информационно-коммуникативных технологий, </w:t>
      </w:r>
      <w:proofErr w:type="spellStart"/>
      <w:r w:rsidR="00176262" w:rsidRPr="00A77E6F">
        <w:rPr>
          <w:sz w:val="24"/>
          <w:szCs w:val="24"/>
        </w:rPr>
        <w:t>портфолио</w:t>
      </w:r>
      <w:proofErr w:type="spellEnd"/>
      <w:r w:rsidR="00176262" w:rsidRPr="00A77E6F">
        <w:rPr>
          <w:sz w:val="24"/>
          <w:szCs w:val="24"/>
        </w:rPr>
        <w:t xml:space="preserve">; по формированию учебной мотивации и активизации познавательной деятельности. Среди подобных разработок можно выделить </w:t>
      </w:r>
      <w:proofErr w:type="gramStart"/>
      <w:r w:rsidR="00176262" w:rsidRPr="00A77E6F">
        <w:rPr>
          <w:sz w:val="24"/>
          <w:szCs w:val="24"/>
        </w:rPr>
        <w:t>следующие</w:t>
      </w:r>
      <w:proofErr w:type="gramEnd"/>
      <w:r w:rsidR="00176262" w:rsidRPr="00A77E6F">
        <w:rPr>
          <w:sz w:val="24"/>
          <w:szCs w:val="24"/>
        </w:rPr>
        <w:t>, применяемые на региональном уровне:</w:t>
      </w:r>
    </w:p>
    <w:p w:rsidR="00176262" w:rsidRPr="00A77E6F" w:rsidRDefault="008825F6" w:rsidP="005450B9">
      <w:pPr>
        <w:pStyle w:val="a3"/>
        <w:numPr>
          <w:ilvl w:val="0"/>
          <w:numId w:val="100"/>
        </w:numPr>
        <w:spacing w:line="240" w:lineRule="auto"/>
        <w:jc w:val="both"/>
        <w:rPr>
          <w:sz w:val="24"/>
          <w:szCs w:val="24"/>
        </w:rPr>
      </w:pPr>
      <w:r w:rsidRPr="00A77E6F">
        <w:rPr>
          <w:sz w:val="24"/>
          <w:szCs w:val="24"/>
        </w:rPr>
        <w:t>«Использование проектной технологии на уроках по ОРКСЭ</w:t>
      </w:r>
      <w:r w:rsidR="00176262" w:rsidRPr="00A77E6F">
        <w:rPr>
          <w:sz w:val="24"/>
          <w:szCs w:val="24"/>
        </w:rPr>
        <w:t>.</w:t>
      </w:r>
      <w:r w:rsidRPr="00A77E6F">
        <w:rPr>
          <w:sz w:val="24"/>
          <w:szCs w:val="24"/>
        </w:rPr>
        <w:t xml:space="preserve"> Разработка проектов на тему «Православная культура и искусство».</w:t>
      </w:r>
      <w:r w:rsidR="00176262" w:rsidRPr="00A77E6F">
        <w:rPr>
          <w:sz w:val="24"/>
          <w:szCs w:val="24"/>
        </w:rPr>
        <w:t xml:space="preserve"> </w:t>
      </w:r>
      <w:r w:rsidRPr="00A77E6F">
        <w:rPr>
          <w:sz w:val="24"/>
          <w:szCs w:val="24"/>
        </w:rPr>
        <w:t>Цель</w:t>
      </w:r>
      <w:r w:rsidR="00176262" w:rsidRPr="00A77E6F">
        <w:rPr>
          <w:sz w:val="24"/>
          <w:szCs w:val="24"/>
        </w:rPr>
        <w:t xml:space="preserve"> работы</w:t>
      </w:r>
      <w:r w:rsidRPr="00A77E6F">
        <w:rPr>
          <w:sz w:val="24"/>
          <w:szCs w:val="24"/>
        </w:rPr>
        <w:t xml:space="preserve"> </w:t>
      </w:r>
      <w:r w:rsidR="00176262" w:rsidRPr="00A77E6F">
        <w:rPr>
          <w:sz w:val="24"/>
          <w:szCs w:val="24"/>
        </w:rPr>
        <w:t>–</w:t>
      </w:r>
      <w:r w:rsidRPr="00A77E6F">
        <w:rPr>
          <w:sz w:val="24"/>
          <w:szCs w:val="24"/>
        </w:rPr>
        <w:t xml:space="preserve"> развивать поисковую активность, самостоятельность, творческие способности и через проектную деятельность показывать практическое применение полученных знаний</w:t>
      </w:r>
      <w:r w:rsidR="00176262" w:rsidRPr="00A77E6F">
        <w:rPr>
          <w:sz w:val="24"/>
          <w:szCs w:val="24"/>
        </w:rPr>
        <w:t>.</w:t>
      </w:r>
    </w:p>
    <w:p w:rsidR="00176262" w:rsidRPr="00A77E6F" w:rsidRDefault="008825F6" w:rsidP="005450B9">
      <w:pPr>
        <w:pStyle w:val="a3"/>
        <w:numPr>
          <w:ilvl w:val="0"/>
          <w:numId w:val="100"/>
        </w:numPr>
        <w:spacing w:line="240" w:lineRule="auto"/>
        <w:jc w:val="both"/>
        <w:rPr>
          <w:sz w:val="24"/>
          <w:szCs w:val="24"/>
        </w:rPr>
      </w:pPr>
      <w:r w:rsidRPr="00A77E6F">
        <w:rPr>
          <w:sz w:val="24"/>
          <w:szCs w:val="24"/>
        </w:rPr>
        <w:t>«Проектная деятельность в ходе изучения курса ОРКСЭ</w:t>
      </w:r>
      <w:r w:rsidR="00176262" w:rsidRPr="00A77E6F">
        <w:rPr>
          <w:sz w:val="24"/>
          <w:szCs w:val="24"/>
        </w:rPr>
        <w:t xml:space="preserve">. </w:t>
      </w:r>
      <w:proofErr w:type="gramStart"/>
      <w:r w:rsidRPr="00A77E6F">
        <w:rPr>
          <w:sz w:val="24"/>
          <w:szCs w:val="24"/>
        </w:rPr>
        <w:t>Организация работы с обучающимися над проектами по истории храмов Зауралья</w:t>
      </w:r>
      <w:r w:rsidR="00176262" w:rsidRPr="00A77E6F">
        <w:rPr>
          <w:sz w:val="24"/>
          <w:szCs w:val="24"/>
        </w:rPr>
        <w:t>»</w:t>
      </w:r>
      <w:r w:rsidRPr="00A77E6F">
        <w:rPr>
          <w:sz w:val="24"/>
          <w:szCs w:val="24"/>
        </w:rPr>
        <w:t>.</w:t>
      </w:r>
      <w:proofErr w:type="gramEnd"/>
      <w:r w:rsidRPr="00A77E6F">
        <w:rPr>
          <w:sz w:val="24"/>
          <w:szCs w:val="24"/>
        </w:rPr>
        <w:t xml:space="preserve"> Цель</w:t>
      </w:r>
      <w:r w:rsidR="00176262" w:rsidRPr="00A77E6F">
        <w:rPr>
          <w:sz w:val="24"/>
          <w:szCs w:val="24"/>
        </w:rPr>
        <w:t xml:space="preserve"> – </w:t>
      </w:r>
      <w:r w:rsidRPr="00A77E6F">
        <w:rPr>
          <w:sz w:val="24"/>
          <w:szCs w:val="24"/>
        </w:rPr>
        <w:t>в</w:t>
      </w:r>
      <w:r w:rsidR="00176262" w:rsidRPr="00A77E6F">
        <w:rPr>
          <w:sz w:val="24"/>
          <w:szCs w:val="24"/>
        </w:rPr>
        <w:t>оспитание</w:t>
      </w:r>
      <w:r w:rsidRPr="00A77E6F">
        <w:rPr>
          <w:sz w:val="24"/>
          <w:szCs w:val="24"/>
        </w:rPr>
        <w:t xml:space="preserve"> бережного  отношения к православным  святыням</w:t>
      </w:r>
      <w:r w:rsidR="00176262" w:rsidRPr="00A77E6F">
        <w:rPr>
          <w:sz w:val="24"/>
          <w:szCs w:val="24"/>
        </w:rPr>
        <w:t>.</w:t>
      </w:r>
    </w:p>
    <w:p w:rsidR="00176262" w:rsidRPr="00A77E6F" w:rsidRDefault="008825F6" w:rsidP="005450B9">
      <w:pPr>
        <w:pStyle w:val="a3"/>
        <w:numPr>
          <w:ilvl w:val="0"/>
          <w:numId w:val="100"/>
        </w:numPr>
        <w:spacing w:line="240" w:lineRule="auto"/>
        <w:jc w:val="both"/>
        <w:rPr>
          <w:sz w:val="24"/>
          <w:szCs w:val="24"/>
        </w:rPr>
      </w:pPr>
      <w:r w:rsidRPr="00A77E6F">
        <w:rPr>
          <w:sz w:val="24"/>
          <w:szCs w:val="24"/>
        </w:rPr>
        <w:t>«Использование ИКТ на уроках ОРКСЭ»</w:t>
      </w:r>
      <w:r w:rsidR="00176262" w:rsidRPr="00A77E6F">
        <w:rPr>
          <w:sz w:val="24"/>
          <w:szCs w:val="24"/>
        </w:rPr>
        <w:t xml:space="preserve"> –</w:t>
      </w:r>
      <w:r w:rsidRPr="00A77E6F">
        <w:rPr>
          <w:sz w:val="24"/>
          <w:szCs w:val="24"/>
        </w:rPr>
        <w:t xml:space="preserve"> </w:t>
      </w:r>
      <w:r w:rsidR="00176262" w:rsidRPr="00A77E6F">
        <w:rPr>
          <w:sz w:val="24"/>
          <w:szCs w:val="24"/>
        </w:rPr>
        <w:t>м</w:t>
      </w:r>
      <w:r w:rsidRPr="00A77E6F">
        <w:rPr>
          <w:sz w:val="24"/>
          <w:szCs w:val="24"/>
        </w:rPr>
        <w:t>етодика использования разнообразных форм, методов, приёмов ИКТ на уроках ОРКСЭ</w:t>
      </w:r>
      <w:r w:rsidR="00176262" w:rsidRPr="00A77E6F">
        <w:rPr>
          <w:sz w:val="24"/>
          <w:szCs w:val="24"/>
        </w:rPr>
        <w:t>.</w:t>
      </w:r>
    </w:p>
    <w:p w:rsidR="00176262" w:rsidRPr="00A77E6F" w:rsidRDefault="008825F6" w:rsidP="005450B9">
      <w:pPr>
        <w:pStyle w:val="a3"/>
        <w:numPr>
          <w:ilvl w:val="0"/>
          <w:numId w:val="100"/>
        </w:numPr>
        <w:spacing w:line="240" w:lineRule="auto"/>
        <w:jc w:val="both"/>
        <w:rPr>
          <w:sz w:val="24"/>
          <w:szCs w:val="24"/>
        </w:rPr>
      </w:pPr>
      <w:r w:rsidRPr="00A77E6F">
        <w:rPr>
          <w:sz w:val="24"/>
          <w:szCs w:val="24"/>
        </w:rPr>
        <w:t>«Мотивация учащихся в курсе преподавания ОРКСЭ»</w:t>
      </w:r>
      <w:r w:rsidR="00176262" w:rsidRPr="00A77E6F">
        <w:rPr>
          <w:sz w:val="24"/>
          <w:szCs w:val="24"/>
        </w:rPr>
        <w:t>.</w:t>
      </w:r>
      <w:r w:rsidRPr="00A77E6F">
        <w:rPr>
          <w:sz w:val="24"/>
          <w:szCs w:val="24"/>
        </w:rPr>
        <w:t xml:space="preserve"> </w:t>
      </w:r>
      <w:r w:rsidR="00176262" w:rsidRPr="00A77E6F">
        <w:rPr>
          <w:sz w:val="24"/>
          <w:szCs w:val="24"/>
        </w:rPr>
        <w:t>Цель работы в</w:t>
      </w:r>
      <w:r w:rsidRPr="00A77E6F">
        <w:rPr>
          <w:sz w:val="24"/>
          <w:szCs w:val="24"/>
        </w:rPr>
        <w:t>ыявление и использование внешних и внутренних мотивов активизации деятельности обучающихся на уроках курса ОРКСЭ.</w:t>
      </w:r>
    </w:p>
    <w:p w:rsidR="00157D76" w:rsidRPr="00A77E6F" w:rsidRDefault="008825F6" w:rsidP="005450B9">
      <w:pPr>
        <w:pStyle w:val="a3"/>
        <w:numPr>
          <w:ilvl w:val="0"/>
          <w:numId w:val="100"/>
        </w:numPr>
        <w:spacing w:line="240" w:lineRule="auto"/>
        <w:jc w:val="both"/>
        <w:rPr>
          <w:sz w:val="24"/>
          <w:szCs w:val="24"/>
        </w:rPr>
      </w:pPr>
      <w:r w:rsidRPr="00A77E6F">
        <w:rPr>
          <w:sz w:val="24"/>
          <w:szCs w:val="24"/>
        </w:rPr>
        <w:t xml:space="preserve">«Мотивация и активизация познавательной деятельности </w:t>
      </w:r>
      <w:proofErr w:type="gramStart"/>
      <w:r w:rsidRPr="00A77E6F">
        <w:rPr>
          <w:sz w:val="24"/>
          <w:szCs w:val="24"/>
        </w:rPr>
        <w:t>обучающихся</w:t>
      </w:r>
      <w:proofErr w:type="gramEnd"/>
      <w:r w:rsidRPr="00A77E6F">
        <w:rPr>
          <w:sz w:val="24"/>
          <w:szCs w:val="24"/>
        </w:rPr>
        <w:t xml:space="preserve"> в курсе преподавания ОРКСЭ»</w:t>
      </w:r>
      <w:r w:rsidR="00157D76" w:rsidRPr="00A77E6F">
        <w:rPr>
          <w:sz w:val="24"/>
          <w:szCs w:val="24"/>
        </w:rPr>
        <w:t>.</w:t>
      </w:r>
      <w:r w:rsidRPr="00A77E6F">
        <w:rPr>
          <w:sz w:val="24"/>
          <w:szCs w:val="24"/>
        </w:rPr>
        <w:tab/>
      </w:r>
      <w:r w:rsidR="00157D76" w:rsidRPr="00A77E6F">
        <w:rPr>
          <w:sz w:val="24"/>
          <w:szCs w:val="24"/>
        </w:rPr>
        <w:t>Р</w:t>
      </w:r>
      <w:r w:rsidRPr="00A77E6F">
        <w:rPr>
          <w:sz w:val="24"/>
          <w:szCs w:val="24"/>
        </w:rPr>
        <w:t>а</w:t>
      </w:r>
      <w:r w:rsidR="00157D76" w:rsidRPr="00A77E6F">
        <w:rPr>
          <w:sz w:val="24"/>
          <w:szCs w:val="24"/>
        </w:rPr>
        <w:t>зра</w:t>
      </w:r>
      <w:r w:rsidRPr="00A77E6F">
        <w:rPr>
          <w:sz w:val="24"/>
          <w:szCs w:val="24"/>
        </w:rPr>
        <w:t>бот</w:t>
      </w:r>
      <w:r w:rsidR="00157D76" w:rsidRPr="00A77E6F">
        <w:rPr>
          <w:sz w:val="24"/>
          <w:szCs w:val="24"/>
        </w:rPr>
        <w:t xml:space="preserve">ка посвящена </w:t>
      </w:r>
      <w:r w:rsidRPr="00A77E6F">
        <w:rPr>
          <w:sz w:val="24"/>
          <w:szCs w:val="24"/>
        </w:rPr>
        <w:t>методам повышения мотивации: необычное начало занятия, побуждение к дискуссии, работа с текстами художественных произведений, использование игровых приемов, разнообразие заданий, различные формы поощрения активности, рефлексия</w:t>
      </w:r>
      <w:r w:rsidR="00157D76" w:rsidRPr="00A77E6F">
        <w:rPr>
          <w:sz w:val="24"/>
          <w:szCs w:val="24"/>
        </w:rPr>
        <w:t>.</w:t>
      </w:r>
    </w:p>
    <w:p w:rsidR="00157D76" w:rsidRPr="00A77E6F" w:rsidRDefault="008825F6" w:rsidP="005450B9">
      <w:pPr>
        <w:pStyle w:val="a3"/>
        <w:numPr>
          <w:ilvl w:val="0"/>
          <w:numId w:val="100"/>
        </w:numPr>
        <w:spacing w:line="240" w:lineRule="auto"/>
        <w:jc w:val="both"/>
        <w:rPr>
          <w:sz w:val="24"/>
          <w:szCs w:val="24"/>
        </w:rPr>
      </w:pPr>
      <w:r w:rsidRPr="00A77E6F">
        <w:rPr>
          <w:sz w:val="24"/>
          <w:szCs w:val="24"/>
        </w:rPr>
        <w:t>«</w:t>
      </w:r>
      <w:proofErr w:type="spellStart"/>
      <w:r w:rsidRPr="00A77E6F">
        <w:rPr>
          <w:sz w:val="24"/>
          <w:szCs w:val="24"/>
        </w:rPr>
        <w:t>Портфолио</w:t>
      </w:r>
      <w:proofErr w:type="spellEnd"/>
      <w:r w:rsidRPr="00A77E6F">
        <w:rPr>
          <w:sz w:val="24"/>
          <w:szCs w:val="24"/>
        </w:rPr>
        <w:t xml:space="preserve"> как способ повышения мотивации </w:t>
      </w:r>
      <w:r w:rsidR="00157D76" w:rsidRPr="00A77E6F">
        <w:rPr>
          <w:sz w:val="24"/>
          <w:szCs w:val="24"/>
        </w:rPr>
        <w:t>учащихся при изучении курса ОРК</w:t>
      </w:r>
      <w:r w:rsidRPr="00A77E6F">
        <w:rPr>
          <w:sz w:val="24"/>
          <w:szCs w:val="24"/>
        </w:rPr>
        <w:t>СЭ»</w:t>
      </w:r>
      <w:r w:rsidR="00157D76" w:rsidRPr="00A77E6F">
        <w:rPr>
          <w:sz w:val="24"/>
          <w:szCs w:val="24"/>
        </w:rPr>
        <w:t xml:space="preserve">. </w:t>
      </w:r>
      <w:r w:rsidRPr="00A77E6F">
        <w:rPr>
          <w:sz w:val="24"/>
          <w:szCs w:val="24"/>
        </w:rPr>
        <w:t xml:space="preserve">Одним из способов повышения мотивации учащихся является создание </w:t>
      </w:r>
      <w:proofErr w:type="spellStart"/>
      <w:r w:rsidRPr="00A77E6F">
        <w:rPr>
          <w:sz w:val="24"/>
          <w:szCs w:val="24"/>
        </w:rPr>
        <w:t>портфолио</w:t>
      </w:r>
      <w:proofErr w:type="spellEnd"/>
      <w:r w:rsidRPr="00A77E6F">
        <w:rPr>
          <w:sz w:val="24"/>
          <w:szCs w:val="24"/>
        </w:rPr>
        <w:t xml:space="preserve">. </w:t>
      </w:r>
      <w:r w:rsidR="00157D76" w:rsidRPr="00A77E6F">
        <w:rPr>
          <w:sz w:val="24"/>
          <w:szCs w:val="24"/>
        </w:rPr>
        <w:t>В разработке предложены</w:t>
      </w:r>
      <w:r w:rsidRPr="00A77E6F">
        <w:rPr>
          <w:sz w:val="24"/>
          <w:szCs w:val="24"/>
        </w:rPr>
        <w:t xml:space="preserve"> форм</w:t>
      </w:r>
      <w:r w:rsidR="00157D76" w:rsidRPr="00A77E6F">
        <w:rPr>
          <w:sz w:val="24"/>
          <w:szCs w:val="24"/>
        </w:rPr>
        <w:t xml:space="preserve">а </w:t>
      </w:r>
      <w:proofErr w:type="spellStart"/>
      <w:r w:rsidR="00157D76" w:rsidRPr="00A77E6F">
        <w:rPr>
          <w:sz w:val="24"/>
          <w:szCs w:val="24"/>
        </w:rPr>
        <w:t>портфолио</w:t>
      </w:r>
      <w:proofErr w:type="spellEnd"/>
      <w:r w:rsidR="00157D76" w:rsidRPr="00A77E6F">
        <w:rPr>
          <w:sz w:val="24"/>
          <w:szCs w:val="24"/>
        </w:rPr>
        <w:t xml:space="preserve"> и  система</w:t>
      </w:r>
      <w:r w:rsidRPr="00A77E6F">
        <w:rPr>
          <w:sz w:val="24"/>
          <w:szCs w:val="24"/>
        </w:rPr>
        <w:t xml:space="preserve"> мер воздействия педагога на его пополнение. </w:t>
      </w:r>
    </w:p>
    <w:p w:rsidR="008825F6" w:rsidRPr="00A77E6F" w:rsidRDefault="008825F6" w:rsidP="005450B9">
      <w:pPr>
        <w:pStyle w:val="a3"/>
        <w:numPr>
          <w:ilvl w:val="0"/>
          <w:numId w:val="100"/>
        </w:numPr>
        <w:spacing w:line="240" w:lineRule="auto"/>
        <w:jc w:val="both"/>
        <w:rPr>
          <w:sz w:val="24"/>
          <w:szCs w:val="24"/>
        </w:rPr>
      </w:pPr>
      <w:r w:rsidRPr="00A77E6F">
        <w:rPr>
          <w:sz w:val="24"/>
          <w:szCs w:val="24"/>
        </w:rPr>
        <w:t>«Опыт использования на уроках интерактивных методов работы. Находки и проблемы»</w:t>
      </w:r>
      <w:r w:rsidR="00157D76" w:rsidRPr="00A77E6F">
        <w:rPr>
          <w:sz w:val="24"/>
          <w:szCs w:val="24"/>
        </w:rPr>
        <w:t>.</w:t>
      </w:r>
      <w:r w:rsidRPr="00A77E6F">
        <w:rPr>
          <w:sz w:val="24"/>
          <w:szCs w:val="24"/>
        </w:rPr>
        <w:tab/>
        <w:t>Основные положения  методики организации интерактивного обучения автор конкретизирует примерами из опыта работы:</w:t>
      </w:r>
    </w:p>
    <w:p w:rsidR="00157D76" w:rsidRPr="00A77E6F" w:rsidRDefault="008825F6" w:rsidP="005450B9">
      <w:pPr>
        <w:pStyle w:val="a3"/>
        <w:numPr>
          <w:ilvl w:val="0"/>
          <w:numId w:val="101"/>
        </w:numPr>
        <w:spacing w:line="240" w:lineRule="auto"/>
        <w:jc w:val="both"/>
        <w:rPr>
          <w:sz w:val="24"/>
          <w:szCs w:val="24"/>
        </w:rPr>
      </w:pPr>
      <w:r w:rsidRPr="00A77E6F">
        <w:rPr>
          <w:sz w:val="24"/>
          <w:szCs w:val="24"/>
        </w:rPr>
        <w:t xml:space="preserve">нахождение проблемной формулировки темы занятия; </w:t>
      </w:r>
    </w:p>
    <w:p w:rsidR="00157D76" w:rsidRPr="00A77E6F" w:rsidRDefault="008825F6" w:rsidP="005450B9">
      <w:pPr>
        <w:pStyle w:val="a3"/>
        <w:numPr>
          <w:ilvl w:val="0"/>
          <w:numId w:val="101"/>
        </w:numPr>
        <w:spacing w:line="240" w:lineRule="auto"/>
        <w:jc w:val="both"/>
        <w:rPr>
          <w:sz w:val="24"/>
          <w:szCs w:val="24"/>
        </w:rPr>
      </w:pPr>
      <w:r w:rsidRPr="00A77E6F">
        <w:rPr>
          <w:sz w:val="24"/>
          <w:szCs w:val="24"/>
        </w:rPr>
        <w:t>организация учебного пространства, располагающего к диалогу;</w:t>
      </w:r>
    </w:p>
    <w:p w:rsidR="008825F6" w:rsidRPr="00A77E6F" w:rsidRDefault="008825F6" w:rsidP="005450B9">
      <w:pPr>
        <w:pStyle w:val="a3"/>
        <w:numPr>
          <w:ilvl w:val="0"/>
          <w:numId w:val="101"/>
        </w:numPr>
        <w:spacing w:line="240" w:lineRule="auto"/>
        <w:jc w:val="both"/>
        <w:rPr>
          <w:sz w:val="24"/>
          <w:szCs w:val="24"/>
        </w:rPr>
      </w:pPr>
      <w:r w:rsidRPr="00A77E6F">
        <w:rPr>
          <w:sz w:val="24"/>
          <w:szCs w:val="24"/>
        </w:rPr>
        <w:t xml:space="preserve">мотивационная готовность учащихся к совместной деятельности; </w:t>
      </w:r>
    </w:p>
    <w:p w:rsidR="008825F6" w:rsidRPr="00A77E6F" w:rsidRDefault="008825F6" w:rsidP="005450B9">
      <w:pPr>
        <w:pStyle w:val="a3"/>
        <w:numPr>
          <w:ilvl w:val="0"/>
          <w:numId w:val="101"/>
        </w:numPr>
        <w:spacing w:line="240" w:lineRule="auto"/>
        <w:jc w:val="both"/>
        <w:rPr>
          <w:sz w:val="24"/>
          <w:szCs w:val="24"/>
        </w:rPr>
      </w:pPr>
      <w:r w:rsidRPr="00A77E6F">
        <w:rPr>
          <w:sz w:val="24"/>
          <w:szCs w:val="24"/>
        </w:rPr>
        <w:t xml:space="preserve">создание специальных ситуаций, побуждающих к интеграции усилий; </w:t>
      </w:r>
    </w:p>
    <w:p w:rsidR="008825F6" w:rsidRPr="00A77E6F" w:rsidRDefault="008825F6" w:rsidP="005450B9">
      <w:pPr>
        <w:pStyle w:val="a3"/>
        <w:numPr>
          <w:ilvl w:val="0"/>
          <w:numId w:val="101"/>
        </w:numPr>
        <w:spacing w:line="240" w:lineRule="auto"/>
        <w:jc w:val="both"/>
        <w:rPr>
          <w:sz w:val="24"/>
          <w:szCs w:val="24"/>
        </w:rPr>
      </w:pPr>
      <w:r w:rsidRPr="00A77E6F">
        <w:rPr>
          <w:sz w:val="24"/>
          <w:szCs w:val="24"/>
        </w:rPr>
        <w:t xml:space="preserve">выработка и принятие правил учебного сотрудничества; </w:t>
      </w:r>
    </w:p>
    <w:p w:rsidR="008825F6" w:rsidRPr="00A77E6F" w:rsidRDefault="008825F6" w:rsidP="005450B9">
      <w:pPr>
        <w:pStyle w:val="a3"/>
        <w:numPr>
          <w:ilvl w:val="0"/>
          <w:numId w:val="101"/>
        </w:numPr>
        <w:spacing w:line="240" w:lineRule="auto"/>
        <w:jc w:val="both"/>
        <w:rPr>
          <w:sz w:val="24"/>
          <w:szCs w:val="24"/>
        </w:rPr>
      </w:pPr>
      <w:r w:rsidRPr="00A77E6F">
        <w:rPr>
          <w:sz w:val="24"/>
          <w:szCs w:val="24"/>
        </w:rPr>
        <w:lastRenderedPageBreak/>
        <w:t xml:space="preserve">использование «поддерживающих» приемов общения; </w:t>
      </w:r>
    </w:p>
    <w:p w:rsidR="008825F6" w:rsidRPr="00A77E6F" w:rsidRDefault="008825F6" w:rsidP="005450B9">
      <w:pPr>
        <w:pStyle w:val="a3"/>
        <w:numPr>
          <w:ilvl w:val="0"/>
          <w:numId w:val="101"/>
        </w:numPr>
        <w:spacing w:line="240" w:lineRule="auto"/>
        <w:jc w:val="both"/>
        <w:rPr>
          <w:sz w:val="24"/>
          <w:szCs w:val="24"/>
        </w:rPr>
      </w:pPr>
      <w:r w:rsidRPr="00A77E6F">
        <w:rPr>
          <w:sz w:val="24"/>
          <w:szCs w:val="24"/>
        </w:rPr>
        <w:t xml:space="preserve">оптимизация оценки процесса и результата совместной деятельности; </w:t>
      </w:r>
    </w:p>
    <w:p w:rsidR="008825F6" w:rsidRPr="00A77E6F" w:rsidRDefault="008825F6" w:rsidP="005450B9">
      <w:pPr>
        <w:pStyle w:val="a3"/>
        <w:numPr>
          <w:ilvl w:val="0"/>
          <w:numId w:val="101"/>
        </w:numPr>
        <w:spacing w:line="240" w:lineRule="auto"/>
        <w:jc w:val="both"/>
        <w:rPr>
          <w:sz w:val="24"/>
          <w:szCs w:val="24"/>
        </w:rPr>
      </w:pPr>
      <w:r w:rsidRPr="00A77E6F">
        <w:rPr>
          <w:sz w:val="24"/>
          <w:szCs w:val="24"/>
        </w:rPr>
        <w:t>развитие навыков анализа и самоанализа.</w:t>
      </w:r>
    </w:p>
    <w:p w:rsidR="008825F6" w:rsidRPr="00A77E6F" w:rsidRDefault="008825F6" w:rsidP="005450B9">
      <w:pPr>
        <w:spacing w:line="240" w:lineRule="auto"/>
        <w:rPr>
          <w:sz w:val="24"/>
          <w:szCs w:val="24"/>
        </w:rPr>
      </w:pPr>
    </w:p>
    <w:p w:rsidR="000571D0" w:rsidRPr="00A77E6F" w:rsidRDefault="000571D0" w:rsidP="005450B9">
      <w:pPr>
        <w:pStyle w:val="a3"/>
        <w:numPr>
          <w:ilvl w:val="0"/>
          <w:numId w:val="44"/>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4156DF" w:rsidRPr="00A77E6F" w:rsidRDefault="004156DF" w:rsidP="005450B9">
      <w:pPr>
        <w:spacing w:line="240" w:lineRule="auto"/>
        <w:jc w:val="both"/>
        <w:rPr>
          <w:rFonts w:eastAsia="Calibri"/>
          <w:sz w:val="24"/>
          <w:szCs w:val="24"/>
        </w:rPr>
      </w:pPr>
      <w:r w:rsidRPr="00A77E6F">
        <w:rPr>
          <w:rFonts w:eastAsia="Calibri"/>
          <w:sz w:val="24"/>
          <w:szCs w:val="24"/>
        </w:rPr>
        <w:t>В процессе ап</w:t>
      </w:r>
      <w:r w:rsidRPr="00A77E6F">
        <w:rPr>
          <w:sz w:val="24"/>
          <w:szCs w:val="24"/>
        </w:rPr>
        <w:t>робации курса ОРК</w:t>
      </w:r>
      <w:r w:rsidRPr="00A77E6F">
        <w:rPr>
          <w:rFonts w:eastAsia="Calibri"/>
          <w:sz w:val="24"/>
          <w:szCs w:val="24"/>
        </w:rPr>
        <w:t>СЭ были определены проблемы:</w:t>
      </w:r>
    </w:p>
    <w:p w:rsidR="004156DF" w:rsidRPr="00A77E6F" w:rsidRDefault="004156DF" w:rsidP="005450B9">
      <w:pPr>
        <w:spacing w:line="240" w:lineRule="auto"/>
        <w:jc w:val="both"/>
        <w:rPr>
          <w:sz w:val="24"/>
          <w:szCs w:val="24"/>
          <w:u w:val="single"/>
        </w:rPr>
      </w:pPr>
      <w:r w:rsidRPr="00A77E6F">
        <w:rPr>
          <w:rFonts w:eastAsia="Calibri"/>
          <w:sz w:val="24"/>
          <w:szCs w:val="24"/>
          <w:u w:val="single"/>
        </w:rPr>
        <w:t>Содержательные</w:t>
      </w:r>
      <w:r w:rsidRPr="00A77E6F">
        <w:rPr>
          <w:sz w:val="24"/>
          <w:szCs w:val="24"/>
          <w:u w:val="single"/>
        </w:rPr>
        <w:t xml:space="preserve"> проблемы</w:t>
      </w:r>
      <w:r w:rsidRPr="00A77E6F">
        <w:rPr>
          <w:rFonts w:eastAsia="Calibri"/>
          <w:sz w:val="24"/>
          <w:szCs w:val="24"/>
          <w:u w:val="single"/>
        </w:rPr>
        <w:t>:</w:t>
      </w:r>
    </w:p>
    <w:p w:rsidR="004156DF" w:rsidRPr="00A77E6F" w:rsidRDefault="004156DF" w:rsidP="005450B9">
      <w:pPr>
        <w:pStyle w:val="a3"/>
        <w:numPr>
          <w:ilvl w:val="0"/>
          <w:numId w:val="96"/>
        </w:numPr>
        <w:spacing w:line="240" w:lineRule="auto"/>
        <w:jc w:val="both"/>
        <w:rPr>
          <w:rFonts w:eastAsia="Calibri"/>
          <w:sz w:val="24"/>
          <w:szCs w:val="24"/>
        </w:rPr>
      </w:pPr>
      <w:r w:rsidRPr="00A77E6F">
        <w:rPr>
          <w:rFonts w:eastAsia="Calibri"/>
          <w:sz w:val="24"/>
          <w:szCs w:val="24"/>
        </w:rPr>
        <w:t xml:space="preserve">отсутствие необходимых базовых знаний по основам всех религиозных культур; </w:t>
      </w:r>
    </w:p>
    <w:p w:rsidR="004156DF" w:rsidRPr="00A77E6F" w:rsidRDefault="004156DF" w:rsidP="005450B9">
      <w:pPr>
        <w:pStyle w:val="a3"/>
        <w:numPr>
          <w:ilvl w:val="0"/>
          <w:numId w:val="96"/>
        </w:numPr>
        <w:spacing w:line="240" w:lineRule="auto"/>
        <w:jc w:val="both"/>
        <w:rPr>
          <w:rFonts w:eastAsia="Calibri"/>
          <w:sz w:val="24"/>
          <w:szCs w:val="24"/>
        </w:rPr>
      </w:pPr>
      <w:r w:rsidRPr="00A77E6F">
        <w:rPr>
          <w:rFonts w:eastAsia="Calibri"/>
          <w:sz w:val="24"/>
          <w:szCs w:val="24"/>
        </w:rPr>
        <w:t>отсутствие единой базы информационных образовательных ресурсов в преподава</w:t>
      </w:r>
      <w:r w:rsidRPr="00A77E6F">
        <w:rPr>
          <w:sz w:val="24"/>
          <w:szCs w:val="24"/>
        </w:rPr>
        <w:t>нии учебного курса ОРК</w:t>
      </w:r>
      <w:r w:rsidRPr="00A77E6F">
        <w:rPr>
          <w:rFonts w:eastAsia="Calibri"/>
          <w:sz w:val="24"/>
          <w:szCs w:val="24"/>
        </w:rPr>
        <w:t>СЭ;</w:t>
      </w:r>
    </w:p>
    <w:p w:rsidR="004156DF" w:rsidRPr="00A77E6F" w:rsidRDefault="004156DF" w:rsidP="005450B9">
      <w:pPr>
        <w:pStyle w:val="a3"/>
        <w:numPr>
          <w:ilvl w:val="0"/>
          <w:numId w:val="96"/>
        </w:numPr>
        <w:spacing w:line="240" w:lineRule="auto"/>
        <w:jc w:val="both"/>
        <w:rPr>
          <w:rFonts w:eastAsia="Calibri"/>
          <w:sz w:val="24"/>
          <w:szCs w:val="24"/>
        </w:rPr>
      </w:pPr>
      <w:r w:rsidRPr="00A77E6F">
        <w:rPr>
          <w:rFonts w:eastAsia="Calibri"/>
          <w:sz w:val="24"/>
          <w:szCs w:val="24"/>
        </w:rPr>
        <w:t>отсутствие хрестоматии, содержащей подбор различных литературных источников, имеющих воспитательное воздействие.</w:t>
      </w:r>
    </w:p>
    <w:p w:rsidR="004156DF" w:rsidRPr="00A77E6F" w:rsidRDefault="004156DF" w:rsidP="005450B9">
      <w:pPr>
        <w:spacing w:line="240" w:lineRule="auto"/>
        <w:jc w:val="both"/>
        <w:rPr>
          <w:rFonts w:eastAsia="Calibri"/>
          <w:sz w:val="24"/>
          <w:szCs w:val="24"/>
          <w:u w:val="single"/>
        </w:rPr>
      </w:pPr>
      <w:r w:rsidRPr="00A77E6F">
        <w:rPr>
          <w:rFonts w:eastAsia="Calibri"/>
          <w:sz w:val="24"/>
          <w:szCs w:val="24"/>
          <w:u w:val="single"/>
        </w:rPr>
        <w:t>Методические</w:t>
      </w:r>
      <w:r w:rsidRPr="00A77E6F">
        <w:rPr>
          <w:sz w:val="24"/>
          <w:szCs w:val="24"/>
          <w:u w:val="single"/>
        </w:rPr>
        <w:t xml:space="preserve"> проблемы</w:t>
      </w:r>
      <w:r w:rsidRPr="00A77E6F">
        <w:rPr>
          <w:rFonts w:eastAsia="Calibri"/>
          <w:sz w:val="24"/>
          <w:szCs w:val="24"/>
          <w:u w:val="single"/>
        </w:rPr>
        <w:t>:</w:t>
      </w:r>
    </w:p>
    <w:p w:rsidR="004156DF" w:rsidRPr="00A77E6F" w:rsidRDefault="004156DF" w:rsidP="005450B9">
      <w:pPr>
        <w:pStyle w:val="a3"/>
        <w:numPr>
          <w:ilvl w:val="0"/>
          <w:numId w:val="97"/>
        </w:numPr>
        <w:spacing w:line="240" w:lineRule="auto"/>
        <w:jc w:val="both"/>
        <w:rPr>
          <w:rFonts w:eastAsia="Calibri"/>
          <w:sz w:val="24"/>
          <w:szCs w:val="24"/>
        </w:rPr>
      </w:pPr>
      <w:r w:rsidRPr="00A77E6F">
        <w:rPr>
          <w:rFonts w:eastAsia="Calibri"/>
          <w:sz w:val="24"/>
          <w:szCs w:val="24"/>
        </w:rPr>
        <w:t xml:space="preserve">отсутствие методов повышения мотивации обучающихся в условиях  </w:t>
      </w:r>
      <w:proofErr w:type="spellStart"/>
      <w:r w:rsidRPr="00A77E6F">
        <w:rPr>
          <w:rFonts w:eastAsia="Calibri"/>
          <w:sz w:val="24"/>
          <w:szCs w:val="24"/>
        </w:rPr>
        <w:t>безотметочности</w:t>
      </w:r>
      <w:proofErr w:type="spellEnd"/>
      <w:r w:rsidRPr="00A77E6F">
        <w:rPr>
          <w:rFonts w:eastAsia="Calibri"/>
          <w:sz w:val="24"/>
          <w:szCs w:val="24"/>
        </w:rPr>
        <w:t xml:space="preserve"> курса;</w:t>
      </w:r>
    </w:p>
    <w:p w:rsidR="004156DF" w:rsidRPr="00A77E6F" w:rsidRDefault="004156DF" w:rsidP="005450B9">
      <w:pPr>
        <w:pStyle w:val="a3"/>
        <w:numPr>
          <w:ilvl w:val="0"/>
          <w:numId w:val="97"/>
        </w:numPr>
        <w:spacing w:line="240" w:lineRule="auto"/>
        <w:jc w:val="both"/>
        <w:rPr>
          <w:rFonts w:eastAsia="Calibri"/>
          <w:sz w:val="24"/>
          <w:szCs w:val="24"/>
        </w:rPr>
      </w:pPr>
      <w:r w:rsidRPr="00A77E6F">
        <w:rPr>
          <w:rFonts w:eastAsia="Calibri"/>
          <w:sz w:val="24"/>
          <w:szCs w:val="24"/>
        </w:rPr>
        <w:t>при выборе родителями различных модулей курса формируются группы, в состав которых входят обучающиеся н</w:t>
      </w:r>
      <w:r w:rsidRPr="00A77E6F">
        <w:rPr>
          <w:sz w:val="24"/>
          <w:szCs w:val="24"/>
        </w:rPr>
        <w:t>е</w:t>
      </w:r>
      <w:r w:rsidRPr="00A77E6F">
        <w:rPr>
          <w:rFonts w:eastAsia="Calibri"/>
          <w:sz w:val="24"/>
          <w:szCs w:val="24"/>
        </w:rPr>
        <w:t xml:space="preserve"> одного класса, а нескольких, либо осуществляется подвоз детей в базовую школу из различных близлежащих населенн</w:t>
      </w:r>
      <w:r w:rsidRPr="00A77E6F">
        <w:rPr>
          <w:sz w:val="24"/>
          <w:szCs w:val="24"/>
        </w:rPr>
        <w:t>ых пунктов (сельская местность).</w:t>
      </w:r>
      <w:r w:rsidRPr="00A77E6F">
        <w:rPr>
          <w:rFonts w:eastAsia="Calibri"/>
          <w:sz w:val="24"/>
          <w:szCs w:val="24"/>
        </w:rPr>
        <w:t xml:space="preserve"> Для работы в таких условиях  необходимо более активное привлечение психологов с целью оказания помощи педагогам по вопросам возрастной психологии, психологическим аспектам формирования ценностных ориентаций младших подростков, развития коммуникативной компетентности, навыков бесконфликтного обще</w:t>
      </w:r>
      <w:r w:rsidRPr="00A77E6F">
        <w:rPr>
          <w:sz w:val="24"/>
          <w:szCs w:val="24"/>
        </w:rPr>
        <w:t>ния школьников на уроках ОРКСЭ;</w:t>
      </w:r>
    </w:p>
    <w:p w:rsidR="004156DF" w:rsidRPr="00A77E6F" w:rsidRDefault="004156DF" w:rsidP="005450B9">
      <w:pPr>
        <w:pStyle w:val="a3"/>
        <w:numPr>
          <w:ilvl w:val="0"/>
          <w:numId w:val="97"/>
        </w:numPr>
        <w:spacing w:line="240" w:lineRule="auto"/>
        <w:jc w:val="both"/>
        <w:rPr>
          <w:rFonts w:eastAsia="Calibri"/>
          <w:sz w:val="24"/>
          <w:szCs w:val="24"/>
        </w:rPr>
      </w:pPr>
      <w:r w:rsidRPr="00A77E6F">
        <w:rPr>
          <w:rFonts w:eastAsia="Calibri"/>
          <w:sz w:val="24"/>
          <w:szCs w:val="24"/>
        </w:rPr>
        <w:t>организация и содержание работы с родителями и членами семей обучающихся.</w:t>
      </w:r>
    </w:p>
    <w:p w:rsidR="004156DF" w:rsidRPr="00A77E6F" w:rsidRDefault="004156DF" w:rsidP="005450B9">
      <w:pPr>
        <w:spacing w:line="240" w:lineRule="auto"/>
        <w:jc w:val="both"/>
        <w:rPr>
          <w:rFonts w:eastAsia="Calibri"/>
          <w:sz w:val="24"/>
          <w:szCs w:val="24"/>
          <w:u w:val="single"/>
        </w:rPr>
      </w:pPr>
      <w:r w:rsidRPr="00A77E6F">
        <w:rPr>
          <w:rFonts w:eastAsia="Calibri"/>
          <w:sz w:val="24"/>
          <w:szCs w:val="24"/>
          <w:u w:val="single"/>
        </w:rPr>
        <w:t>Технологические</w:t>
      </w:r>
      <w:r w:rsidRPr="00A77E6F">
        <w:rPr>
          <w:sz w:val="24"/>
          <w:szCs w:val="24"/>
          <w:u w:val="single"/>
        </w:rPr>
        <w:t xml:space="preserve"> проблемы</w:t>
      </w:r>
      <w:r w:rsidRPr="00A77E6F">
        <w:rPr>
          <w:rFonts w:eastAsia="Calibri"/>
          <w:sz w:val="24"/>
          <w:szCs w:val="24"/>
          <w:u w:val="single"/>
        </w:rPr>
        <w:t>:</w:t>
      </w:r>
    </w:p>
    <w:p w:rsidR="004156DF" w:rsidRPr="00A77E6F" w:rsidRDefault="004156DF" w:rsidP="005450B9">
      <w:pPr>
        <w:pStyle w:val="a3"/>
        <w:numPr>
          <w:ilvl w:val="0"/>
          <w:numId w:val="98"/>
        </w:numPr>
        <w:spacing w:line="240" w:lineRule="auto"/>
        <w:jc w:val="both"/>
        <w:rPr>
          <w:rFonts w:eastAsia="Calibri"/>
          <w:sz w:val="24"/>
          <w:szCs w:val="24"/>
        </w:rPr>
      </w:pPr>
      <w:r w:rsidRPr="00A77E6F">
        <w:rPr>
          <w:rFonts w:eastAsia="Calibri"/>
          <w:sz w:val="24"/>
          <w:szCs w:val="24"/>
        </w:rPr>
        <w:t xml:space="preserve">несмотря на то, что в процессе подготовки преподавателей ОРКСЭ особое внимание уделялось использованию современных технологий в преподавании курса, педагоги испытывают затруднения в их </w:t>
      </w:r>
      <w:r w:rsidRPr="00A77E6F">
        <w:rPr>
          <w:rFonts w:eastAsia="Calibri"/>
          <w:bCs/>
          <w:sz w:val="24"/>
          <w:szCs w:val="24"/>
        </w:rPr>
        <w:t>реализации.</w:t>
      </w:r>
      <w:r w:rsidRPr="00A77E6F">
        <w:rPr>
          <w:rFonts w:eastAsia="Calibri"/>
          <w:b/>
          <w:bCs/>
          <w:sz w:val="24"/>
          <w:szCs w:val="24"/>
        </w:rPr>
        <w:t xml:space="preserve"> </w:t>
      </w:r>
      <w:r w:rsidRPr="00A77E6F">
        <w:rPr>
          <w:rFonts w:eastAsia="Calibri"/>
          <w:sz w:val="24"/>
          <w:szCs w:val="24"/>
        </w:rPr>
        <w:t xml:space="preserve">В связи с этим актуальным является привлечение учителей-практиков к обмену опытом по проблемам организации учебной деятельности на уроках ОРКСЭ, с посещением и обсуждением открытых уроков и внеклассных мероприятий. </w:t>
      </w:r>
    </w:p>
    <w:p w:rsidR="00157D76" w:rsidRPr="00A77E6F" w:rsidRDefault="004156DF" w:rsidP="005450B9">
      <w:pPr>
        <w:pStyle w:val="a3"/>
        <w:numPr>
          <w:ilvl w:val="0"/>
          <w:numId w:val="98"/>
        </w:numPr>
        <w:spacing w:line="240" w:lineRule="auto"/>
        <w:jc w:val="both"/>
        <w:rPr>
          <w:rFonts w:eastAsia="Calibri"/>
          <w:sz w:val="24"/>
          <w:szCs w:val="24"/>
        </w:rPr>
      </w:pPr>
      <w:r w:rsidRPr="00A77E6F">
        <w:rPr>
          <w:rFonts w:eastAsia="Calibri"/>
          <w:sz w:val="24"/>
          <w:szCs w:val="24"/>
        </w:rPr>
        <w:t xml:space="preserve">организация контроля качества преподавания курса ОРКСЭ специалистами муниципальных органов управления образованием, директорами и заместителями директоров общеобразовательных учреждений, отсутствие контрольно-измерительных материалов для организации </w:t>
      </w:r>
      <w:proofErr w:type="spellStart"/>
      <w:r w:rsidRPr="00A77E6F">
        <w:rPr>
          <w:rFonts w:eastAsia="Calibri"/>
          <w:sz w:val="24"/>
          <w:szCs w:val="24"/>
        </w:rPr>
        <w:t>внутришкольного</w:t>
      </w:r>
      <w:proofErr w:type="spellEnd"/>
      <w:r w:rsidRPr="00A77E6F">
        <w:rPr>
          <w:rFonts w:eastAsia="Calibri"/>
          <w:sz w:val="24"/>
          <w:szCs w:val="24"/>
        </w:rPr>
        <w:t xml:space="preserve"> контроля по модулям.</w:t>
      </w:r>
    </w:p>
    <w:p w:rsidR="00776C4A" w:rsidRPr="00A77E6F" w:rsidRDefault="00776C4A" w:rsidP="005450B9">
      <w:pPr>
        <w:pStyle w:val="a3"/>
        <w:spacing w:line="240" w:lineRule="auto"/>
        <w:ind w:left="360" w:firstLine="0"/>
        <w:jc w:val="both"/>
        <w:rPr>
          <w:rFonts w:eastAsia="Calibri"/>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21" w:name="_Toc297109599"/>
      <w:bookmarkStart w:id="22" w:name="_Toc308023310"/>
      <w:r w:rsidRPr="006D222A">
        <w:rPr>
          <w:rFonts w:ascii="Times New Roman" w:hAnsi="Times New Roman" w:cs="Times New Roman"/>
          <w:i/>
          <w:color w:val="auto"/>
          <w:szCs w:val="24"/>
        </w:rPr>
        <w:t>Новосибирская область</w:t>
      </w:r>
      <w:bookmarkEnd w:id="21"/>
      <w:bookmarkEnd w:id="22"/>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46"/>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spacing w:line="240" w:lineRule="auto"/>
        <w:jc w:val="center"/>
        <w:rPr>
          <w:sz w:val="24"/>
          <w:szCs w:val="24"/>
        </w:rPr>
      </w:pPr>
    </w:p>
    <w:p w:rsidR="000571D0" w:rsidRPr="00A77E6F" w:rsidRDefault="000571D0" w:rsidP="005450B9">
      <w:pPr>
        <w:pStyle w:val="a3"/>
        <w:numPr>
          <w:ilvl w:val="0"/>
          <w:numId w:val="47"/>
        </w:numPr>
        <w:spacing w:line="240" w:lineRule="auto"/>
        <w:rPr>
          <w:b/>
          <w:sz w:val="24"/>
          <w:szCs w:val="24"/>
        </w:rPr>
      </w:pPr>
      <w:r w:rsidRPr="00A77E6F">
        <w:rPr>
          <w:b/>
          <w:sz w:val="24"/>
          <w:szCs w:val="24"/>
        </w:rPr>
        <w:t xml:space="preserve">Нормативно-правовое обеспечение апробации </w:t>
      </w:r>
    </w:p>
    <w:p w:rsidR="00136B48" w:rsidRPr="00A77E6F" w:rsidRDefault="00136B48" w:rsidP="005450B9">
      <w:pPr>
        <w:spacing w:line="240" w:lineRule="auto"/>
        <w:jc w:val="both"/>
        <w:rPr>
          <w:bCs/>
          <w:sz w:val="24"/>
          <w:szCs w:val="24"/>
        </w:rPr>
      </w:pPr>
      <w:r w:rsidRPr="00A77E6F">
        <w:rPr>
          <w:bCs/>
          <w:sz w:val="24"/>
          <w:szCs w:val="24"/>
        </w:rPr>
        <w:t>Нормативно-правовое обеспечение апробации</w:t>
      </w:r>
      <w:r w:rsidRPr="00A77E6F">
        <w:rPr>
          <w:sz w:val="24"/>
          <w:szCs w:val="24"/>
        </w:rPr>
        <w:t xml:space="preserve"> Новосибирской области</w:t>
      </w:r>
      <w:r w:rsidRPr="00A77E6F">
        <w:rPr>
          <w:bCs/>
          <w:sz w:val="24"/>
          <w:szCs w:val="24"/>
        </w:rPr>
        <w:t>:</w:t>
      </w:r>
    </w:p>
    <w:p w:rsidR="00136B48" w:rsidRPr="00A77E6F" w:rsidRDefault="00136B48" w:rsidP="005450B9">
      <w:pPr>
        <w:numPr>
          <w:ilvl w:val="0"/>
          <w:numId w:val="110"/>
        </w:numPr>
        <w:spacing w:line="240" w:lineRule="auto"/>
        <w:jc w:val="both"/>
        <w:rPr>
          <w:sz w:val="24"/>
          <w:szCs w:val="24"/>
        </w:rPr>
      </w:pPr>
      <w:r w:rsidRPr="00A77E6F">
        <w:rPr>
          <w:sz w:val="24"/>
          <w:szCs w:val="24"/>
        </w:rPr>
        <w:t>приказы Департамента образования Новосибирской области, округа, ОУ;</w:t>
      </w:r>
    </w:p>
    <w:p w:rsidR="00136B48" w:rsidRPr="00A77E6F" w:rsidRDefault="00136B48" w:rsidP="005450B9">
      <w:pPr>
        <w:numPr>
          <w:ilvl w:val="0"/>
          <w:numId w:val="110"/>
        </w:numPr>
        <w:spacing w:line="240" w:lineRule="auto"/>
        <w:jc w:val="both"/>
        <w:rPr>
          <w:sz w:val="24"/>
          <w:szCs w:val="24"/>
        </w:rPr>
      </w:pPr>
      <w:r w:rsidRPr="00A77E6F">
        <w:rPr>
          <w:sz w:val="24"/>
          <w:szCs w:val="24"/>
        </w:rPr>
        <w:t>выписка из протокола заседания управляющего совета или педагогического совета;</w:t>
      </w:r>
    </w:p>
    <w:p w:rsidR="00136B48" w:rsidRPr="00A77E6F" w:rsidRDefault="00136B48" w:rsidP="005450B9">
      <w:pPr>
        <w:numPr>
          <w:ilvl w:val="0"/>
          <w:numId w:val="110"/>
        </w:numPr>
        <w:spacing w:line="240" w:lineRule="auto"/>
        <w:jc w:val="both"/>
        <w:rPr>
          <w:sz w:val="24"/>
          <w:szCs w:val="24"/>
        </w:rPr>
      </w:pPr>
      <w:r w:rsidRPr="00A77E6F">
        <w:rPr>
          <w:sz w:val="24"/>
          <w:szCs w:val="24"/>
        </w:rPr>
        <w:t>решение родителей о выборе модуля (заявление);</w:t>
      </w:r>
    </w:p>
    <w:p w:rsidR="00136B48" w:rsidRPr="00A77E6F" w:rsidRDefault="00136B48" w:rsidP="005450B9">
      <w:pPr>
        <w:numPr>
          <w:ilvl w:val="0"/>
          <w:numId w:val="110"/>
        </w:numPr>
        <w:spacing w:line="240" w:lineRule="auto"/>
        <w:jc w:val="both"/>
        <w:rPr>
          <w:sz w:val="24"/>
          <w:szCs w:val="24"/>
        </w:rPr>
      </w:pPr>
      <w:r w:rsidRPr="00A77E6F">
        <w:rPr>
          <w:sz w:val="24"/>
          <w:szCs w:val="24"/>
        </w:rPr>
        <w:t>УМК учителя и учащихся;</w:t>
      </w:r>
    </w:p>
    <w:p w:rsidR="00136B48" w:rsidRPr="00A77E6F" w:rsidRDefault="00136B48" w:rsidP="005450B9">
      <w:pPr>
        <w:numPr>
          <w:ilvl w:val="0"/>
          <w:numId w:val="110"/>
        </w:numPr>
        <w:spacing w:line="240" w:lineRule="auto"/>
        <w:jc w:val="both"/>
        <w:rPr>
          <w:sz w:val="24"/>
          <w:szCs w:val="24"/>
        </w:rPr>
      </w:pPr>
      <w:r w:rsidRPr="00A77E6F">
        <w:rPr>
          <w:sz w:val="24"/>
          <w:szCs w:val="24"/>
        </w:rPr>
        <w:t xml:space="preserve"> программа курса ОРКСЭ;</w:t>
      </w:r>
    </w:p>
    <w:p w:rsidR="00136B48" w:rsidRPr="00A77E6F" w:rsidRDefault="00136B48" w:rsidP="005450B9">
      <w:pPr>
        <w:numPr>
          <w:ilvl w:val="0"/>
          <w:numId w:val="110"/>
        </w:numPr>
        <w:spacing w:line="240" w:lineRule="auto"/>
        <w:jc w:val="both"/>
        <w:rPr>
          <w:sz w:val="24"/>
          <w:szCs w:val="24"/>
        </w:rPr>
      </w:pPr>
      <w:r w:rsidRPr="00A77E6F">
        <w:rPr>
          <w:sz w:val="24"/>
          <w:szCs w:val="24"/>
        </w:rPr>
        <w:t>удостоверение о повышении квалификации учителя.</w:t>
      </w:r>
    </w:p>
    <w:p w:rsidR="000571D0" w:rsidRPr="00A77E6F" w:rsidRDefault="000571D0" w:rsidP="005450B9">
      <w:pPr>
        <w:spacing w:line="240" w:lineRule="auto"/>
        <w:rPr>
          <w:sz w:val="24"/>
          <w:szCs w:val="24"/>
        </w:rPr>
      </w:pPr>
    </w:p>
    <w:p w:rsidR="00B9084E" w:rsidRPr="00A77E6F" w:rsidRDefault="00B9084E" w:rsidP="005450B9">
      <w:pPr>
        <w:spacing w:line="240" w:lineRule="auto"/>
        <w:ind w:firstLine="0"/>
        <w:jc w:val="center"/>
        <w:rPr>
          <w:sz w:val="24"/>
          <w:szCs w:val="24"/>
        </w:rPr>
      </w:pPr>
      <w:r w:rsidRPr="00A77E6F">
        <w:rPr>
          <w:sz w:val="24"/>
          <w:szCs w:val="24"/>
        </w:rPr>
        <w:lastRenderedPageBreak/>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0" w:type="auto"/>
        <w:tblInd w:w="-5" w:type="dxa"/>
        <w:tblLook w:val="0000"/>
      </w:tblPr>
      <w:tblGrid>
        <w:gridCol w:w="2108"/>
        <w:gridCol w:w="4126"/>
        <w:gridCol w:w="1658"/>
        <w:gridCol w:w="1401"/>
      </w:tblGrid>
      <w:tr w:rsidR="00B9084E" w:rsidRPr="00A77E6F" w:rsidTr="00B9084E">
        <w:trPr>
          <w:trHeight w:val="483"/>
        </w:trPr>
        <w:tc>
          <w:tcPr>
            <w:tcW w:w="0" w:type="auto"/>
            <w:vMerge w:val="restart"/>
            <w:tcBorders>
              <w:top w:val="single" w:sz="4" w:space="0" w:color="000000"/>
              <w:left w:val="single" w:sz="4" w:space="0" w:color="000000"/>
              <w:bottom w:val="single" w:sz="4" w:space="0" w:color="000000"/>
            </w:tcBorders>
          </w:tcPr>
          <w:p w:rsidR="00B9084E" w:rsidRPr="00A77E6F" w:rsidRDefault="00B9084E" w:rsidP="005450B9">
            <w:pPr>
              <w:spacing w:line="240" w:lineRule="auto"/>
              <w:ind w:firstLine="0"/>
              <w:jc w:val="center"/>
              <w:rPr>
                <w:bCs/>
                <w:sz w:val="20"/>
                <w:szCs w:val="20"/>
              </w:rPr>
            </w:pPr>
            <w:r w:rsidRPr="00A77E6F">
              <w:rPr>
                <w:bCs/>
                <w:sz w:val="20"/>
                <w:szCs w:val="20"/>
              </w:rPr>
              <w:t>Наименование</w:t>
            </w:r>
          </w:p>
          <w:p w:rsidR="00B9084E" w:rsidRPr="00A77E6F" w:rsidRDefault="00B9084E" w:rsidP="005450B9">
            <w:pPr>
              <w:spacing w:line="240" w:lineRule="auto"/>
              <w:ind w:firstLine="0"/>
              <w:jc w:val="center"/>
              <w:rPr>
                <w:bCs/>
                <w:sz w:val="20"/>
                <w:szCs w:val="20"/>
              </w:rPr>
            </w:pPr>
            <w:r w:rsidRPr="00A77E6F">
              <w:rPr>
                <w:bCs/>
                <w:sz w:val="20"/>
                <w:szCs w:val="20"/>
              </w:rPr>
              <w:t>документа</w:t>
            </w:r>
          </w:p>
          <w:p w:rsidR="00B9084E" w:rsidRPr="00A77E6F" w:rsidRDefault="00B9084E" w:rsidP="005450B9">
            <w:pPr>
              <w:spacing w:line="240" w:lineRule="auto"/>
              <w:ind w:firstLine="0"/>
              <w:jc w:val="center"/>
              <w:rPr>
                <w:bCs/>
                <w:sz w:val="20"/>
                <w:szCs w:val="20"/>
              </w:rPr>
            </w:pPr>
          </w:p>
        </w:tc>
        <w:tc>
          <w:tcPr>
            <w:tcW w:w="0" w:type="auto"/>
            <w:vMerge w:val="restart"/>
            <w:tcBorders>
              <w:top w:val="single" w:sz="4" w:space="0" w:color="000000"/>
              <w:left w:val="single" w:sz="4" w:space="0" w:color="000000"/>
              <w:bottom w:val="single" w:sz="4" w:space="0" w:color="000000"/>
            </w:tcBorders>
          </w:tcPr>
          <w:p w:rsidR="00B9084E" w:rsidRPr="00A77E6F" w:rsidRDefault="00B9084E" w:rsidP="005450B9">
            <w:pPr>
              <w:spacing w:line="240" w:lineRule="auto"/>
              <w:ind w:firstLine="0"/>
              <w:jc w:val="center"/>
              <w:rPr>
                <w:bCs/>
                <w:sz w:val="20"/>
                <w:szCs w:val="20"/>
              </w:rPr>
            </w:pPr>
            <w:r w:rsidRPr="00A77E6F">
              <w:rPr>
                <w:bCs/>
                <w:sz w:val="20"/>
                <w:szCs w:val="20"/>
              </w:rPr>
              <w:t>Краткое содержание документа</w:t>
            </w:r>
          </w:p>
          <w:p w:rsidR="00B9084E" w:rsidRPr="00A77E6F" w:rsidRDefault="00B9084E" w:rsidP="005450B9">
            <w:pPr>
              <w:spacing w:line="240" w:lineRule="auto"/>
              <w:ind w:firstLine="0"/>
              <w:jc w:val="center"/>
              <w:rPr>
                <w:bCs/>
                <w:sz w:val="20"/>
                <w:szCs w:val="20"/>
              </w:rPr>
            </w:pPr>
            <w:r w:rsidRPr="00A77E6F">
              <w:rPr>
                <w:bCs/>
                <w:sz w:val="20"/>
                <w:szCs w:val="20"/>
              </w:rPr>
              <w:t>(аннотация)</w:t>
            </w:r>
          </w:p>
        </w:tc>
        <w:tc>
          <w:tcPr>
            <w:tcW w:w="0" w:type="auto"/>
            <w:vMerge w:val="restart"/>
            <w:tcBorders>
              <w:top w:val="single" w:sz="4" w:space="0" w:color="000000"/>
              <w:left w:val="single" w:sz="4" w:space="0" w:color="000000"/>
              <w:bottom w:val="single" w:sz="4" w:space="0" w:color="000000"/>
            </w:tcBorders>
          </w:tcPr>
          <w:p w:rsidR="00B9084E" w:rsidRPr="00A77E6F" w:rsidRDefault="00B9084E" w:rsidP="005450B9">
            <w:pPr>
              <w:spacing w:line="240" w:lineRule="auto"/>
              <w:ind w:firstLine="0"/>
              <w:jc w:val="center"/>
              <w:rPr>
                <w:bCs/>
                <w:sz w:val="20"/>
                <w:szCs w:val="20"/>
              </w:rPr>
            </w:pPr>
            <w:r w:rsidRPr="00A77E6F">
              <w:rPr>
                <w:bCs/>
                <w:sz w:val="20"/>
                <w:szCs w:val="20"/>
              </w:rPr>
              <w:t xml:space="preserve">Уровень </w:t>
            </w:r>
          </w:p>
        </w:tc>
        <w:tc>
          <w:tcPr>
            <w:tcW w:w="0" w:type="auto"/>
            <w:vMerge w:val="restart"/>
            <w:tcBorders>
              <w:top w:val="single" w:sz="4" w:space="0" w:color="000000"/>
              <w:left w:val="single" w:sz="4" w:space="0" w:color="000000"/>
              <w:bottom w:val="single" w:sz="4" w:space="0" w:color="000000"/>
              <w:right w:val="single" w:sz="4" w:space="0" w:color="000000"/>
            </w:tcBorders>
          </w:tcPr>
          <w:p w:rsidR="00B9084E" w:rsidRPr="00A77E6F" w:rsidRDefault="00B9084E" w:rsidP="005450B9">
            <w:pPr>
              <w:spacing w:line="240" w:lineRule="auto"/>
              <w:ind w:firstLine="0"/>
              <w:jc w:val="center"/>
              <w:rPr>
                <w:bCs/>
                <w:sz w:val="20"/>
                <w:szCs w:val="20"/>
              </w:rPr>
            </w:pPr>
            <w:r w:rsidRPr="00A77E6F">
              <w:rPr>
                <w:bCs/>
                <w:sz w:val="20"/>
                <w:szCs w:val="20"/>
              </w:rPr>
              <w:t>Сроки введения документа в действие</w:t>
            </w:r>
          </w:p>
          <w:p w:rsidR="00B9084E" w:rsidRPr="00A77E6F" w:rsidRDefault="00B9084E" w:rsidP="005450B9">
            <w:pPr>
              <w:spacing w:line="240" w:lineRule="auto"/>
              <w:ind w:firstLine="0"/>
              <w:jc w:val="center"/>
              <w:rPr>
                <w:bCs/>
                <w:sz w:val="20"/>
                <w:szCs w:val="20"/>
              </w:rPr>
            </w:pPr>
          </w:p>
        </w:tc>
      </w:tr>
      <w:tr w:rsidR="00B9084E" w:rsidRPr="00A77E6F" w:rsidTr="00B9084E">
        <w:trPr>
          <w:trHeight w:val="483"/>
        </w:trPr>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 xml:space="preserve">Приказ ДО № 1096 от 27.10.2009 года </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«Об организации апробации комплексного учебного курса для ОУ ОРКСЭ»</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Региональный</w:t>
            </w:r>
          </w:p>
        </w:tc>
        <w:tc>
          <w:tcPr>
            <w:tcW w:w="0" w:type="auto"/>
            <w:vMerge w:val="restart"/>
            <w:tcBorders>
              <w:left w:val="single" w:sz="4" w:space="0" w:color="000000"/>
              <w:bottom w:val="single" w:sz="4" w:space="0" w:color="000000"/>
              <w:right w:val="single" w:sz="4" w:space="0" w:color="000000"/>
            </w:tcBorders>
          </w:tcPr>
          <w:p w:rsidR="00B9084E" w:rsidRPr="00A77E6F" w:rsidRDefault="00B9084E" w:rsidP="005450B9">
            <w:pPr>
              <w:spacing w:line="240" w:lineRule="auto"/>
              <w:ind w:firstLine="0"/>
              <w:rPr>
                <w:sz w:val="20"/>
                <w:szCs w:val="20"/>
              </w:rPr>
            </w:pPr>
            <w:r w:rsidRPr="00A77E6F">
              <w:rPr>
                <w:sz w:val="20"/>
                <w:szCs w:val="20"/>
              </w:rPr>
              <w:t>27.10.09</w:t>
            </w:r>
          </w:p>
        </w:tc>
      </w:tr>
      <w:tr w:rsidR="00B9084E" w:rsidRPr="00A77E6F" w:rsidTr="00B9084E">
        <w:trPr>
          <w:trHeight w:val="483"/>
        </w:trPr>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Информационное письмо №1096 от 17.09. 2009года ДО НСО № 5227 – 03 – 05/30</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bCs/>
                <w:sz w:val="20"/>
                <w:szCs w:val="20"/>
              </w:rPr>
            </w:pPr>
            <w:r w:rsidRPr="00A77E6F">
              <w:rPr>
                <w:bCs/>
                <w:sz w:val="20"/>
                <w:szCs w:val="20"/>
              </w:rPr>
              <w:t>Методические рекомендации по изменению учебного плана ОУ в связи с апробацией курса ОРКСЭ</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Региональный</w:t>
            </w:r>
          </w:p>
        </w:tc>
        <w:tc>
          <w:tcPr>
            <w:tcW w:w="0" w:type="auto"/>
            <w:vMerge w:val="restart"/>
            <w:tcBorders>
              <w:left w:val="single" w:sz="4" w:space="0" w:color="000000"/>
              <w:bottom w:val="single" w:sz="4" w:space="0" w:color="000000"/>
              <w:right w:val="single" w:sz="4" w:space="0" w:color="000000"/>
            </w:tcBorders>
          </w:tcPr>
          <w:p w:rsidR="00B9084E" w:rsidRPr="00A77E6F" w:rsidRDefault="00B9084E" w:rsidP="005450B9">
            <w:pPr>
              <w:spacing w:line="240" w:lineRule="auto"/>
              <w:ind w:firstLine="0"/>
              <w:rPr>
                <w:sz w:val="20"/>
                <w:szCs w:val="20"/>
              </w:rPr>
            </w:pPr>
            <w:r w:rsidRPr="00A77E6F">
              <w:rPr>
                <w:sz w:val="20"/>
                <w:szCs w:val="20"/>
              </w:rPr>
              <w:t>17.09. 2009</w:t>
            </w:r>
          </w:p>
        </w:tc>
      </w:tr>
      <w:tr w:rsidR="00B9084E" w:rsidRPr="00A77E6F" w:rsidTr="00B9084E">
        <w:trPr>
          <w:trHeight w:val="483"/>
        </w:trPr>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 xml:space="preserve">Информационное письмо </w:t>
            </w:r>
            <w:proofErr w:type="spellStart"/>
            <w:r w:rsidRPr="00A77E6F">
              <w:rPr>
                <w:sz w:val="20"/>
                <w:szCs w:val="20"/>
              </w:rPr>
              <w:t>Минобрнауки</w:t>
            </w:r>
            <w:proofErr w:type="spellEnd"/>
            <w:r w:rsidRPr="00A77E6F">
              <w:rPr>
                <w:sz w:val="20"/>
                <w:szCs w:val="20"/>
              </w:rPr>
              <w:t xml:space="preserve"> НСО от 15.11.2010г.</w:t>
            </w:r>
          </w:p>
          <w:p w:rsidR="00B9084E" w:rsidRPr="00A77E6F" w:rsidRDefault="00B9084E" w:rsidP="005450B9">
            <w:pPr>
              <w:spacing w:line="240" w:lineRule="auto"/>
              <w:ind w:firstLine="0"/>
              <w:rPr>
                <w:sz w:val="20"/>
                <w:szCs w:val="20"/>
              </w:rPr>
            </w:pPr>
            <w:r w:rsidRPr="00A77E6F">
              <w:rPr>
                <w:sz w:val="20"/>
                <w:szCs w:val="20"/>
              </w:rPr>
              <w:t xml:space="preserve">№ 6973-03/30  </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bCs/>
                <w:sz w:val="20"/>
                <w:szCs w:val="20"/>
              </w:rPr>
            </w:pPr>
            <w:proofErr w:type="gramStart"/>
            <w:r w:rsidRPr="00A77E6F">
              <w:rPr>
                <w:bCs/>
                <w:sz w:val="20"/>
                <w:szCs w:val="20"/>
              </w:rPr>
              <w:t>Во исполнение решения Протокола  заседания МКС по реализации мероприятий по апробации в 2009-2011г. комплексного учебного курса ОРКСЭ Министерство образования, и науки и инновационной политики рекомендует предусмотреть перераспределение нагрузки на школьников и преподавателей в рамках апробации курса и приступить к обучению четвероклассников с начала 3 четверти по 1часу в неделю в течение двух учебных четвертей текущего 2010/2011 учебных годах</w:t>
            </w:r>
            <w:proofErr w:type="gramEnd"/>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Региональный</w:t>
            </w:r>
          </w:p>
        </w:tc>
        <w:tc>
          <w:tcPr>
            <w:tcW w:w="0" w:type="auto"/>
            <w:vMerge w:val="restart"/>
            <w:tcBorders>
              <w:left w:val="single" w:sz="4" w:space="0" w:color="000000"/>
              <w:bottom w:val="single" w:sz="4" w:space="0" w:color="000000"/>
              <w:right w:val="single" w:sz="4" w:space="0" w:color="000000"/>
            </w:tcBorders>
          </w:tcPr>
          <w:p w:rsidR="00B9084E" w:rsidRPr="00A77E6F" w:rsidRDefault="00B9084E" w:rsidP="005450B9">
            <w:pPr>
              <w:spacing w:line="240" w:lineRule="auto"/>
              <w:ind w:firstLine="0"/>
              <w:rPr>
                <w:sz w:val="20"/>
                <w:szCs w:val="20"/>
              </w:rPr>
            </w:pPr>
            <w:r w:rsidRPr="00A77E6F">
              <w:rPr>
                <w:sz w:val="20"/>
                <w:szCs w:val="20"/>
              </w:rPr>
              <w:t>12.10.2010г</w:t>
            </w:r>
          </w:p>
        </w:tc>
      </w:tr>
      <w:tr w:rsidR="00B9084E" w:rsidRPr="00A77E6F" w:rsidTr="002B2207">
        <w:trPr>
          <w:trHeight w:val="1313"/>
        </w:trPr>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 xml:space="preserve">Приказ главного управления образования мэрии г. Новосибирска </w:t>
            </w:r>
            <w:proofErr w:type="gramStart"/>
            <w:r w:rsidRPr="00A77E6F">
              <w:rPr>
                <w:sz w:val="20"/>
                <w:szCs w:val="20"/>
              </w:rPr>
              <w:t>от</w:t>
            </w:r>
            <w:proofErr w:type="gramEnd"/>
          </w:p>
          <w:p w:rsidR="00B9084E" w:rsidRPr="00A77E6F" w:rsidRDefault="00B9084E" w:rsidP="005450B9">
            <w:pPr>
              <w:spacing w:line="240" w:lineRule="auto"/>
              <w:ind w:firstLine="0"/>
              <w:rPr>
                <w:sz w:val="20"/>
                <w:szCs w:val="20"/>
              </w:rPr>
            </w:pPr>
            <w:r w:rsidRPr="00A77E6F">
              <w:rPr>
                <w:sz w:val="20"/>
                <w:szCs w:val="20"/>
              </w:rPr>
              <w:t>18.11.2010г.</w:t>
            </w:r>
          </w:p>
          <w:p w:rsidR="00B9084E" w:rsidRPr="00A77E6F" w:rsidRDefault="00B9084E" w:rsidP="005450B9">
            <w:pPr>
              <w:spacing w:line="240" w:lineRule="auto"/>
              <w:ind w:firstLine="0"/>
              <w:rPr>
                <w:sz w:val="20"/>
                <w:szCs w:val="20"/>
              </w:rPr>
            </w:pPr>
            <w:r w:rsidRPr="00A77E6F">
              <w:rPr>
                <w:sz w:val="20"/>
                <w:szCs w:val="20"/>
              </w:rPr>
              <w:t>№ 947-од</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bCs/>
                <w:sz w:val="20"/>
                <w:szCs w:val="20"/>
              </w:rPr>
            </w:pPr>
            <w:r w:rsidRPr="00A77E6F">
              <w:rPr>
                <w:bCs/>
                <w:sz w:val="20"/>
                <w:szCs w:val="20"/>
              </w:rPr>
              <w:t xml:space="preserve">«О реализации второго этапа апробации курса «Основы религиозных культур и светской этики» в общеобразовательных учреждениях с 3-й четверти 2010-2011 учебного года в </w:t>
            </w:r>
            <w:proofErr w:type="gramStart"/>
            <w:r w:rsidRPr="00A77E6F">
              <w:rPr>
                <w:bCs/>
                <w:sz w:val="20"/>
                <w:szCs w:val="20"/>
              </w:rPr>
              <w:t>г</w:t>
            </w:r>
            <w:proofErr w:type="gramEnd"/>
            <w:r w:rsidRPr="00A77E6F">
              <w:rPr>
                <w:bCs/>
                <w:sz w:val="20"/>
                <w:szCs w:val="20"/>
              </w:rPr>
              <w:t>. Новосибирске. О проведении повышения квалификации учителей.</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Муниципальный</w:t>
            </w:r>
          </w:p>
          <w:p w:rsidR="00B9084E" w:rsidRPr="00A77E6F" w:rsidRDefault="00B9084E" w:rsidP="005450B9">
            <w:pPr>
              <w:spacing w:line="240" w:lineRule="auto"/>
              <w:ind w:firstLine="0"/>
              <w:rPr>
                <w:sz w:val="20"/>
                <w:szCs w:val="20"/>
              </w:rPr>
            </w:pPr>
          </w:p>
          <w:p w:rsidR="00B9084E" w:rsidRPr="00A77E6F" w:rsidRDefault="00B9084E" w:rsidP="002B2207">
            <w:pPr>
              <w:spacing w:line="240" w:lineRule="auto"/>
              <w:ind w:firstLine="0"/>
              <w:rPr>
                <w:sz w:val="20"/>
                <w:szCs w:val="20"/>
              </w:rPr>
            </w:pPr>
          </w:p>
        </w:tc>
        <w:tc>
          <w:tcPr>
            <w:tcW w:w="0" w:type="auto"/>
            <w:vMerge w:val="restart"/>
            <w:tcBorders>
              <w:left w:val="single" w:sz="4" w:space="0" w:color="000000"/>
              <w:bottom w:val="single" w:sz="4" w:space="0" w:color="000000"/>
              <w:right w:val="single" w:sz="4" w:space="0" w:color="000000"/>
            </w:tcBorders>
          </w:tcPr>
          <w:p w:rsidR="00B9084E" w:rsidRPr="00A77E6F" w:rsidRDefault="00B9084E" w:rsidP="005450B9">
            <w:pPr>
              <w:spacing w:line="240" w:lineRule="auto"/>
              <w:ind w:firstLine="0"/>
              <w:rPr>
                <w:sz w:val="20"/>
                <w:szCs w:val="20"/>
              </w:rPr>
            </w:pPr>
            <w:r w:rsidRPr="00A77E6F">
              <w:rPr>
                <w:sz w:val="20"/>
                <w:szCs w:val="20"/>
              </w:rPr>
              <w:t>18.11.2010г.</w:t>
            </w:r>
          </w:p>
        </w:tc>
      </w:tr>
      <w:tr w:rsidR="00B9084E" w:rsidRPr="00A77E6F" w:rsidTr="00B9084E">
        <w:trPr>
          <w:trHeight w:val="483"/>
        </w:trPr>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bCs/>
                <w:sz w:val="20"/>
                <w:szCs w:val="20"/>
              </w:rPr>
              <w:t xml:space="preserve">Приказ Министерство образования, и науки и инновационной </w:t>
            </w:r>
            <w:r w:rsidRPr="00A77E6F">
              <w:rPr>
                <w:sz w:val="20"/>
                <w:szCs w:val="20"/>
              </w:rPr>
              <w:t>политики НСО №19</w:t>
            </w:r>
          </w:p>
          <w:p w:rsidR="00B9084E" w:rsidRPr="00A77E6F" w:rsidRDefault="00B9084E" w:rsidP="005450B9">
            <w:pPr>
              <w:spacing w:line="240" w:lineRule="auto"/>
              <w:ind w:firstLine="0"/>
              <w:rPr>
                <w:sz w:val="20"/>
                <w:szCs w:val="20"/>
              </w:rPr>
            </w:pPr>
            <w:r w:rsidRPr="00A77E6F">
              <w:rPr>
                <w:sz w:val="20"/>
                <w:szCs w:val="20"/>
              </w:rPr>
              <w:t xml:space="preserve">от 18.01.2011г. </w:t>
            </w:r>
          </w:p>
          <w:p w:rsidR="00B9084E" w:rsidRPr="00A77E6F" w:rsidRDefault="00B9084E" w:rsidP="005450B9">
            <w:pPr>
              <w:spacing w:line="240" w:lineRule="auto"/>
              <w:ind w:firstLine="0"/>
              <w:rPr>
                <w:sz w:val="20"/>
                <w:szCs w:val="20"/>
              </w:rPr>
            </w:pP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bCs/>
                <w:sz w:val="20"/>
                <w:szCs w:val="20"/>
              </w:rPr>
            </w:pPr>
            <w:r w:rsidRPr="00A77E6F">
              <w:rPr>
                <w:bCs/>
                <w:sz w:val="20"/>
                <w:szCs w:val="20"/>
              </w:rPr>
              <w:t>«О реализации второго этапа апробации курса «Основы религиозных культур и светской этики» в общеобразовательных учреждениях» с 3-й четверти 2010-2011 учебного года в НСО.</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Региональный</w:t>
            </w:r>
          </w:p>
        </w:tc>
        <w:tc>
          <w:tcPr>
            <w:tcW w:w="0" w:type="auto"/>
            <w:vMerge w:val="restart"/>
            <w:tcBorders>
              <w:left w:val="single" w:sz="4" w:space="0" w:color="000000"/>
              <w:bottom w:val="single" w:sz="4" w:space="0" w:color="000000"/>
              <w:right w:val="single" w:sz="4" w:space="0" w:color="000000"/>
            </w:tcBorders>
          </w:tcPr>
          <w:p w:rsidR="00B9084E" w:rsidRPr="00A77E6F" w:rsidRDefault="00B9084E" w:rsidP="005450B9">
            <w:pPr>
              <w:spacing w:line="240" w:lineRule="auto"/>
              <w:ind w:firstLine="0"/>
              <w:rPr>
                <w:sz w:val="20"/>
                <w:szCs w:val="20"/>
              </w:rPr>
            </w:pPr>
            <w:r w:rsidRPr="00A77E6F">
              <w:rPr>
                <w:sz w:val="20"/>
                <w:szCs w:val="20"/>
              </w:rPr>
              <w:t>18.01.2011г.</w:t>
            </w:r>
          </w:p>
        </w:tc>
      </w:tr>
      <w:tr w:rsidR="00B9084E" w:rsidRPr="00A77E6F" w:rsidTr="00B9084E">
        <w:trPr>
          <w:trHeight w:val="483"/>
        </w:trPr>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bCs/>
                <w:sz w:val="20"/>
                <w:szCs w:val="20"/>
              </w:rPr>
            </w:pPr>
            <w:r w:rsidRPr="00A77E6F">
              <w:rPr>
                <w:bCs/>
                <w:sz w:val="20"/>
                <w:szCs w:val="20"/>
              </w:rPr>
              <w:t xml:space="preserve">Письмо </w:t>
            </w:r>
            <w:proofErr w:type="spellStart"/>
            <w:r w:rsidRPr="00A77E6F">
              <w:rPr>
                <w:bCs/>
                <w:sz w:val="20"/>
                <w:szCs w:val="20"/>
              </w:rPr>
              <w:t>Минобрнауки</w:t>
            </w:r>
            <w:proofErr w:type="spellEnd"/>
            <w:r w:rsidRPr="00A77E6F">
              <w:rPr>
                <w:bCs/>
                <w:sz w:val="20"/>
                <w:szCs w:val="20"/>
              </w:rPr>
              <w:t xml:space="preserve"> НСО</w:t>
            </w:r>
          </w:p>
          <w:p w:rsidR="00B9084E" w:rsidRPr="00A77E6F" w:rsidRDefault="00B9084E" w:rsidP="005450B9">
            <w:pPr>
              <w:spacing w:line="240" w:lineRule="auto"/>
              <w:ind w:firstLine="0"/>
              <w:rPr>
                <w:bCs/>
                <w:sz w:val="20"/>
                <w:szCs w:val="20"/>
              </w:rPr>
            </w:pPr>
            <w:r w:rsidRPr="00A77E6F">
              <w:rPr>
                <w:bCs/>
                <w:sz w:val="20"/>
                <w:szCs w:val="20"/>
              </w:rPr>
              <w:t>от 06.05.2011</w:t>
            </w:r>
          </w:p>
          <w:p w:rsidR="00B9084E" w:rsidRPr="00A77E6F" w:rsidRDefault="00B9084E" w:rsidP="005450B9">
            <w:pPr>
              <w:spacing w:line="240" w:lineRule="auto"/>
              <w:ind w:firstLine="0"/>
              <w:rPr>
                <w:bCs/>
                <w:sz w:val="20"/>
                <w:szCs w:val="20"/>
              </w:rPr>
            </w:pPr>
            <w:r w:rsidRPr="00A77E6F">
              <w:rPr>
                <w:bCs/>
                <w:sz w:val="20"/>
                <w:szCs w:val="20"/>
              </w:rPr>
              <w:t>№2554-03/30</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bCs/>
                <w:sz w:val="20"/>
                <w:szCs w:val="20"/>
              </w:rPr>
            </w:pPr>
            <w:r w:rsidRPr="00A77E6F">
              <w:rPr>
                <w:bCs/>
                <w:sz w:val="20"/>
                <w:szCs w:val="20"/>
              </w:rPr>
              <w:t>О проведении  мониторинга второго этапа апробации</w:t>
            </w:r>
          </w:p>
        </w:tc>
        <w:tc>
          <w:tcPr>
            <w:tcW w:w="0" w:type="auto"/>
            <w:vMerge w:val="restart"/>
            <w:tcBorders>
              <w:left w:val="single" w:sz="4" w:space="0" w:color="000000"/>
              <w:bottom w:val="single" w:sz="4" w:space="0" w:color="000000"/>
            </w:tcBorders>
          </w:tcPr>
          <w:p w:rsidR="00B9084E" w:rsidRPr="00A77E6F" w:rsidRDefault="00B9084E" w:rsidP="005450B9">
            <w:pPr>
              <w:spacing w:line="240" w:lineRule="auto"/>
              <w:ind w:firstLine="0"/>
              <w:rPr>
                <w:sz w:val="20"/>
                <w:szCs w:val="20"/>
              </w:rPr>
            </w:pPr>
            <w:r w:rsidRPr="00A77E6F">
              <w:rPr>
                <w:sz w:val="20"/>
                <w:szCs w:val="20"/>
              </w:rPr>
              <w:t>Региональный</w:t>
            </w:r>
          </w:p>
        </w:tc>
        <w:tc>
          <w:tcPr>
            <w:tcW w:w="0" w:type="auto"/>
            <w:vMerge w:val="restart"/>
            <w:tcBorders>
              <w:left w:val="single" w:sz="4" w:space="0" w:color="000000"/>
              <w:bottom w:val="single" w:sz="4" w:space="0" w:color="000000"/>
              <w:right w:val="single" w:sz="4" w:space="0" w:color="000000"/>
            </w:tcBorders>
          </w:tcPr>
          <w:p w:rsidR="00B9084E" w:rsidRPr="00A77E6F" w:rsidRDefault="00B9084E" w:rsidP="005450B9">
            <w:pPr>
              <w:spacing w:line="240" w:lineRule="auto"/>
              <w:ind w:firstLine="0"/>
              <w:rPr>
                <w:sz w:val="20"/>
                <w:szCs w:val="20"/>
              </w:rPr>
            </w:pPr>
            <w:r w:rsidRPr="00A77E6F">
              <w:rPr>
                <w:sz w:val="20"/>
                <w:szCs w:val="20"/>
              </w:rPr>
              <w:t>06.05.2011г.</w:t>
            </w:r>
          </w:p>
        </w:tc>
      </w:tr>
    </w:tbl>
    <w:p w:rsidR="000571D0" w:rsidRPr="00A77E6F" w:rsidRDefault="000571D0" w:rsidP="005450B9">
      <w:pPr>
        <w:spacing w:line="240" w:lineRule="auto"/>
        <w:rPr>
          <w:sz w:val="24"/>
          <w:szCs w:val="24"/>
        </w:rPr>
      </w:pPr>
    </w:p>
    <w:p w:rsidR="00136B48" w:rsidRPr="00A77E6F" w:rsidRDefault="00136B48" w:rsidP="005450B9">
      <w:pPr>
        <w:pStyle w:val="a3"/>
        <w:spacing w:line="240" w:lineRule="auto"/>
        <w:ind w:left="0"/>
        <w:jc w:val="both"/>
        <w:rPr>
          <w:sz w:val="24"/>
          <w:szCs w:val="24"/>
        </w:rPr>
      </w:pPr>
      <w:proofErr w:type="gramStart"/>
      <w:r w:rsidRPr="00A77E6F">
        <w:rPr>
          <w:sz w:val="24"/>
          <w:szCs w:val="24"/>
        </w:rPr>
        <w:t>Администрацией образовательных учреждений НСО,  в соответствии с приказом управления образования, в ЦИМО представлялись справки о наличии  пакета  документов по апробации  курса, с указанием  номера,  даты выписки из протокола заседания Управляющего совета образовательного учреждения  о принятии решения по вхождению в апробацию курса, имеющихся заявлений  родителей, номера удостоверения  о краткосрочном повышении  квалификации  учителем школы, наличии  комплекта УМК по курсу.</w:t>
      </w:r>
      <w:proofErr w:type="gramEnd"/>
    </w:p>
    <w:p w:rsidR="000571D0" w:rsidRPr="00A77E6F" w:rsidRDefault="000571D0" w:rsidP="005450B9">
      <w:pPr>
        <w:spacing w:line="240" w:lineRule="auto"/>
        <w:rPr>
          <w:sz w:val="24"/>
          <w:szCs w:val="24"/>
        </w:rPr>
      </w:pPr>
    </w:p>
    <w:p w:rsidR="000571D0" w:rsidRPr="00A77E6F" w:rsidRDefault="000571D0" w:rsidP="005450B9">
      <w:pPr>
        <w:pStyle w:val="a3"/>
        <w:numPr>
          <w:ilvl w:val="0"/>
          <w:numId w:val="47"/>
        </w:numPr>
        <w:spacing w:line="240" w:lineRule="auto"/>
        <w:rPr>
          <w:b/>
          <w:sz w:val="24"/>
          <w:szCs w:val="24"/>
        </w:rPr>
      </w:pPr>
      <w:r w:rsidRPr="00A77E6F">
        <w:rPr>
          <w:b/>
          <w:sz w:val="24"/>
          <w:szCs w:val="24"/>
        </w:rPr>
        <w:t>Организационно-управленческие условия апробации</w:t>
      </w:r>
    </w:p>
    <w:p w:rsidR="00393FAC" w:rsidRPr="00A77E6F" w:rsidRDefault="00393FAC" w:rsidP="005450B9">
      <w:pPr>
        <w:pStyle w:val="a3"/>
        <w:spacing w:line="240" w:lineRule="auto"/>
        <w:ind w:left="0"/>
        <w:jc w:val="both"/>
        <w:rPr>
          <w:rFonts w:eastAsia="Times New Roman"/>
          <w:sz w:val="24"/>
          <w:szCs w:val="24"/>
        </w:rPr>
      </w:pPr>
      <w:proofErr w:type="gramStart"/>
      <w:r w:rsidRPr="00A77E6F">
        <w:rPr>
          <w:rFonts w:eastAsia="Times New Roman"/>
          <w:sz w:val="24"/>
          <w:szCs w:val="24"/>
        </w:rPr>
        <w:t xml:space="preserve">В рамках нормативно-правового сопровождения апробации Министерством образования, науки и инновационной политики НСО было издано </w:t>
      </w:r>
      <w:r w:rsidRPr="00A77E6F">
        <w:rPr>
          <w:rFonts w:eastAsia="Times New Roman" w:cs="TimesNewRomanPS-BoldMT"/>
          <w:sz w:val="24"/>
          <w:szCs w:val="24"/>
        </w:rPr>
        <w:t xml:space="preserve">Информационное письмо </w:t>
      </w:r>
      <w:proofErr w:type="spellStart"/>
      <w:r w:rsidRPr="00A77E6F">
        <w:rPr>
          <w:rFonts w:eastAsia="Times New Roman" w:cs="TimesNewRomanPS-BoldMT"/>
          <w:sz w:val="24"/>
          <w:szCs w:val="24"/>
        </w:rPr>
        <w:t>Минобрнауки</w:t>
      </w:r>
      <w:proofErr w:type="spellEnd"/>
      <w:r w:rsidRPr="00A77E6F">
        <w:rPr>
          <w:rFonts w:eastAsia="Times New Roman" w:cs="TimesNewRomanPS-BoldMT"/>
          <w:sz w:val="24"/>
          <w:szCs w:val="24"/>
        </w:rPr>
        <w:t xml:space="preserve"> НСО от </w:t>
      </w:r>
      <w:r w:rsidRPr="00A77E6F">
        <w:rPr>
          <w:rFonts w:eastAsia="Times New Roman"/>
          <w:sz w:val="24"/>
          <w:szCs w:val="24"/>
        </w:rPr>
        <w:t xml:space="preserve">15.11.2010г. </w:t>
      </w:r>
      <w:r w:rsidRPr="00A77E6F">
        <w:rPr>
          <w:rFonts w:eastAsia="Times New Roman" w:cs="TimesNewRomanPS-BoldMT"/>
          <w:sz w:val="24"/>
          <w:szCs w:val="24"/>
        </w:rPr>
        <w:t xml:space="preserve">№ 6973-03/30  </w:t>
      </w:r>
      <w:r w:rsidRPr="00A77E6F">
        <w:rPr>
          <w:rFonts w:eastAsia="Times New Roman"/>
          <w:sz w:val="24"/>
          <w:szCs w:val="24"/>
        </w:rPr>
        <w:t xml:space="preserve"> по выполнению решений МКС (г. Москва) № 4 от 28.09.10 г. о начале апробации с 3-ей четверти 2010-2011 учебного года и рекомендациями по изменению учебного плана, что позволило администрации образовательных учреждений НСО определиться с организационно-</w:t>
      </w:r>
      <w:r w:rsidRPr="00A77E6F">
        <w:rPr>
          <w:rFonts w:eastAsia="Times New Roman"/>
          <w:sz w:val="24"/>
          <w:szCs w:val="24"/>
        </w:rPr>
        <w:lastRenderedPageBreak/>
        <w:t>педагогическими условиями проведения второго</w:t>
      </w:r>
      <w:proofErr w:type="gramEnd"/>
      <w:r w:rsidRPr="00A77E6F">
        <w:rPr>
          <w:rFonts w:eastAsia="Times New Roman"/>
          <w:sz w:val="24"/>
          <w:szCs w:val="24"/>
        </w:rPr>
        <w:t xml:space="preserve"> этапа апробации и провести корректировку учебных планов и рабочих программ 4-х классов. </w:t>
      </w:r>
    </w:p>
    <w:p w:rsidR="00393FAC" w:rsidRPr="00A77E6F" w:rsidRDefault="00393FAC" w:rsidP="005450B9">
      <w:pPr>
        <w:pStyle w:val="a6"/>
        <w:spacing w:after="0" w:line="240" w:lineRule="auto"/>
        <w:jc w:val="both"/>
        <w:rPr>
          <w:sz w:val="24"/>
          <w:szCs w:val="24"/>
        </w:rPr>
      </w:pPr>
      <w:proofErr w:type="gramStart"/>
      <w:r w:rsidRPr="00A77E6F">
        <w:rPr>
          <w:sz w:val="24"/>
          <w:szCs w:val="24"/>
        </w:rPr>
        <w:t xml:space="preserve">В соответствии с приказом </w:t>
      </w:r>
      <w:proofErr w:type="spellStart"/>
      <w:r w:rsidRPr="00A77E6F">
        <w:rPr>
          <w:sz w:val="24"/>
          <w:szCs w:val="24"/>
        </w:rPr>
        <w:t>Минобрнауки</w:t>
      </w:r>
      <w:proofErr w:type="spellEnd"/>
      <w:r w:rsidRPr="00A77E6F">
        <w:rPr>
          <w:sz w:val="24"/>
          <w:szCs w:val="24"/>
        </w:rPr>
        <w:t xml:space="preserve"> РФ №  19  от 18.01.11г. «О реализации плана мероприятий по апробации комплексного учебного курса «Основы религиозных культур и светской этики» преподавание курса ОРКСЭ ведется  с начала </w:t>
      </w:r>
      <w:r w:rsidRPr="00A77E6F">
        <w:rPr>
          <w:sz w:val="24"/>
          <w:szCs w:val="24"/>
          <w:lang w:val="en-US"/>
        </w:rPr>
        <w:t>III</w:t>
      </w:r>
      <w:r w:rsidRPr="00A77E6F">
        <w:rPr>
          <w:sz w:val="24"/>
          <w:szCs w:val="24"/>
        </w:rPr>
        <w:t xml:space="preserve"> четверти по 1 часу в неделю в течение </w:t>
      </w:r>
      <w:r w:rsidRPr="00A77E6F">
        <w:rPr>
          <w:sz w:val="24"/>
          <w:szCs w:val="24"/>
          <w:lang w:val="en-US"/>
        </w:rPr>
        <w:t>III</w:t>
      </w:r>
      <w:r w:rsidRPr="00A77E6F">
        <w:rPr>
          <w:sz w:val="24"/>
          <w:szCs w:val="24"/>
        </w:rPr>
        <w:t xml:space="preserve"> -  </w:t>
      </w:r>
      <w:r w:rsidRPr="00A77E6F">
        <w:rPr>
          <w:sz w:val="24"/>
          <w:szCs w:val="24"/>
          <w:lang w:val="en-US"/>
        </w:rPr>
        <w:t>IV</w:t>
      </w:r>
      <w:r w:rsidRPr="00A77E6F">
        <w:rPr>
          <w:sz w:val="24"/>
          <w:szCs w:val="24"/>
        </w:rPr>
        <w:t xml:space="preserve"> четвертей текущего 2010/2011 учебного года в 1027 школах (97% образовательных учреждений Новосибирской области).</w:t>
      </w:r>
      <w:proofErr w:type="gramEnd"/>
    </w:p>
    <w:p w:rsidR="00393FAC" w:rsidRPr="00A77E6F" w:rsidRDefault="00393FAC" w:rsidP="005450B9">
      <w:pPr>
        <w:pStyle w:val="a3"/>
        <w:spacing w:line="240" w:lineRule="auto"/>
        <w:ind w:left="0"/>
        <w:jc w:val="both"/>
        <w:rPr>
          <w:sz w:val="24"/>
          <w:szCs w:val="24"/>
        </w:rPr>
      </w:pPr>
      <w:r w:rsidRPr="00A77E6F">
        <w:rPr>
          <w:sz w:val="24"/>
          <w:szCs w:val="24"/>
        </w:rPr>
        <w:t xml:space="preserve">В формате второго этапа апробации курса ОРКСЭ образовательными учреждениями изучение комплексного курса ОРКСЭ осуществляется за счет часов регионального или школьного компонента учебного плана.  Начали изучать курс с 3-ей четверти </w:t>
      </w:r>
    </w:p>
    <w:p w:rsidR="00C543CB" w:rsidRPr="00A77E6F" w:rsidRDefault="00C543CB" w:rsidP="005450B9">
      <w:pPr>
        <w:spacing w:line="240" w:lineRule="auto"/>
        <w:jc w:val="both"/>
        <w:rPr>
          <w:bCs/>
          <w:sz w:val="24"/>
          <w:szCs w:val="24"/>
        </w:rPr>
      </w:pPr>
      <w:r w:rsidRPr="00A77E6F">
        <w:rPr>
          <w:bCs/>
          <w:sz w:val="24"/>
          <w:szCs w:val="24"/>
        </w:rPr>
        <w:t xml:space="preserve">По муниципальным и городским округам, </w:t>
      </w:r>
      <w:proofErr w:type="gramStart"/>
      <w:r w:rsidRPr="00A77E6F">
        <w:rPr>
          <w:bCs/>
          <w:sz w:val="24"/>
          <w:szCs w:val="24"/>
        </w:rPr>
        <w:t>г</w:t>
      </w:r>
      <w:proofErr w:type="gramEnd"/>
      <w:r w:rsidRPr="00A77E6F">
        <w:rPr>
          <w:bCs/>
          <w:sz w:val="24"/>
          <w:szCs w:val="24"/>
        </w:rPr>
        <w:t xml:space="preserve">. Новосибирску: </w:t>
      </w:r>
    </w:p>
    <w:p w:rsidR="00C543CB" w:rsidRPr="00A77E6F" w:rsidRDefault="00C543CB" w:rsidP="00233379">
      <w:pPr>
        <w:numPr>
          <w:ilvl w:val="0"/>
          <w:numId w:val="112"/>
        </w:numPr>
        <w:spacing w:line="240" w:lineRule="auto"/>
        <w:jc w:val="both"/>
        <w:rPr>
          <w:sz w:val="24"/>
          <w:szCs w:val="24"/>
        </w:rPr>
      </w:pPr>
      <w:r w:rsidRPr="00A77E6F">
        <w:rPr>
          <w:sz w:val="24"/>
          <w:szCs w:val="24"/>
        </w:rPr>
        <w:t xml:space="preserve">проведены аппаратные совещания, где были обсуждены следующие документы: Поручение президента РФ Д.А.Медведева Путину В.В.  от 02.08.2009 года № Пр. – 2009.; Распоряжение Правительства РФ от 11.08.2009 года № ВП – </w:t>
      </w:r>
      <w:proofErr w:type="gramStart"/>
      <w:r w:rsidRPr="00A77E6F">
        <w:rPr>
          <w:sz w:val="24"/>
          <w:szCs w:val="24"/>
        </w:rPr>
        <w:t>П</w:t>
      </w:r>
      <w:proofErr w:type="gramEnd"/>
      <w:r w:rsidRPr="00A77E6F">
        <w:rPr>
          <w:sz w:val="24"/>
          <w:szCs w:val="24"/>
        </w:rPr>
        <w:t xml:space="preserve"> 44-4632, предусматривающее организационные меры по апробации в субъектах РФ комплексного учебного курса ОРКСЭ; информационное письмо ДО НСО № 4930 – 03 -05/30 «О предоставлении информации»; методические рекомендации к апробированию комплексного учебного курса ОРКСЭ в ОУ НСО и </w:t>
      </w:r>
      <w:proofErr w:type="gramStart"/>
      <w:r w:rsidRPr="00A77E6F">
        <w:rPr>
          <w:sz w:val="24"/>
          <w:szCs w:val="24"/>
        </w:rPr>
        <w:t>г</w:t>
      </w:r>
      <w:proofErr w:type="gramEnd"/>
      <w:r w:rsidRPr="00A77E6F">
        <w:rPr>
          <w:sz w:val="24"/>
          <w:szCs w:val="24"/>
        </w:rPr>
        <w:t>. Новосибирска на 2010-2011 учебного года;</w:t>
      </w:r>
    </w:p>
    <w:p w:rsidR="00C543CB" w:rsidRPr="00A77E6F" w:rsidRDefault="00C543CB" w:rsidP="00233379">
      <w:pPr>
        <w:numPr>
          <w:ilvl w:val="0"/>
          <w:numId w:val="112"/>
        </w:numPr>
        <w:spacing w:line="240" w:lineRule="auto"/>
        <w:jc w:val="both"/>
        <w:rPr>
          <w:sz w:val="24"/>
          <w:szCs w:val="24"/>
        </w:rPr>
      </w:pPr>
      <w:r w:rsidRPr="00A77E6F">
        <w:rPr>
          <w:sz w:val="24"/>
          <w:szCs w:val="24"/>
        </w:rPr>
        <w:t>проведено назначение ответственного за апробацию курса в районе;</w:t>
      </w:r>
    </w:p>
    <w:p w:rsidR="00C543CB" w:rsidRPr="00A77E6F" w:rsidRDefault="00C543CB" w:rsidP="00233379">
      <w:pPr>
        <w:numPr>
          <w:ilvl w:val="0"/>
          <w:numId w:val="112"/>
        </w:numPr>
        <w:spacing w:line="240" w:lineRule="auto"/>
        <w:jc w:val="both"/>
        <w:rPr>
          <w:sz w:val="24"/>
          <w:szCs w:val="24"/>
        </w:rPr>
      </w:pPr>
      <w:r w:rsidRPr="00A77E6F">
        <w:rPr>
          <w:sz w:val="24"/>
          <w:szCs w:val="24"/>
        </w:rPr>
        <w:t>проведено совещание для директоров ОУ и заместителей директоров по учебно-воспитательной работе, где  были доведены до сведения документы и правила апробации курса «Основы религиозных культур и светской этики»;</w:t>
      </w:r>
    </w:p>
    <w:p w:rsidR="00C543CB" w:rsidRPr="00A77E6F" w:rsidRDefault="00C543CB" w:rsidP="00233379">
      <w:pPr>
        <w:numPr>
          <w:ilvl w:val="0"/>
          <w:numId w:val="112"/>
        </w:numPr>
        <w:spacing w:line="240" w:lineRule="auto"/>
        <w:jc w:val="both"/>
        <w:rPr>
          <w:sz w:val="24"/>
          <w:szCs w:val="24"/>
        </w:rPr>
      </w:pPr>
      <w:r w:rsidRPr="00A77E6F">
        <w:rPr>
          <w:sz w:val="24"/>
          <w:szCs w:val="24"/>
        </w:rPr>
        <w:t xml:space="preserve"> организовано проведение курсов повышения квалификации учителей, апробирующих курс; </w:t>
      </w:r>
    </w:p>
    <w:p w:rsidR="00C543CB" w:rsidRPr="00A77E6F" w:rsidRDefault="00C543CB" w:rsidP="00233379">
      <w:pPr>
        <w:numPr>
          <w:ilvl w:val="0"/>
          <w:numId w:val="112"/>
        </w:numPr>
        <w:spacing w:line="240" w:lineRule="auto"/>
        <w:jc w:val="both"/>
        <w:rPr>
          <w:sz w:val="24"/>
          <w:szCs w:val="24"/>
        </w:rPr>
      </w:pPr>
      <w:r w:rsidRPr="00A77E6F">
        <w:rPr>
          <w:sz w:val="24"/>
          <w:szCs w:val="24"/>
        </w:rPr>
        <w:t>создан координационно-методический центр, творческая группа по апробации курса, координационные советы;</w:t>
      </w:r>
    </w:p>
    <w:p w:rsidR="00C543CB" w:rsidRPr="00A77E6F" w:rsidRDefault="00C543CB" w:rsidP="00233379">
      <w:pPr>
        <w:numPr>
          <w:ilvl w:val="0"/>
          <w:numId w:val="112"/>
        </w:numPr>
        <w:spacing w:line="240" w:lineRule="auto"/>
        <w:jc w:val="both"/>
        <w:rPr>
          <w:sz w:val="24"/>
          <w:szCs w:val="24"/>
        </w:rPr>
      </w:pPr>
      <w:r w:rsidRPr="00A77E6F">
        <w:rPr>
          <w:sz w:val="24"/>
          <w:szCs w:val="24"/>
        </w:rPr>
        <w:t>определены базовые школы района по апробации курса.</w:t>
      </w:r>
    </w:p>
    <w:p w:rsidR="00393FAC" w:rsidRPr="00A77E6F" w:rsidRDefault="00393FAC" w:rsidP="005450B9">
      <w:pPr>
        <w:spacing w:line="240" w:lineRule="auto"/>
        <w:jc w:val="both"/>
        <w:rPr>
          <w:bCs/>
          <w:sz w:val="24"/>
          <w:szCs w:val="24"/>
        </w:rPr>
      </w:pPr>
      <w:r w:rsidRPr="00A77E6F">
        <w:rPr>
          <w:bCs/>
          <w:sz w:val="24"/>
          <w:szCs w:val="24"/>
        </w:rPr>
        <w:t>Сопровождение апробации в Новосибирском регионе проходит на трех уровнях:</w:t>
      </w:r>
    </w:p>
    <w:p w:rsidR="00393FAC" w:rsidRPr="00A77E6F" w:rsidRDefault="00393FAC" w:rsidP="002B2207">
      <w:pPr>
        <w:spacing w:line="240" w:lineRule="auto"/>
        <w:rPr>
          <w:bCs/>
          <w:sz w:val="24"/>
          <w:szCs w:val="24"/>
          <w:u w:val="single"/>
        </w:rPr>
      </w:pPr>
      <w:r w:rsidRPr="00A77E6F">
        <w:rPr>
          <w:bCs/>
          <w:sz w:val="24"/>
          <w:szCs w:val="24"/>
          <w:u w:val="single"/>
        </w:rPr>
        <w:t>Региональный уровень:</w:t>
      </w:r>
    </w:p>
    <w:p w:rsidR="00393FAC" w:rsidRPr="00A77E6F" w:rsidRDefault="00393FAC" w:rsidP="005450B9">
      <w:pPr>
        <w:spacing w:line="240" w:lineRule="auto"/>
        <w:jc w:val="both"/>
        <w:rPr>
          <w:sz w:val="24"/>
          <w:szCs w:val="24"/>
        </w:rPr>
      </w:pPr>
      <w:r w:rsidRPr="00A77E6F">
        <w:rPr>
          <w:sz w:val="24"/>
          <w:szCs w:val="24"/>
        </w:rPr>
        <w:t>1. Министерство образования, науки и инновационной политики НСО:</w:t>
      </w:r>
    </w:p>
    <w:p w:rsidR="00393FAC" w:rsidRPr="00A77E6F" w:rsidRDefault="00393FAC" w:rsidP="005450B9">
      <w:pPr>
        <w:numPr>
          <w:ilvl w:val="0"/>
          <w:numId w:val="94"/>
        </w:numPr>
        <w:tabs>
          <w:tab w:val="num" w:pos="720"/>
        </w:tabs>
        <w:spacing w:line="240" w:lineRule="auto"/>
        <w:jc w:val="both"/>
        <w:rPr>
          <w:sz w:val="24"/>
          <w:szCs w:val="24"/>
        </w:rPr>
      </w:pPr>
      <w:r w:rsidRPr="00A77E6F">
        <w:rPr>
          <w:sz w:val="24"/>
          <w:szCs w:val="24"/>
        </w:rPr>
        <w:t>создание нормативно-правовой базы апробации;</w:t>
      </w:r>
    </w:p>
    <w:p w:rsidR="00393FAC" w:rsidRPr="00A77E6F" w:rsidRDefault="00393FAC" w:rsidP="005450B9">
      <w:pPr>
        <w:numPr>
          <w:ilvl w:val="0"/>
          <w:numId w:val="94"/>
        </w:numPr>
        <w:tabs>
          <w:tab w:val="num" w:pos="720"/>
        </w:tabs>
        <w:spacing w:line="240" w:lineRule="auto"/>
        <w:jc w:val="both"/>
        <w:rPr>
          <w:sz w:val="24"/>
          <w:szCs w:val="24"/>
        </w:rPr>
      </w:pPr>
      <w:r w:rsidRPr="00A77E6F">
        <w:rPr>
          <w:sz w:val="24"/>
          <w:szCs w:val="24"/>
        </w:rPr>
        <w:t>сохранение и поддержка условий свободного выбора  обучающимися и их родителями (законными представителями) любого  модуля курса.</w:t>
      </w:r>
    </w:p>
    <w:p w:rsidR="00393FAC" w:rsidRPr="00A77E6F" w:rsidRDefault="00393FAC" w:rsidP="005450B9">
      <w:pPr>
        <w:spacing w:line="240" w:lineRule="auto"/>
        <w:jc w:val="both"/>
        <w:rPr>
          <w:sz w:val="24"/>
          <w:szCs w:val="24"/>
        </w:rPr>
      </w:pPr>
      <w:r w:rsidRPr="00A77E6F">
        <w:rPr>
          <w:sz w:val="24"/>
          <w:szCs w:val="24"/>
        </w:rPr>
        <w:t xml:space="preserve">2. ГБОУ ДПО НСО </w:t>
      </w:r>
      <w:proofErr w:type="spellStart"/>
      <w:r w:rsidRPr="00A77E6F">
        <w:rPr>
          <w:sz w:val="24"/>
          <w:szCs w:val="24"/>
        </w:rPr>
        <w:t>НИПКиПРО</w:t>
      </w:r>
      <w:proofErr w:type="spellEnd"/>
      <w:r w:rsidRPr="00A77E6F">
        <w:rPr>
          <w:sz w:val="24"/>
          <w:szCs w:val="24"/>
        </w:rPr>
        <w:t>:</w:t>
      </w:r>
    </w:p>
    <w:p w:rsidR="00393FAC" w:rsidRPr="00A77E6F" w:rsidRDefault="00393FAC" w:rsidP="005450B9">
      <w:pPr>
        <w:spacing w:line="240" w:lineRule="auto"/>
        <w:jc w:val="both"/>
        <w:rPr>
          <w:sz w:val="24"/>
          <w:szCs w:val="24"/>
        </w:rPr>
      </w:pPr>
      <w:r w:rsidRPr="00A77E6F">
        <w:rPr>
          <w:sz w:val="24"/>
          <w:szCs w:val="24"/>
        </w:rPr>
        <w:t>Центр культурологического и религиоведческого образования.</w:t>
      </w:r>
    </w:p>
    <w:p w:rsidR="00393FAC" w:rsidRPr="00A77E6F" w:rsidRDefault="00393FAC" w:rsidP="005450B9">
      <w:pPr>
        <w:numPr>
          <w:ilvl w:val="0"/>
          <w:numId w:val="107"/>
        </w:numPr>
        <w:tabs>
          <w:tab w:val="clear" w:pos="0"/>
          <w:tab w:val="num" w:pos="720"/>
        </w:tabs>
        <w:spacing w:line="240" w:lineRule="auto"/>
        <w:jc w:val="both"/>
        <w:rPr>
          <w:sz w:val="24"/>
          <w:szCs w:val="24"/>
        </w:rPr>
      </w:pPr>
      <w:r w:rsidRPr="00A77E6F">
        <w:rPr>
          <w:sz w:val="24"/>
          <w:szCs w:val="24"/>
        </w:rPr>
        <w:t>консультативно-методическое сопровождение апробации;</w:t>
      </w:r>
    </w:p>
    <w:p w:rsidR="00393FAC" w:rsidRPr="00A77E6F" w:rsidRDefault="00393FAC" w:rsidP="005450B9">
      <w:pPr>
        <w:numPr>
          <w:ilvl w:val="0"/>
          <w:numId w:val="107"/>
        </w:numPr>
        <w:tabs>
          <w:tab w:val="clear" w:pos="0"/>
          <w:tab w:val="num" w:pos="720"/>
        </w:tabs>
        <w:spacing w:line="240" w:lineRule="auto"/>
        <w:jc w:val="both"/>
        <w:rPr>
          <w:sz w:val="24"/>
          <w:szCs w:val="24"/>
        </w:rPr>
      </w:pPr>
      <w:r w:rsidRPr="00A77E6F">
        <w:rPr>
          <w:sz w:val="24"/>
          <w:szCs w:val="24"/>
        </w:rPr>
        <w:t>региональное методическое объединение учителей по вопросам апробации курса ОРКСЭ.</w:t>
      </w:r>
    </w:p>
    <w:p w:rsidR="00393FAC" w:rsidRPr="00A77E6F" w:rsidRDefault="00393FAC" w:rsidP="005450B9">
      <w:pPr>
        <w:spacing w:line="240" w:lineRule="auto"/>
        <w:jc w:val="both"/>
        <w:rPr>
          <w:bCs/>
          <w:sz w:val="24"/>
          <w:szCs w:val="24"/>
          <w:u w:val="single"/>
        </w:rPr>
      </w:pPr>
      <w:r w:rsidRPr="00A77E6F">
        <w:rPr>
          <w:bCs/>
          <w:sz w:val="24"/>
          <w:szCs w:val="24"/>
          <w:u w:val="single"/>
        </w:rPr>
        <w:t>Муниципальный уровень:</w:t>
      </w:r>
    </w:p>
    <w:p w:rsidR="00393FAC" w:rsidRPr="00A77E6F" w:rsidRDefault="00393FAC" w:rsidP="005450B9">
      <w:pPr>
        <w:numPr>
          <w:ilvl w:val="0"/>
          <w:numId w:val="108"/>
        </w:numPr>
        <w:spacing w:line="240" w:lineRule="auto"/>
        <w:jc w:val="both"/>
        <w:rPr>
          <w:sz w:val="24"/>
          <w:szCs w:val="24"/>
        </w:rPr>
      </w:pPr>
      <w:r w:rsidRPr="00A77E6F">
        <w:rPr>
          <w:sz w:val="24"/>
          <w:szCs w:val="24"/>
        </w:rPr>
        <w:t>создание нормативно-правовой и организационно-управленческой базы апробации;</w:t>
      </w:r>
    </w:p>
    <w:p w:rsidR="00393FAC" w:rsidRPr="00A77E6F" w:rsidRDefault="00393FAC" w:rsidP="005450B9">
      <w:pPr>
        <w:numPr>
          <w:ilvl w:val="0"/>
          <w:numId w:val="108"/>
        </w:numPr>
        <w:spacing w:line="240" w:lineRule="auto"/>
        <w:jc w:val="both"/>
        <w:rPr>
          <w:sz w:val="24"/>
          <w:szCs w:val="24"/>
        </w:rPr>
      </w:pPr>
      <w:r w:rsidRPr="00A77E6F">
        <w:rPr>
          <w:sz w:val="24"/>
          <w:szCs w:val="24"/>
        </w:rPr>
        <w:t>поддержка ММЦ +</w:t>
      </w:r>
      <w:r w:rsidR="00C11302" w:rsidRPr="00A77E6F">
        <w:rPr>
          <w:sz w:val="24"/>
          <w:szCs w:val="24"/>
        </w:rPr>
        <w:t xml:space="preserve"> </w:t>
      </w:r>
      <w:r w:rsidRPr="00A77E6F">
        <w:rPr>
          <w:sz w:val="24"/>
          <w:szCs w:val="24"/>
        </w:rPr>
        <w:t xml:space="preserve">ГЦРО </w:t>
      </w:r>
      <w:r w:rsidR="00C11302" w:rsidRPr="00A77E6F">
        <w:rPr>
          <w:sz w:val="24"/>
          <w:szCs w:val="24"/>
        </w:rPr>
        <w:t xml:space="preserve">– </w:t>
      </w:r>
      <w:r w:rsidRPr="00A77E6F">
        <w:rPr>
          <w:sz w:val="24"/>
          <w:szCs w:val="24"/>
        </w:rPr>
        <w:t>тренер-преподаватель (</w:t>
      </w:r>
      <w:proofErr w:type="gramStart"/>
      <w:r w:rsidRPr="00A77E6F">
        <w:rPr>
          <w:sz w:val="24"/>
          <w:szCs w:val="24"/>
        </w:rPr>
        <w:t>районные</w:t>
      </w:r>
      <w:proofErr w:type="gramEnd"/>
      <w:r w:rsidRPr="00A77E6F">
        <w:rPr>
          <w:sz w:val="24"/>
          <w:szCs w:val="24"/>
        </w:rPr>
        <w:t xml:space="preserve">  ММЦ).</w:t>
      </w:r>
    </w:p>
    <w:p w:rsidR="00393FAC" w:rsidRPr="00A77E6F" w:rsidRDefault="00393FAC" w:rsidP="005450B9">
      <w:pPr>
        <w:spacing w:line="240" w:lineRule="auto"/>
        <w:jc w:val="both"/>
        <w:rPr>
          <w:bCs/>
          <w:sz w:val="24"/>
          <w:szCs w:val="24"/>
          <w:u w:val="single"/>
        </w:rPr>
      </w:pPr>
      <w:r w:rsidRPr="00A77E6F">
        <w:rPr>
          <w:bCs/>
          <w:sz w:val="24"/>
          <w:szCs w:val="24"/>
          <w:u w:val="single"/>
        </w:rPr>
        <w:t>Институциональный уровень (образовательное учреждение):</w:t>
      </w:r>
    </w:p>
    <w:p w:rsidR="00393FAC" w:rsidRPr="00A77E6F" w:rsidRDefault="00393FAC" w:rsidP="005450B9">
      <w:pPr>
        <w:spacing w:line="240" w:lineRule="auto"/>
        <w:jc w:val="both"/>
        <w:rPr>
          <w:sz w:val="24"/>
          <w:szCs w:val="24"/>
        </w:rPr>
      </w:pPr>
      <w:r w:rsidRPr="00A77E6F">
        <w:rPr>
          <w:sz w:val="24"/>
          <w:szCs w:val="24"/>
        </w:rPr>
        <w:t>Администрация – МО – творческая группа + учитель:</w:t>
      </w:r>
    </w:p>
    <w:p w:rsidR="00393FAC" w:rsidRPr="00A77E6F" w:rsidRDefault="00393FAC" w:rsidP="005450B9">
      <w:pPr>
        <w:numPr>
          <w:ilvl w:val="0"/>
          <w:numId w:val="109"/>
        </w:numPr>
        <w:spacing w:line="240" w:lineRule="auto"/>
        <w:jc w:val="both"/>
        <w:rPr>
          <w:sz w:val="24"/>
          <w:szCs w:val="24"/>
        </w:rPr>
      </w:pPr>
      <w:r w:rsidRPr="00A77E6F">
        <w:rPr>
          <w:sz w:val="24"/>
          <w:szCs w:val="24"/>
        </w:rPr>
        <w:t>процесс обучения;</w:t>
      </w:r>
    </w:p>
    <w:p w:rsidR="00393FAC" w:rsidRPr="00A77E6F" w:rsidRDefault="00393FAC" w:rsidP="005450B9">
      <w:pPr>
        <w:numPr>
          <w:ilvl w:val="0"/>
          <w:numId w:val="109"/>
        </w:numPr>
        <w:spacing w:line="240" w:lineRule="auto"/>
        <w:jc w:val="both"/>
        <w:rPr>
          <w:sz w:val="24"/>
          <w:szCs w:val="24"/>
        </w:rPr>
      </w:pPr>
      <w:r w:rsidRPr="00A77E6F">
        <w:rPr>
          <w:sz w:val="24"/>
          <w:szCs w:val="24"/>
        </w:rPr>
        <w:t>расширение направлений инновационной деятельности;</w:t>
      </w:r>
    </w:p>
    <w:p w:rsidR="00393FAC" w:rsidRPr="00A77E6F" w:rsidRDefault="00393FAC" w:rsidP="005450B9">
      <w:pPr>
        <w:numPr>
          <w:ilvl w:val="0"/>
          <w:numId w:val="109"/>
        </w:numPr>
        <w:spacing w:line="240" w:lineRule="auto"/>
        <w:jc w:val="both"/>
        <w:rPr>
          <w:sz w:val="24"/>
          <w:szCs w:val="24"/>
        </w:rPr>
      </w:pPr>
      <w:r w:rsidRPr="00A77E6F">
        <w:rPr>
          <w:sz w:val="24"/>
          <w:szCs w:val="24"/>
        </w:rPr>
        <w:t>возможность профессионального роста педагогов;</w:t>
      </w:r>
    </w:p>
    <w:p w:rsidR="00393FAC" w:rsidRPr="00A77E6F" w:rsidRDefault="00393FAC" w:rsidP="005450B9">
      <w:pPr>
        <w:numPr>
          <w:ilvl w:val="0"/>
          <w:numId w:val="109"/>
        </w:numPr>
        <w:spacing w:line="240" w:lineRule="auto"/>
        <w:jc w:val="both"/>
        <w:rPr>
          <w:sz w:val="24"/>
          <w:szCs w:val="24"/>
        </w:rPr>
      </w:pPr>
      <w:r w:rsidRPr="00A77E6F">
        <w:rPr>
          <w:sz w:val="24"/>
          <w:szCs w:val="24"/>
        </w:rPr>
        <w:t>участие в семинарах, конференциях и др.;</w:t>
      </w:r>
    </w:p>
    <w:p w:rsidR="00393FAC" w:rsidRPr="00A77E6F" w:rsidRDefault="00393FAC" w:rsidP="005450B9">
      <w:pPr>
        <w:numPr>
          <w:ilvl w:val="0"/>
          <w:numId w:val="109"/>
        </w:numPr>
        <w:spacing w:line="240" w:lineRule="auto"/>
        <w:jc w:val="both"/>
        <w:rPr>
          <w:sz w:val="24"/>
          <w:szCs w:val="24"/>
        </w:rPr>
      </w:pPr>
      <w:r w:rsidRPr="00A77E6F">
        <w:rPr>
          <w:sz w:val="24"/>
          <w:szCs w:val="24"/>
        </w:rPr>
        <w:t>непосредственное участие в совершенствовании учебно-методического комплекта.</w:t>
      </w:r>
    </w:p>
    <w:p w:rsidR="00C11302" w:rsidRPr="00A77E6F" w:rsidRDefault="00C11302" w:rsidP="005450B9">
      <w:pPr>
        <w:spacing w:line="240" w:lineRule="auto"/>
        <w:jc w:val="both"/>
        <w:rPr>
          <w:b/>
          <w:sz w:val="24"/>
          <w:szCs w:val="24"/>
        </w:rPr>
      </w:pPr>
      <w:r w:rsidRPr="00A77E6F">
        <w:rPr>
          <w:sz w:val="24"/>
          <w:szCs w:val="24"/>
        </w:rPr>
        <w:t xml:space="preserve">Во всех ОУ НСО сформирована </w:t>
      </w:r>
      <w:proofErr w:type="spellStart"/>
      <w:r w:rsidRPr="00A77E6F">
        <w:rPr>
          <w:sz w:val="24"/>
          <w:szCs w:val="24"/>
        </w:rPr>
        <w:t>внутришкольная</w:t>
      </w:r>
      <w:proofErr w:type="spellEnd"/>
      <w:r w:rsidRPr="00A77E6F">
        <w:rPr>
          <w:sz w:val="24"/>
          <w:szCs w:val="24"/>
        </w:rPr>
        <w:t xml:space="preserve"> нормативно-правовая база (локальные акты)  по обеспечению апробации курса «Основы религиозных культур и </w:t>
      </w:r>
      <w:r w:rsidRPr="00A77E6F">
        <w:rPr>
          <w:sz w:val="24"/>
          <w:szCs w:val="24"/>
        </w:rPr>
        <w:lastRenderedPageBreak/>
        <w:t xml:space="preserve">светской этики». Подобран кадровый состав учителей для преподавания курса в 2010-2011 учебном году и организована их 100% курсовая подготовка. </w:t>
      </w:r>
      <w:r w:rsidRPr="00A77E6F">
        <w:rPr>
          <w:b/>
          <w:sz w:val="24"/>
          <w:szCs w:val="24"/>
        </w:rPr>
        <w:tab/>
      </w:r>
    </w:p>
    <w:p w:rsidR="00C11302" w:rsidRPr="00A77E6F" w:rsidRDefault="00C11302" w:rsidP="005450B9">
      <w:pPr>
        <w:spacing w:line="240" w:lineRule="auto"/>
        <w:ind w:firstLine="708"/>
        <w:jc w:val="both"/>
        <w:rPr>
          <w:sz w:val="24"/>
          <w:szCs w:val="24"/>
        </w:rPr>
      </w:pPr>
      <w:r w:rsidRPr="00A77E6F">
        <w:rPr>
          <w:sz w:val="24"/>
          <w:szCs w:val="24"/>
        </w:rPr>
        <w:t>Одним из основных условий реализации курса «Основы религиозных культур и светской этики» является оптимальная система оплаты труда учителей. Продуманная система оплаты труда учителей, преподающих курс, характерна лишь для 69% образовательных учреждений.</w:t>
      </w:r>
    </w:p>
    <w:p w:rsidR="00B94679" w:rsidRPr="00A77E6F" w:rsidRDefault="00B94679" w:rsidP="005450B9">
      <w:pPr>
        <w:spacing w:line="240" w:lineRule="auto"/>
        <w:ind w:firstLine="708"/>
        <w:jc w:val="both"/>
        <w:rPr>
          <w:sz w:val="24"/>
          <w:szCs w:val="24"/>
        </w:rPr>
      </w:pPr>
      <w:r w:rsidRPr="00A77E6F">
        <w:rPr>
          <w:bCs/>
          <w:sz w:val="24"/>
          <w:szCs w:val="24"/>
        </w:rPr>
        <w:t>Контроль процесса апробации курса ОРКСЭ осуществляется</w:t>
      </w:r>
      <w:r w:rsidRPr="00A77E6F">
        <w:rPr>
          <w:sz w:val="24"/>
          <w:szCs w:val="24"/>
        </w:rPr>
        <w:t xml:space="preserve">  представителями органов исполнительной власти регионов, осуществляющих управление в сфере образования.</w:t>
      </w:r>
    </w:p>
    <w:p w:rsidR="00B94679" w:rsidRPr="00A77E6F" w:rsidRDefault="00B94679" w:rsidP="005450B9">
      <w:pPr>
        <w:spacing w:line="240" w:lineRule="auto"/>
        <w:ind w:firstLine="708"/>
        <w:jc w:val="both"/>
        <w:rPr>
          <w:sz w:val="24"/>
          <w:szCs w:val="24"/>
        </w:rPr>
      </w:pPr>
      <w:r w:rsidRPr="00A77E6F">
        <w:rPr>
          <w:sz w:val="24"/>
          <w:szCs w:val="24"/>
        </w:rPr>
        <w:tab/>
        <w:t xml:space="preserve">Для организации и контроля деятельности образовательных учреждений в рамках апробации курса ОРКСЭ в 2010 году были созданы районные координационные советы, в который входят представители информационно-методического центра и специалисты управления образования администрации района. Основными направлениями деятельности районного координационного совета являются: </w:t>
      </w:r>
    </w:p>
    <w:p w:rsidR="00B94679" w:rsidRPr="00A77E6F" w:rsidRDefault="00B94679" w:rsidP="00233379">
      <w:pPr>
        <w:numPr>
          <w:ilvl w:val="0"/>
          <w:numId w:val="115"/>
        </w:numPr>
        <w:spacing w:line="240" w:lineRule="auto"/>
        <w:jc w:val="both"/>
        <w:rPr>
          <w:sz w:val="24"/>
          <w:szCs w:val="24"/>
        </w:rPr>
      </w:pPr>
      <w:r w:rsidRPr="00A77E6F">
        <w:rPr>
          <w:sz w:val="24"/>
          <w:szCs w:val="24"/>
        </w:rPr>
        <w:t>организация нормативно-правового обеспечения реализации курса ОРКСЭ;</w:t>
      </w:r>
    </w:p>
    <w:p w:rsidR="00B94679" w:rsidRPr="00A77E6F" w:rsidRDefault="00B94679" w:rsidP="00233379">
      <w:pPr>
        <w:numPr>
          <w:ilvl w:val="0"/>
          <w:numId w:val="115"/>
        </w:numPr>
        <w:spacing w:line="240" w:lineRule="auto"/>
        <w:jc w:val="both"/>
        <w:rPr>
          <w:sz w:val="24"/>
          <w:szCs w:val="24"/>
        </w:rPr>
      </w:pPr>
      <w:r w:rsidRPr="00A77E6F">
        <w:rPr>
          <w:sz w:val="24"/>
          <w:szCs w:val="24"/>
        </w:rPr>
        <w:t>организация информационно - методического обеспечения реализации курса;</w:t>
      </w:r>
    </w:p>
    <w:p w:rsidR="00B94679" w:rsidRPr="00A77E6F" w:rsidRDefault="00B94679" w:rsidP="00233379">
      <w:pPr>
        <w:numPr>
          <w:ilvl w:val="0"/>
          <w:numId w:val="115"/>
        </w:numPr>
        <w:spacing w:line="240" w:lineRule="auto"/>
        <w:jc w:val="both"/>
        <w:rPr>
          <w:sz w:val="24"/>
          <w:szCs w:val="24"/>
        </w:rPr>
      </w:pPr>
      <w:r w:rsidRPr="00A77E6F">
        <w:rPr>
          <w:sz w:val="24"/>
          <w:szCs w:val="24"/>
        </w:rPr>
        <w:t>просветительская деятельность (освещение в средствах СМИ);</w:t>
      </w:r>
    </w:p>
    <w:p w:rsidR="00B94679" w:rsidRPr="00A77E6F" w:rsidRDefault="00B94679" w:rsidP="00233379">
      <w:pPr>
        <w:numPr>
          <w:ilvl w:val="0"/>
          <w:numId w:val="115"/>
        </w:numPr>
        <w:spacing w:line="240" w:lineRule="auto"/>
        <w:jc w:val="both"/>
        <w:rPr>
          <w:sz w:val="24"/>
          <w:szCs w:val="24"/>
        </w:rPr>
      </w:pPr>
      <w:r w:rsidRPr="00A77E6F">
        <w:rPr>
          <w:sz w:val="24"/>
          <w:szCs w:val="24"/>
        </w:rPr>
        <w:t>организация мониторинга;</w:t>
      </w:r>
    </w:p>
    <w:p w:rsidR="00B94679" w:rsidRPr="00A77E6F" w:rsidRDefault="00B94679" w:rsidP="00233379">
      <w:pPr>
        <w:numPr>
          <w:ilvl w:val="0"/>
          <w:numId w:val="115"/>
        </w:numPr>
        <w:spacing w:line="240" w:lineRule="auto"/>
        <w:jc w:val="both"/>
        <w:rPr>
          <w:sz w:val="24"/>
          <w:szCs w:val="24"/>
        </w:rPr>
      </w:pPr>
      <w:r w:rsidRPr="00A77E6F">
        <w:rPr>
          <w:sz w:val="24"/>
          <w:szCs w:val="24"/>
        </w:rPr>
        <w:t xml:space="preserve">организация встреч с представителями разных </w:t>
      </w:r>
      <w:proofErr w:type="spellStart"/>
      <w:r w:rsidRPr="00A77E6F">
        <w:rPr>
          <w:sz w:val="24"/>
          <w:szCs w:val="24"/>
        </w:rPr>
        <w:t>конфессий</w:t>
      </w:r>
      <w:proofErr w:type="spellEnd"/>
      <w:r w:rsidRPr="00A77E6F">
        <w:rPr>
          <w:sz w:val="24"/>
          <w:szCs w:val="24"/>
        </w:rPr>
        <w:t>;</w:t>
      </w:r>
    </w:p>
    <w:p w:rsidR="00B94679" w:rsidRPr="00A77E6F" w:rsidRDefault="00B94679" w:rsidP="00233379">
      <w:pPr>
        <w:numPr>
          <w:ilvl w:val="0"/>
          <w:numId w:val="115"/>
        </w:numPr>
        <w:spacing w:line="240" w:lineRule="auto"/>
        <w:jc w:val="both"/>
        <w:rPr>
          <w:sz w:val="24"/>
          <w:szCs w:val="24"/>
        </w:rPr>
      </w:pPr>
      <w:r w:rsidRPr="00A77E6F">
        <w:rPr>
          <w:sz w:val="24"/>
          <w:szCs w:val="24"/>
        </w:rPr>
        <w:t>контроль реализации учебного курса ОРКСЭ;</w:t>
      </w:r>
    </w:p>
    <w:p w:rsidR="00B94679" w:rsidRPr="00A77E6F" w:rsidRDefault="00B94679" w:rsidP="00233379">
      <w:pPr>
        <w:numPr>
          <w:ilvl w:val="0"/>
          <w:numId w:val="115"/>
        </w:numPr>
        <w:spacing w:line="240" w:lineRule="auto"/>
        <w:jc w:val="both"/>
        <w:rPr>
          <w:sz w:val="24"/>
          <w:szCs w:val="24"/>
        </w:rPr>
      </w:pPr>
      <w:r w:rsidRPr="00A77E6F">
        <w:rPr>
          <w:sz w:val="24"/>
          <w:szCs w:val="24"/>
        </w:rPr>
        <w:t>контроль кадрового обеспечения реализации учебного курса ОРКСЭ;</w:t>
      </w:r>
    </w:p>
    <w:p w:rsidR="00B94679" w:rsidRPr="00A77E6F" w:rsidRDefault="00B94679" w:rsidP="00233379">
      <w:pPr>
        <w:numPr>
          <w:ilvl w:val="0"/>
          <w:numId w:val="115"/>
        </w:numPr>
        <w:spacing w:line="240" w:lineRule="auto"/>
        <w:jc w:val="both"/>
        <w:rPr>
          <w:sz w:val="24"/>
          <w:szCs w:val="24"/>
        </w:rPr>
      </w:pPr>
      <w:r w:rsidRPr="00A77E6F">
        <w:rPr>
          <w:sz w:val="24"/>
          <w:szCs w:val="24"/>
        </w:rPr>
        <w:t xml:space="preserve">контроль обеспечения учебно-методическими пособиями участников образовательного процесса. </w:t>
      </w:r>
    </w:p>
    <w:p w:rsidR="00B94679" w:rsidRPr="00A77E6F" w:rsidRDefault="00B94679" w:rsidP="005450B9">
      <w:pPr>
        <w:spacing w:line="240" w:lineRule="auto"/>
        <w:ind w:firstLine="708"/>
        <w:jc w:val="both"/>
        <w:rPr>
          <w:sz w:val="24"/>
          <w:szCs w:val="24"/>
        </w:rPr>
      </w:pPr>
      <w:r w:rsidRPr="00A77E6F">
        <w:rPr>
          <w:sz w:val="24"/>
          <w:szCs w:val="24"/>
        </w:rPr>
        <w:tab/>
        <w:t>Кроме того, практически в каждом образовательном учреждении (78% по области) созданы координационные советы (рабочие группы) как подразделение Совета школы, в состав которых входят представители общественности, родители, члены педагогического коллектива. На заседаниях Совета обсуждаются следующие вопросы:</w:t>
      </w:r>
    </w:p>
    <w:p w:rsidR="00B94679" w:rsidRPr="00A77E6F" w:rsidRDefault="00B94679" w:rsidP="00233379">
      <w:pPr>
        <w:numPr>
          <w:ilvl w:val="0"/>
          <w:numId w:val="116"/>
        </w:numPr>
        <w:spacing w:line="240" w:lineRule="auto"/>
        <w:jc w:val="both"/>
        <w:rPr>
          <w:sz w:val="24"/>
          <w:szCs w:val="24"/>
        </w:rPr>
      </w:pPr>
      <w:r w:rsidRPr="00A77E6F">
        <w:rPr>
          <w:sz w:val="24"/>
          <w:szCs w:val="24"/>
        </w:rPr>
        <w:t xml:space="preserve">информирование родителей и общественность по условиям  реализации курса (родительские и </w:t>
      </w:r>
      <w:proofErr w:type="spellStart"/>
      <w:r w:rsidRPr="00A77E6F">
        <w:rPr>
          <w:sz w:val="24"/>
          <w:szCs w:val="24"/>
        </w:rPr>
        <w:t>общеклассные</w:t>
      </w:r>
      <w:proofErr w:type="spellEnd"/>
      <w:r w:rsidRPr="00A77E6F">
        <w:rPr>
          <w:sz w:val="24"/>
          <w:szCs w:val="24"/>
        </w:rPr>
        <w:t xml:space="preserve">  собрания, индивидуальные консультации);</w:t>
      </w:r>
    </w:p>
    <w:p w:rsidR="00B94679" w:rsidRPr="00A77E6F" w:rsidRDefault="00B94679" w:rsidP="00233379">
      <w:pPr>
        <w:numPr>
          <w:ilvl w:val="0"/>
          <w:numId w:val="116"/>
        </w:numPr>
        <w:spacing w:line="240" w:lineRule="auto"/>
        <w:jc w:val="both"/>
        <w:rPr>
          <w:sz w:val="24"/>
          <w:szCs w:val="24"/>
        </w:rPr>
      </w:pPr>
      <w:r w:rsidRPr="00A77E6F">
        <w:rPr>
          <w:sz w:val="24"/>
          <w:szCs w:val="24"/>
        </w:rPr>
        <w:t>создание условий свободы выбора модуля родителями (законными представителями);</w:t>
      </w:r>
    </w:p>
    <w:p w:rsidR="00B94679" w:rsidRPr="00A77E6F" w:rsidRDefault="00B94679" w:rsidP="00233379">
      <w:pPr>
        <w:numPr>
          <w:ilvl w:val="0"/>
          <w:numId w:val="116"/>
        </w:numPr>
        <w:spacing w:line="240" w:lineRule="auto"/>
        <w:jc w:val="both"/>
        <w:rPr>
          <w:sz w:val="24"/>
          <w:szCs w:val="24"/>
        </w:rPr>
      </w:pPr>
      <w:r w:rsidRPr="00A77E6F">
        <w:rPr>
          <w:sz w:val="24"/>
          <w:szCs w:val="24"/>
        </w:rPr>
        <w:t>документальное сопровождение апробации курса ОРКСЭ;</w:t>
      </w:r>
    </w:p>
    <w:p w:rsidR="00B94679" w:rsidRPr="00A77E6F" w:rsidRDefault="00B94679" w:rsidP="00233379">
      <w:pPr>
        <w:numPr>
          <w:ilvl w:val="0"/>
          <w:numId w:val="116"/>
        </w:numPr>
        <w:spacing w:line="240" w:lineRule="auto"/>
        <w:jc w:val="both"/>
        <w:rPr>
          <w:sz w:val="24"/>
          <w:szCs w:val="24"/>
        </w:rPr>
      </w:pPr>
      <w:r w:rsidRPr="00A77E6F">
        <w:rPr>
          <w:sz w:val="24"/>
          <w:szCs w:val="24"/>
        </w:rPr>
        <w:t>согласование содержательной части курса, обсуждение форм, методов, приемов, используемых  в  образовательном процессе;</w:t>
      </w:r>
    </w:p>
    <w:p w:rsidR="00B94679" w:rsidRPr="00A77E6F" w:rsidRDefault="00B94679" w:rsidP="00233379">
      <w:pPr>
        <w:numPr>
          <w:ilvl w:val="0"/>
          <w:numId w:val="116"/>
        </w:numPr>
        <w:spacing w:line="240" w:lineRule="auto"/>
        <w:jc w:val="both"/>
        <w:rPr>
          <w:sz w:val="24"/>
          <w:szCs w:val="24"/>
        </w:rPr>
      </w:pPr>
      <w:r w:rsidRPr="00A77E6F">
        <w:rPr>
          <w:sz w:val="24"/>
          <w:szCs w:val="24"/>
        </w:rPr>
        <w:t>перераспределение нагрузки на обучающихся и учителей в связи с изменениями в направлении организационного сопровождения курса (начало изучения с 3 четверти);</w:t>
      </w:r>
    </w:p>
    <w:p w:rsidR="00B94679" w:rsidRPr="00A77E6F" w:rsidRDefault="00B94679" w:rsidP="00233379">
      <w:pPr>
        <w:numPr>
          <w:ilvl w:val="0"/>
          <w:numId w:val="116"/>
        </w:numPr>
        <w:spacing w:line="240" w:lineRule="auto"/>
        <w:jc w:val="both"/>
        <w:rPr>
          <w:sz w:val="24"/>
          <w:szCs w:val="24"/>
        </w:rPr>
      </w:pPr>
      <w:r w:rsidRPr="00A77E6F">
        <w:rPr>
          <w:sz w:val="24"/>
          <w:szCs w:val="24"/>
        </w:rPr>
        <w:t>обсуждение результатов итоговых мероприятий.</w:t>
      </w:r>
    </w:p>
    <w:p w:rsidR="00B94679" w:rsidRPr="00A77E6F" w:rsidRDefault="00B94679" w:rsidP="005450B9">
      <w:pPr>
        <w:tabs>
          <w:tab w:val="num" w:pos="720"/>
        </w:tabs>
        <w:spacing w:line="240" w:lineRule="auto"/>
        <w:ind w:firstLine="708"/>
        <w:jc w:val="both"/>
        <w:rPr>
          <w:sz w:val="24"/>
          <w:szCs w:val="24"/>
        </w:rPr>
      </w:pPr>
      <w:r w:rsidRPr="00A77E6F">
        <w:rPr>
          <w:sz w:val="24"/>
          <w:szCs w:val="24"/>
        </w:rPr>
        <w:t>Члены совета присутствовали на родительских собраниях, где родителями (законными представителями) определялся один из модулей курса ОРКСЭ; посещали уроки совместно с  администрацией и общественностью; принимали участие в организации подвоза учащихся из фил</w:t>
      </w:r>
      <w:r w:rsidR="00C63F8E" w:rsidRPr="00A77E6F">
        <w:rPr>
          <w:sz w:val="24"/>
          <w:szCs w:val="24"/>
        </w:rPr>
        <w:t xml:space="preserve">иалов начальных школ в </w:t>
      </w:r>
      <w:proofErr w:type="gramStart"/>
      <w:r w:rsidR="00C63F8E" w:rsidRPr="00A77E6F">
        <w:rPr>
          <w:sz w:val="24"/>
          <w:szCs w:val="24"/>
        </w:rPr>
        <w:t>основную</w:t>
      </w:r>
      <w:proofErr w:type="gramEnd"/>
      <w:r w:rsidR="00C63F8E" w:rsidRPr="00A77E6F">
        <w:rPr>
          <w:sz w:val="24"/>
          <w:szCs w:val="24"/>
        </w:rPr>
        <w:t>.</w:t>
      </w:r>
    </w:p>
    <w:p w:rsidR="00B94679" w:rsidRPr="00A77E6F" w:rsidRDefault="00B94679" w:rsidP="005450B9">
      <w:pPr>
        <w:spacing w:line="240" w:lineRule="auto"/>
        <w:ind w:firstLine="708"/>
        <w:jc w:val="both"/>
        <w:rPr>
          <w:sz w:val="24"/>
          <w:szCs w:val="24"/>
        </w:rPr>
      </w:pPr>
      <w:r w:rsidRPr="00A77E6F">
        <w:rPr>
          <w:sz w:val="24"/>
          <w:szCs w:val="24"/>
        </w:rPr>
        <w:t xml:space="preserve"> В тех </w:t>
      </w:r>
      <w:r w:rsidR="00C63F8E" w:rsidRPr="00A77E6F">
        <w:rPr>
          <w:sz w:val="24"/>
          <w:szCs w:val="24"/>
        </w:rPr>
        <w:t>образовательных учреждениях</w:t>
      </w:r>
      <w:r w:rsidRPr="00A77E6F">
        <w:rPr>
          <w:sz w:val="24"/>
          <w:szCs w:val="24"/>
        </w:rPr>
        <w:t>, где не созданы подобные органы апробацию курируют заместители директоров по УВР, родительская общественность. Вопросы по проблемам апробации обсуждаются на родительских собраниях, педагогических советах, заседаниях МО учителей.</w:t>
      </w:r>
    </w:p>
    <w:p w:rsidR="00620197" w:rsidRPr="00A77E6F" w:rsidRDefault="00620197" w:rsidP="005450B9">
      <w:pPr>
        <w:spacing w:line="240" w:lineRule="auto"/>
        <w:ind w:firstLine="708"/>
        <w:jc w:val="both"/>
        <w:rPr>
          <w:bCs/>
          <w:sz w:val="24"/>
          <w:szCs w:val="24"/>
        </w:rPr>
      </w:pPr>
      <w:r w:rsidRPr="00A77E6F">
        <w:rPr>
          <w:bCs/>
          <w:sz w:val="24"/>
          <w:szCs w:val="24"/>
        </w:rPr>
        <w:t>Результаты апробации курса ОРКСЭ в Новосибирской области представлены:</w:t>
      </w:r>
    </w:p>
    <w:p w:rsidR="00620197" w:rsidRPr="00A77E6F" w:rsidRDefault="00620197" w:rsidP="00233379">
      <w:pPr>
        <w:numPr>
          <w:ilvl w:val="0"/>
          <w:numId w:val="165"/>
        </w:numPr>
        <w:spacing w:line="240" w:lineRule="auto"/>
        <w:ind w:left="709" w:hanging="283"/>
        <w:jc w:val="both"/>
        <w:rPr>
          <w:sz w:val="24"/>
          <w:szCs w:val="24"/>
        </w:rPr>
      </w:pPr>
      <w:r w:rsidRPr="00A77E6F">
        <w:rPr>
          <w:sz w:val="24"/>
          <w:szCs w:val="24"/>
        </w:rPr>
        <w:t>12.11.10 Областная конференция «</w:t>
      </w:r>
      <w:proofErr w:type="spellStart"/>
      <w:r w:rsidRPr="00A77E6F">
        <w:rPr>
          <w:sz w:val="24"/>
          <w:szCs w:val="24"/>
        </w:rPr>
        <w:t>Здоровьесберегающие</w:t>
      </w:r>
      <w:proofErr w:type="spellEnd"/>
      <w:r w:rsidRPr="00A77E6F">
        <w:rPr>
          <w:sz w:val="24"/>
          <w:szCs w:val="24"/>
        </w:rPr>
        <w:t xml:space="preserve"> технологии в образовании», секция: «Духовно-нравственное здоровье учащихся в условиях реализации национальной образовательной инициативы «Наша новая школа». Гимназия № 13. (32 чел.).</w:t>
      </w:r>
    </w:p>
    <w:p w:rsidR="00423F0F" w:rsidRPr="00A77E6F" w:rsidRDefault="00423F0F" w:rsidP="00233379">
      <w:pPr>
        <w:pStyle w:val="a3"/>
        <w:numPr>
          <w:ilvl w:val="0"/>
          <w:numId w:val="165"/>
        </w:numPr>
        <w:spacing w:line="240" w:lineRule="auto"/>
        <w:ind w:left="709" w:hanging="283"/>
        <w:jc w:val="both"/>
        <w:rPr>
          <w:sz w:val="24"/>
          <w:szCs w:val="24"/>
        </w:rPr>
      </w:pPr>
      <w:r w:rsidRPr="00A77E6F">
        <w:rPr>
          <w:sz w:val="24"/>
          <w:szCs w:val="24"/>
        </w:rPr>
        <w:lastRenderedPageBreak/>
        <w:t>В формате августовских педагогических Чтений проводились секции: «Содержание и методика проведения апробации комплексного учебного курса ОРКСЭ: из опыта работы».</w:t>
      </w:r>
    </w:p>
    <w:p w:rsidR="00620197" w:rsidRPr="00A77E6F" w:rsidRDefault="00620197" w:rsidP="00233379">
      <w:pPr>
        <w:numPr>
          <w:ilvl w:val="0"/>
          <w:numId w:val="165"/>
        </w:numPr>
        <w:spacing w:line="240" w:lineRule="auto"/>
        <w:ind w:left="709" w:hanging="283"/>
        <w:jc w:val="both"/>
        <w:rPr>
          <w:sz w:val="24"/>
          <w:szCs w:val="24"/>
        </w:rPr>
      </w:pPr>
      <w:r w:rsidRPr="00A77E6F">
        <w:rPr>
          <w:sz w:val="24"/>
          <w:szCs w:val="24"/>
        </w:rPr>
        <w:t xml:space="preserve">Секция в формате работы XIV Новосибирских образовательных Чтениях «Духовно-нравственное воспитание детей и молодежи — общая задача государства и </w:t>
      </w:r>
      <w:proofErr w:type="gramStart"/>
      <w:r w:rsidRPr="00A77E6F">
        <w:rPr>
          <w:sz w:val="24"/>
          <w:szCs w:val="24"/>
        </w:rPr>
        <w:t>церкви</w:t>
      </w:r>
      <w:proofErr w:type="gramEnd"/>
      <w:r w:rsidRPr="00A77E6F">
        <w:rPr>
          <w:sz w:val="24"/>
          <w:szCs w:val="24"/>
        </w:rPr>
        <w:t>» в которой приняли участие родительская и педагогическая общественность, представители Новосибирского Епархиального управления РПЦ. В работе секции приняли участие 63 человека, и</w:t>
      </w:r>
      <w:r w:rsidR="0002517B" w:rsidRPr="00A77E6F">
        <w:rPr>
          <w:sz w:val="24"/>
          <w:szCs w:val="24"/>
        </w:rPr>
        <w:t>з них: учителя начальной школы –</w:t>
      </w:r>
      <w:r w:rsidRPr="00A77E6F">
        <w:rPr>
          <w:sz w:val="24"/>
          <w:szCs w:val="24"/>
        </w:rPr>
        <w:t xml:space="preserve"> 31 человек, администрация -5 чел</w:t>
      </w:r>
      <w:r w:rsidR="0002517B" w:rsidRPr="00A77E6F">
        <w:rPr>
          <w:sz w:val="24"/>
          <w:szCs w:val="24"/>
        </w:rPr>
        <w:t>овек</w:t>
      </w:r>
      <w:r w:rsidRPr="00A77E6F">
        <w:rPr>
          <w:sz w:val="24"/>
          <w:szCs w:val="24"/>
        </w:rPr>
        <w:t>, 27 чел</w:t>
      </w:r>
      <w:r w:rsidR="0002517B" w:rsidRPr="00A77E6F">
        <w:rPr>
          <w:sz w:val="24"/>
          <w:szCs w:val="24"/>
        </w:rPr>
        <w:t>овек</w:t>
      </w:r>
      <w:r w:rsidRPr="00A77E6F">
        <w:rPr>
          <w:sz w:val="24"/>
          <w:szCs w:val="24"/>
        </w:rPr>
        <w:t xml:space="preserve"> </w:t>
      </w:r>
      <w:r w:rsidR="0002517B" w:rsidRPr="00A77E6F">
        <w:rPr>
          <w:sz w:val="24"/>
          <w:szCs w:val="24"/>
        </w:rPr>
        <w:t>–</w:t>
      </w:r>
      <w:r w:rsidRPr="00A77E6F">
        <w:rPr>
          <w:sz w:val="24"/>
          <w:szCs w:val="24"/>
        </w:rPr>
        <w:t xml:space="preserve"> учителя основной школы. </w:t>
      </w:r>
    </w:p>
    <w:p w:rsidR="00620197" w:rsidRPr="00A77E6F" w:rsidRDefault="00620197" w:rsidP="00233379">
      <w:pPr>
        <w:numPr>
          <w:ilvl w:val="0"/>
          <w:numId w:val="165"/>
        </w:numPr>
        <w:spacing w:line="240" w:lineRule="auto"/>
        <w:ind w:left="709" w:hanging="283"/>
        <w:jc w:val="both"/>
        <w:rPr>
          <w:sz w:val="24"/>
          <w:szCs w:val="24"/>
        </w:rPr>
      </w:pPr>
      <w:r w:rsidRPr="00A77E6F">
        <w:rPr>
          <w:sz w:val="24"/>
          <w:szCs w:val="24"/>
        </w:rPr>
        <w:t xml:space="preserve">В конкурсе «За нравственный подвиг учителя» приняло участие 20 учителей, из них 2 работы получили признание на  окружном этапе в </w:t>
      </w:r>
      <w:proofErr w:type="gramStart"/>
      <w:r w:rsidRPr="00A77E6F">
        <w:rPr>
          <w:sz w:val="24"/>
          <w:szCs w:val="24"/>
        </w:rPr>
        <w:t>г</w:t>
      </w:r>
      <w:proofErr w:type="gramEnd"/>
      <w:r w:rsidRPr="00A77E6F">
        <w:rPr>
          <w:sz w:val="24"/>
          <w:szCs w:val="24"/>
        </w:rPr>
        <w:t>. Красноярске.</w:t>
      </w:r>
    </w:p>
    <w:p w:rsidR="00620197" w:rsidRPr="00A77E6F" w:rsidRDefault="00423F0F" w:rsidP="00233379">
      <w:pPr>
        <w:numPr>
          <w:ilvl w:val="0"/>
          <w:numId w:val="165"/>
        </w:numPr>
        <w:spacing w:line="240" w:lineRule="auto"/>
        <w:ind w:left="709" w:hanging="283"/>
        <w:jc w:val="both"/>
        <w:rPr>
          <w:sz w:val="24"/>
          <w:szCs w:val="24"/>
        </w:rPr>
      </w:pPr>
      <w:r w:rsidRPr="00A77E6F">
        <w:rPr>
          <w:sz w:val="24"/>
          <w:szCs w:val="24"/>
        </w:rPr>
        <w:t>В зональных семинарах-</w:t>
      </w:r>
      <w:r w:rsidR="00620197" w:rsidRPr="00A77E6F">
        <w:rPr>
          <w:sz w:val="24"/>
          <w:szCs w:val="24"/>
        </w:rPr>
        <w:t xml:space="preserve">совещаниях, посвященных духовно-нравственному воспитанию детей и молодежи.  </w:t>
      </w:r>
    </w:p>
    <w:p w:rsidR="0002517B" w:rsidRPr="00A77E6F" w:rsidRDefault="0002517B" w:rsidP="00233379">
      <w:pPr>
        <w:numPr>
          <w:ilvl w:val="0"/>
          <w:numId w:val="165"/>
        </w:numPr>
        <w:spacing w:line="240" w:lineRule="auto"/>
        <w:ind w:left="709" w:hanging="283"/>
        <w:jc w:val="both"/>
        <w:rPr>
          <w:sz w:val="24"/>
          <w:szCs w:val="24"/>
        </w:rPr>
      </w:pPr>
      <w:r w:rsidRPr="00A77E6F">
        <w:rPr>
          <w:sz w:val="24"/>
          <w:szCs w:val="24"/>
        </w:rPr>
        <w:t xml:space="preserve">Гимназией № 13 выпускается информационно-творческий журнал «Я живу в России»  </w:t>
      </w:r>
      <w:r w:rsidR="00B64483" w:rsidRPr="00A77E6F">
        <w:rPr>
          <w:sz w:val="24"/>
          <w:szCs w:val="24"/>
        </w:rPr>
        <w:t xml:space="preserve">для </w:t>
      </w:r>
      <w:r w:rsidRPr="00A77E6F">
        <w:rPr>
          <w:sz w:val="24"/>
          <w:szCs w:val="24"/>
        </w:rPr>
        <w:t>малышей и постарше (автор Кравец Т.Н. - учитель начальной школы, зам. по УВР начальной школы)</w:t>
      </w:r>
      <w:r w:rsidR="00B64483" w:rsidRPr="00A77E6F">
        <w:rPr>
          <w:sz w:val="24"/>
          <w:szCs w:val="24"/>
        </w:rPr>
        <w:t>,</w:t>
      </w:r>
      <w:r w:rsidRPr="00A77E6F">
        <w:rPr>
          <w:sz w:val="24"/>
          <w:szCs w:val="24"/>
        </w:rPr>
        <w:t xml:space="preserve"> в котором размещаются оперативные материалы по апробации: эссе и отзывы учащихся, методические разработки учителей.</w:t>
      </w:r>
    </w:p>
    <w:p w:rsidR="0002517B" w:rsidRPr="00A77E6F" w:rsidRDefault="0002517B" w:rsidP="00233379">
      <w:pPr>
        <w:numPr>
          <w:ilvl w:val="0"/>
          <w:numId w:val="165"/>
        </w:numPr>
        <w:spacing w:line="240" w:lineRule="auto"/>
        <w:ind w:left="709" w:hanging="283"/>
        <w:jc w:val="both"/>
        <w:rPr>
          <w:sz w:val="24"/>
          <w:szCs w:val="24"/>
        </w:rPr>
      </w:pPr>
      <w:r w:rsidRPr="00A77E6F">
        <w:rPr>
          <w:sz w:val="24"/>
          <w:szCs w:val="24"/>
        </w:rPr>
        <w:t xml:space="preserve">Учителя начальной школы регулярно участвуют в курсовой подготовке кафедры начального образования </w:t>
      </w:r>
      <w:proofErr w:type="spellStart"/>
      <w:r w:rsidRPr="00A77E6F">
        <w:rPr>
          <w:sz w:val="24"/>
          <w:szCs w:val="24"/>
        </w:rPr>
        <w:t>НИПКиПРО</w:t>
      </w:r>
      <w:proofErr w:type="spellEnd"/>
      <w:r w:rsidRPr="00A77E6F">
        <w:rPr>
          <w:sz w:val="24"/>
          <w:szCs w:val="24"/>
        </w:rPr>
        <w:t xml:space="preserve"> (делают презентации, дают открытые уроки).</w:t>
      </w:r>
    </w:p>
    <w:p w:rsidR="000571D0" w:rsidRPr="00A77E6F" w:rsidRDefault="000571D0" w:rsidP="005450B9">
      <w:pPr>
        <w:spacing w:line="240" w:lineRule="auto"/>
        <w:jc w:val="both"/>
        <w:rPr>
          <w:sz w:val="24"/>
          <w:szCs w:val="24"/>
        </w:rPr>
      </w:pPr>
    </w:p>
    <w:p w:rsidR="000571D0" w:rsidRPr="00A77E6F" w:rsidRDefault="000571D0" w:rsidP="005450B9">
      <w:pPr>
        <w:pStyle w:val="a3"/>
        <w:numPr>
          <w:ilvl w:val="0"/>
          <w:numId w:val="47"/>
        </w:numPr>
        <w:spacing w:line="240" w:lineRule="auto"/>
        <w:jc w:val="both"/>
        <w:rPr>
          <w:b/>
          <w:sz w:val="24"/>
          <w:szCs w:val="24"/>
        </w:rPr>
      </w:pPr>
      <w:r w:rsidRPr="00A77E6F">
        <w:rPr>
          <w:b/>
          <w:sz w:val="24"/>
          <w:szCs w:val="24"/>
        </w:rPr>
        <w:t>Организационно-педагогические условия апробации</w:t>
      </w:r>
    </w:p>
    <w:p w:rsidR="00C63F8E" w:rsidRPr="00A77E6F" w:rsidRDefault="00C63F8E" w:rsidP="005450B9">
      <w:pPr>
        <w:spacing w:line="240" w:lineRule="auto"/>
        <w:jc w:val="both"/>
        <w:rPr>
          <w:sz w:val="24"/>
          <w:szCs w:val="24"/>
        </w:rPr>
      </w:pPr>
      <w:proofErr w:type="gramStart"/>
      <w:r w:rsidRPr="00A77E6F">
        <w:rPr>
          <w:sz w:val="24"/>
          <w:szCs w:val="24"/>
        </w:rPr>
        <w:t>Исходя из решения МКС № 4 (г. Москва): о начале обучения учащихся начальной школы с 3-ей четверти 2011 года, и, с целью создания кадровых условий, обеспечения консультативно-методического сопровождения</w:t>
      </w:r>
      <w:r w:rsidRPr="00A77E6F">
        <w:rPr>
          <w:b/>
          <w:sz w:val="24"/>
          <w:szCs w:val="24"/>
        </w:rPr>
        <w:t xml:space="preserve"> </w:t>
      </w:r>
      <w:r w:rsidRPr="00A77E6F">
        <w:rPr>
          <w:sz w:val="24"/>
          <w:szCs w:val="24"/>
        </w:rPr>
        <w:t xml:space="preserve"> второго этапа апробации курса ОРКСЭ, в декабре 2010 г. ГБОУ ДПО НСО </w:t>
      </w:r>
      <w:proofErr w:type="spellStart"/>
      <w:r w:rsidRPr="00A77E6F">
        <w:rPr>
          <w:sz w:val="24"/>
          <w:szCs w:val="24"/>
        </w:rPr>
        <w:t>НИПКиПРО</w:t>
      </w:r>
      <w:proofErr w:type="spellEnd"/>
      <w:r w:rsidRPr="00A77E6F">
        <w:rPr>
          <w:sz w:val="24"/>
          <w:szCs w:val="24"/>
        </w:rPr>
        <w:t xml:space="preserve">  совместно с муниципальными управлениями образования было организовано дополнительное  повышение квалификации учителей.                                           </w:t>
      </w:r>
      <w:proofErr w:type="gramEnd"/>
    </w:p>
    <w:p w:rsidR="00C63F8E" w:rsidRPr="00A77E6F" w:rsidRDefault="00C63F8E" w:rsidP="005450B9">
      <w:pPr>
        <w:spacing w:line="240" w:lineRule="auto"/>
        <w:jc w:val="both"/>
        <w:rPr>
          <w:sz w:val="24"/>
          <w:szCs w:val="24"/>
        </w:rPr>
      </w:pPr>
      <w:r w:rsidRPr="00A77E6F">
        <w:rPr>
          <w:sz w:val="24"/>
          <w:szCs w:val="24"/>
        </w:rPr>
        <w:t xml:space="preserve"> В формате дополнительных курсов повышения квалификации учителей по теме: «Актуальные вопросы преподавания комплексного учебного курса «Основы религиозных культур и светской этики» в общеобразовательных учреждениях РФ (72 часа) было организовано обучение 9 групп, 3 из которых в районах Новосибирской области – г. Карасук, г. Бердск, г. Барабинск. </w:t>
      </w:r>
    </w:p>
    <w:p w:rsidR="00C63F8E" w:rsidRPr="00A77E6F" w:rsidRDefault="00C63F8E" w:rsidP="005450B9">
      <w:pPr>
        <w:spacing w:line="240" w:lineRule="auto"/>
        <w:jc w:val="both"/>
        <w:rPr>
          <w:sz w:val="24"/>
          <w:szCs w:val="24"/>
        </w:rPr>
      </w:pPr>
      <w:r w:rsidRPr="00A77E6F">
        <w:rPr>
          <w:sz w:val="24"/>
          <w:szCs w:val="24"/>
        </w:rPr>
        <w:t xml:space="preserve">Было обучено 214 учителей: </w:t>
      </w:r>
      <w:proofErr w:type="gramStart"/>
      <w:r w:rsidRPr="00A77E6F">
        <w:rPr>
          <w:sz w:val="24"/>
          <w:szCs w:val="24"/>
        </w:rPr>
        <w:t>г</w:t>
      </w:r>
      <w:proofErr w:type="gramEnd"/>
      <w:r w:rsidRPr="00A77E6F">
        <w:rPr>
          <w:sz w:val="24"/>
          <w:szCs w:val="24"/>
        </w:rPr>
        <w:t>. Новосибирск – 131 человек (62%); по области – 83 человека (38%).</w:t>
      </w:r>
    </w:p>
    <w:p w:rsidR="00C63F8E" w:rsidRPr="00A77E6F" w:rsidRDefault="00C63F8E" w:rsidP="005450B9">
      <w:pPr>
        <w:spacing w:line="240" w:lineRule="auto"/>
        <w:jc w:val="both"/>
        <w:rPr>
          <w:sz w:val="24"/>
          <w:szCs w:val="24"/>
        </w:rPr>
      </w:pPr>
      <w:r w:rsidRPr="00A77E6F">
        <w:rPr>
          <w:sz w:val="24"/>
          <w:szCs w:val="24"/>
        </w:rPr>
        <w:t xml:space="preserve"> Контингент слушателей:</w:t>
      </w:r>
    </w:p>
    <w:p w:rsidR="00C63F8E" w:rsidRPr="00A77E6F" w:rsidRDefault="00C63F8E" w:rsidP="00233379">
      <w:pPr>
        <w:numPr>
          <w:ilvl w:val="0"/>
          <w:numId w:val="117"/>
        </w:numPr>
        <w:spacing w:line="240" w:lineRule="auto"/>
        <w:jc w:val="both"/>
        <w:rPr>
          <w:sz w:val="24"/>
          <w:szCs w:val="24"/>
        </w:rPr>
      </w:pPr>
      <w:r w:rsidRPr="00A77E6F">
        <w:rPr>
          <w:sz w:val="24"/>
          <w:szCs w:val="24"/>
        </w:rPr>
        <w:t xml:space="preserve">учителя начальной школы – 134 человек (63%); </w:t>
      </w:r>
    </w:p>
    <w:p w:rsidR="00C63F8E" w:rsidRPr="00A77E6F" w:rsidRDefault="00C63F8E" w:rsidP="00233379">
      <w:pPr>
        <w:numPr>
          <w:ilvl w:val="0"/>
          <w:numId w:val="117"/>
        </w:numPr>
        <w:spacing w:line="240" w:lineRule="auto"/>
        <w:jc w:val="both"/>
        <w:rPr>
          <w:sz w:val="24"/>
          <w:szCs w:val="24"/>
        </w:rPr>
      </w:pPr>
      <w:r w:rsidRPr="00A77E6F">
        <w:rPr>
          <w:sz w:val="24"/>
          <w:szCs w:val="24"/>
        </w:rPr>
        <w:t>учителя основной школы 80 человек (37%), из них: учителя истории и обществоведения – 56 человек (27%) , администрация – 5 человек – (2%);  искусство и технология – 25 человек (9-4%),  психология – 10 человек (4%).</w:t>
      </w:r>
    </w:p>
    <w:p w:rsidR="00C63F8E" w:rsidRPr="00A77E6F" w:rsidRDefault="00C63F8E" w:rsidP="005450B9">
      <w:pPr>
        <w:spacing w:line="240" w:lineRule="auto"/>
        <w:jc w:val="both"/>
        <w:rPr>
          <w:sz w:val="24"/>
          <w:szCs w:val="24"/>
        </w:rPr>
      </w:pPr>
      <w:r w:rsidRPr="00A77E6F">
        <w:rPr>
          <w:sz w:val="24"/>
          <w:szCs w:val="24"/>
        </w:rPr>
        <w:t xml:space="preserve"> С целью эффективного проведения повышения квалификации были созданы все условия для проведения курсов. По окончании курсов все слушатели получили диски с инновационным обучающим кейсом.</w:t>
      </w:r>
    </w:p>
    <w:p w:rsidR="00C63F8E" w:rsidRPr="00A77E6F" w:rsidRDefault="00C63F8E" w:rsidP="005450B9">
      <w:pPr>
        <w:spacing w:line="240" w:lineRule="auto"/>
        <w:jc w:val="both"/>
        <w:rPr>
          <w:sz w:val="24"/>
          <w:szCs w:val="24"/>
        </w:rPr>
      </w:pPr>
      <w:r w:rsidRPr="00A77E6F">
        <w:rPr>
          <w:sz w:val="24"/>
          <w:szCs w:val="24"/>
        </w:rPr>
        <w:t xml:space="preserve">Курсы проводились с участием тренеров-преподавателей, получивших сертификат </w:t>
      </w:r>
      <w:r w:rsidR="00FC201A" w:rsidRPr="00A77E6F">
        <w:rPr>
          <w:sz w:val="24"/>
          <w:szCs w:val="24"/>
        </w:rPr>
        <w:t>АПК и ППРО</w:t>
      </w:r>
      <w:r w:rsidRPr="00A77E6F">
        <w:rPr>
          <w:sz w:val="24"/>
          <w:szCs w:val="24"/>
        </w:rPr>
        <w:t xml:space="preserve"> (г. Москва); представителей Новосибирского Епархиального управления РПЦ – иерей Валериан Давыдов, руководитель </w:t>
      </w:r>
      <w:proofErr w:type="spellStart"/>
      <w:r w:rsidRPr="00A77E6F">
        <w:rPr>
          <w:sz w:val="24"/>
          <w:szCs w:val="24"/>
        </w:rPr>
        <w:t>общеепархиального</w:t>
      </w:r>
      <w:proofErr w:type="spellEnd"/>
      <w:r w:rsidRPr="00A77E6F">
        <w:rPr>
          <w:sz w:val="24"/>
          <w:szCs w:val="24"/>
        </w:rPr>
        <w:t xml:space="preserve"> духовно-просветительского центра Новосибирской Епархии и протоиерей Борис Пивоваров, руководитель отдела религиозного образования Новосибирской Епархии.</w:t>
      </w:r>
      <w:r w:rsidR="002B2207">
        <w:rPr>
          <w:sz w:val="24"/>
          <w:szCs w:val="24"/>
        </w:rPr>
        <w:t xml:space="preserve"> </w:t>
      </w:r>
    </w:p>
    <w:p w:rsidR="00C63F8E" w:rsidRPr="00A77E6F" w:rsidRDefault="00C63F8E" w:rsidP="005450B9">
      <w:pPr>
        <w:spacing w:line="240" w:lineRule="auto"/>
        <w:jc w:val="both"/>
        <w:rPr>
          <w:sz w:val="24"/>
          <w:szCs w:val="24"/>
        </w:rPr>
      </w:pPr>
      <w:r w:rsidRPr="00A77E6F">
        <w:rPr>
          <w:sz w:val="24"/>
          <w:szCs w:val="24"/>
        </w:rPr>
        <w:t>В каждой группе создавался особый вид педагогического творческого содружества учителей, которые продолжают общаться и обмениваться опытом после окончания курсов. Результатом такой работы стало создание качественных проектов,  дидактических материалов.</w:t>
      </w:r>
    </w:p>
    <w:p w:rsidR="00C63F8E" w:rsidRPr="00A77E6F" w:rsidRDefault="00C63F8E" w:rsidP="005450B9">
      <w:pPr>
        <w:spacing w:line="240" w:lineRule="auto"/>
        <w:jc w:val="both"/>
        <w:rPr>
          <w:bCs/>
          <w:sz w:val="24"/>
          <w:szCs w:val="24"/>
        </w:rPr>
      </w:pPr>
      <w:r w:rsidRPr="00A77E6F">
        <w:rPr>
          <w:bCs/>
          <w:sz w:val="24"/>
          <w:szCs w:val="24"/>
        </w:rPr>
        <w:lastRenderedPageBreak/>
        <w:t xml:space="preserve">В формате проведения инновационных «проб» и «практик», в совместной деятельности учителей, оформлены варианты рабочих программ, проекты поурочных разработок, на основе которых возможно проводить занятия в школе. Созданные инновационные модельные разработки уроков могут подлежать диссеминации в разных творческих формах общения педагогического сообщества. В том числе  были проведены занятия в форме экскурсии в местный художественный музей  и архив редкой книги. Разработаны дополнительные материалы с учетом региональной специфики. </w:t>
      </w:r>
    </w:p>
    <w:p w:rsidR="00C63F8E" w:rsidRPr="00A77E6F" w:rsidRDefault="00C63F8E" w:rsidP="005450B9">
      <w:pPr>
        <w:spacing w:line="240" w:lineRule="auto"/>
        <w:jc w:val="both"/>
        <w:rPr>
          <w:bCs/>
          <w:sz w:val="24"/>
          <w:szCs w:val="24"/>
        </w:rPr>
      </w:pPr>
      <w:r w:rsidRPr="00A77E6F">
        <w:rPr>
          <w:bCs/>
          <w:sz w:val="24"/>
          <w:szCs w:val="24"/>
        </w:rPr>
        <w:t>Курсы завершились защитой итоговых проектов, созданных слушателями. Проект представляет собой разработанный урок с комплексным использованием новых форм обучения и полной реализацией потенциала преподавателя и технических возможностей образовательного учреждения. Защита проектов проходила публично, с обсуждением наиболее сложных тем или вопросов.</w:t>
      </w:r>
    </w:p>
    <w:p w:rsidR="00C63F8E" w:rsidRPr="00A77E6F" w:rsidRDefault="00C63F8E" w:rsidP="005450B9">
      <w:pPr>
        <w:spacing w:line="240" w:lineRule="auto"/>
        <w:jc w:val="both"/>
        <w:rPr>
          <w:sz w:val="24"/>
          <w:szCs w:val="24"/>
        </w:rPr>
      </w:pPr>
      <w:r w:rsidRPr="00A77E6F">
        <w:rPr>
          <w:sz w:val="24"/>
          <w:szCs w:val="24"/>
        </w:rPr>
        <w:t xml:space="preserve">Сотрудниками Центра </w:t>
      </w:r>
      <w:r w:rsidR="007C6359" w:rsidRPr="00A77E6F">
        <w:rPr>
          <w:sz w:val="24"/>
          <w:szCs w:val="24"/>
        </w:rPr>
        <w:t xml:space="preserve">культурологического и религиоведческого образования </w:t>
      </w:r>
      <w:proofErr w:type="spellStart"/>
      <w:r w:rsidR="007C6359" w:rsidRPr="00A77E6F">
        <w:rPr>
          <w:sz w:val="24"/>
          <w:szCs w:val="24"/>
        </w:rPr>
        <w:t>НИПКиПРО</w:t>
      </w:r>
      <w:proofErr w:type="spellEnd"/>
      <w:r w:rsidR="007C6359" w:rsidRPr="00A77E6F">
        <w:rPr>
          <w:sz w:val="24"/>
          <w:szCs w:val="24"/>
        </w:rPr>
        <w:t xml:space="preserve"> </w:t>
      </w:r>
      <w:r w:rsidRPr="00A77E6F">
        <w:rPr>
          <w:sz w:val="24"/>
          <w:szCs w:val="24"/>
        </w:rPr>
        <w:t xml:space="preserve">разработана рабочая тетрадь для слушателей курсов повышения квалификации по курсу ОРКСЭ. Работы слушателей курсов </w:t>
      </w:r>
      <w:proofErr w:type="spellStart"/>
      <w:r w:rsidRPr="00A77E6F">
        <w:rPr>
          <w:sz w:val="24"/>
          <w:szCs w:val="24"/>
        </w:rPr>
        <w:t>диссеминированы</w:t>
      </w:r>
      <w:proofErr w:type="spellEnd"/>
      <w:r w:rsidRPr="00A77E6F">
        <w:rPr>
          <w:sz w:val="24"/>
          <w:szCs w:val="24"/>
        </w:rPr>
        <w:t xml:space="preserve"> на сайте </w:t>
      </w:r>
      <w:proofErr w:type="spellStart"/>
      <w:r w:rsidRPr="00A77E6F">
        <w:rPr>
          <w:sz w:val="24"/>
          <w:szCs w:val="24"/>
        </w:rPr>
        <w:t>НИПКиПРО</w:t>
      </w:r>
      <w:proofErr w:type="spellEnd"/>
      <w:r w:rsidRPr="00A77E6F">
        <w:rPr>
          <w:sz w:val="24"/>
          <w:szCs w:val="24"/>
        </w:rPr>
        <w:t>.</w:t>
      </w:r>
    </w:p>
    <w:p w:rsidR="000571D0" w:rsidRDefault="000571D0" w:rsidP="005450B9">
      <w:pPr>
        <w:spacing w:line="240" w:lineRule="auto"/>
        <w:jc w:val="both"/>
        <w:rPr>
          <w:sz w:val="24"/>
          <w:szCs w:val="24"/>
        </w:rPr>
      </w:pPr>
    </w:p>
    <w:p w:rsidR="000571D0" w:rsidRPr="00A77E6F" w:rsidRDefault="000571D0" w:rsidP="005450B9">
      <w:pPr>
        <w:pStyle w:val="a3"/>
        <w:numPr>
          <w:ilvl w:val="0"/>
          <w:numId w:val="47"/>
        </w:numPr>
        <w:spacing w:line="240" w:lineRule="auto"/>
        <w:jc w:val="both"/>
        <w:rPr>
          <w:b/>
          <w:sz w:val="24"/>
          <w:szCs w:val="24"/>
        </w:rPr>
      </w:pPr>
      <w:r w:rsidRPr="00A77E6F">
        <w:rPr>
          <w:b/>
          <w:sz w:val="24"/>
          <w:szCs w:val="24"/>
        </w:rPr>
        <w:t>Учебно-методическое и методическое обеспечение реализации курса</w:t>
      </w:r>
    </w:p>
    <w:p w:rsidR="00C11302" w:rsidRPr="00A77E6F" w:rsidRDefault="00C11302" w:rsidP="005450B9">
      <w:pPr>
        <w:spacing w:line="240" w:lineRule="auto"/>
        <w:jc w:val="both"/>
        <w:rPr>
          <w:sz w:val="24"/>
          <w:szCs w:val="24"/>
        </w:rPr>
      </w:pPr>
      <w:r w:rsidRPr="00A77E6F">
        <w:rPr>
          <w:sz w:val="24"/>
          <w:szCs w:val="24"/>
        </w:rPr>
        <w:t>Образовательные учреждения области полностью обеспечены УМК по ОРКСЭ по тем модулям, которые были выбраны для изучения. В январе 2011 г. по заявкам от сентября 2010 г. Министерство образования и науки Российской федерации дополнительно обеспечило Новосибирскую область учебно-методическим комплектом по курсу ОРКСЭ.</w:t>
      </w:r>
    </w:p>
    <w:p w:rsidR="00C11302" w:rsidRPr="00A77E6F" w:rsidRDefault="00C11302" w:rsidP="005450B9">
      <w:pPr>
        <w:spacing w:line="240" w:lineRule="auto"/>
        <w:ind w:firstLine="0"/>
        <w:jc w:val="both"/>
        <w:rPr>
          <w:sz w:val="24"/>
          <w:szCs w:val="24"/>
        </w:rPr>
      </w:pPr>
      <w:r w:rsidRPr="00A77E6F">
        <w:rPr>
          <w:sz w:val="24"/>
          <w:szCs w:val="24"/>
        </w:rPr>
        <w:tab/>
        <w:t>В  библиотеках ОУ</w:t>
      </w:r>
      <w:r w:rsidR="00B94679" w:rsidRPr="00A77E6F">
        <w:rPr>
          <w:sz w:val="24"/>
          <w:szCs w:val="24"/>
        </w:rPr>
        <w:t xml:space="preserve"> </w:t>
      </w:r>
      <w:r w:rsidRPr="00A77E6F">
        <w:rPr>
          <w:sz w:val="24"/>
          <w:szCs w:val="24"/>
        </w:rPr>
        <w:t xml:space="preserve">и ИМЦ подобрана справочно-информационная, научно-популярная, художественная литература. Во многих  классах педагоги оформили информационный стенд для родителей. </w:t>
      </w:r>
    </w:p>
    <w:p w:rsidR="003605D4" w:rsidRPr="00A77E6F" w:rsidRDefault="00C11302" w:rsidP="005450B9">
      <w:pPr>
        <w:spacing w:line="240" w:lineRule="auto"/>
        <w:jc w:val="both"/>
        <w:rPr>
          <w:sz w:val="24"/>
          <w:szCs w:val="24"/>
        </w:rPr>
      </w:pPr>
      <w:r w:rsidRPr="00A77E6F">
        <w:rPr>
          <w:sz w:val="24"/>
          <w:szCs w:val="24"/>
        </w:rPr>
        <w:t xml:space="preserve">Координация деятельности и профессиональная помощь </w:t>
      </w:r>
      <w:proofErr w:type="gramStart"/>
      <w:r w:rsidRPr="00A77E6F">
        <w:rPr>
          <w:sz w:val="24"/>
          <w:szCs w:val="24"/>
        </w:rPr>
        <w:t>педагогам</w:t>
      </w:r>
      <w:proofErr w:type="gramEnd"/>
      <w:r w:rsidRPr="00A77E6F">
        <w:rPr>
          <w:sz w:val="24"/>
          <w:szCs w:val="24"/>
        </w:rPr>
        <w:t xml:space="preserve"> оказывается через созданные МО, творческие группы. </w:t>
      </w:r>
      <w:r w:rsidR="003605D4" w:rsidRPr="00A77E6F">
        <w:rPr>
          <w:sz w:val="24"/>
          <w:szCs w:val="24"/>
        </w:rPr>
        <w:t xml:space="preserve">Методическая поддержка учителей НСО и </w:t>
      </w:r>
      <w:proofErr w:type="gramStart"/>
      <w:r w:rsidR="003605D4" w:rsidRPr="00A77E6F">
        <w:rPr>
          <w:sz w:val="24"/>
          <w:szCs w:val="24"/>
        </w:rPr>
        <w:t>г</w:t>
      </w:r>
      <w:proofErr w:type="gramEnd"/>
      <w:r w:rsidR="003605D4" w:rsidRPr="00A77E6F">
        <w:rPr>
          <w:sz w:val="24"/>
          <w:szCs w:val="24"/>
        </w:rPr>
        <w:t xml:space="preserve">. Новосибирска  в формате апробации комплексного учебного курса  «Основы религиозных культур и светской этики» организуется тренерами-преподавателями на местах с дистанционным и консалтинговым сопровождением Центра культурологического и религиоведческого образования </w:t>
      </w:r>
      <w:proofErr w:type="spellStart"/>
      <w:r w:rsidR="003605D4" w:rsidRPr="00A77E6F">
        <w:rPr>
          <w:sz w:val="24"/>
          <w:szCs w:val="24"/>
        </w:rPr>
        <w:t>НИПКиПРО</w:t>
      </w:r>
      <w:proofErr w:type="spellEnd"/>
      <w:r w:rsidR="003605D4" w:rsidRPr="00A77E6F">
        <w:rPr>
          <w:sz w:val="24"/>
          <w:szCs w:val="24"/>
        </w:rPr>
        <w:t xml:space="preserve">, средствами  организации и проведения проблемных семинаров в течение всей апробации. Были проведены семинары-практикумы в рамках заседания РМО учителей начальных классов.    </w:t>
      </w:r>
    </w:p>
    <w:p w:rsidR="003605D4" w:rsidRPr="00A77E6F" w:rsidRDefault="003605D4" w:rsidP="005450B9">
      <w:pPr>
        <w:spacing w:line="240" w:lineRule="auto"/>
        <w:jc w:val="both"/>
        <w:rPr>
          <w:sz w:val="24"/>
          <w:szCs w:val="24"/>
        </w:rPr>
      </w:pPr>
      <w:r w:rsidRPr="00A77E6F">
        <w:rPr>
          <w:sz w:val="24"/>
          <w:szCs w:val="24"/>
        </w:rPr>
        <w:t xml:space="preserve">Центром культурологического и религиоведческого образования </w:t>
      </w:r>
      <w:proofErr w:type="spellStart"/>
      <w:r w:rsidRPr="00A77E6F">
        <w:rPr>
          <w:sz w:val="24"/>
          <w:szCs w:val="24"/>
        </w:rPr>
        <w:t>НИПКиПРО</w:t>
      </w:r>
      <w:proofErr w:type="spellEnd"/>
      <w:r w:rsidRPr="00A77E6F">
        <w:rPr>
          <w:sz w:val="24"/>
          <w:szCs w:val="24"/>
        </w:rPr>
        <w:t xml:space="preserve"> создана специальная информационно-методическая среда процесса апробации курса ОРКСЭ.</w:t>
      </w:r>
    </w:p>
    <w:p w:rsidR="003605D4" w:rsidRPr="00A77E6F" w:rsidRDefault="003605D4" w:rsidP="005450B9">
      <w:pPr>
        <w:spacing w:line="240" w:lineRule="auto"/>
        <w:jc w:val="both"/>
        <w:rPr>
          <w:sz w:val="24"/>
          <w:szCs w:val="24"/>
        </w:rPr>
      </w:pPr>
      <w:r w:rsidRPr="00A77E6F">
        <w:rPr>
          <w:sz w:val="24"/>
          <w:szCs w:val="24"/>
        </w:rPr>
        <w:t>Цель – оказание консультационной и информационной поддержки преподавателям-тренерам и учителям, включившимся в экспериментальную апробацию этого курса,  обмен методическими ресурсами, которые создаются в ходе апробации курса всеми его участниками.</w:t>
      </w:r>
    </w:p>
    <w:p w:rsidR="00C11302" w:rsidRPr="00A77E6F" w:rsidRDefault="00C11302" w:rsidP="005450B9">
      <w:pPr>
        <w:spacing w:line="240" w:lineRule="auto"/>
        <w:jc w:val="both"/>
        <w:rPr>
          <w:rFonts w:eastAsia="Times New Roman"/>
          <w:sz w:val="24"/>
          <w:szCs w:val="24"/>
        </w:rPr>
      </w:pPr>
      <w:r w:rsidRPr="00A77E6F">
        <w:rPr>
          <w:sz w:val="24"/>
          <w:szCs w:val="24"/>
        </w:rPr>
        <w:t>Взаимодействие участников регионального методического объединения и техни</w:t>
      </w:r>
      <w:r w:rsidR="00B94679" w:rsidRPr="00A77E6F">
        <w:rPr>
          <w:sz w:val="24"/>
          <w:szCs w:val="24"/>
        </w:rPr>
        <w:t>ческая поддержка осуществляется в формате</w:t>
      </w:r>
      <w:r w:rsidRPr="00A77E6F">
        <w:rPr>
          <w:sz w:val="24"/>
          <w:szCs w:val="24"/>
        </w:rPr>
        <w:t xml:space="preserve"> э</w:t>
      </w:r>
      <w:r w:rsidRPr="00A77E6F">
        <w:rPr>
          <w:rFonts w:eastAsia="Times New Roman"/>
          <w:sz w:val="24"/>
          <w:szCs w:val="24"/>
        </w:rPr>
        <w:t>лектронн</w:t>
      </w:r>
      <w:r w:rsidR="00B94679" w:rsidRPr="00A77E6F">
        <w:rPr>
          <w:rFonts w:eastAsia="Times New Roman"/>
          <w:sz w:val="24"/>
          <w:szCs w:val="24"/>
        </w:rPr>
        <w:t>ой</w:t>
      </w:r>
      <w:r w:rsidRPr="00A77E6F">
        <w:rPr>
          <w:rFonts w:eastAsia="Times New Roman"/>
          <w:sz w:val="24"/>
          <w:szCs w:val="24"/>
        </w:rPr>
        <w:t xml:space="preserve"> переписк</w:t>
      </w:r>
      <w:r w:rsidR="00B94679" w:rsidRPr="00A77E6F">
        <w:rPr>
          <w:rFonts w:eastAsia="Times New Roman"/>
          <w:sz w:val="24"/>
          <w:szCs w:val="24"/>
        </w:rPr>
        <w:t>и</w:t>
      </w:r>
      <w:r w:rsidRPr="00A77E6F">
        <w:rPr>
          <w:rFonts w:eastAsia="Times New Roman"/>
          <w:sz w:val="24"/>
          <w:szCs w:val="24"/>
        </w:rPr>
        <w:t xml:space="preserve"> в системе </w:t>
      </w:r>
      <w:proofErr w:type="spellStart"/>
      <w:r w:rsidRPr="00A77E6F">
        <w:rPr>
          <w:rFonts w:eastAsia="Times New Roman"/>
          <w:sz w:val="24"/>
          <w:szCs w:val="24"/>
        </w:rPr>
        <w:t>on-lain</w:t>
      </w:r>
      <w:proofErr w:type="spellEnd"/>
      <w:r w:rsidRPr="00A77E6F">
        <w:rPr>
          <w:rFonts w:eastAsia="Times New Roman"/>
          <w:sz w:val="24"/>
          <w:szCs w:val="24"/>
        </w:rPr>
        <w:t xml:space="preserve"> </w:t>
      </w:r>
      <w:proofErr w:type="spellStart"/>
      <w:r w:rsidRPr="00A77E6F">
        <w:rPr>
          <w:rFonts w:eastAsia="Times New Roman"/>
          <w:sz w:val="24"/>
          <w:szCs w:val="24"/>
        </w:rPr>
        <w:t>Skyp</w:t>
      </w:r>
      <w:proofErr w:type="spellEnd"/>
      <w:r w:rsidRPr="00A77E6F">
        <w:rPr>
          <w:rFonts w:eastAsia="Times New Roman"/>
          <w:sz w:val="24"/>
          <w:szCs w:val="24"/>
        </w:rPr>
        <w:t>: orkse-24</w:t>
      </w:r>
      <w:r w:rsidR="00B94679" w:rsidRPr="00A77E6F">
        <w:rPr>
          <w:rFonts w:eastAsia="Times New Roman"/>
          <w:sz w:val="24"/>
          <w:szCs w:val="24"/>
        </w:rPr>
        <w:t xml:space="preserve">, </w:t>
      </w:r>
      <w:r w:rsidRPr="00A77E6F">
        <w:rPr>
          <w:rFonts w:eastAsia="Times New Roman"/>
          <w:sz w:val="24"/>
          <w:szCs w:val="24"/>
        </w:rPr>
        <w:t xml:space="preserve">в режиме форума: </w:t>
      </w:r>
      <w:hyperlink r:id="rId19" w:history="1">
        <w:r w:rsidR="00B64483" w:rsidRPr="00A77E6F">
          <w:rPr>
            <w:rStyle w:val="ab"/>
            <w:rFonts w:eastAsia="Times New Roman"/>
            <w:color w:val="auto"/>
            <w:sz w:val="24"/>
            <w:szCs w:val="24"/>
            <w:lang w:val="en-US"/>
          </w:rPr>
          <w:t>www</w:t>
        </w:r>
        <w:r w:rsidR="00B64483" w:rsidRPr="00A77E6F">
          <w:rPr>
            <w:rStyle w:val="ab"/>
            <w:rFonts w:eastAsia="Times New Roman"/>
            <w:color w:val="auto"/>
            <w:sz w:val="24"/>
            <w:szCs w:val="24"/>
          </w:rPr>
          <w:t>.</w:t>
        </w:r>
        <w:proofErr w:type="spellStart"/>
        <w:r w:rsidR="00B64483" w:rsidRPr="00A77E6F">
          <w:rPr>
            <w:rStyle w:val="ab"/>
            <w:rFonts w:eastAsia="Times New Roman"/>
            <w:color w:val="auto"/>
            <w:sz w:val="24"/>
            <w:szCs w:val="24"/>
          </w:rPr>
          <w:t>orkse.jetforum.ru</w:t>
        </w:r>
        <w:proofErr w:type="spellEnd"/>
      </w:hyperlink>
      <w:r w:rsidRPr="00A77E6F">
        <w:rPr>
          <w:rFonts w:eastAsia="Times New Roman"/>
          <w:sz w:val="24"/>
          <w:szCs w:val="24"/>
        </w:rPr>
        <w:t xml:space="preserve">. </w:t>
      </w:r>
      <w:r w:rsidR="00B94679" w:rsidRPr="00A77E6F">
        <w:rPr>
          <w:rFonts w:eastAsia="Times New Roman"/>
          <w:sz w:val="24"/>
          <w:szCs w:val="24"/>
        </w:rPr>
        <w:t>Педагогам также предоставлен консалтинговый сервис –</w:t>
      </w:r>
      <w:r w:rsidRPr="00A77E6F">
        <w:rPr>
          <w:rFonts w:eastAsia="Times New Roman"/>
          <w:sz w:val="24"/>
          <w:szCs w:val="24"/>
        </w:rPr>
        <w:t xml:space="preserve"> </w:t>
      </w:r>
      <w:proofErr w:type="spellStart"/>
      <w:r w:rsidRPr="00A77E6F">
        <w:rPr>
          <w:rFonts w:eastAsia="Times New Roman"/>
          <w:sz w:val="24"/>
          <w:szCs w:val="24"/>
        </w:rPr>
        <w:t>дистантное</w:t>
      </w:r>
      <w:proofErr w:type="spellEnd"/>
      <w:r w:rsidRPr="00A77E6F">
        <w:rPr>
          <w:rFonts w:eastAsia="Times New Roman"/>
          <w:sz w:val="24"/>
          <w:szCs w:val="24"/>
        </w:rPr>
        <w:t xml:space="preserve"> консультирование в формате телефонной связи</w:t>
      </w:r>
      <w:r w:rsidR="00B94679" w:rsidRPr="00A77E6F">
        <w:rPr>
          <w:rFonts w:eastAsia="Times New Roman"/>
          <w:sz w:val="24"/>
          <w:szCs w:val="24"/>
        </w:rPr>
        <w:t>.</w:t>
      </w:r>
      <w:r w:rsidRPr="00A77E6F">
        <w:rPr>
          <w:rFonts w:eastAsia="Times New Roman"/>
          <w:sz w:val="24"/>
          <w:szCs w:val="24"/>
        </w:rPr>
        <w:t xml:space="preserve"> </w:t>
      </w:r>
    </w:p>
    <w:p w:rsidR="007C6359" w:rsidRPr="00A77E6F" w:rsidRDefault="007C6359" w:rsidP="005450B9">
      <w:pPr>
        <w:spacing w:line="240" w:lineRule="auto"/>
        <w:jc w:val="both"/>
        <w:rPr>
          <w:sz w:val="24"/>
          <w:szCs w:val="24"/>
        </w:rPr>
      </w:pPr>
      <w:r w:rsidRPr="00A77E6F">
        <w:rPr>
          <w:sz w:val="24"/>
          <w:szCs w:val="24"/>
        </w:rPr>
        <w:t xml:space="preserve">Необходимо отметить </w:t>
      </w:r>
      <w:r w:rsidR="003605D4" w:rsidRPr="00A77E6F">
        <w:rPr>
          <w:sz w:val="24"/>
          <w:szCs w:val="24"/>
        </w:rPr>
        <w:t xml:space="preserve">и </w:t>
      </w:r>
      <w:r w:rsidRPr="00A77E6F">
        <w:rPr>
          <w:sz w:val="24"/>
          <w:szCs w:val="24"/>
        </w:rPr>
        <w:t xml:space="preserve">методическую помощь, оказанную Новосибирским Епархиальным управлением РПЦ. Все учителя первого (март-1286 человек) и второго потока (декабрь-214 человек) получили учебно-методическое пособие «Основы православной культуры», разработанный авторским коллективом под руководством директора Гимназии во имя Преподобного Сергия Радонежского, </w:t>
      </w:r>
      <w:proofErr w:type="spellStart"/>
      <w:proofErr w:type="gramStart"/>
      <w:r w:rsidRPr="00A77E6F">
        <w:rPr>
          <w:sz w:val="24"/>
          <w:szCs w:val="24"/>
        </w:rPr>
        <w:t>к</w:t>
      </w:r>
      <w:proofErr w:type="gramEnd"/>
      <w:r w:rsidRPr="00A77E6F">
        <w:rPr>
          <w:sz w:val="24"/>
          <w:szCs w:val="24"/>
        </w:rPr>
        <w:t>.э.н</w:t>
      </w:r>
      <w:proofErr w:type="spellEnd"/>
      <w:r w:rsidRPr="00A77E6F">
        <w:rPr>
          <w:sz w:val="24"/>
          <w:szCs w:val="24"/>
        </w:rPr>
        <w:t xml:space="preserve">., доцент НГУ </w:t>
      </w:r>
      <w:proofErr w:type="spellStart"/>
      <w:r w:rsidRPr="00A77E6F">
        <w:rPr>
          <w:sz w:val="24"/>
          <w:szCs w:val="24"/>
        </w:rPr>
        <w:t>Л.П.Талышевой</w:t>
      </w:r>
      <w:proofErr w:type="spellEnd"/>
      <w:r w:rsidRPr="00A77E6F">
        <w:rPr>
          <w:sz w:val="24"/>
          <w:szCs w:val="24"/>
        </w:rPr>
        <w:t xml:space="preserve"> г. Новосибирск.</w:t>
      </w:r>
    </w:p>
    <w:p w:rsidR="000571D0" w:rsidRPr="00A77E6F" w:rsidRDefault="000571D0" w:rsidP="005450B9">
      <w:pPr>
        <w:spacing w:line="240" w:lineRule="auto"/>
        <w:jc w:val="both"/>
        <w:rPr>
          <w:sz w:val="24"/>
          <w:szCs w:val="24"/>
        </w:rPr>
      </w:pPr>
    </w:p>
    <w:p w:rsidR="000571D0" w:rsidRPr="00A77E6F" w:rsidRDefault="000571D0" w:rsidP="005450B9">
      <w:pPr>
        <w:pStyle w:val="a3"/>
        <w:numPr>
          <w:ilvl w:val="0"/>
          <w:numId w:val="47"/>
        </w:numPr>
        <w:spacing w:line="240" w:lineRule="auto"/>
        <w:jc w:val="both"/>
        <w:rPr>
          <w:b/>
          <w:sz w:val="24"/>
          <w:szCs w:val="24"/>
        </w:rPr>
      </w:pPr>
      <w:r w:rsidRPr="00A77E6F">
        <w:rPr>
          <w:b/>
          <w:sz w:val="24"/>
          <w:szCs w:val="24"/>
        </w:rPr>
        <w:t>МТБ в ОУ для преподавания курса</w:t>
      </w:r>
    </w:p>
    <w:p w:rsidR="00C11302" w:rsidRPr="00A77E6F" w:rsidRDefault="00C11302" w:rsidP="005450B9">
      <w:pPr>
        <w:pStyle w:val="a3"/>
        <w:spacing w:line="240" w:lineRule="auto"/>
        <w:ind w:left="360" w:firstLine="0"/>
        <w:jc w:val="both"/>
        <w:rPr>
          <w:sz w:val="24"/>
          <w:szCs w:val="24"/>
        </w:rPr>
      </w:pPr>
      <w:r w:rsidRPr="00A77E6F">
        <w:rPr>
          <w:sz w:val="24"/>
          <w:szCs w:val="24"/>
        </w:rPr>
        <w:tab/>
        <w:t>В Новосибирской области созданы материально-технические условия для успешной апробации кура «Основы религиозных культур и светской этики»:</w:t>
      </w:r>
    </w:p>
    <w:p w:rsidR="00C11302" w:rsidRPr="00A77E6F" w:rsidRDefault="00C11302" w:rsidP="00233379">
      <w:pPr>
        <w:pStyle w:val="a3"/>
        <w:numPr>
          <w:ilvl w:val="2"/>
          <w:numId w:val="114"/>
        </w:numPr>
        <w:spacing w:line="240" w:lineRule="auto"/>
        <w:jc w:val="both"/>
        <w:rPr>
          <w:sz w:val="24"/>
          <w:szCs w:val="24"/>
        </w:rPr>
      </w:pPr>
      <w:r w:rsidRPr="00A77E6F">
        <w:rPr>
          <w:sz w:val="24"/>
          <w:szCs w:val="24"/>
        </w:rPr>
        <w:t>Доступ в Интернет – 100%;</w:t>
      </w:r>
    </w:p>
    <w:p w:rsidR="00C11302" w:rsidRPr="00A77E6F" w:rsidRDefault="00C11302" w:rsidP="00233379">
      <w:pPr>
        <w:pStyle w:val="a3"/>
        <w:numPr>
          <w:ilvl w:val="2"/>
          <w:numId w:val="114"/>
        </w:numPr>
        <w:spacing w:line="240" w:lineRule="auto"/>
        <w:jc w:val="both"/>
        <w:rPr>
          <w:sz w:val="24"/>
          <w:szCs w:val="24"/>
        </w:rPr>
      </w:pPr>
      <w:r w:rsidRPr="00A77E6F">
        <w:rPr>
          <w:sz w:val="24"/>
          <w:szCs w:val="24"/>
        </w:rPr>
        <w:t>Компьютерное обеспечение – 100%;</w:t>
      </w:r>
    </w:p>
    <w:p w:rsidR="00C11302" w:rsidRPr="00A77E6F" w:rsidRDefault="00C11302" w:rsidP="00233379">
      <w:pPr>
        <w:pStyle w:val="a3"/>
        <w:numPr>
          <w:ilvl w:val="2"/>
          <w:numId w:val="114"/>
        </w:numPr>
        <w:spacing w:line="240" w:lineRule="auto"/>
        <w:jc w:val="both"/>
        <w:rPr>
          <w:sz w:val="24"/>
          <w:szCs w:val="24"/>
        </w:rPr>
      </w:pPr>
      <w:r w:rsidRPr="00A77E6F">
        <w:rPr>
          <w:sz w:val="24"/>
          <w:szCs w:val="24"/>
        </w:rPr>
        <w:t>Мультимедиа обеспечение (проекторы, интерактивные доски, DVD-проигрыватели) – 67%;</w:t>
      </w:r>
    </w:p>
    <w:p w:rsidR="00C11302" w:rsidRPr="00A77E6F" w:rsidRDefault="00C11302" w:rsidP="00233379">
      <w:pPr>
        <w:pStyle w:val="a3"/>
        <w:numPr>
          <w:ilvl w:val="2"/>
          <w:numId w:val="114"/>
        </w:numPr>
        <w:spacing w:line="240" w:lineRule="auto"/>
        <w:jc w:val="both"/>
        <w:rPr>
          <w:sz w:val="24"/>
          <w:szCs w:val="24"/>
        </w:rPr>
      </w:pPr>
      <w:r w:rsidRPr="00A77E6F">
        <w:rPr>
          <w:sz w:val="24"/>
          <w:szCs w:val="24"/>
        </w:rPr>
        <w:t>Необходимое количество классных комнат (помещений) – 100%.</w:t>
      </w:r>
    </w:p>
    <w:p w:rsidR="000571D0" w:rsidRPr="00A77E6F" w:rsidRDefault="000571D0" w:rsidP="005450B9">
      <w:pPr>
        <w:spacing w:line="240" w:lineRule="auto"/>
        <w:jc w:val="both"/>
        <w:rPr>
          <w:sz w:val="24"/>
          <w:szCs w:val="24"/>
        </w:rPr>
      </w:pPr>
    </w:p>
    <w:p w:rsidR="000571D0" w:rsidRPr="00A77E6F" w:rsidRDefault="000571D0" w:rsidP="005450B9">
      <w:pPr>
        <w:pStyle w:val="a3"/>
        <w:numPr>
          <w:ilvl w:val="0"/>
          <w:numId w:val="47"/>
        </w:numPr>
        <w:spacing w:line="240" w:lineRule="auto"/>
        <w:jc w:val="both"/>
        <w:rPr>
          <w:b/>
          <w:sz w:val="24"/>
          <w:szCs w:val="24"/>
        </w:rPr>
      </w:pPr>
      <w:r w:rsidRPr="00A77E6F">
        <w:rPr>
          <w:b/>
          <w:sz w:val="24"/>
          <w:szCs w:val="24"/>
        </w:rPr>
        <w:t xml:space="preserve">Информационное сопровождение хода апробации </w:t>
      </w:r>
    </w:p>
    <w:p w:rsidR="00393FAC" w:rsidRPr="00A77E6F" w:rsidRDefault="005E7CE5" w:rsidP="005450B9">
      <w:pPr>
        <w:spacing w:line="240" w:lineRule="auto"/>
        <w:jc w:val="both"/>
        <w:rPr>
          <w:sz w:val="24"/>
          <w:szCs w:val="24"/>
        </w:rPr>
      </w:pPr>
      <w:r w:rsidRPr="00A77E6F">
        <w:rPr>
          <w:sz w:val="24"/>
          <w:szCs w:val="24"/>
        </w:rPr>
        <w:t xml:space="preserve">Департаментом образования созданы условия для информационного обеспечения апробации курса. </w:t>
      </w:r>
      <w:r w:rsidR="00393FAC" w:rsidRPr="00A77E6F">
        <w:rPr>
          <w:sz w:val="24"/>
          <w:szCs w:val="24"/>
        </w:rPr>
        <w:t>На сайтах Министерства образования, науки и инновационной политики, НООС, Новосибирского института повышения квалификации, образовательных учреждений размещена информация о содержании  документов российского и регионального уровней по содержанию апробации.</w:t>
      </w:r>
      <w:r w:rsidRPr="00A77E6F">
        <w:rPr>
          <w:sz w:val="24"/>
          <w:szCs w:val="24"/>
        </w:rPr>
        <w:t xml:space="preserve"> На сайте </w:t>
      </w:r>
      <w:proofErr w:type="spellStart"/>
      <w:r w:rsidRPr="00A77E6F">
        <w:rPr>
          <w:sz w:val="24"/>
          <w:szCs w:val="24"/>
        </w:rPr>
        <w:t>НИПКиПРО</w:t>
      </w:r>
      <w:proofErr w:type="spellEnd"/>
      <w:r w:rsidRPr="00A77E6F">
        <w:rPr>
          <w:sz w:val="24"/>
          <w:szCs w:val="24"/>
        </w:rPr>
        <w:t xml:space="preserve"> открыта страничка по апробации.</w:t>
      </w:r>
    </w:p>
    <w:p w:rsidR="005E7CE5" w:rsidRPr="00A77E6F" w:rsidRDefault="005E7CE5" w:rsidP="005450B9">
      <w:pPr>
        <w:tabs>
          <w:tab w:val="left" w:pos="851"/>
        </w:tabs>
        <w:spacing w:line="240" w:lineRule="auto"/>
        <w:ind w:firstLine="708"/>
        <w:jc w:val="both"/>
        <w:rPr>
          <w:rFonts w:eastAsia="Calibri"/>
          <w:sz w:val="24"/>
          <w:szCs w:val="24"/>
        </w:rPr>
      </w:pPr>
      <w:r w:rsidRPr="00A77E6F">
        <w:rPr>
          <w:sz w:val="24"/>
          <w:szCs w:val="24"/>
        </w:rPr>
        <w:t xml:space="preserve">Вопрос апробации курса ОРКСЭ в Новосибирской области освещается в местных СМИ. Начиная с августа 2009 г. Центр культурологического и религиоведческого образования </w:t>
      </w:r>
      <w:proofErr w:type="spellStart"/>
      <w:r w:rsidRPr="00A77E6F">
        <w:rPr>
          <w:sz w:val="24"/>
          <w:szCs w:val="24"/>
        </w:rPr>
        <w:t>НИПКиПРО</w:t>
      </w:r>
      <w:proofErr w:type="spellEnd"/>
      <w:r w:rsidRPr="00A77E6F">
        <w:rPr>
          <w:sz w:val="24"/>
          <w:szCs w:val="24"/>
        </w:rPr>
        <w:t xml:space="preserve"> дает информацию в средства СМИ о продвижении проекта. </w:t>
      </w:r>
      <w:r w:rsidRPr="00A77E6F">
        <w:rPr>
          <w:rFonts w:eastAsia="Calibri"/>
          <w:sz w:val="24"/>
          <w:szCs w:val="24"/>
        </w:rPr>
        <w:t>Проводится постоянная разъяснительная и информационная работа с населением с помощью региональных и муниципальных средств массовой информации через телевизионные и радио-  интервью, репортажи. На вводные и итоговые уроки приглашаются родители и представители общественности.</w:t>
      </w:r>
    </w:p>
    <w:p w:rsidR="005E7CE5" w:rsidRPr="00A77E6F" w:rsidRDefault="005E7CE5" w:rsidP="005450B9">
      <w:pPr>
        <w:tabs>
          <w:tab w:val="left" w:pos="851"/>
        </w:tabs>
        <w:spacing w:line="240" w:lineRule="auto"/>
        <w:ind w:firstLine="708"/>
        <w:jc w:val="both"/>
        <w:rPr>
          <w:sz w:val="24"/>
          <w:szCs w:val="24"/>
        </w:rPr>
      </w:pPr>
      <w:r w:rsidRPr="00A77E6F">
        <w:rPr>
          <w:sz w:val="24"/>
          <w:szCs w:val="24"/>
        </w:rPr>
        <w:tab/>
        <w:t xml:space="preserve">Начиная с августа 2009 года по вопросам  апробации комплексного курса «Основы религиозных культур и светской этике» были проведены встречи с представителями ведущих телеканалов и выступления в ведущих изданиях </w:t>
      </w:r>
      <w:proofErr w:type="gramStart"/>
      <w:r w:rsidRPr="00A77E6F">
        <w:rPr>
          <w:sz w:val="24"/>
          <w:szCs w:val="24"/>
        </w:rPr>
        <w:t>г</w:t>
      </w:r>
      <w:proofErr w:type="gramEnd"/>
      <w:r w:rsidRPr="00A77E6F">
        <w:rPr>
          <w:sz w:val="24"/>
          <w:szCs w:val="24"/>
        </w:rPr>
        <w:t>. Новосибирска «Советская Сибирь», «Соседи» и др. Был проведен форум Департамента в Интернете.</w:t>
      </w:r>
    </w:p>
    <w:p w:rsidR="005E7CE5" w:rsidRPr="00A77E6F" w:rsidRDefault="005E7CE5" w:rsidP="005450B9">
      <w:pPr>
        <w:spacing w:line="240" w:lineRule="auto"/>
        <w:jc w:val="both"/>
        <w:rPr>
          <w:sz w:val="24"/>
          <w:szCs w:val="24"/>
        </w:rPr>
      </w:pPr>
      <w:r w:rsidRPr="00A77E6F">
        <w:rPr>
          <w:sz w:val="24"/>
          <w:szCs w:val="24"/>
        </w:rPr>
        <w:t xml:space="preserve"> С целью проведения общественной экспертизы 2 марта Интерфаксом совместно с </w:t>
      </w:r>
      <w:proofErr w:type="spellStart"/>
      <w:r w:rsidRPr="00A77E6F">
        <w:rPr>
          <w:sz w:val="24"/>
          <w:szCs w:val="24"/>
        </w:rPr>
        <w:t>Минобрнауки</w:t>
      </w:r>
      <w:proofErr w:type="spellEnd"/>
      <w:r w:rsidRPr="00A77E6F">
        <w:rPr>
          <w:sz w:val="24"/>
          <w:szCs w:val="24"/>
        </w:rPr>
        <w:t xml:space="preserve"> Новосибирской области, представителями </w:t>
      </w:r>
      <w:proofErr w:type="spellStart"/>
      <w:r w:rsidRPr="00A77E6F">
        <w:rPr>
          <w:sz w:val="24"/>
          <w:szCs w:val="24"/>
        </w:rPr>
        <w:t>НИПКиПРО</w:t>
      </w:r>
      <w:proofErr w:type="spellEnd"/>
      <w:r w:rsidRPr="00A77E6F">
        <w:rPr>
          <w:sz w:val="24"/>
          <w:szCs w:val="24"/>
        </w:rPr>
        <w:t xml:space="preserve">, общеобразовательных учреждений был проведен брифинг для средств массовой информации. </w:t>
      </w:r>
    </w:p>
    <w:p w:rsidR="005E7CE5" w:rsidRPr="00A77E6F" w:rsidRDefault="005E7CE5" w:rsidP="005450B9">
      <w:pPr>
        <w:spacing w:line="240" w:lineRule="auto"/>
        <w:jc w:val="both"/>
        <w:rPr>
          <w:sz w:val="24"/>
          <w:szCs w:val="24"/>
        </w:rPr>
      </w:pPr>
      <w:r w:rsidRPr="00A77E6F">
        <w:rPr>
          <w:rFonts w:eastAsia="Calibri"/>
          <w:sz w:val="24"/>
          <w:szCs w:val="24"/>
        </w:rPr>
        <w:t xml:space="preserve">25 марта 2011 года был проведен прямой эфир на радиопрограмме «Открытая студия», тема передачи: «Введение предмета «Основы мировых религий и светской этики» в школах Новосибирской области». Организованы циклы публикаций в СМИ «Вечерний Новосибирск», «Честное слово». </w:t>
      </w:r>
      <w:r w:rsidRPr="00A77E6F">
        <w:rPr>
          <w:rFonts w:eastAsia="Calibri"/>
          <w:bCs/>
          <w:sz w:val="24"/>
          <w:szCs w:val="24"/>
        </w:rPr>
        <w:t xml:space="preserve">Проведены тематические интервью и комментарии в утреннем эфире телеканала «ОТС», телепрограмме «Вместе», ТК «Мир». В сентябре 2010 было проведено тематическое интервью на ГТРК «Вести 24»; интервью газете «Советская Сибирь». В январе 2011г. (начало второго этапа) были организованы </w:t>
      </w:r>
      <w:r w:rsidRPr="00A77E6F">
        <w:rPr>
          <w:sz w:val="24"/>
          <w:szCs w:val="24"/>
        </w:rPr>
        <w:t xml:space="preserve">встречи с представителями ведущих телеканалов и выступления в ведущих изданиях </w:t>
      </w:r>
      <w:proofErr w:type="gramStart"/>
      <w:r w:rsidRPr="00A77E6F">
        <w:rPr>
          <w:sz w:val="24"/>
          <w:szCs w:val="24"/>
        </w:rPr>
        <w:t>г</w:t>
      </w:r>
      <w:proofErr w:type="gramEnd"/>
      <w:r w:rsidRPr="00A77E6F">
        <w:rPr>
          <w:sz w:val="24"/>
          <w:szCs w:val="24"/>
        </w:rPr>
        <w:t xml:space="preserve">. Новосибирска «Советская Сибирь» и др. </w:t>
      </w:r>
    </w:p>
    <w:p w:rsidR="005E7CE5" w:rsidRPr="00A77E6F" w:rsidRDefault="005E7CE5" w:rsidP="005450B9">
      <w:pPr>
        <w:spacing w:line="240" w:lineRule="auto"/>
        <w:jc w:val="both"/>
        <w:rPr>
          <w:rFonts w:eastAsia="Calibri"/>
          <w:bCs/>
          <w:sz w:val="24"/>
          <w:szCs w:val="24"/>
        </w:rPr>
      </w:pPr>
      <w:r w:rsidRPr="00A77E6F">
        <w:rPr>
          <w:sz w:val="24"/>
          <w:szCs w:val="24"/>
        </w:rPr>
        <w:t>Подведение итогов проводилось в каждом районе области с участием муниципальных и школьных средств СМИ.</w:t>
      </w:r>
      <w:r w:rsidRPr="00A77E6F">
        <w:rPr>
          <w:rFonts w:eastAsia="Calibri"/>
          <w:bCs/>
          <w:sz w:val="24"/>
          <w:szCs w:val="24"/>
        </w:rPr>
        <w:t xml:space="preserve"> Инновационной формой</w:t>
      </w:r>
      <w:r w:rsidRPr="00A77E6F">
        <w:rPr>
          <w:sz w:val="24"/>
          <w:szCs w:val="24"/>
        </w:rPr>
        <w:t xml:space="preserve">  информирования общественности, средств СМИ о воспитательном потенциале курса ОРКСЭ и итогах апробации являются зональные совещания-семинары, которые прошли по всей Новосибирской области.</w:t>
      </w:r>
    </w:p>
    <w:p w:rsidR="000571D0" w:rsidRPr="00A77E6F" w:rsidRDefault="000571D0" w:rsidP="005450B9">
      <w:pPr>
        <w:spacing w:line="240" w:lineRule="auto"/>
        <w:jc w:val="both"/>
        <w:rPr>
          <w:sz w:val="24"/>
          <w:szCs w:val="24"/>
        </w:rPr>
      </w:pPr>
    </w:p>
    <w:p w:rsidR="000571D0" w:rsidRPr="00A77E6F" w:rsidRDefault="000571D0" w:rsidP="005450B9">
      <w:pPr>
        <w:pStyle w:val="a3"/>
        <w:numPr>
          <w:ilvl w:val="0"/>
          <w:numId w:val="47"/>
        </w:numPr>
        <w:spacing w:line="240" w:lineRule="auto"/>
        <w:jc w:val="both"/>
        <w:rPr>
          <w:b/>
          <w:sz w:val="24"/>
          <w:szCs w:val="24"/>
        </w:rPr>
      </w:pPr>
      <w:r w:rsidRPr="00A77E6F">
        <w:rPr>
          <w:b/>
          <w:sz w:val="24"/>
          <w:szCs w:val="24"/>
        </w:rPr>
        <w:t>Механизмы выбора модуля учащимися и работа с родителями</w:t>
      </w:r>
    </w:p>
    <w:p w:rsidR="00C543CB" w:rsidRPr="00A77E6F" w:rsidRDefault="00C543CB" w:rsidP="005450B9">
      <w:pPr>
        <w:spacing w:line="240" w:lineRule="auto"/>
        <w:jc w:val="both"/>
        <w:rPr>
          <w:sz w:val="24"/>
          <w:szCs w:val="24"/>
        </w:rPr>
      </w:pPr>
      <w:r w:rsidRPr="00A77E6F">
        <w:rPr>
          <w:bCs/>
          <w:sz w:val="24"/>
          <w:szCs w:val="24"/>
          <w:u w:val="single"/>
        </w:rPr>
        <w:t>Механизмы выбора модуля учащимися</w:t>
      </w:r>
      <w:r w:rsidRPr="00A77E6F">
        <w:rPr>
          <w:bCs/>
          <w:sz w:val="24"/>
          <w:szCs w:val="24"/>
        </w:rPr>
        <w:t xml:space="preserve"> в Новосибирской области</w:t>
      </w:r>
      <w:r w:rsidRPr="00A77E6F">
        <w:rPr>
          <w:sz w:val="24"/>
          <w:szCs w:val="24"/>
        </w:rPr>
        <w:t xml:space="preserve">: </w:t>
      </w:r>
    </w:p>
    <w:p w:rsidR="00C543CB" w:rsidRPr="00A77E6F" w:rsidRDefault="00C543CB" w:rsidP="00233379">
      <w:pPr>
        <w:pStyle w:val="a3"/>
        <w:numPr>
          <w:ilvl w:val="0"/>
          <w:numId w:val="111"/>
        </w:numPr>
        <w:spacing w:line="240" w:lineRule="auto"/>
        <w:jc w:val="both"/>
        <w:rPr>
          <w:sz w:val="24"/>
          <w:szCs w:val="24"/>
        </w:rPr>
      </w:pPr>
      <w:r w:rsidRPr="00A77E6F">
        <w:rPr>
          <w:sz w:val="24"/>
          <w:szCs w:val="24"/>
        </w:rPr>
        <w:t>беседа с учащимися, классный час на тему «Как делать выбор?»;</w:t>
      </w:r>
    </w:p>
    <w:p w:rsidR="00C543CB" w:rsidRPr="00A77E6F" w:rsidRDefault="00C543CB" w:rsidP="00233379">
      <w:pPr>
        <w:pStyle w:val="a3"/>
        <w:numPr>
          <w:ilvl w:val="0"/>
          <w:numId w:val="111"/>
        </w:numPr>
        <w:spacing w:line="240" w:lineRule="auto"/>
        <w:jc w:val="both"/>
        <w:rPr>
          <w:sz w:val="24"/>
          <w:szCs w:val="24"/>
        </w:rPr>
      </w:pPr>
      <w:r w:rsidRPr="00A77E6F">
        <w:rPr>
          <w:sz w:val="24"/>
          <w:szCs w:val="24"/>
        </w:rPr>
        <w:t>анкетирование учащихся на предмет интереса к содержанию определённого модуля;</w:t>
      </w:r>
    </w:p>
    <w:p w:rsidR="00C543CB" w:rsidRPr="00A77E6F" w:rsidRDefault="00C543CB" w:rsidP="00233379">
      <w:pPr>
        <w:pStyle w:val="a3"/>
        <w:numPr>
          <w:ilvl w:val="0"/>
          <w:numId w:val="111"/>
        </w:numPr>
        <w:spacing w:line="240" w:lineRule="auto"/>
        <w:jc w:val="both"/>
        <w:rPr>
          <w:sz w:val="24"/>
          <w:szCs w:val="24"/>
        </w:rPr>
      </w:pPr>
      <w:r w:rsidRPr="00A77E6F">
        <w:rPr>
          <w:sz w:val="24"/>
          <w:szCs w:val="24"/>
        </w:rPr>
        <w:t>обсуждение данного вопроса  в домашних условиях (родители – дети).</w:t>
      </w:r>
    </w:p>
    <w:p w:rsidR="00C543CB" w:rsidRPr="00A77E6F" w:rsidRDefault="00C543CB" w:rsidP="005450B9">
      <w:pPr>
        <w:spacing w:line="240" w:lineRule="auto"/>
        <w:jc w:val="both"/>
        <w:rPr>
          <w:sz w:val="24"/>
          <w:szCs w:val="24"/>
          <w:u w:val="single"/>
        </w:rPr>
      </w:pPr>
      <w:r w:rsidRPr="00A77E6F">
        <w:rPr>
          <w:bCs/>
          <w:sz w:val="24"/>
          <w:szCs w:val="24"/>
          <w:u w:val="single"/>
        </w:rPr>
        <w:lastRenderedPageBreak/>
        <w:t>Механизмы выбора модуля по ОУ и в целом  по муниципальному району (округу).</w:t>
      </w:r>
    </w:p>
    <w:p w:rsidR="00C543CB" w:rsidRPr="00A77E6F" w:rsidRDefault="00C543CB" w:rsidP="005450B9">
      <w:pPr>
        <w:spacing w:line="240" w:lineRule="auto"/>
        <w:jc w:val="both"/>
        <w:rPr>
          <w:sz w:val="24"/>
          <w:szCs w:val="24"/>
        </w:rPr>
      </w:pPr>
      <w:r w:rsidRPr="00A77E6F">
        <w:rPr>
          <w:sz w:val="24"/>
          <w:szCs w:val="24"/>
        </w:rPr>
        <w:t xml:space="preserve">Для выбора модуля родителями (законными представителями) по НСО были проведены следующие мероприятия (август-сентябрь 2010): </w:t>
      </w:r>
    </w:p>
    <w:p w:rsidR="00C543CB" w:rsidRPr="00A77E6F" w:rsidRDefault="00C543CB" w:rsidP="00233379">
      <w:pPr>
        <w:numPr>
          <w:ilvl w:val="0"/>
          <w:numId w:val="112"/>
        </w:numPr>
        <w:spacing w:line="240" w:lineRule="auto"/>
        <w:jc w:val="both"/>
        <w:rPr>
          <w:sz w:val="24"/>
          <w:szCs w:val="24"/>
        </w:rPr>
      </w:pPr>
      <w:r w:rsidRPr="00A77E6F">
        <w:rPr>
          <w:sz w:val="24"/>
          <w:szCs w:val="24"/>
        </w:rPr>
        <w:t xml:space="preserve">в формате августовских педагогических Чтений-2010г. были проведены районные родительские собрания четвероклассников, где были рассмотрены вопросы преподавания курса, его структуры, особенностей и выбора модулей родителями (законными представителями); </w:t>
      </w:r>
    </w:p>
    <w:p w:rsidR="00C543CB" w:rsidRPr="00A77E6F" w:rsidRDefault="00C543CB" w:rsidP="00233379">
      <w:pPr>
        <w:numPr>
          <w:ilvl w:val="0"/>
          <w:numId w:val="112"/>
        </w:numPr>
        <w:spacing w:line="240" w:lineRule="auto"/>
        <w:jc w:val="both"/>
        <w:rPr>
          <w:sz w:val="24"/>
          <w:szCs w:val="24"/>
        </w:rPr>
      </w:pPr>
      <w:r w:rsidRPr="00A77E6F">
        <w:rPr>
          <w:sz w:val="24"/>
          <w:szCs w:val="24"/>
        </w:rPr>
        <w:t>была проведена информационно – просветительская деятельность о наделении родителей правом выбора образовательной программы, соответствующей их нравственным убеждениям.</w:t>
      </w:r>
    </w:p>
    <w:p w:rsidR="00C543CB" w:rsidRPr="00A77E6F" w:rsidRDefault="00C543CB" w:rsidP="005450B9">
      <w:pPr>
        <w:spacing w:line="240" w:lineRule="auto"/>
        <w:jc w:val="both"/>
        <w:rPr>
          <w:sz w:val="24"/>
          <w:szCs w:val="24"/>
        </w:rPr>
      </w:pPr>
      <w:r w:rsidRPr="00A77E6F">
        <w:rPr>
          <w:sz w:val="24"/>
          <w:szCs w:val="24"/>
        </w:rPr>
        <w:t>Образовательное учреждение на основе определения образовательных, культурных и религиозных потребностей обучающихся и их родителей (законных представителей), а также собственных возможностей организации образовательного процесса создает организационно-педагогические условия апробации.</w:t>
      </w:r>
    </w:p>
    <w:p w:rsidR="00C543CB" w:rsidRPr="00A77E6F" w:rsidRDefault="00C543CB" w:rsidP="00233379">
      <w:pPr>
        <w:numPr>
          <w:ilvl w:val="0"/>
          <w:numId w:val="166"/>
        </w:numPr>
        <w:tabs>
          <w:tab w:val="num" w:pos="0"/>
        </w:tabs>
        <w:spacing w:line="240" w:lineRule="auto"/>
        <w:ind w:left="709"/>
        <w:jc w:val="both"/>
        <w:rPr>
          <w:sz w:val="24"/>
          <w:szCs w:val="24"/>
        </w:rPr>
      </w:pPr>
      <w:r w:rsidRPr="00A77E6F">
        <w:rPr>
          <w:sz w:val="24"/>
          <w:szCs w:val="24"/>
        </w:rPr>
        <w:t>В школах НСО в сентябре 2010г. прошли заседания Управляющих советов образовательных учреждений, на которых было принято решение о вхождении образовательного учреждения в апробацию курса  ОРКСЭ.</w:t>
      </w:r>
    </w:p>
    <w:p w:rsidR="00C543CB" w:rsidRPr="00A77E6F" w:rsidRDefault="00C543CB" w:rsidP="00233379">
      <w:pPr>
        <w:numPr>
          <w:ilvl w:val="0"/>
          <w:numId w:val="166"/>
        </w:numPr>
        <w:tabs>
          <w:tab w:val="num" w:pos="0"/>
        </w:tabs>
        <w:spacing w:line="240" w:lineRule="auto"/>
        <w:ind w:left="709"/>
        <w:jc w:val="both"/>
        <w:rPr>
          <w:sz w:val="24"/>
          <w:szCs w:val="24"/>
        </w:rPr>
      </w:pPr>
      <w:proofErr w:type="gramStart"/>
      <w:r w:rsidRPr="00A77E6F">
        <w:rPr>
          <w:sz w:val="24"/>
          <w:szCs w:val="24"/>
        </w:rPr>
        <w:t>На основании решений Управляющих советов образовательных учреждений, администрацией школ проведены родительские собрания четвероклассников, на которых родители (законные представители) написали заявления  о выборе модуля обучения в курсе ОРКСЭ,  исходя из  своих и ребенка культурных, религиозных и образовательных потребностей.</w:t>
      </w:r>
      <w:proofErr w:type="gramEnd"/>
    </w:p>
    <w:p w:rsidR="00C543CB" w:rsidRPr="00A77E6F" w:rsidRDefault="00C543CB" w:rsidP="005450B9">
      <w:pPr>
        <w:spacing w:line="240" w:lineRule="auto"/>
        <w:jc w:val="both"/>
        <w:rPr>
          <w:bCs/>
          <w:sz w:val="24"/>
          <w:szCs w:val="24"/>
        </w:rPr>
      </w:pPr>
      <w:r w:rsidRPr="00A77E6F">
        <w:rPr>
          <w:bCs/>
          <w:sz w:val="24"/>
          <w:szCs w:val="24"/>
        </w:rPr>
        <w:t>В образовательных учреждениях:</w:t>
      </w:r>
    </w:p>
    <w:p w:rsidR="00C543CB" w:rsidRPr="00A77E6F" w:rsidRDefault="00C543CB" w:rsidP="00233379">
      <w:pPr>
        <w:numPr>
          <w:ilvl w:val="0"/>
          <w:numId w:val="113"/>
        </w:numPr>
        <w:spacing w:line="240" w:lineRule="auto"/>
        <w:jc w:val="both"/>
        <w:rPr>
          <w:sz w:val="24"/>
          <w:szCs w:val="24"/>
        </w:rPr>
      </w:pPr>
      <w:r w:rsidRPr="00A77E6F">
        <w:rPr>
          <w:sz w:val="24"/>
          <w:szCs w:val="24"/>
        </w:rPr>
        <w:t xml:space="preserve">сделаны стенды для родителей в школе по проблемам апробации курса; </w:t>
      </w:r>
    </w:p>
    <w:p w:rsidR="00C543CB" w:rsidRPr="00A77E6F" w:rsidRDefault="00C543CB" w:rsidP="00233379">
      <w:pPr>
        <w:numPr>
          <w:ilvl w:val="0"/>
          <w:numId w:val="113"/>
        </w:numPr>
        <w:spacing w:line="240" w:lineRule="auto"/>
        <w:jc w:val="both"/>
        <w:rPr>
          <w:sz w:val="24"/>
          <w:szCs w:val="24"/>
        </w:rPr>
      </w:pPr>
      <w:r w:rsidRPr="00A77E6F">
        <w:rPr>
          <w:sz w:val="24"/>
          <w:szCs w:val="24"/>
        </w:rPr>
        <w:t xml:space="preserve">проведены ознакомительные родительские собрания с участием представителей </w:t>
      </w:r>
      <w:proofErr w:type="spellStart"/>
      <w:r w:rsidRPr="00A77E6F">
        <w:rPr>
          <w:sz w:val="24"/>
          <w:szCs w:val="24"/>
        </w:rPr>
        <w:t>конфессий</w:t>
      </w:r>
      <w:proofErr w:type="spellEnd"/>
      <w:r w:rsidRPr="00A77E6F">
        <w:rPr>
          <w:sz w:val="24"/>
          <w:szCs w:val="24"/>
        </w:rPr>
        <w:t>;</w:t>
      </w:r>
    </w:p>
    <w:p w:rsidR="00C543CB" w:rsidRPr="00A77E6F" w:rsidRDefault="00C543CB" w:rsidP="00233379">
      <w:pPr>
        <w:numPr>
          <w:ilvl w:val="0"/>
          <w:numId w:val="113"/>
        </w:numPr>
        <w:spacing w:line="240" w:lineRule="auto"/>
        <w:jc w:val="both"/>
        <w:rPr>
          <w:sz w:val="24"/>
          <w:szCs w:val="24"/>
        </w:rPr>
      </w:pPr>
      <w:r w:rsidRPr="00A77E6F">
        <w:rPr>
          <w:sz w:val="24"/>
          <w:szCs w:val="24"/>
        </w:rPr>
        <w:t>проведены заседания координационных советов (Совет школы);</w:t>
      </w:r>
    </w:p>
    <w:p w:rsidR="00C543CB" w:rsidRPr="00A77E6F" w:rsidRDefault="00C543CB" w:rsidP="00233379">
      <w:pPr>
        <w:numPr>
          <w:ilvl w:val="0"/>
          <w:numId w:val="113"/>
        </w:numPr>
        <w:spacing w:line="240" w:lineRule="auto"/>
        <w:jc w:val="both"/>
        <w:rPr>
          <w:sz w:val="24"/>
          <w:szCs w:val="24"/>
        </w:rPr>
      </w:pPr>
      <w:r w:rsidRPr="00A77E6F">
        <w:rPr>
          <w:sz w:val="24"/>
          <w:szCs w:val="24"/>
        </w:rPr>
        <w:t>проведены родительские собрания по выбору модуля курса: результаты выбора зафиксированы протоколами родительских собраний и письменными заявлениями родителей (законных представителей).</w:t>
      </w:r>
    </w:p>
    <w:p w:rsidR="000571D0" w:rsidRPr="00A77E6F" w:rsidRDefault="000571D0" w:rsidP="005450B9">
      <w:pPr>
        <w:spacing w:line="240" w:lineRule="auto"/>
        <w:jc w:val="both"/>
        <w:rPr>
          <w:sz w:val="24"/>
          <w:szCs w:val="24"/>
        </w:rPr>
      </w:pPr>
    </w:p>
    <w:p w:rsidR="00C543CB" w:rsidRPr="00A77E6F" w:rsidRDefault="000571D0" w:rsidP="005450B9">
      <w:pPr>
        <w:pStyle w:val="a3"/>
        <w:numPr>
          <w:ilvl w:val="0"/>
          <w:numId w:val="47"/>
        </w:numPr>
        <w:spacing w:line="240" w:lineRule="auto"/>
        <w:jc w:val="both"/>
        <w:rPr>
          <w:b/>
          <w:sz w:val="24"/>
          <w:szCs w:val="24"/>
        </w:rPr>
      </w:pPr>
      <w:r w:rsidRPr="00A77E6F">
        <w:rPr>
          <w:b/>
          <w:sz w:val="24"/>
          <w:szCs w:val="24"/>
        </w:rPr>
        <w:t>Работа с общественностью</w:t>
      </w:r>
    </w:p>
    <w:p w:rsidR="00C543CB" w:rsidRPr="00A77E6F" w:rsidRDefault="00C543CB" w:rsidP="005450B9">
      <w:pPr>
        <w:spacing w:line="240" w:lineRule="auto"/>
        <w:jc w:val="both"/>
        <w:rPr>
          <w:sz w:val="24"/>
          <w:szCs w:val="24"/>
        </w:rPr>
      </w:pPr>
      <w:r w:rsidRPr="00A77E6F">
        <w:rPr>
          <w:sz w:val="24"/>
          <w:szCs w:val="24"/>
        </w:rPr>
        <w:t>Осуществляется работа «Горячей линии» для родителей, учителей, администрации, представителей общественности</w:t>
      </w:r>
      <w:r w:rsidR="00CF5B95" w:rsidRPr="00A77E6F">
        <w:rPr>
          <w:sz w:val="24"/>
          <w:szCs w:val="24"/>
        </w:rPr>
        <w:t xml:space="preserve"> Новосибирской области</w:t>
      </w:r>
      <w:r w:rsidRPr="00A77E6F">
        <w:rPr>
          <w:sz w:val="24"/>
          <w:szCs w:val="24"/>
        </w:rPr>
        <w:t>.</w:t>
      </w:r>
    </w:p>
    <w:p w:rsidR="00423F0F" w:rsidRPr="00A77E6F" w:rsidRDefault="00423F0F" w:rsidP="005450B9">
      <w:pPr>
        <w:spacing w:line="240" w:lineRule="auto"/>
        <w:jc w:val="both"/>
        <w:rPr>
          <w:sz w:val="24"/>
          <w:szCs w:val="24"/>
        </w:rPr>
      </w:pPr>
      <w:r w:rsidRPr="00A77E6F">
        <w:rPr>
          <w:sz w:val="24"/>
          <w:szCs w:val="24"/>
        </w:rPr>
        <w:t xml:space="preserve">Благодаря деятельности Министерства образования, науки и инновационной политики, координационного совета, ГБОУ ДПО НСО </w:t>
      </w:r>
      <w:proofErr w:type="spellStart"/>
      <w:r w:rsidRPr="00A77E6F">
        <w:rPr>
          <w:sz w:val="24"/>
          <w:szCs w:val="24"/>
        </w:rPr>
        <w:t>НИПКиПРО</w:t>
      </w:r>
      <w:proofErr w:type="spellEnd"/>
      <w:r w:rsidRPr="00A77E6F">
        <w:rPr>
          <w:sz w:val="24"/>
          <w:szCs w:val="24"/>
        </w:rPr>
        <w:t xml:space="preserve"> в</w:t>
      </w:r>
      <w:r w:rsidR="00CF5B95" w:rsidRPr="00A77E6F">
        <w:rPr>
          <w:sz w:val="24"/>
          <w:szCs w:val="24"/>
        </w:rPr>
        <w:t xml:space="preserve"> ходе апробации сложилось конструктивное сотрудничество с различными слоями населения, органами исполнительной власти, общественными организациями и религиозными </w:t>
      </w:r>
      <w:proofErr w:type="spellStart"/>
      <w:r w:rsidR="00CF5B95" w:rsidRPr="00A77E6F">
        <w:rPr>
          <w:sz w:val="24"/>
          <w:szCs w:val="24"/>
        </w:rPr>
        <w:t>конфессиями</w:t>
      </w:r>
      <w:proofErr w:type="spellEnd"/>
      <w:r w:rsidR="00CF5B95" w:rsidRPr="00A77E6F">
        <w:rPr>
          <w:sz w:val="24"/>
          <w:szCs w:val="24"/>
        </w:rPr>
        <w:t xml:space="preserve">. </w:t>
      </w:r>
    </w:p>
    <w:p w:rsidR="00CF5B95" w:rsidRPr="00A77E6F" w:rsidRDefault="00CF5B95" w:rsidP="005450B9">
      <w:pPr>
        <w:spacing w:line="240" w:lineRule="auto"/>
        <w:jc w:val="both"/>
        <w:rPr>
          <w:sz w:val="24"/>
          <w:szCs w:val="24"/>
        </w:rPr>
      </w:pPr>
      <w:r w:rsidRPr="00A77E6F">
        <w:rPr>
          <w:sz w:val="24"/>
          <w:szCs w:val="24"/>
        </w:rPr>
        <w:t xml:space="preserve">Особо хочется отметить инновационную форму информирования родителей </w:t>
      </w:r>
      <w:r w:rsidR="00565124" w:rsidRPr="00A77E6F">
        <w:rPr>
          <w:sz w:val="24"/>
          <w:szCs w:val="24"/>
        </w:rPr>
        <w:t>–</w:t>
      </w:r>
      <w:r w:rsidRPr="00A77E6F">
        <w:rPr>
          <w:sz w:val="24"/>
          <w:szCs w:val="24"/>
        </w:rPr>
        <w:t xml:space="preserve"> </w:t>
      </w:r>
      <w:r w:rsidRPr="00A77E6F">
        <w:rPr>
          <w:bCs/>
          <w:sz w:val="24"/>
          <w:szCs w:val="24"/>
        </w:rPr>
        <w:t>районные родительские собрания.</w:t>
      </w:r>
      <w:r w:rsidRPr="00A77E6F">
        <w:rPr>
          <w:sz w:val="24"/>
          <w:szCs w:val="24"/>
        </w:rPr>
        <w:t xml:space="preserve"> Главной целью  собрания  является определение перспектив работы в новом учебном году. </w:t>
      </w:r>
      <w:r w:rsidR="00565124" w:rsidRPr="00A77E6F">
        <w:rPr>
          <w:sz w:val="24"/>
          <w:szCs w:val="24"/>
        </w:rPr>
        <w:t>Это обусловлено тем, что т</w:t>
      </w:r>
      <w:r w:rsidRPr="00A77E6F">
        <w:rPr>
          <w:sz w:val="24"/>
          <w:szCs w:val="24"/>
        </w:rPr>
        <w:t xml:space="preserve">радиционно </w:t>
      </w:r>
      <w:r w:rsidR="00565124" w:rsidRPr="00A77E6F">
        <w:rPr>
          <w:sz w:val="24"/>
          <w:szCs w:val="24"/>
        </w:rPr>
        <w:t xml:space="preserve">об этом </w:t>
      </w:r>
      <w:r w:rsidRPr="00A77E6F">
        <w:rPr>
          <w:sz w:val="24"/>
          <w:szCs w:val="24"/>
        </w:rPr>
        <w:t>говори</w:t>
      </w:r>
      <w:r w:rsidR="00565124" w:rsidRPr="00A77E6F">
        <w:rPr>
          <w:sz w:val="24"/>
          <w:szCs w:val="24"/>
        </w:rPr>
        <w:t>тся</w:t>
      </w:r>
      <w:r w:rsidRPr="00A77E6F">
        <w:rPr>
          <w:sz w:val="24"/>
          <w:szCs w:val="24"/>
        </w:rPr>
        <w:t xml:space="preserve"> на августовских конференциях с педагогами, </w:t>
      </w:r>
      <w:r w:rsidR="00565124" w:rsidRPr="00A77E6F">
        <w:rPr>
          <w:sz w:val="24"/>
          <w:szCs w:val="24"/>
        </w:rPr>
        <w:t>но</w:t>
      </w:r>
      <w:r w:rsidRPr="00A77E6F">
        <w:rPr>
          <w:sz w:val="24"/>
          <w:szCs w:val="24"/>
        </w:rPr>
        <w:t xml:space="preserve"> родители также </w:t>
      </w:r>
      <w:r w:rsidR="00565124" w:rsidRPr="00A77E6F">
        <w:rPr>
          <w:sz w:val="24"/>
          <w:szCs w:val="24"/>
        </w:rPr>
        <w:t xml:space="preserve">являются </w:t>
      </w:r>
      <w:r w:rsidRPr="00A77E6F">
        <w:rPr>
          <w:sz w:val="24"/>
          <w:szCs w:val="24"/>
        </w:rPr>
        <w:t>полноправны</w:t>
      </w:r>
      <w:r w:rsidR="00565124" w:rsidRPr="00A77E6F">
        <w:rPr>
          <w:sz w:val="24"/>
          <w:szCs w:val="24"/>
        </w:rPr>
        <w:t>ми</w:t>
      </w:r>
      <w:r w:rsidRPr="00A77E6F">
        <w:rPr>
          <w:sz w:val="24"/>
          <w:szCs w:val="24"/>
        </w:rPr>
        <w:t xml:space="preserve"> участник</w:t>
      </w:r>
      <w:r w:rsidR="00565124" w:rsidRPr="00A77E6F">
        <w:rPr>
          <w:sz w:val="24"/>
          <w:szCs w:val="24"/>
        </w:rPr>
        <w:t>ам</w:t>
      </w:r>
      <w:r w:rsidRPr="00A77E6F">
        <w:rPr>
          <w:sz w:val="24"/>
          <w:szCs w:val="24"/>
        </w:rPr>
        <w:t>и образовательного процесса</w:t>
      </w:r>
      <w:r w:rsidR="00565124" w:rsidRPr="00A77E6F">
        <w:rPr>
          <w:sz w:val="24"/>
          <w:szCs w:val="24"/>
        </w:rPr>
        <w:t>, поэтому н</w:t>
      </w:r>
      <w:r w:rsidRPr="00A77E6F">
        <w:rPr>
          <w:sz w:val="24"/>
          <w:szCs w:val="24"/>
        </w:rPr>
        <w:t xml:space="preserve">еобходимость в такой информации </w:t>
      </w:r>
      <w:r w:rsidR="00565124" w:rsidRPr="00A77E6F">
        <w:rPr>
          <w:sz w:val="24"/>
          <w:szCs w:val="24"/>
        </w:rPr>
        <w:t>для родителей</w:t>
      </w:r>
      <w:r w:rsidRPr="00A77E6F">
        <w:rPr>
          <w:sz w:val="24"/>
          <w:szCs w:val="24"/>
        </w:rPr>
        <w:t xml:space="preserve"> очень назрела. На собраниях присутствует администрация муниципального образования, аппарат управления образования, органы социальной защиты, опеки и попечительства, пенсионный фонд, представители системы профилактики, здравоохранения и</w:t>
      </w:r>
      <w:r w:rsidR="00565124" w:rsidRPr="00A77E6F">
        <w:rPr>
          <w:sz w:val="24"/>
          <w:szCs w:val="24"/>
        </w:rPr>
        <w:t xml:space="preserve"> </w:t>
      </w:r>
      <w:r w:rsidRPr="00A77E6F">
        <w:rPr>
          <w:sz w:val="24"/>
          <w:szCs w:val="24"/>
        </w:rPr>
        <w:t>представители Новосибирского епархиального управления РПЦ.</w:t>
      </w:r>
    </w:p>
    <w:p w:rsidR="00565124" w:rsidRPr="00A77E6F" w:rsidRDefault="00CF5B95" w:rsidP="005450B9">
      <w:pPr>
        <w:spacing w:line="240" w:lineRule="auto"/>
        <w:jc w:val="both"/>
        <w:rPr>
          <w:sz w:val="24"/>
          <w:szCs w:val="24"/>
        </w:rPr>
      </w:pPr>
      <w:r w:rsidRPr="00A77E6F">
        <w:rPr>
          <w:sz w:val="24"/>
          <w:szCs w:val="24"/>
        </w:rPr>
        <w:t>Н</w:t>
      </w:r>
      <w:r w:rsidR="00565124" w:rsidRPr="00A77E6F">
        <w:rPr>
          <w:sz w:val="24"/>
          <w:szCs w:val="24"/>
        </w:rPr>
        <w:t xml:space="preserve">апример, в </w:t>
      </w:r>
      <w:proofErr w:type="spellStart"/>
      <w:r w:rsidR="00565124" w:rsidRPr="00A77E6F">
        <w:rPr>
          <w:sz w:val="24"/>
          <w:szCs w:val="24"/>
        </w:rPr>
        <w:t>Тогучинском</w:t>
      </w:r>
      <w:proofErr w:type="spellEnd"/>
      <w:r w:rsidR="00565124" w:rsidRPr="00A77E6F">
        <w:rPr>
          <w:sz w:val="24"/>
          <w:szCs w:val="24"/>
        </w:rPr>
        <w:t xml:space="preserve"> районе</w:t>
      </w:r>
      <w:r w:rsidRPr="00A77E6F">
        <w:rPr>
          <w:sz w:val="24"/>
          <w:szCs w:val="24"/>
        </w:rPr>
        <w:t xml:space="preserve"> выступления иерея Виктора </w:t>
      </w:r>
      <w:proofErr w:type="spellStart"/>
      <w:r w:rsidRPr="00A77E6F">
        <w:rPr>
          <w:sz w:val="24"/>
          <w:szCs w:val="24"/>
        </w:rPr>
        <w:t>Гужвы</w:t>
      </w:r>
      <w:proofErr w:type="spellEnd"/>
      <w:r w:rsidRPr="00A77E6F">
        <w:rPr>
          <w:sz w:val="24"/>
          <w:szCs w:val="24"/>
        </w:rPr>
        <w:t xml:space="preserve"> и священника Валериана Давыдова «О духовных основах семьи» и о преподавании курса ОРКСЭ слушались с большим  вниманием. Отзывы родителей о собраниях позитивные</w:t>
      </w:r>
      <w:r w:rsidR="00565124" w:rsidRPr="00A77E6F">
        <w:rPr>
          <w:sz w:val="24"/>
          <w:szCs w:val="24"/>
        </w:rPr>
        <w:t>.</w:t>
      </w:r>
      <w:r w:rsidRPr="00A77E6F">
        <w:rPr>
          <w:sz w:val="24"/>
          <w:szCs w:val="24"/>
        </w:rPr>
        <w:t xml:space="preserve"> В целом </w:t>
      </w:r>
      <w:r w:rsidR="00565124" w:rsidRPr="00A77E6F">
        <w:rPr>
          <w:sz w:val="24"/>
          <w:szCs w:val="24"/>
        </w:rPr>
        <w:t xml:space="preserve">такие встречи </w:t>
      </w:r>
      <w:r w:rsidRPr="00A77E6F">
        <w:rPr>
          <w:sz w:val="24"/>
          <w:szCs w:val="24"/>
        </w:rPr>
        <w:t>оценив</w:t>
      </w:r>
      <w:r w:rsidR="00565124" w:rsidRPr="00A77E6F">
        <w:rPr>
          <w:sz w:val="24"/>
          <w:szCs w:val="24"/>
        </w:rPr>
        <w:t>аются</w:t>
      </w:r>
      <w:r w:rsidRPr="00A77E6F">
        <w:rPr>
          <w:sz w:val="24"/>
          <w:szCs w:val="24"/>
        </w:rPr>
        <w:t xml:space="preserve"> как способ формирования большего доверия к школе, организаци</w:t>
      </w:r>
      <w:r w:rsidR="00565124" w:rsidRPr="00A77E6F">
        <w:rPr>
          <w:sz w:val="24"/>
          <w:szCs w:val="24"/>
        </w:rPr>
        <w:t>и</w:t>
      </w:r>
      <w:r w:rsidRPr="00A77E6F">
        <w:rPr>
          <w:sz w:val="24"/>
          <w:szCs w:val="24"/>
        </w:rPr>
        <w:t xml:space="preserve"> работы с родителями на основе диалога. </w:t>
      </w:r>
    </w:p>
    <w:p w:rsidR="005E7CE5" w:rsidRPr="00A77E6F" w:rsidRDefault="005E7CE5" w:rsidP="005450B9">
      <w:pPr>
        <w:spacing w:line="240" w:lineRule="auto"/>
        <w:jc w:val="both"/>
        <w:rPr>
          <w:sz w:val="24"/>
          <w:szCs w:val="24"/>
        </w:rPr>
      </w:pPr>
      <w:r w:rsidRPr="00A77E6F">
        <w:rPr>
          <w:sz w:val="24"/>
          <w:szCs w:val="24"/>
        </w:rPr>
        <w:lastRenderedPageBreak/>
        <w:t>В формате работы выставки «</w:t>
      </w:r>
      <w:proofErr w:type="spellStart"/>
      <w:r w:rsidRPr="00A77E6F">
        <w:rPr>
          <w:sz w:val="24"/>
          <w:szCs w:val="24"/>
        </w:rPr>
        <w:t>Учсиб</w:t>
      </w:r>
      <w:proofErr w:type="spellEnd"/>
      <w:r w:rsidRPr="00A77E6F">
        <w:rPr>
          <w:sz w:val="24"/>
          <w:szCs w:val="24"/>
        </w:rPr>
        <w:t xml:space="preserve"> – 2010» была  проведена конференция «Духовно-нравственное воспитание детей и молодежи в поликультурном мире», в которой приняли участие диаспоры национально-культурных автономий, представители </w:t>
      </w:r>
      <w:proofErr w:type="spellStart"/>
      <w:r w:rsidRPr="00A77E6F">
        <w:rPr>
          <w:sz w:val="24"/>
          <w:szCs w:val="24"/>
        </w:rPr>
        <w:t>конфессий</w:t>
      </w:r>
      <w:proofErr w:type="spellEnd"/>
      <w:r w:rsidRPr="00A77E6F">
        <w:rPr>
          <w:sz w:val="24"/>
          <w:szCs w:val="24"/>
        </w:rPr>
        <w:t>. Основные вопросы были связаны с апробацией и внедрением курса ОРКСЭ. Были получены положительные отзывы педагогической общественности.</w:t>
      </w:r>
    </w:p>
    <w:p w:rsidR="005E7CE5" w:rsidRPr="00A77E6F" w:rsidRDefault="005E7CE5" w:rsidP="005450B9">
      <w:pPr>
        <w:spacing w:line="240" w:lineRule="auto"/>
        <w:jc w:val="both"/>
        <w:rPr>
          <w:sz w:val="24"/>
          <w:szCs w:val="24"/>
        </w:rPr>
      </w:pPr>
    </w:p>
    <w:p w:rsidR="000571D0" w:rsidRPr="00A77E6F" w:rsidRDefault="000571D0" w:rsidP="005450B9">
      <w:pPr>
        <w:pStyle w:val="a3"/>
        <w:numPr>
          <w:ilvl w:val="0"/>
          <w:numId w:val="47"/>
        </w:numPr>
        <w:spacing w:line="240" w:lineRule="auto"/>
        <w:jc w:val="both"/>
        <w:rPr>
          <w:b/>
          <w:sz w:val="24"/>
          <w:szCs w:val="24"/>
        </w:rPr>
      </w:pPr>
      <w:r w:rsidRPr="00A77E6F">
        <w:rPr>
          <w:b/>
          <w:sz w:val="24"/>
          <w:szCs w:val="24"/>
        </w:rPr>
        <w:t>Мониторинг процесса апробации комплексного учебного курса</w:t>
      </w:r>
    </w:p>
    <w:p w:rsidR="000E58B4" w:rsidRPr="00A77E6F" w:rsidRDefault="00C57698" w:rsidP="005450B9">
      <w:pPr>
        <w:spacing w:line="240" w:lineRule="auto"/>
        <w:jc w:val="both"/>
        <w:rPr>
          <w:sz w:val="24"/>
          <w:szCs w:val="24"/>
        </w:rPr>
      </w:pPr>
      <w:r w:rsidRPr="00A77E6F">
        <w:rPr>
          <w:bCs/>
          <w:sz w:val="24"/>
          <w:szCs w:val="24"/>
        </w:rPr>
        <w:t>В ходе апробации курса проводился регулярный мониторинг.</w:t>
      </w:r>
      <w:r w:rsidRPr="00A77E6F">
        <w:rPr>
          <w:b/>
          <w:bCs/>
          <w:sz w:val="24"/>
          <w:szCs w:val="24"/>
        </w:rPr>
        <w:t xml:space="preserve">  </w:t>
      </w:r>
      <w:r w:rsidRPr="00A77E6F">
        <w:rPr>
          <w:sz w:val="24"/>
          <w:szCs w:val="24"/>
        </w:rPr>
        <w:t>Мониторинг проводился в форме сбора информации соглас</w:t>
      </w:r>
      <w:r w:rsidR="000E58B4" w:rsidRPr="00A77E6F">
        <w:rPr>
          <w:sz w:val="24"/>
          <w:szCs w:val="24"/>
        </w:rPr>
        <w:t xml:space="preserve">но </w:t>
      </w:r>
      <w:proofErr w:type="gramStart"/>
      <w:r w:rsidR="000E58B4" w:rsidRPr="00A77E6F">
        <w:rPr>
          <w:sz w:val="24"/>
          <w:szCs w:val="24"/>
        </w:rPr>
        <w:t>запрашиваемым</w:t>
      </w:r>
      <w:proofErr w:type="gramEnd"/>
      <w:r w:rsidR="000E58B4" w:rsidRPr="00A77E6F">
        <w:rPr>
          <w:sz w:val="24"/>
          <w:szCs w:val="24"/>
        </w:rPr>
        <w:t xml:space="preserve"> формату</w:t>
      </w:r>
      <w:r w:rsidRPr="00A77E6F">
        <w:rPr>
          <w:sz w:val="24"/>
          <w:szCs w:val="24"/>
        </w:rPr>
        <w:t>; в форме анкетирования, интервьюирования учителей, родителей (законных представителей), обучающихся. Мониторинг был нацелен на выявление проблем при проведении апробации курса, созданных условий для его введения, удовлетворённост</w:t>
      </w:r>
      <w:r w:rsidR="000E58B4" w:rsidRPr="00A77E6F">
        <w:rPr>
          <w:sz w:val="24"/>
          <w:szCs w:val="24"/>
        </w:rPr>
        <w:t>и</w:t>
      </w:r>
      <w:r w:rsidRPr="00A77E6F">
        <w:rPr>
          <w:sz w:val="24"/>
          <w:szCs w:val="24"/>
        </w:rPr>
        <w:t xml:space="preserve"> учителей, детей их родителей (законных представителей), как в промежуточный период апробации, так и в конце первой половины второго этапа. </w:t>
      </w:r>
    </w:p>
    <w:p w:rsidR="00C57698" w:rsidRPr="00A77E6F" w:rsidRDefault="00C57698" w:rsidP="005450B9">
      <w:pPr>
        <w:spacing w:line="240" w:lineRule="auto"/>
        <w:jc w:val="both"/>
        <w:rPr>
          <w:sz w:val="24"/>
          <w:szCs w:val="24"/>
        </w:rPr>
      </w:pPr>
      <w:r w:rsidRPr="00A77E6F">
        <w:rPr>
          <w:sz w:val="24"/>
          <w:szCs w:val="24"/>
        </w:rPr>
        <w:t>Методическое сопровождение</w:t>
      </w:r>
      <w:r w:rsidR="000E58B4" w:rsidRPr="00A77E6F">
        <w:rPr>
          <w:sz w:val="24"/>
          <w:szCs w:val="24"/>
        </w:rPr>
        <w:t xml:space="preserve"> мониторинга</w:t>
      </w:r>
      <w:r w:rsidRPr="00A77E6F">
        <w:rPr>
          <w:sz w:val="24"/>
          <w:szCs w:val="24"/>
        </w:rPr>
        <w:t>: диагностика уровня воспитанности школьников по методикам Н.Капустиной, Л.Фридмана</w:t>
      </w:r>
      <w:r w:rsidR="000E58B4" w:rsidRPr="00A77E6F">
        <w:rPr>
          <w:sz w:val="24"/>
          <w:szCs w:val="24"/>
        </w:rPr>
        <w:t>;</w:t>
      </w:r>
      <w:r w:rsidRPr="00A77E6F">
        <w:rPr>
          <w:sz w:val="24"/>
          <w:szCs w:val="24"/>
        </w:rPr>
        <w:t xml:space="preserve"> диагностика межличностных отношений, изучение представлений учащихся о </w:t>
      </w:r>
      <w:r w:rsidR="000E58B4" w:rsidRPr="00A77E6F">
        <w:rPr>
          <w:sz w:val="24"/>
          <w:szCs w:val="24"/>
        </w:rPr>
        <w:t>нравственных качествах;</w:t>
      </w:r>
      <w:r w:rsidRPr="00A77E6F">
        <w:rPr>
          <w:sz w:val="24"/>
          <w:szCs w:val="24"/>
        </w:rPr>
        <w:t xml:space="preserve"> диагностика эмоционального компонента нравственного развития, анкеты разработанные </w:t>
      </w:r>
      <w:r w:rsidR="00FC201A" w:rsidRPr="00A77E6F">
        <w:rPr>
          <w:sz w:val="24"/>
          <w:szCs w:val="24"/>
        </w:rPr>
        <w:t>АПК и ППРО</w:t>
      </w:r>
      <w:r w:rsidRPr="00A77E6F">
        <w:rPr>
          <w:sz w:val="24"/>
          <w:szCs w:val="24"/>
        </w:rPr>
        <w:t>, РАГС.</w:t>
      </w:r>
    </w:p>
    <w:p w:rsidR="00C57698" w:rsidRPr="00A77E6F" w:rsidRDefault="00C57698" w:rsidP="005450B9">
      <w:pPr>
        <w:spacing w:line="240" w:lineRule="auto"/>
        <w:jc w:val="both"/>
        <w:rPr>
          <w:sz w:val="24"/>
          <w:szCs w:val="24"/>
        </w:rPr>
      </w:pPr>
      <w:r w:rsidRPr="00A77E6F">
        <w:rPr>
          <w:bCs/>
          <w:sz w:val="24"/>
          <w:szCs w:val="24"/>
        </w:rPr>
        <w:t>Мониторинг на областном уровне</w:t>
      </w:r>
      <w:r w:rsidRPr="00A77E6F">
        <w:rPr>
          <w:sz w:val="24"/>
          <w:szCs w:val="24"/>
        </w:rPr>
        <w:t>: проводилось анкетирование родителей учащихся и учителей в марте 2011 г.; запрошены отчеты по проведению апробации в 4-х классах 2010-2011 учебного года</w:t>
      </w:r>
      <w:r w:rsidR="00CF5B95" w:rsidRPr="00A77E6F">
        <w:rPr>
          <w:sz w:val="24"/>
          <w:szCs w:val="24"/>
        </w:rPr>
        <w:t>.</w:t>
      </w:r>
    </w:p>
    <w:p w:rsidR="00C57698" w:rsidRPr="00A77E6F" w:rsidRDefault="00C57698" w:rsidP="005450B9">
      <w:pPr>
        <w:spacing w:line="240" w:lineRule="auto"/>
        <w:jc w:val="both"/>
        <w:rPr>
          <w:sz w:val="24"/>
          <w:szCs w:val="24"/>
        </w:rPr>
      </w:pPr>
      <w:r w:rsidRPr="00A77E6F">
        <w:rPr>
          <w:sz w:val="24"/>
          <w:szCs w:val="24"/>
        </w:rPr>
        <w:t>Мониторинг на муниципальном уровне:</w:t>
      </w:r>
      <w:r w:rsidRPr="00A77E6F">
        <w:rPr>
          <w:b/>
          <w:sz w:val="24"/>
          <w:szCs w:val="24"/>
        </w:rPr>
        <w:t xml:space="preserve"> </w:t>
      </w:r>
      <w:r w:rsidRPr="00A77E6F">
        <w:rPr>
          <w:sz w:val="24"/>
          <w:szCs w:val="24"/>
        </w:rPr>
        <w:t xml:space="preserve">проводилось анкетирование учителей «Первые итоги апробации курса ОРКСЭ»,  родителей, опрос и анкетирование детей, </w:t>
      </w:r>
      <w:r w:rsidRPr="00A77E6F">
        <w:rPr>
          <w:b/>
          <w:bCs/>
          <w:sz w:val="24"/>
          <w:szCs w:val="24"/>
        </w:rPr>
        <w:t xml:space="preserve"> </w:t>
      </w:r>
      <w:r w:rsidRPr="00A77E6F">
        <w:rPr>
          <w:sz w:val="24"/>
          <w:szCs w:val="24"/>
        </w:rPr>
        <w:t>организация аудиторской проверки в ОУ,  тестирование с использованием ЭОР.</w:t>
      </w:r>
    </w:p>
    <w:p w:rsidR="00C57698" w:rsidRPr="00A77E6F" w:rsidRDefault="00C57698" w:rsidP="005450B9">
      <w:pPr>
        <w:spacing w:line="240" w:lineRule="auto"/>
        <w:jc w:val="both"/>
        <w:rPr>
          <w:sz w:val="24"/>
          <w:szCs w:val="24"/>
        </w:rPr>
      </w:pPr>
      <w:r w:rsidRPr="00A77E6F">
        <w:rPr>
          <w:sz w:val="24"/>
          <w:szCs w:val="24"/>
        </w:rPr>
        <w:t>Итоги подводились на заседаниях МО, творческих группах учителей, работающих по курсу ОРКСЭ, конференциях, семинарах,  круглых столах. Были  созданы методические копилки (из опыта работы) при ИМЦ; созданы сайты учителей ОРКСЭ; проводился обмен опытом  на  зональных семинарах, для родителей организовывались  выставки детских работ.</w:t>
      </w:r>
    </w:p>
    <w:p w:rsidR="00C57698" w:rsidRPr="00A77E6F" w:rsidRDefault="00C57698" w:rsidP="005450B9">
      <w:pPr>
        <w:spacing w:line="240" w:lineRule="auto"/>
        <w:jc w:val="both"/>
        <w:rPr>
          <w:sz w:val="24"/>
          <w:szCs w:val="24"/>
        </w:rPr>
      </w:pPr>
      <w:r w:rsidRPr="00A77E6F">
        <w:rPr>
          <w:bCs/>
          <w:sz w:val="24"/>
          <w:szCs w:val="24"/>
        </w:rPr>
        <w:t>На школьном уровне:</w:t>
      </w:r>
      <w:r w:rsidRPr="00A77E6F">
        <w:rPr>
          <w:sz w:val="24"/>
          <w:szCs w:val="24"/>
        </w:rPr>
        <w:t xml:space="preserve"> проводилось тестирование и анкетирование учащихся и родителей; посещение занятий администрацией школы, родителями (законными представителями), </w:t>
      </w:r>
      <w:r w:rsidR="00CF5B95" w:rsidRPr="00A77E6F">
        <w:rPr>
          <w:sz w:val="24"/>
          <w:szCs w:val="24"/>
        </w:rPr>
        <w:t>представителями общественности. Ф</w:t>
      </w:r>
      <w:r w:rsidRPr="00A77E6F">
        <w:rPr>
          <w:sz w:val="24"/>
          <w:szCs w:val="24"/>
        </w:rPr>
        <w:t>ормы</w:t>
      </w:r>
      <w:r w:rsidR="00CF5B95" w:rsidRPr="00A77E6F">
        <w:rPr>
          <w:sz w:val="24"/>
          <w:szCs w:val="24"/>
        </w:rPr>
        <w:t xml:space="preserve"> мониторинга</w:t>
      </w:r>
      <w:r w:rsidRPr="00A77E6F">
        <w:rPr>
          <w:sz w:val="24"/>
          <w:szCs w:val="24"/>
        </w:rPr>
        <w:t>:</w:t>
      </w:r>
      <w:r w:rsidR="00CF5B95" w:rsidRPr="00A77E6F">
        <w:rPr>
          <w:sz w:val="24"/>
          <w:szCs w:val="24"/>
        </w:rPr>
        <w:t xml:space="preserve"> беседы, написание эссе, мини-</w:t>
      </w:r>
      <w:r w:rsidRPr="00A77E6F">
        <w:rPr>
          <w:sz w:val="24"/>
          <w:szCs w:val="24"/>
        </w:rPr>
        <w:t>сочинений;</w:t>
      </w:r>
      <w:r w:rsidR="00CF5B95" w:rsidRPr="00A77E6F">
        <w:rPr>
          <w:sz w:val="24"/>
          <w:szCs w:val="24"/>
        </w:rPr>
        <w:t xml:space="preserve"> этические беседы на морально-</w:t>
      </w:r>
      <w:r w:rsidRPr="00A77E6F">
        <w:rPr>
          <w:sz w:val="24"/>
          <w:szCs w:val="24"/>
        </w:rPr>
        <w:t xml:space="preserve">нравственные темы, выполнение </w:t>
      </w:r>
      <w:proofErr w:type="spellStart"/>
      <w:r w:rsidRPr="00A77E6F">
        <w:rPr>
          <w:sz w:val="24"/>
          <w:szCs w:val="24"/>
        </w:rPr>
        <w:t>тренинговых</w:t>
      </w:r>
      <w:proofErr w:type="spellEnd"/>
      <w:r w:rsidRPr="00A77E6F">
        <w:rPr>
          <w:sz w:val="24"/>
          <w:szCs w:val="24"/>
        </w:rPr>
        <w:t xml:space="preserve"> заданий, использование «тренажера» (электронное приложение), собеседование; контроль администрацией образовательного учреждения занятий по курсу ОРКСЭ в рамках </w:t>
      </w:r>
      <w:proofErr w:type="spellStart"/>
      <w:r w:rsidRPr="00A77E6F">
        <w:rPr>
          <w:sz w:val="24"/>
          <w:szCs w:val="24"/>
        </w:rPr>
        <w:t>внутришкольного</w:t>
      </w:r>
      <w:proofErr w:type="spellEnd"/>
      <w:r w:rsidRPr="00A77E6F">
        <w:rPr>
          <w:sz w:val="24"/>
          <w:szCs w:val="24"/>
        </w:rPr>
        <w:t xml:space="preserve"> контроля. </w:t>
      </w:r>
      <w:r w:rsidRPr="00A77E6F">
        <w:rPr>
          <w:bCs/>
          <w:sz w:val="24"/>
          <w:szCs w:val="24"/>
        </w:rPr>
        <w:t xml:space="preserve">Промежуточный контроль: </w:t>
      </w:r>
      <w:r w:rsidRPr="00A77E6F">
        <w:rPr>
          <w:sz w:val="24"/>
          <w:szCs w:val="24"/>
        </w:rPr>
        <w:t>входной и итоговый ср</w:t>
      </w:r>
      <w:r w:rsidR="00CF5B95" w:rsidRPr="00A77E6F">
        <w:rPr>
          <w:sz w:val="24"/>
          <w:szCs w:val="24"/>
        </w:rPr>
        <w:t>езы знаний, творческие работы учащих</w:t>
      </w:r>
      <w:r w:rsidRPr="00A77E6F">
        <w:rPr>
          <w:sz w:val="24"/>
          <w:szCs w:val="24"/>
        </w:rPr>
        <w:t>ся «Как я понимаю православие», «Моё отношение к людям», «С чего начинается Родина?», «Мой дед-защитник Родины» и др.; опросы родителей и обучающихся, интервью школьников по итогам изучения темы.</w:t>
      </w:r>
    </w:p>
    <w:p w:rsidR="00C57698" w:rsidRPr="00A77E6F" w:rsidRDefault="00C57698" w:rsidP="005450B9">
      <w:pPr>
        <w:spacing w:line="240" w:lineRule="auto"/>
        <w:jc w:val="both"/>
        <w:rPr>
          <w:sz w:val="24"/>
          <w:szCs w:val="24"/>
        </w:rPr>
      </w:pPr>
      <w:r w:rsidRPr="00A77E6F">
        <w:rPr>
          <w:bCs/>
          <w:sz w:val="24"/>
          <w:szCs w:val="24"/>
        </w:rPr>
        <w:t>Мониторинг родительской общественности:</w:t>
      </w:r>
      <w:r w:rsidRPr="00A77E6F">
        <w:rPr>
          <w:sz w:val="24"/>
          <w:szCs w:val="24"/>
        </w:rPr>
        <w:t xml:space="preserve"> анкетирование, представление результатов обучения: выставки творческих работ, проведение тематических  родительских собраний, оформление информационных стендов для родителей.</w:t>
      </w:r>
    </w:p>
    <w:p w:rsidR="000571D0" w:rsidRPr="00A77E6F" w:rsidRDefault="000571D0" w:rsidP="005450B9">
      <w:pPr>
        <w:spacing w:line="240" w:lineRule="auto"/>
        <w:jc w:val="both"/>
        <w:rPr>
          <w:sz w:val="24"/>
          <w:szCs w:val="24"/>
        </w:rPr>
      </w:pPr>
    </w:p>
    <w:p w:rsidR="000571D0" w:rsidRPr="00A77E6F" w:rsidRDefault="000571D0" w:rsidP="005450B9">
      <w:pPr>
        <w:pStyle w:val="a3"/>
        <w:numPr>
          <w:ilvl w:val="0"/>
          <w:numId w:val="46"/>
        </w:numPr>
        <w:spacing w:line="240" w:lineRule="auto"/>
        <w:jc w:val="both"/>
        <w:rPr>
          <w:b/>
          <w:sz w:val="24"/>
          <w:szCs w:val="24"/>
        </w:rPr>
      </w:pPr>
      <w:r w:rsidRPr="00A77E6F">
        <w:rPr>
          <w:b/>
          <w:sz w:val="24"/>
          <w:szCs w:val="24"/>
        </w:rPr>
        <w:t>Информация о положительном опыте апробации в процессе реализации курса ОРКСЭ</w:t>
      </w:r>
    </w:p>
    <w:p w:rsidR="000571D0" w:rsidRPr="00A77E6F" w:rsidRDefault="00776C4A" w:rsidP="005450B9">
      <w:pPr>
        <w:spacing w:line="240" w:lineRule="auto"/>
        <w:jc w:val="both"/>
        <w:rPr>
          <w:sz w:val="24"/>
          <w:szCs w:val="24"/>
        </w:rPr>
      </w:pPr>
      <w:r w:rsidRPr="00A77E6F">
        <w:rPr>
          <w:sz w:val="24"/>
          <w:szCs w:val="24"/>
        </w:rPr>
        <w:t xml:space="preserve">Учителя, преподающие курс ОРКСЭ, отличаются </w:t>
      </w:r>
      <w:proofErr w:type="spellStart"/>
      <w:r w:rsidRPr="00A77E6F">
        <w:rPr>
          <w:sz w:val="24"/>
          <w:szCs w:val="24"/>
        </w:rPr>
        <w:t>креативностью</w:t>
      </w:r>
      <w:proofErr w:type="spellEnd"/>
      <w:r w:rsidRPr="00A77E6F">
        <w:rPr>
          <w:sz w:val="24"/>
          <w:szCs w:val="24"/>
        </w:rPr>
        <w:t xml:space="preserve">, владением исследовательской и методологической компетентностями, что позволяет им разрабатывать авторские материалы по курсу.  </w:t>
      </w:r>
      <w:r w:rsidR="005E7CE5" w:rsidRPr="00A77E6F">
        <w:rPr>
          <w:sz w:val="24"/>
          <w:szCs w:val="24"/>
        </w:rPr>
        <w:t xml:space="preserve">Работа учителей НСО носит </w:t>
      </w:r>
      <w:proofErr w:type="spellStart"/>
      <w:r w:rsidR="005E7CE5" w:rsidRPr="00A77E6F">
        <w:rPr>
          <w:sz w:val="24"/>
          <w:szCs w:val="24"/>
        </w:rPr>
        <w:t>практикоориентированный</w:t>
      </w:r>
      <w:proofErr w:type="spellEnd"/>
      <w:r w:rsidR="005E7CE5" w:rsidRPr="00A77E6F">
        <w:rPr>
          <w:sz w:val="24"/>
          <w:szCs w:val="24"/>
        </w:rPr>
        <w:t xml:space="preserve"> характер: посещение храмов, музеев и др. Учитель обращается к методикам краеведения и музейной педагогики.</w:t>
      </w:r>
      <w:r w:rsidR="002B2207">
        <w:rPr>
          <w:sz w:val="24"/>
          <w:szCs w:val="24"/>
        </w:rPr>
        <w:t xml:space="preserve"> </w:t>
      </w:r>
      <w:r w:rsidRPr="00A77E6F">
        <w:rPr>
          <w:sz w:val="24"/>
          <w:szCs w:val="24"/>
        </w:rPr>
        <w:t xml:space="preserve">Презентация наработанных материалов происходит на Августовских педагогических Чтениях. </w:t>
      </w:r>
    </w:p>
    <w:p w:rsidR="005E7CE5" w:rsidRPr="00A77E6F" w:rsidRDefault="005E7CE5" w:rsidP="005450B9">
      <w:pPr>
        <w:spacing w:line="240" w:lineRule="auto"/>
        <w:jc w:val="both"/>
        <w:rPr>
          <w:sz w:val="24"/>
          <w:szCs w:val="24"/>
        </w:rPr>
      </w:pPr>
      <w:r w:rsidRPr="00A77E6F">
        <w:rPr>
          <w:sz w:val="24"/>
          <w:szCs w:val="24"/>
        </w:rPr>
        <w:lastRenderedPageBreak/>
        <w:t xml:space="preserve">Положительный опыт проведения занятий по курсу ОРКСЭ, требующий распространения:  </w:t>
      </w:r>
    </w:p>
    <w:p w:rsidR="005E7CE5" w:rsidRPr="00A77E6F" w:rsidRDefault="005E7CE5" w:rsidP="00233379">
      <w:pPr>
        <w:pStyle w:val="a3"/>
        <w:numPr>
          <w:ilvl w:val="1"/>
          <w:numId w:val="118"/>
        </w:numPr>
        <w:spacing w:line="240" w:lineRule="auto"/>
        <w:jc w:val="both"/>
        <w:rPr>
          <w:b/>
          <w:bCs/>
          <w:sz w:val="24"/>
          <w:szCs w:val="24"/>
        </w:rPr>
      </w:pPr>
      <w:r w:rsidRPr="00A77E6F">
        <w:rPr>
          <w:sz w:val="24"/>
          <w:szCs w:val="24"/>
        </w:rPr>
        <w:t xml:space="preserve">сценарии праздников; рабочие тетради по курсу ОРКСЭ, использование ИКТ и интерактивных технологий; </w:t>
      </w:r>
    </w:p>
    <w:p w:rsidR="005E7CE5" w:rsidRPr="00A77E6F" w:rsidRDefault="005E7CE5" w:rsidP="00233379">
      <w:pPr>
        <w:pStyle w:val="a3"/>
        <w:numPr>
          <w:ilvl w:val="1"/>
          <w:numId w:val="118"/>
        </w:numPr>
        <w:spacing w:line="240" w:lineRule="auto"/>
        <w:jc w:val="both"/>
        <w:rPr>
          <w:b/>
          <w:bCs/>
          <w:sz w:val="24"/>
          <w:szCs w:val="24"/>
        </w:rPr>
      </w:pPr>
      <w:r w:rsidRPr="00A77E6F">
        <w:rPr>
          <w:sz w:val="24"/>
          <w:szCs w:val="24"/>
        </w:rPr>
        <w:t xml:space="preserve">социальные проекты, связанные с ценностями мест проживания учащихся; </w:t>
      </w:r>
    </w:p>
    <w:p w:rsidR="005E7CE5" w:rsidRPr="00A77E6F" w:rsidRDefault="005E7CE5" w:rsidP="00233379">
      <w:pPr>
        <w:pStyle w:val="a3"/>
        <w:numPr>
          <w:ilvl w:val="1"/>
          <w:numId w:val="118"/>
        </w:numPr>
        <w:spacing w:line="240" w:lineRule="auto"/>
        <w:jc w:val="both"/>
        <w:rPr>
          <w:b/>
          <w:bCs/>
          <w:sz w:val="24"/>
          <w:szCs w:val="24"/>
        </w:rPr>
      </w:pPr>
      <w:r w:rsidRPr="00A77E6F">
        <w:rPr>
          <w:sz w:val="24"/>
          <w:szCs w:val="24"/>
        </w:rPr>
        <w:t xml:space="preserve">связь с родителями при проведении учебных занятий; </w:t>
      </w:r>
    </w:p>
    <w:p w:rsidR="005E7CE5" w:rsidRPr="00A77E6F" w:rsidRDefault="005E7CE5" w:rsidP="00233379">
      <w:pPr>
        <w:pStyle w:val="a3"/>
        <w:numPr>
          <w:ilvl w:val="1"/>
          <w:numId w:val="118"/>
        </w:numPr>
        <w:spacing w:line="240" w:lineRule="auto"/>
        <w:jc w:val="both"/>
        <w:rPr>
          <w:b/>
          <w:bCs/>
          <w:sz w:val="24"/>
          <w:szCs w:val="24"/>
        </w:rPr>
      </w:pPr>
      <w:r w:rsidRPr="00A77E6F">
        <w:rPr>
          <w:sz w:val="24"/>
          <w:szCs w:val="24"/>
        </w:rPr>
        <w:t xml:space="preserve">роль игровых моментов; </w:t>
      </w:r>
    </w:p>
    <w:p w:rsidR="005E7CE5" w:rsidRPr="00A77E6F" w:rsidRDefault="005E7CE5" w:rsidP="00233379">
      <w:pPr>
        <w:pStyle w:val="a3"/>
        <w:numPr>
          <w:ilvl w:val="1"/>
          <w:numId w:val="118"/>
        </w:numPr>
        <w:spacing w:line="240" w:lineRule="auto"/>
        <w:jc w:val="both"/>
        <w:rPr>
          <w:b/>
          <w:bCs/>
          <w:sz w:val="24"/>
          <w:szCs w:val="24"/>
        </w:rPr>
      </w:pPr>
      <w:r w:rsidRPr="00A77E6F">
        <w:rPr>
          <w:sz w:val="24"/>
          <w:szCs w:val="24"/>
        </w:rPr>
        <w:t xml:space="preserve">социальные ситуации как условие эффективного преподавания курса, уроки-проекты «Моя родная семья», итоговые уроки «Диалог культур»; </w:t>
      </w:r>
    </w:p>
    <w:p w:rsidR="005E7CE5" w:rsidRPr="00A77E6F" w:rsidRDefault="005E7CE5" w:rsidP="00233379">
      <w:pPr>
        <w:pStyle w:val="a3"/>
        <w:numPr>
          <w:ilvl w:val="1"/>
          <w:numId w:val="118"/>
        </w:numPr>
        <w:spacing w:line="240" w:lineRule="auto"/>
        <w:jc w:val="both"/>
        <w:rPr>
          <w:b/>
          <w:bCs/>
          <w:sz w:val="24"/>
          <w:szCs w:val="24"/>
        </w:rPr>
      </w:pPr>
      <w:r w:rsidRPr="00A77E6F">
        <w:rPr>
          <w:sz w:val="24"/>
          <w:szCs w:val="24"/>
        </w:rPr>
        <w:t xml:space="preserve">методики знакомства  детей  с новыми  философскими  понятиями, умением  рассуждать  на  уроке  на заданные  темы, сотрудничества  с  родителями, составление  проектов, их  защита; </w:t>
      </w:r>
    </w:p>
    <w:p w:rsidR="005E7CE5" w:rsidRPr="00A77E6F" w:rsidRDefault="005E7CE5" w:rsidP="00233379">
      <w:pPr>
        <w:pStyle w:val="a3"/>
        <w:numPr>
          <w:ilvl w:val="1"/>
          <w:numId w:val="118"/>
        </w:numPr>
        <w:spacing w:line="240" w:lineRule="auto"/>
        <w:jc w:val="both"/>
        <w:rPr>
          <w:b/>
          <w:bCs/>
          <w:sz w:val="24"/>
          <w:szCs w:val="24"/>
        </w:rPr>
      </w:pPr>
      <w:r w:rsidRPr="00A77E6F">
        <w:rPr>
          <w:sz w:val="24"/>
          <w:szCs w:val="24"/>
        </w:rPr>
        <w:t>методики знакомства  с новыми  видами  текста: притча, афоризмы и другие; игровая форма  проведения  уроков.</w:t>
      </w:r>
    </w:p>
    <w:p w:rsidR="00776C4A" w:rsidRPr="00A77E6F" w:rsidRDefault="00776C4A" w:rsidP="005450B9">
      <w:pPr>
        <w:spacing w:line="240" w:lineRule="auto"/>
        <w:jc w:val="both"/>
        <w:rPr>
          <w:sz w:val="24"/>
          <w:szCs w:val="24"/>
        </w:rPr>
      </w:pPr>
      <w:r w:rsidRPr="00A77E6F">
        <w:rPr>
          <w:sz w:val="24"/>
          <w:szCs w:val="24"/>
        </w:rPr>
        <w:t xml:space="preserve">Центр культурологического и религиоведческого образования </w:t>
      </w:r>
      <w:proofErr w:type="spellStart"/>
      <w:r w:rsidRPr="00A77E6F">
        <w:rPr>
          <w:sz w:val="24"/>
          <w:szCs w:val="24"/>
        </w:rPr>
        <w:t>ИПКиПРО</w:t>
      </w:r>
      <w:proofErr w:type="spellEnd"/>
      <w:r w:rsidRPr="00A77E6F">
        <w:rPr>
          <w:sz w:val="24"/>
          <w:szCs w:val="24"/>
        </w:rPr>
        <w:t xml:space="preserve"> разработал инновационный кейс для слушателей курсов повышения квалификации и рабочую тетрадь</w:t>
      </w:r>
      <w:r w:rsidR="005E7CE5" w:rsidRPr="00A77E6F">
        <w:rPr>
          <w:sz w:val="24"/>
          <w:szCs w:val="24"/>
        </w:rPr>
        <w:t>, которые были введены в практику на региональном уровне</w:t>
      </w:r>
      <w:r w:rsidRPr="00A77E6F">
        <w:rPr>
          <w:sz w:val="24"/>
          <w:szCs w:val="24"/>
        </w:rPr>
        <w:t>.</w:t>
      </w:r>
      <w:r w:rsidRPr="00A77E6F">
        <w:rPr>
          <w:sz w:val="24"/>
          <w:szCs w:val="24"/>
        </w:rPr>
        <w:tab/>
        <w:t>Рабочая тетрадь и кейс содержат материалы для слушателей курсов повышения квалификации по теме: «Актуальные вопросы преподавания комплексного учебного курса «Основы религиозных культур и светской этики» в общеобразовательных учреждениях РФ» (объем курса – 72 часа).</w:t>
      </w:r>
    </w:p>
    <w:p w:rsidR="00776C4A" w:rsidRPr="00A77E6F" w:rsidRDefault="00776C4A" w:rsidP="005450B9">
      <w:pPr>
        <w:spacing w:line="240" w:lineRule="auto"/>
        <w:jc w:val="both"/>
        <w:rPr>
          <w:sz w:val="24"/>
          <w:szCs w:val="24"/>
        </w:rPr>
      </w:pPr>
      <w:r w:rsidRPr="00A77E6F">
        <w:rPr>
          <w:sz w:val="24"/>
          <w:szCs w:val="24"/>
        </w:rPr>
        <w:t xml:space="preserve">На муниципальном уровне </w:t>
      </w:r>
      <w:r w:rsidR="007B3543" w:rsidRPr="00A77E6F">
        <w:rPr>
          <w:sz w:val="24"/>
          <w:szCs w:val="24"/>
        </w:rPr>
        <w:t>наиболее значимыми являются следующие разработки:</w:t>
      </w:r>
    </w:p>
    <w:p w:rsidR="007B3543" w:rsidRPr="00A77E6F" w:rsidRDefault="00776C4A" w:rsidP="005450B9">
      <w:pPr>
        <w:pStyle w:val="a3"/>
        <w:numPr>
          <w:ilvl w:val="0"/>
          <w:numId w:val="106"/>
        </w:numPr>
        <w:spacing w:line="240" w:lineRule="auto"/>
        <w:jc w:val="both"/>
        <w:rPr>
          <w:sz w:val="24"/>
          <w:szCs w:val="24"/>
        </w:rPr>
      </w:pPr>
      <w:proofErr w:type="spellStart"/>
      <w:r w:rsidRPr="00A77E6F">
        <w:rPr>
          <w:sz w:val="24"/>
          <w:szCs w:val="24"/>
        </w:rPr>
        <w:t>Баганский</w:t>
      </w:r>
      <w:proofErr w:type="spellEnd"/>
      <w:r w:rsidR="007B3543" w:rsidRPr="00A77E6F">
        <w:rPr>
          <w:sz w:val="24"/>
          <w:szCs w:val="24"/>
        </w:rPr>
        <w:t xml:space="preserve"> район. С</w:t>
      </w:r>
      <w:r w:rsidRPr="00A77E6F">
        <w:rPr>
          <w:sz w:val="24"/>
          <w:szCs w:val="24"/>
        </w:rPr>
        <w:t xml:space="preserve">борник «Опыт работы учителей </w:t>
      </w:r>
      <w:proofErr w:type="spellStart"/>
      <w:r w:rsidRPr="00A77E6F">
        <w:rPr>
          <w:sz w:val="24"/>
          <w:szCs w:val="24"/>
        </w:rPr>
        <w:t>баганского</w:t>
      </w:r>
      <w:proofErr w:type="spellEnd"/>
      <w:r w:rsidRPr="00A77E6F">
        <w:rPr>
          <w:sz w:val="24"/>
          <w:szCs w:val="24"/>
        </w:rPr>
        <w:t xml:space="preserve"> района по курсу </w:t>
      </w:r>
      <w:r w:rsidR="00D54CCF" w:rsidRPr="00A77E6F">
        <w:rPr>
          <w:sz w:val="24"/>
          <w:szCs w:val="24"/>
        </w:rPr>
        <w:t>ОРКСЭ</w:t>
      </w:r>
      <w:r w:rsidRPr="00A77E6F">
        <w:rPr>
          <w:sz w:val="24"/>
          <w:szCs w:val="24"/>
        </w:rPr>
        <w:t>.</w:t>
      </w:r>
      <w:r w:rsidRPr="00A77E6F">
        <w:rPr>
          <w:sz w:val="24"/>
          <w:szCs w:val="24"/>
        </w:rPr>
        <w:tab/>
        <w:t>Разработки уроков, дидактические и диагностические материалы. 8 работ отмечены дипломами на конкурсе «За нравственный подвиг учителя 2010»</w:t>
      </w:r>
      <w:r w:rsidR="007B3543" w:rsidRPr="00A77E6F">
        <w:rPr>
          <w:sz w:val="24"/>
          <w:szCs w:val="24"/>
        </w:rPr>
        <w:t>.</w:t>
      </w:r>
    </w:p>
    <w:p w:rsidR="007B3543" w:rsidRPr="00A77E6F" w:rsidRDefault="00776C4A" w:rsidP="005450B9">
      <w:pPr>
        <w:pStyle w:val="a3"/>
        <w:numPr>
          <w:ilvl w:val="0"/>
          <w:numId w:val="106"/>
        </w:numPr>
        <w:spacing w:line="240" w:lineRule="auto"/>
        <w:jc w:val="both"/>
        <w:rPr>
          <w:sz w:val="24"/>
          <w:szCs w:val="24"/>
        </w:rPr>
      </w:pPr>
      <w:proofErr w:type="spellStart"/>
      <w:r w:rsidRPr="00A77E6F">
        <w:rPr>
          <w:sz w:val="24"/>
          <w:szCs w:val="24"/>
        </w:rPr>
        <w:t>Барабинский</w:t>
      </w:r>
      <w:proofErr w:type="spellEnd"/>
      <w:r w:rsidR="007B3543" w:rsidRPr="00A77E6F">
        <w:rPr>
          <w:sz w:val="24"/>
          <w:szCs w:val="24"/>
        </w:rPr>
        <w:t xml:space="preserve"> район. </w:t>
      </w:r>
      <w:r w:rsidRPr="00A77E6F">
        <w:rPr>
          <w:sz w:val="24"/>
          <w:szCs w:val="24"/>
        </w:rPr>
        <w:t>Организация</w:t>
      </w:r>
      <w:r w:rsidR="007B3543" w:rsidRPr="00A77E6F">
        <w:rPr>
          <w:sz w:val="24"/>
          <w:szCs w:val="24"/>
        </w:rPr>
        <w:t xml:space="preserve"> проектной  деятельности уч-ся, проектная деятельность как одно из условий повышения эффективности преподавания ОРКСЭ. </w:t>
      </w:r>
      <w:proofErr w:type="spellStart"/>
      <w:r w:rsidRPr="00A77E6F">
        <w:rPr>
          <w:sz w:val="24"/>
          <w:szCs w:val="24"/>
        </w:rPr>
        <w:t>Медиа-ресурсы</w:t>
      </w:r>
      <w:proofErr w:type="spellEnd"/>
      <w:r w:rsidRPr="00A77E6F">
        <w:rPr>
          <w:sz w:val="24"/>
          <w:szCs w:val="24"/>
        </w:rPr>
        <w:t xml:space="preserve"> в практике учителя ОРКСЭ</w:t>
      </w:r>
      <w:r w:rsidR="007B3543" w:rsidRPr="00A77E6F">
        <w:rPr>
          <w:sz w:val="24"/>
          <w:szCs w:val="24"/>
        </w:rPr>
        <w:t xml:space="preserve">. </w:t>
      </w:r>
    </w:p>
    <w:p w:rsidR="007B3543" w:rsidRPr="00A77E6F" w:rsidRDefault="00776C4A" w:rsidP="005450B9">
      <w:pPr>
        <w:pStyle w:val="a3"/>
        <w:numPr>
          <w:ilvl w:val="0"/>
          <w:numId w:val="106"/>
        </w:numPr>
        <w:spacing w:line="240" w:lineRule="auto"/>
        <w:jc w:val="both"/>
        <w:rPr>
          <w:sz w:val="24"/>
          <w:szCs w:val="24"/>
        </w:rPr>
      </w:pPr>
      <w:r w:rsidRPr="00A77E6F">
        <w:rPr>
          <w:sz w:val="24"/>
          <w:szCs w:val="24"/>
        </w:rPr>
        <w:t>Венгеровский</w:t>
      </w:r>
      <w:r w:rsidR="007B3543" w:rsidRPr="00A77E6F">
        <w:rPr>
          <w:sz w:val="24"/>
          <w:szCs w:val="24"/>
        </w:rPr>
        <w:t xml:space="preserve"> район. </w:t>
      </w:r>
      <w:r w:rsidRPr="00A77E6F">
        <w:rPr>
          <w:sz w:val="24"/>
          <w:szCs w:val="24"/>
        </w:rPr>
        <w:t xml:space="preserve">Разнообразие форм проведения уроков, использование </w:t>
      </w:r>
      <w:r w:rsidR="007B3543" w:rsidRPr="00A77E6F">
        <w:rPr>
          <w:sz w:val="24"/>
          <w:szCs w:val="24"/>
        </w:rPr>
        <w:t xml:space="preserve">презентаций, использование </w:t>
      </w:r>
      <w:proofErr w:type="spellStart"/>
      <w:proofErr w:type="gramStart"/>
      <w:r w:rsidR="007B3543" w:rsidRPr="00A77E6F">
        <w:rPr>
          <w:sz w:val="24"/>
          <w:szCs w:val="24"/>
        </w:rPr>
        <w:t>кейс-технологий</w:t>
      </w:r>
      <w:proofErr w:type="spellEnd"/>
      <w:proofErr w:type="gramEnd"/>
      <w:r w:rsidR="007B3543" w:rsidRPr="00A77E6F">
        <w:rPr>
          <w:sz w:val="24"/>
          <w:szCs w:val="24"/>
        </w:rPr>
        <w:t xml:space="preserve">. </w:t>
      </w:r>
      <w:r w:rsidRPr="00A77E6F">
        <w:rPr>
          <w:sz w:val="24"/>
          <w:szCs w:val="24"/>
        </w:rPr>
        <w:t xml:space="preserve">Социальная </w:t>
      </w:r>
      <w:r w:rsidR="007B3543" w:rsidRPr="00A77E6F">
        <w:rPr>
          <w:sz w:val="24"/>
          <w:szCs w:val="24"/>
        </w:rPr>
        <w:t>с</w:t>
      </w:r>
      <w:r w:rsidRPr="00A77E6F">
        <w:rPr>
          <w:sz w:val="24"/>
          <w:szCs w:val="24"/>
        </w:rPr>
        <w:t xml:space="preserve">итуация как условие повышения эффективности </w:t>
      </w:r>
      <w:r w:rsidR="007B3543" w:rsidRPr="00A77E6F">
        <w:rPr>
          <w:sz w:val="24"/>
          <w:szCs w:val="24"/>
        </w:rPr>
        <w:t xml:space="preserve"> </w:t>
      </w:r>
      <w:r w:rsidRPr="00A77E6F">
        <w:rPr>
          <w:sz w:val="24"/>
          <w:szCs w:val="24"/>
        </w:rPr>
        <w:t>преподавания курса ОРКСЭ</w:t>
      </w:r>
      <w:r w:rsidR="007B3543" w:rsidRPr="00A77E6F">
        <w:rPr>
          <w:sz w:val="24"/>
          <w:szCs w:val="24"/>
        </w:rPr>
        <w:t>.</w:t>
      </w:r>
    </w:p>
    <w:p w:rsidR="007B3543" w:rsidRPr="00A77E6F" w:rsidRDefault="00776C4A" w:rsidP="005450B9">
      <w:pPr>
        <w:pStyle w:val="a3"/>
        <w:numPr>
          <w:ilvl w:val="0"/>
          <w:numId w:val="106"/>
        </w:numPr>
        <w:spacing w:line="240" w:lineRule="auto"/>
        <w:jc w:val="both"/>
        <w:rPr>
          <w:sz w:val="24"/>
          <w:szCs w:val="24"/>
        </w:rPr>
      </w:pPr>
      <w:proofErr w:type="spellStart"/>
      <w:r w:rsidRPr="00A77E6F">
        <w:rPr>
          <w:sz w:val="24"/>
          <w:szCs w:val="24"/>
        </w:rPr>
        <w:t>Искитимский</w:t>
      </w:r>
      <w:proofErr w:type="spellEnd"/>
      <w:r w:rsidR="007B3543" w:rsidRPr="00A77E6F">
        <w:rPr>
          <w:sz w:val="24"/>
          <w:szCs w:val="24"/>
        </w:rPr>
        <w:t xml:space="preserve"> район. </w:t>
      </w:r>
      <w:r w:rsidRPr="00A77E6F">
        <w:rPr>
          <w:sz w:val="24"/>
          <w:szCs w:val="24"/>
        </w:rPr>
        <w:t>Разработка занятий по модулю «Основы светской этики»</w:t>
      </w:r>
      <w:r w:rsidR="007B3543" w:rsidRPr="00A77E6F">
        <w:rPr>
          <w:sz w:val="24"/>
          <w:szCs w:val="24"/>
        </w:rPr>
        <w:t>.</w:t>
      </w:r>
      <w:r w:rsidRPr="00A77E6F">
        <w:rPr>
          <w:sz w:val="24"/>
          <w:szCs w:val="24"/>
        </w:rPr>
        <w:tab/>
        <w:t>Исследование вопросов морали в системе духовно-нравственного воспитания.</w:t>
      </w:r>
    </w:p>
    <w:p w:rsidR="007B3543" w:rsidRPr="00A77E6F" w:rsidRDefault="00776C4A" w:rsidP="005450B9">
      <w:pPr>
        <w:pStyle w:val="a3"/>
        <w:numPr>
          <w:ilvl w:val="0"/>
          <w:numId w:val="106"/>
        </w:numPr>
        <w:spacing w:line="240" w:lineRule="auto"/>
        <w:jc w:val="both"/>
        <w:rPr>
          <w:sz w:val="24"/>
          <w:szCs w:val="24"/>
        </w:rPr>
      </w:pPr>
      <w:r w:rsidRPr="00A77E6F">
        <w:rPr>
          <w:sz w:val="24"/>
          <w:szCs w:val="24"/>
        </w:rPr>
        <w:t>Карасукский</w:t>
      </w:r>
      <w:r w:rsidR="007B3543" w:rsidRPr="00A77E6F">
        <w:rPr>
          <w:sz w:val="24"/>
          <w:szCs w:val="24"/>
        </w:rPr>
        <w:t xml:space="preserve"> район. Разработки: у</w:t>
      </w:r>
      <w:r w:rsidRPr="00A77E6F">
        <w:rPr>
          <w:sz w:val="24"/>
          <w:szCs w:val="24"/>
        </w:rPr>
        <w:t>рок фестиваль «Мы разные, но мы вместе»</w:t>
      </w:r>
      <w:r w:rsidR="007B3543" w:rsidRPr="00A77E6F">
        <w:rPr>
          <w:sz w:val="24"/>
          <w:szCs w:val="24"/>
        </w:rPr>
        <w:t>; р</w:t>
      </w:r>
      <w:r w:rsidRPr="00A77E6F">
        <w:rPr>
          <w:sz w:val="24"/>
          <w:szCs w:val="24"/>
        </w:rPr>
        <w:t>одительское собрание «Добро и зло в нашей жизни»</w:t>
      </w:r>
      <w:r w:rsidR="007B3543" w:rsidRPr="00A77E6F">
        <w:rPr>
          <w:sz w:val="24"/>
          <w:szCs w:val="24"/>
        </w:rPr>
        <w:t>; у</w:t>
      </w:r>
      <w:r w:rsidRPr="00A77E6F">
        <w:rPr>
          <w:sz w:val="24"/>
          <w:szCs w:val="24"/>
        </w:rPr>
        <w:t>роки-презентации по темам курса</w:t>
      </w:r>
      <w:r w:rsidR="007B3543" w:rsidRPr="00A77E6F">
        <w:rPr>
          <w:sz w:val="24"/>
          <w:szCs w:val="24"/>
        </w:rPr>
        <w:t xml:space="preserve"> </w:t>
      </w:r>
      <w:r w:rsidRPr="00A77E6F">
        <w:rPr>
          <w:sz w:val="24"/>
          <w:szCs w:val="24"/>
        </w:rPr>
        <w:t xml:space="preserve">«Я и справедливость» </w:t>
      </w:r>
      <w:r w:rsidR="007B3543" w:rsidRPr="00A77E6F">
        <w:rPr>
          <w:sz w:val="24"/>
          <w:szCs w:val="24"/>
        </w:rPr>
        <w:t>и у</w:t>
      </w:r>
      <w:r w:rsidRPr="00A77E6F">
        <w:rPr>
          <w:sz w:val="24"/>
          <w:szCs w:val="24"/>
        </w:rPr>
        <w:t>рок-экскурсия в краеведческий м</w:t>
      </w:r>
      <w:r w:rsidR="007B3543" w:rsidRPr="00A77E6F">
        <w:rPr>
          <w:sz w:val="24"/>
          <w:szCs w:val="24"/>
        </w:rPr>
        <w:t xml:space="preserve">узей; </w:t>
      </w:r>
      <w:r w:rsidR="007B3543" w:rsidRPr="00A77E6F">
        <w:rPr>
          <w:sz w:val="24"/>
          <w:szCs w:val="24"/>
        </w:rPr>
        <w:tab/>
        <w:t>с</w:t>
      </w:r>
      <w:r w:rsidRPr="00A77E6F">
        <w:rPr>
          <w:sz w:val="24"/>
          <w:szCs w:val="24"/>
        </w:rPr>
        <w:t xml:space="preserve">борник разработок учителей по темам </w:t>
      </w:r>
      <w:r w:rsidR="007B3543" w:rsidRPr="00A77E6F">
        <w:rPr>
          <w:sz w:val="24"/>
          <w:szCs w:val="24"/>
        </w:rPr>
        <w:t>«Ф</w:t>
      </w:r>
      <w:r w:rsidRPr="00A77E6F">
        <w:rPr>
          <w:sz w:val="24"/>
          <w:szCs w:val="24"/>
        </w:rPr>
        <w:t>ормирование толерантных отношений</w:t>
      </w:r>
      <w:r w:rsidR="007B3543" w:rsidRPr="00A77E6F">
        <w:rPr>
          <w:sz w:val="24"/>
          <w:szCs w:val="24"/>
        </w:rPr>
        <w:t>»</w:t>
      </w:r>
      <w:r w:rsidRPr="00A77E6F">
        <w:rPr>
          <w:sz w:val="24"/>
          <w:szCs w:val="24"/>
        </w:rPr>
        <w:t>.</w:t>
      </w:r>
    </w:p>
    <w:p w:rsidR="007B3543" w:rsidRPr="00A77E6F" w:rsidRDefault="00776C4A" w:rsidP="005450B9">
      <w:pPr>
        <w:pStyle w:val="a3"/>
        <w:numPr>
          <w:ilvl w:val="0"/>
          <w:numId w:val="106"/>
        </w:numPr>
        <w:spacing w:line="240" w:lineRule="auto"/>
        <w:jc w:val="both"/>
        <w:rPr>
          <w:sz w:val="24"/>
          <w:szCs w:val="24"/>
        </w:rPr>
      </w:pPr>
      <w:proofErr w:type="spellStart"/>
      <w:r w:rsidRPr="00A77E6F">
        <w:rPr>
          <w:sz w:val="24"/>
          <w:szCs w:val="24"/>
        </w:rPr>
        <w:t>Каргатский</w:t>
      </w:r>
      <w:proofErr w:type="spellEnd"/>
      <w:r w:rsidR="007B3543" w:rsidRPr="00A77E6F">
        <w:rPr>
          <w:sz w:val="24"/>
          <w:szCs w:val="24"/>
        </w:rPr>
        <w:t xml:space="preserve"> район. Разработки учителей: </w:t>
      </w:r>
      <w:r w:rsidRPr="00A77E6F">
        <w:rPr>
          <w:sz w:val="24"/>
          <w:szCs w:val="24"/>
        </w:rPr>
        <w:t>«</w:t>
      </w:r>
      <w:proofErr w:type="gramStart"/>
      <w:r w:rsidRPr="00A77E6F">
        <w:rPr>
          <w:sz w:val="24"/>
          <w:szCs w:val="24"/>
        </w:rPr>
        <w:t>Формировании</w:t>
      </w:r>
      <w:proofErr w:type="gramEnd"/>
      <w:r w:rsidRPr="00A77E6F">
        <w:rPr>
          <w:sz w:val="24"/>
          <w:szCs w:val="24"/>
        </w:rPr>
        <w:t xml:space="preserve"> традиций православной культуры во внеурочной деятельности», «Воспитание толерантности и уважения к другим культурам у младших школьников»</w:t>
      </w:r>
      <w:r w:rsidR="007B3543" w:rsidRPr="00A77E6F">
        <w:rPr>
          <w:sz w:val="24"/>
          <w:szCs w:val="24"/>
        </w:rPr>
        <w:t xml:space="preserve">. </w:t>
      </w:r>
    </w:p>
    <w:p w:rsidR="00A173F4" w:rsidRPr="00A77E6F" w:rsidRDefault="00776C4A" w:rsidP="005450B9">
      <w:pPr>
        <w:pStyle w:val="a3"/>
        <w:numPr>
          <w:ilvl w:val="0"/>
          <w:numId w:val="106"/>
        </w:numPr>
        <w:spacing w:line="240" w:lineRule="auto"/>
        <w:jc w:val="both"/>
        <w:rPr>
          <w:sz w:val="24"/>
          <w:szCs w:val="24"/>
        </w:rPr>
      </w:pPr>
      <w:proofErr w:type="spellStart"/>
      <w:r w:rsidRPr="00A77E6F">
        <w:rPr>
          <w:sz w:val="24"/>
          <w:szCs w:val="24"/>
        </w:rPr>
        <w:t>Коченевский</w:t>
      </w:r>
      <w:proofErr w:type="spellEnd"/>
      <w:r w:rsidR="007B3543" w:rsidRPr="00A77E6F">
        <w:rPr>
          <w:sz w:val="24"/>
          <w:szCs w:val="24"/>
        </w:rPr>
        <w:t xml:space="preserve"> район. Сборник «Интерактивные технологии преподавания ОРКСЭ»: о</w:t>
      </w:r>
      <w:r w:rsidRPr="00A77E6F">
        <w:rPr>
          <w:sz w:val="24"/>
          <w:szCs w:val="24"/>
        </w:rPr>
        <w:t>рганизация работы в группах на уроках ОРКСЭ</w:t>
      </w:r>
      <w:r w:rsidR="007B3543" w:rsidRPr="00A77E6F">
        <w:rPr>
          <w:sz w:val="24"/>
          <w:szCs w:val="24"/>
        </w:rPr>
        <w:t>; и</w:t>
      </w:r>
      <w:r w:rsidRPr="00A77E6F">
        <w:rPr>
          <w:sz w:val="24"/>
          <w:szCs w:val="24"/>
        </w:rPr>
        <w:t xml:space="preserve">спользование </w:t>
      </w:r>
      <w:proofErr w:type="spellStart"/>
      <w:r w:rsidRPr="00A77E6F">
        <w:rPr>
          <w:sz w:val="24"/>
          <w:szCs w:val="24"/>
        </w:rPr>
        <w:t>медиа-ресурсов</w:t>
      </w:r>
      <w:proofErr w:type="spellEnd"/>
      <w:r w:rsidRPr="00A77E6F">
        <w:rPr>
          <w:sz w:val="24"/>
          <w:szCs w:val="24"/>
        </w:rPr>
        <w:t xml:space="preserve"> на уроках ОРКСЭ</w:t>
      </w:r>
      <w:r w:rsidR="007B3543" w:rsidRPr="00A77E6F">
        <w:rPr>
          <w:sz w:val="24"/>
          <w:szCs w:val="24"/>
        </w:rPr>
        <w:t>; п</w:t>
      </w:r>
      <w:r w:rsidRPr="00A77E6F">
        <w:rPr>
          <w:sz w:val="24"/>
          <w:szCs w:val="24"/>
        </w:rPr>
        <w:t>рименение на занятиях по курсу ОРКСЭ технологии развития критического мы</w:t>
      </w:r>
      <w:r w:rsidR="007B3543" w:rsidRPr="00A77E6F">
        <w:rPr>
          <w:sz w:val="24"/>
          <w:szCs w:val="24"/>
        </w:rPr>
        <w:t>шления  через  чтение и письмо.</w:t>
      </w:r>
    </w:p>
    <w:p w:rsidR="00A173F4" w:rsidRPr="00A77E6F" w:rsidRDefault="00A173F4" w:rsidP="005450B9">
      <w:pPr>
        <w:pStyle w:val="a3"/>
        <w:numPr>
          <w:ilvl w:val="0"/>
          <w:numId w:val="106"/>
        </w:numPr>
        <w:spacing w:line="240" w:lineRule="auto"/>
        <w:jc w:val="both"/>
        <w:rPr>
          <w:sz w:val="24"/>
          <w:szCs w:val="24"/>
        </w:rPr>
      </w:pPr>
      <w:r w:rsidRPr="00A77E6F">
        <w:rPr>
          <w:rFonts w:eastAsia="Calibri"/>
          <w:sz w:val="24"/>
          <w:szCs w:val="24"/>
        </w:rPr>
        <w:t>Железнодорожный район</w:t>
      </w:r>
      <w:r w:rsidRPr="00A77E6F">
        <w:rPr>
          <w:sz w:val="24"/>
          <w:szCs w:val="24"/>
        </w:rPr>
        <w:t xml:space="preserve">. </w:t>
      </w:r>
      <w:r w:rsidR="00776C4A" w:rsidRPr="00A77E6F">
        <w:rPr>
          <w:sz w:val="24"/>
          <w:szCs w:val="24"/>
        </w:rPr>
        <w:t>Методическое пособие для учителя  к учебному курсу ОРКСЭ модуль «Светская этика» + электронное приложение</w:t>
      </w:r>
      <w:r w:rsidRPr="00A77E6F">
        <w:rPr>
          <w:sz w:val="24"/>
          <w:szCs w:val="24"/>
        </w:rPr>
        <w:t xml:space="preserve"> (Диплом выставки «УчСиб-2011»)</w:t>
      </w:r>
      <w:r w:rsidR="00776C4A" w:rsidRPr="00A77E6F">
        <w:rPr>
          <w:sz w:val="24"/>
          <w:szCs w:val="24"/>
        </w:rPr>
        <w:t xml:space="preserve">. </w:t>
      </w:r>
      <w:r w:rsidRPr="00A77E6F">
        <w:rPr>
          <w:sz w:val="24"/>
          <w:szCs w:val="24"/>
        </w:rPr>
        <w:t xml:space="preserve">В сборнике материалов предлагаются следующие направления работы: применение групповых форм работы при проведении занятий; исследовательская  и проектная деятельность обучающихся в рамках занятий курса; система оценки достижений обучающихся в рамках занятий курса. </w:t>
      </w:r>
      <w:r w:rsidR="00776C4A" w:rsidRPr="00A77E6F">
        <w:rPr>
          <w:sz w:val="24"/>
          <w:szCs w:val="24"/>
        </w:rPr>
        <w:t xml:space="preserve">Проведение занятий по курсу ОРКСЭ с помощью </w:t>
      </w:r>
      <w:proofErr w:type="spellStart"/>
      <w:proofErr w:type="gramStart"/>
      <w:r w:rsidR="00776C4A" w:rsidRPr="00A77E6F">
        <w:rPr>
          <w:sz w:val="24"/>
          <w:szCs w:val="24"/>
        </w:rPr>
        <w:t>ИКТ-технологий</w:t>
      </w:r>
      <w:proofErr w:type="spellEnd"/>
      <w:proofErr w:type="gramEnd"/>
      <w:r w:rsidRPr="00A77E6F">
        <w:rPr>
          <w:sz w:val="24"/>
          <w:szCs w:val="24"/>
        </w:rPr>
        <w:t xml:space="preserve"> (Диплом выставки «УчСиб-2011»)</w:t>
      </w:r>
      <w:r w:rsidR="00776C4A" w:rsidRPr="00A77E6F">
        <w:rPr>
          <w:sz w:val="24"/>
          <w:szCs w:val="24"/>
        </w:rPr>
        <w:t>.</w:t>
      </w:r>
    </w:p>
    <w:p w:rsidR="00776C4A" w:rsidRPr="00A77E6F" w:rsidRDefault="00776C4A" w:rsidP="005450B9">
      <w:pPr>
        <w:pStyle w:val="a3"/>
        <w:numPr>
          <w:ilvl w:val="0"/>
          <w:numId w:val="106"/>
        </w:numPr>
        <w:spacing w:line="240" w:lineRule="auto"/>
        <w:jc w:val="both"/>
        <w:rPr>
          <w:sz w:val="24"/>
          <w:szCs w:val="24"/>
        </w:rPr>
      </w:pPr>
      <w:r w:rsidRPr="00A77E6F">
        <w:rPr>
          <w:sz w:val="24"/>
          <w:szCs w:val="24"/>
        </w:rPr>
        <w:lastRenderedPageBreak/>
        <w:t xml:space="preserve">Центральный </w:t>
      </w:r>
      <w:r w:rsidR="00A173F4" w:rsidRPr="00A77E6F">
        <w:rPr>
          <w:sz w:val="24"/>
          <w:szCs w:val="24"/>
        </w:rPr>
        <w:t xml:space="preserve">район. </w:t>
      </w:r>
      <w:r w:rsidRPr="00A77E6F">
        <w:rPr>
          <w:sz w:val="24"/>
          <w:szCs w:val="24"/>
        </w:rPr>
        <w:t>Журнал «Я живу в России»</w:t>
      </w:r>
      <w:r w:rsidR="00A173F4" w:rsidRPr="00A77E6F">
        <w:rPr>
          <w:sz w:val="24"/>
          <w:szCs w:val="24"/>
        </w:rPr>
        <w:t xml:space="preserve">. </w:t>
      </w:r>
      <w:r w:rsidRPr="00A77E6F">
        <w:rPr>
          <w:sz w:val="24"/>
          <w:szCs w:val="24"/>
        </w:rPr>
        <w:t>Разработка и создание сборника творческих работ учащихся, выпуск 2, 3</w:t>
      </w:r>
      <w:r w:rsidRPr="00A77E6F">
        <w:rPr>
          <w:sz w:val="24"/>
          <w:szCs w:val="24"/>
        </w:rPr>
        <w:tab/>
      </w:r>
      <w:r w:rsidR="00A173F4" w:rsidRPr="00A77E6F">
        <w:rPr>
          <w:sz w:val="24"/>
          <w:szCs w:val="24"/>
        </w:rPr>
        <w:t>.</w:t>
      </w:r>
    </w:p>
    <w:p w:rsidR="00A173F4" w:rsidRPr="00A77E6F" w:rsidRDefault="00A173F4" w:rsidP="005450B9">
      <w:pPr>
        <w:pStyle w:val="a3"/>
        <w:spacing w:line="240" w:lineRule="auto"/>
        <w:ind w:left="360" w:firstLine="0"/>
        <w:jc w:val="both"/>
        <w:rPr>
          <w:sz w:val="24"/>
          <w:szCs w:val="24"/>
        </w:rPr>
      </w:pPr>
    </w:p>
    <w:p w:rsidR="000571D0" w:rsidRPr="00A77E6F" w:rsidRDefault="000571D0" w:rsidP="005450B9">
      <w:pPr>
        <w:pStyle w:val="a3"/>
        <w:numPr>
          <w:ilvl w:val="0"/>
          <w:numId w:val="46"/>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423F0F" w:rsidRPr="00A77E6F" w:rsidRDefault="00423F0F" w:rsidP="005450B9">
      <w:pPr>
        <w:spacing w:line="240" w:lineRule="auto"/>
        <w:jc w:val="both"/>
        <w:rPr>
          <w:sz w:val="24"/>
          <w:szCs w:val="24"/>
        </w:rPr>
      </w:pPr>
      <w:r w:rsidRPr="00A77E6F">
        <w:rPr>
          <w:sz w:val="24"/>
          <w:szCs w:val="24"/>
        </w:rPr>
        <w:t xml:space="preserve">Изложение учебного материала приходится  адаптировать под состав класса.  В классе, где большинство детей с невысоким уровнем интеллектуального развития, дети не понимают материал без дополнительного многократного пояснения. В учебниках много сложных понятий и терминов (соразмерность, уравнивание, мораль). В течение всей апробации ведется работа по совершенствованию и доработке учебно-методического комплекса по курсу (включая разработку рабочих тетрадей для школьников, общего словаря-глоссария по курсу) в рамках работы регионального методического объединения. </w:t>
      </w:r>
    </w:p>
    <w:p w:rsidR="00423F0F" w:rsidRPr="00A77E6F" w:rsidRDefault="00423F0F" w:rsidP="005450B9">
      <w:pPr>
        <w:spacing w:line="240" w:lineRule="auto"/>
        <w:jc w:val="both"/>
        <w:rPr>
          <w:sz w:val="24"/>
          <w:szCs w:val="24"/>
        </w:rPr>
      </w:pPr>
      <w:r w:rsidRPr="00A77E6F">
        <w:rPr>
          <w:sz w:val="24"/>
          <w:szCs w:val="24"/>
        </w:rPr>
        <w:t xml:space="preserve">Необходимо признать основными профессиональными дефицитами педагогов при чтении данного курса: недостаточные содержательные </w:t>
      </w:r>
      <w:proofErr w:type="gramStart"/>
      <w:r w:rsidRPr="00A77E6F">
        <w:rPr>
          <w:sz w:val="24"/>
          <w:szCs w:val="24"/>
        </w:rPr>
        <w:t>культурологическую</w:t>
      </w:r>
      <w:proofErr w:type="gramEnd"/>
      <w:r w:rsidRPr="00A77E6F">
        <w:rPr>
          <w:sz w:val="24"/>
          <w:szCs w:val="24"/>
        </w:rPr>
        <w:t xml:space="preserve"> и методические компетентности. Это вызывает необходимость в организации системного модульного повышения квалификации учителей, опираясь на подготовленных преподавателей-тренеров на базе ГБОУ ДПО НСО  </w:t>
      </w:r>
      <w:proofErr w:type="spellStart"/>
      <w:r w:rsidRPr="00A77E6F">
        <w:rPr>
          <w:sz w:val="24"/>
          <w:szCs w:val="24"/>
        </w:rPr>
        <w:t>НИПКиПРО</w:t>
      </w:r>
      <w:proofErr w:type="spellEnd"/>
      <w:r w:rsidRPr="00A77E6F">
        <w:rPr>
          <w:sz w:val="24"/>
          <w:szCs w:val="24"/>
        </w:rPr>
        <w:t xml:space="preserve"> с учетом региональной специфики и при содействии </w:t>
      </w:r>
      <w:r w:rsidR="00FC201A" w:rsidRPr="00A77E6F">
        <w:rPr>
          <w:sz w:val="24"/>
          <w:szCs w:val="24"/>
        </w:rPr>
        <w:t>АПК и ППРО</w:t>
      </w:r>
      <w:r w:rsidRPr="00A77E6F">
        <w:rPr>
          <w:sz w:val="24"/>
          <w:szCs w:val="24"/>
        </w:rPr>
        <w:t xml:space="preserve">, а также с привлечением представителей религиозных организаций. Курс должны читать светские педагоги, прошедшие повышение квалификации. </w:t>
      </w:r>
    </w:p>
    <w:p w:rsidR="005E7CE5" w:rsidRPr="00A77E6F" w:rsidRDefault="005E7CE5" w:rsidP="005450B9">
      <w:pPr>
        <w:spacing w:line="240" w:lineRule="auto"/>
        <w:jc w:val="both"/>
        <w:rPr>
          <w:sz w:val="24"/>
          <w:szCs w:val="24"/>
        </w:rPr>
      </w:pPr>
      <w:r w:rsidRPr="00A77E6F">
        <w:rPr>
          <w:sz w:val="24"/>
          <w:szCs w:val="24"/>
        </w:rPr>
        <w:t>При анкетировании родителей, педагогических работников выявлены следующие проблемы при реализации курса ОРКСЭ:</w:t>
      </w:r>
    </w:p>
    <w:p w:rsidR="005E7CE5" w:rsidRPr="00A77E6F" w:rsidRDefault="005E7CE5" w:rsidP="00233379">
      <w:pPr>
        <w:numPr>
          <w:ilvl w:val="0"/>
          <w:numId w:val="119"/>
        </w:numPr>
        <w:spacing w:line="240" w:lineRule="auto"/>
        <w:jc w:val="both"/>
        <w:rPr>
          <w:sz w:val="24"/>
          <w:szCs w:val="24"/>
        </w:rPr>
      </w:pPr>
      <w:r w:rsidRPr="00A77E6F">
        <w:rPr>
          <w:sz w:val="24"/>
          <w:szCs w:val="24"/>
        </w:rPr>
        <w:t>в школах (особенно малокомплектных) недостаточно индивидуальных рабочих мест за компьютерами, дети вынуждены работать группой, что усложняет вести контроль над выполнением заданий каждым учеником</w:t>
      </w:r>
      <w:r w:rsidR="009D7E63" w:rsidRPr="00A77E6F">
        <w:rPr>
          <w:sz w:val="24"/>
          <w:szCs w:val="24"/>
        </w:rPr>
        <w:t xml:space="preserve"> </w:t>
      </w:r>
      <w:r w:rsidRPr="00A77E6F">
        <w:rPr>
          <w:sz w:val="24"/>
          <w:szCs w:val="24"/>
        </w:rPr>
        <w:t>(4%);</w:t>
      </w:r>
    </w:p>
    <w:p w:rsidR="005E7CE5" w:rsidRPr="00A77E6F" w:rsidRDefault="005E7CE5" w:rsidP="00233379">
      <w:pPr>
        <w:numPr>
          <w:ilvl w:val="0"/>
          <w:numId w:val="119"/>
        </w:numPr>
        <w:spacing w:line="240" w:lineRule="auto"/>
        <w:jc w:val="both"/>
        <w:rPr>
          <w:sz w:val="24"/>
          <w:szCs w:val="24"/>
        </w:rPr>
      </w:pPr>
      <w:r w:rsidRPr="00A77E6F">
        <w:rPr>
          <w:sz w:val="24"/>
          <w:szCs w:val="24"/>
        </w:rPr>
        <w:t>отсутствие рабочих тетрадей на печатной основе как альтернатив</w:t>
      </w:r>
      <w:r w:rsidR="009D7E63" w:rsidRPr="00A77E6F">
        <w:rPr>
          <w:sz w:val="24"/>
          <w:szCs w:val="24"/>
        </w:rPr>
        <w:t>ы</w:t>
      </w:r>
      <w:r w:rsidRPr="00A77E6F">
        <w:rPr>
          <w:sz w:val="24"/>
          <w:szCs w:val="24"/>
        </w:rPr>
        <w:t xml:space="preserve"> demo-версии на диске;</w:t>
      </w:r>
    </w:p>
    <w:p w:rsidR="005E7CE5" w:rsidRPr="00A77E6F" w:rsidRDefault="005E7CE5" w:rsidP="00233379">
      <w:pPr>
        <w:numPr>
          <w:ilvl w:val="0"/>
          <w:numId w:val="119"/>
        </w:numPr>
        <w:spacing w:line="240" w:lineRule="auto"/>
        <w:jc w:val="both"/>
        <w:rPr>
          <w:sz w:val="24"/>
          <w:szCs w:val="24"/>
        </w:rPr>
      </w:pPr>
      <w:r w:rsidRPr="00A77E6F">
        <w:rPr>
          <w:sz w:val="24"/>
          <w:szCs w:val="24"/>
        </w:rPr>
        <w:t>недостаток или отсутствие внимания со стороны роди</w:t>
      </w:r>
      <w:r w:rsidR="009D7E63" w:rsidRPr="00A77E6F">
        <w:rPr>
          <w:sz w:val="24"/>
          <w:szCs w:val="24"/>
        </w:rPr>
        <w:t>телей по причине их занятости и/</w:t>
      </w:r>
      <w:r w:rsidRPr="00A77E6F">
        <w:rPr>
          <w:sz w:val="24"/>
          <w:szCs w:val="24"/>
        </w:rPr>
        <w:t>или низкого образовательного уровня. Родители не всегда охотно откликаются на просьбы помочь своим детя</w:t>
      </w:r>
      <w:r w:rsidR="009D7E63" w:rsidRPr="00A77E6F">
        <w:rPr>
          <w:sz w:val="24"/>
          <w:szCs w:val="24"/>
        </w:rPr>
        <w:t>м в подготовке творческих работ;</w:t>
      </w:r>
    </w:p>
    <w:p w:rsidR="005E7CE5" w:rsidRPr="00A77E6F" w:rsidRDefault="009D7E63" w:rsidP="00233379">
      <w:pPr>
        <w:numPr>
          <w:ilvl w:val="0"/>
          <w:numId w:val="119"/>
        </w:numPr>
        <w:spacing w:line="240" w:lineRule="auto"/>
        <w:jc w:val="both"/>
        <w:rPr>
          <w:b/>
          <w:bCs/>
          <w:sz w:val="24"/>
          <w:szCs w:val="24"/>
        </w:rPr>
      </w:pPr>
      <w:r w:rsidRPr="00A77E6F">
        <w:rPr>
          <w:sz w:val="24"/>
          <w:szCs w:val="24"/>
        </w:rPr>
        <w:t xml:space="preserve">курс, </w:t>
      </w:r>
      <w:r w:rsidR="005E7CE5" w:rsidRPr="00A77E6F">
        <w:rPr>
          <w:sz w:val="24"/>
          <w:szCs w:val="24"/>
        </w:rPr>
        <w:t>разорванный на две образовательные ступени, создаёт органи</w:t>
      </w:r>
      <w:r w:rsidRPr="00A77E6F">
        <w:rPr>
          <w:sz w:val="24"/>
          <w:szCs w:val="24"/>
        </w:rPr>
        <w:t>зационно-финансовые затруднения;</w:t>
      </w:r>
    </w:p>
    <w:p w:rsidR="005E7CE5" w:rsidRPr="00A77E6F" w:rsidRDefault="005E7CE5" w:rsidP="00233379">
      <w:pPr>
        <w:numPr>
          <w:ilvl w:val="0"/>
          <w:numId w:val="119"/>
        </w:numPr>
        <w:spacing w:line="240" w:lineRule="auto"/>
        <w:jc w:val="both"/>
        <w:rPr>
          <w:sz w:val="24"/>
          <w:szCs w:val="24"/>
        </w:rPr>
      </w:pPr>
      <w:r w:rsidRPr="00A77E6F">
        <w:rPr>
          <w:sz w:val="24"/>
          <w:szCs w:val="24"/>
        </w:rPr>
        <w:t>сложность освоения дисциплины педагогами (недостаток базовых знаний требует длительной подготовки к уроку);</w:t>
      </w:r>
    </w:p>
    <w:p w:rsidR="005E7CE5" w:rsidRPr="00A77E6F" w:rsidRDefault="005E7CE5" w:rsidP="00233379">
      <w:pPr>
        <w:numPr>
          <w:ilvl w:val="0"/>
          <w:numId w:val="119"/>
        </w:numPr>
        <w:spacing w:line="240" w:lineRule="auto"/>
        <w:jc w:val="both"/>
        <w:rPr>
          <w:sz w:val="24"/>
          <w:szCs w:val="24"/>
        </w:rPr>
      </w:pPr>
      <w:r w:rsidRPr="00A77E6F">
        <w:rPr>
          <w:sz w:val="24"/>
          <w:szCs w:val="24"/>
        </w:rPr>
        <w:t>педагогам не хватает глубоких знаний по основам религиозных культур, хотелось бы продолжить переподготовку на курсах повышения квалификации, уже в зависимости от выбранного модуля;</w:t>
      </w:r>
    </w:p>
    <w:p w:rsidR="005E7CE5" w:rsidRPr="00A77E6F" w:rsidRDefault="005E7CE5" w:rsidP="00233379">
      <w:pPr>
        <w:numPr>
          <w:ilvl w:val="0"/>
          <w:numId w:val="119"/>
        </w:numPr>
        <w:spacing w:line="240" w:lineRule="auto"/>
        <w:jc w:val="both"/>
        <w:rPr>
          <w:sz w:val="24"/>
          <w:szCs w:val="24"/>
        </w:rPr>
      </w:pPr>
      <w:r w:rsidRPr="00A77E6F">
        <w:rPr>
          <w:sz w:val="24"/>
          <w:szCs w:val="24"/>
        </w:rPr>
        <w:t xml:space="preserve">в связи с переходом на операционную систему  </w:t>
      </w:r>
      <w:proofErr w:type="spellStart"/>
      <w:r w:rsidRPr="00A77E6F">
        <w:rPr>
          <w:sz w:val="24"/>
          <w:szCs w:val="24"/>
        </w:rPr>
        <w:t>Ubuntu-Linux</w:t>
      </w:r>
      <w:proofErr w:type="spellEnd"/>
      <w:r w:rsidRPr="00A77E6F">
        <w:rPr>
          <w:sz w:val="24"/>
          <w:szCs w:val="24"/>
        </w:rPr>
        <w:t xml:space="preserve"> затруднена работа с электронными приложениями;</w:t>
      </w:r>
    </w:p>
    <w:p w:rsidR="009D7E63" w:rsidRPr="00A77E6F" w:rsidRDefault="005E7CE5" w:rsidP="00233379">
      <w:pPr>
        <w:numPr>
          <w:ilvl w:val="0"/>
          <w:numId w:val="119"/>
        </w:numPr>
        <w:spacing w:line="240" w:lineRule="auto"/>
        <w:jc w:val="both"/>
        <w:rPr>
          <w:sz w:val="24"/>
          <w:szCs w:val="24"/>
        </w:rPr>
      </w:pPr>
      <w:r w:rsidRPr="00A77E6F">
        <w:rPr>
          <w:sz w:val="24"/>
          <w:szCs w:val="24"/>
        </w:rPr>
        <w:t>учебно-методический комплект по курсу ОРКСЭ является недостаточным, т.к. многие педагоги испытывают дефицит знаний по преподаванию отдельных модулей;</w:t>
      </w:r>
      <w:r w:rsidR="009D7E63" w:rsidRPr="00A77E6F">
        <w:rPr>
          <w:sz w:val="24"/>
          <w:szCs w:val="24"/>
        </w:rPr>
        <w:t xml:space="preserve"> </w:t>
      </w:r>
    </w:p>
    <w:p w:rsidR="009D7E63" w:rsidRPr="00A77E6F" w:rsidRDefault="009D7E63" w:rsidP="00233379">
      <w:pPr>
        <w:numPr>
          <w:ilvl w:val="0"/>
          <w:numId w:val="119"/>
        </w:numPr>
        <w:spacing w:line="240" w:lineRule="auto"/>
        <w:jc w:val="both"/>
        <w:rPr>
          <w:sz w:val="24"/>
          <w:szCs w:val="24"/>
        </w:rPr>
      </w:pPr>
      <w:r w:rsidRPr="00A77E6F">
        <w:rPr>
          <w:sz w:val="24"/>
          <w:szCs w:val="24"/>
        </w:rPr>
        <w:t>несмотря на то, что в процессе подготовки учителей школ уделялось особое внимание методике преподавания, современным технологиям педагогической деятельности, некоторые учителя испытывают потребность в дополнительном повышении квалификации по применению современных образовательных технологий;</w:t>
      </w:r>
    </w:p>
    <w:p w:rsidR="005E7CE5" w:rsidRPr="00A77E6F" w:rsidRDefault="005E7CE5" w:rsidP="00233379">
      <w:pPr>
        <w:numPr>
          <w:ilvl w:val="0"/>
          <w:numId w:val="119"/>
        </w:numPr>
        <w:spacing w:line="240" w:lineRule="auto"/>
        <w:jc w:val="both"/>
        <w:rPr>
          <w:sz w:val="24"/>
          <w:szCs w:val="24"/>
        </w:rPr>
      </w:pPr>
      <w:r w:rsidRPr="00A77E6F">
        <w:rPr>
          <w:sz w:val="24"/>
          <w:szCs w:val="24"/>
        </w:rPr>
        <w:t>отсутствие дополнительной методической литературы для преподавателей курса ОРКСЭ;</w:t>
      </w:r>
    </w:p>
    <w:p w:rsidR="005E7CE5" w:rsidRPr="00A77E6F" w:rsidRDefault="005E7CE5" w:rsidP="00233379">
      <w:pPr>
        <w:numPr>
          <w:ilvl w:val="0"/>
          <w:numId w:val="119"/>
        </w:numPr>
        <w:spacing w:line="240" w:lineRule="auto"/>
        <w:jc w:val="both"/>
        <w:rPr>
          <w:sz w:val="24"/>
          <w:szCs w:val="24"/>
        </w:rPr>
      </w:pPr>
      <w:r w:rsidRPr="00A77E6F">
        <w:rPr>
          <w:sz w:val="24"/>
          <w:szCs w:val="24"/>
        </w:rPr>
        <w:t>отсутствие примерных поурочных разработок по курсу;</w:t>
      </w:r>
    </w:p>
    <w:p w:rsidR="005E7CE5" w:rsidRPr="00A77E6F" w:rsidRDefault="005E7CE5" w:rsidP="00233379">
      <w:pPr>
        <w:numPr>
          <w:ilvl w:val="0"/>
          <w:numId w:val="119"/>
        </w:numPr>
        <w:spacing w:line="240" w:lineRule="auto"/>
        <w:jc w:val="both"/>
        <w:rPr>
          <w:sz w:val="24"/>
          <w:szCs w:val="24"/>
        </w:rPr>
      </w:pPr>
      <w:r w:rsidRPr="00A77E6F">
        <w:rPr>
          <w:sz w:val="24"/>
          <w:szCs w:val="24"/>
        </w:rPr>
        <w:lastRenderedPageBreak/>
        <w:t>в книге для учителя  содержатся материалы непосредственно для учителя, но нет практических рекомендаций по урокам, недостаточное хрестоматийного сопровождения, что затрудняет подготовку учителя к уроку;</w:t>
      </w:r>
    </w:p>
    <w:p w:rsidR="005E7CE5" w:rsidRPr="00A77E6F" w:rsidRDefault="005E7CE5" w:rsidP="00233379">
      <w:pPr>
        <w:numPr>
          <w:ilvl w:val="0"/>
          <w:numId w:val="119"/>
        </w:numPr>
        <w:spacing w:line="240" w:lineRule="auto"/>
        <w:jc w:val="both"/>
        <w:rPr>
          <w:sz w:val="24"/>
          <w:szCs w:val="24"/>
        </w:rPr>
      </w:pPr>
      <w:r w:rsidRPr="00A77E6F">
        <w:rPr>
          <w:sz w:val="24"/>
          <w:szCs w:val="24"/>
        </w:rPr>
        <w:t xml:space="preserve">краткосрочного повышения квалификации </w:t>
      </w:r>
      <w:r w:rsidR="009D7E63" w:rsidRPr="00A77E6F">
        <w:rPr>
          <w:sz w:val="24"/>
          <w:szCs w:val="24"/>
        </w:rPr>
        <w:t xml:space="preserve">явно </w:t>
      </w:r>
      <w:r w:rsidRPr="00A77E6F">
        <w:rPr>
          <w:sz w:val="24"/>
          <w:szCs w:val="24"/>
        </w:rPr>
        <w:t>недостаточно для преподавания данного курса;</w:t>
      </w:r>
    </w:p>
    <w:p w:rsidR="005E7CE5" w:rsidRPr="00A77E6F" w:rsidRDefault="005E7CE5" w:rsidP="00233379">
      <w:pPr>
        <w:numPr>
          <w:ilvl w:val="0"/>
          <w:numId w:val="119"/>
        </w:numPr>
        <w:spacing w:line="240" w:lineRule="auto"/>
        <w:jc w:val="both"/>
        <w:rPr>
          <w:sz w:val="24"/>
          <w:szCs w:val="24"/>
        </w:rPr>
      </w:pPr>
      <w:r w:rsidRPr="00A77E6F">
        <w:rPr>
          <w:sz w:val="24"/>
          <w:szCs w:val="24"/>
        </w:rPr>
        <w:t>нет словарей для преподавания  курса ОРКСЭ (много сложных слов);</w:t>
      </w:r>
    </w:p>
    <w:p w:rsidR="005E7CE5" w:rsidRPr="00A77E6F" w:rsidRDefault="005E7CE5" w:rsidP="00233379">
      <w:pPr>
        <w:numPr>
          <w:ilvl w:val="0"/>
          <w:numId w:val="119"/>
        </w:numPr>
        <w:spacing w:line="240" w:lineRule="auto"/>
        <w:jc w:val="both"/>
        <w:rPr>
          <w:sz w:val="24"/>
          <w:szCs w:val="24"/>
        </w:rPr>
      </w:pPr>
      <w:r w:rsidRPr="00A77E6F">
        <w:rPr>
          <w:sz w:val="24"/>
          <w:szCs w:val="24"/>
        </w:rPr>
        <w:t>уменьшение нагрузки учителей начальных классов в связи с ведением уроков светской этики учителями-предметниками старшей школы;</w:t>
      </w:r>
    </w:p>
    <w:p w:rsidR="005E7CE5" w:rsidRPr="00A77E6F" w:rsidRDefault="005E7CE5" w:rsidP="00233379">
      <w:pPr>
        <w:numPr>
          <w:ilvl w:val="0"/>
          <w:numId w:val="119"/>
        </w:numPr>
        <w:spacing w:line="240" w:lineRule="auto"/>
        <w:jc w:val="both"/>
        <w:rPr>
          <w:sz w:val="24"/>
          <w:szCs w:val="24"/>
        </w:rPr>
      </w:pPr>
      <w:r w:rsidRPr="00A77E6F">
        <w:rPr>
          <w:sz w:val="24"/>
          <w:szCs w:val="24"/>
        </w:rPr>
        <w:t>не хватает часов, желательно чтобы курс ОРКСЭ читался  весь учебный год;</w:t>
      </w:r>
    </w:p>
    <w:p w:rsidR="00C46CE8" w:rsidRPr="00A77E6F" w:rsidRDefault="005E7CE5" w:rsidP="00233379">
      <w:pPr>
        <w:numPr>
          <w:ilvl w:val="0"/>
          <w:numId w:val="119"/>
        </w:numPr>
        <w:spacing w:line="240" w:lineRule="auto"/>
        <w:jc w:val="both"/>
        <w:rPr>
          <w:sz w:val="24"/>
          <w:szCs w:val="24"/>
        </w:rPr>
      </w:pPr>
      <w:r w:rsidRPr="00A77E6F">
        <w:rPr>
          <w:sz w:val="24"/>
          <w:szCs w:val="24"/>
        </w:rPr>
        <w:t>большая наполняемость классов (предпочтительнее изучать данный предмет в малых группах), однако это связано с организ</w:t>
      </w:r>
      <w:r w:rsidR="00C46CE8" w:rsidRPr="00A77E6F">
        <w:rPr>
          <w:sz w:val="24"/>
          <w:szCs w:val="24"/>
        </w:rPr>
        <w:t>ационно-финансовыми трудностями;</w:t>
      </w:r>
    </w:p>
    <w:p w:rsidR="005E7CE5" w:rsidRPr="00A77E6F" w:rsidRDefault="005E7CE5" w:rsidP="00233379">
      <w:pPr>
        <w:numPr>
          <w:ilvl w:val="0"/>
          <w:numId w:val="119"/>
        </w:numPr>
        <w:spacing w:line="240" w:lineRule="auto"/>
        <w:jc w:val="both"/>
        <w:rPr>
          <w:sz w:val="24"/>
          <w:szCs w:val="24"/>
        </w:rPr>
      </w:pPr>
      <w:r w:rsidRPr="00A77E6F">
        <w:rPr>
          <w:sz w:val="24"/>
          <w:szCs w:val="24"/>
        </w:rPr>
        <w:t>в учебниках предложено мало ситуаций, требующих включения обучающихся в процесс обсуждения, высказывания своей точки зрения;</w:t>
      </w:r>
    </w:p>
    <w:p w:rsidR="005E7CE5" w:rsidRPr="00A77E6F" w:rsidRDefault="00C46CE8" w:rsidP="00233379">
      <w:pPr>
        <w:numPr>
          <w:ilvl w:val="0"/>
          <w:numId w:val="119"/>
        </w:numPr>
        <w:spacing w:line="240" w:lineRule="auto"/>
        <w:jc w:val="both"/>
        <w:rPr>
          <w:sz w:val="24"/>
          <w:szCs w:val="24"/>
        </w:rPr>
      </w:pPr>
      <w:r w:rsidRPr="00A77E6F">
        <w:rPr>
          <w:sz w:val="24"/>
          <w:szCs w:val="24"/>
        </w:rPr>
        <w:t>п</w:t>
      </w:r>
      <w:r w:rsidR="005E7CE5" w:rsidRPr="00A77E6F">
        <w:rPr>
          <w:sz w:val="24"/>
          <w:szCs w:val="24"/>
        </w:rPr>
        <w:t>роблема удовлетворения потребностей всех учащихся в зависимости от выбора модуля, если будут группы, состоящие из 2-4 человек;</w:t>
      </w:r>
    </w:p>
    <w:p w:rsidR="005E7CE5" w:rsidRPr="00A77E6F" w:rsidRDefault="005E7CE5" w:rsidP="00233379">
      <w:pPr>
        <w:numPr>
          <w:ilvl w:val="0"/>
          <w:numId w:val="119"/>
        </w:numPr>
        <w:spacing w:line="240" w:lineRule="auto"/>
        <w:jc w:val="both"/>
        <w:rPr>
          <w:sz w:val="24"/>
          <w:szCs w:val="24"/>
        </w:rPr>
      </w:pPr>
      <w:r w:rsidRPr="00A77E6F">
        <w:rPr>
          <w:sz w:val="24"/>
          <w:szCs w:val="24"/>
        </w:rPr>
        <w:t>низкий уровень содержания электронного сопровождения к курсу ОРКСЭ: в электронном приложении не хватает</w:t>
      </w:r>
      <w:r w:rsidR="00C46CE8" w:rsidRPr="00A77E6F">
        <w:rPr>
          <w:sz w:val="24"/>
          <w:szCs w:val="24"/>
        </w:rPr>
        <w:t xml:space="preserve"> «глубины», встречаются ошибки, и</w:t>
      </w:r>
      <w:r w:rsidRPr="00A77E6F">
        <w:rPr>
          <w:sz w:val="24"/>
          <w:szCs w:val="24"/>
        </w:rPr>
        <w:t>спользовались фотографии, которые повторялись из у</w:t>
      </w:r>
      <w:r w:rsidR="00C46CE8" w:rsidRPr="00A77E6F">
        <w:rPr>
          <w:sz w:val="24"/>
          <w:szCs w:val="24"/>
        </w:rPr>
        <w:t>рока в урок</w:t>
      </w:r>
      <w:r w:rsidRPr="00A77E6F">
        <w:rPr>
          <w:sz w:val="24"/>
          <w:szCs w:val="24"/>
        </w:rPr>
        <w:t xml:space="preserve">;  </w:t>
      </w:r>
    </w:p>
    <w:p w:rsidR="005E7CE5" w:rsidRPr="00A77E6F" w:rsidRDefault="005E7CE5" w:rsidP="00233379">
      <w:pPr>
        <w:numPr>
          <w:ilvl w:val="0"/>
          <w:numId w:val="119"/>
        </w:numPr>
        <w:spacing w:line="240" w:lineRule="auto"/>
        <w:jc w:val="both"/>
        <w:rPr>
          <w:sz w:val="24"/>
          <w:szCs w:val="24"/>
        </w:rPr>
      </w:pPr>
      <w:r w:rsidRPr="00A77E6F">
        <w:rPr>
          <w:sz w:val="24"/>
          <w:szCs w:val="24"/>
        </w:rPr>
        <w:t>при работе с электронным приложением отмечается недостаток отрывков из фильмов, иллюстраций, авторского чтения художественных произведений, невозможность пользоваться данным диском каждому учащемуся;</w:t>
      </w:r>
    </w:p>
    <w:p w:rsidR="005E7CE5" w:rsidRPr="00A77E6F" w:rsidRDefault="005E7CE5" w:rsidP="00233379">
      <w:pPr>
        <w:numPr>
          <w:ilvl w:val="0"/>
          <w:numId w:val="119"/>
        </w:numPr>
        <w:spacing w:line="240" w:lineRule="auto"/>
        <w:jc w:val="both"/>
        <w:rPr>
          <w:sz w:val="24"/>
          <w:szCs w:val="24"/>
        </w:rPr>
      </w:pPr>
      <w:proofErr w:type="gramStart"/>
      <w:r w:rsidRPr="00A77E6F">
        <w:rPr>
          <w:sz w:val="24"/>
          <w:szCs w:val="24"/>
        </w:rPr>
        <w:t>третья часть обучающихся испытывает затруднения в понимании текстов учебников</w:t>
      </w:r>
      <w:r w:rsidR="00C46CE8" w:rsidRPr="00A77E6F">
        <w:rPr>
          <w:sz w:val="24"/>
          <w:szCs w:val="24"/>
        </w:rPr>
        <w:t>; с</w:t>
      </w:r>
      <w:r w:rsidRPr="00A77E6F">
        <w:rPr>
          <w:sz w:val="24"/>
          <w:szCs w:val="24"/>
        </w:rPr>
        <w:t>одержание учебников, понятийный ряд не всегда соответствует возрастным особенностям младших школьников; иллюстрации не всегда соответствуют теме урока, отмечается недостаток отрывков из художественных произведе</w:t>
      </w:r>
      <w:r w:rsidR="00C46CE8" w:rsidRPr="00A77E6F">
        <w:rPr>
          <w:sz w:val="24"/>
          <w:szCs w:val="24"/>
        </w:rPr>
        <w:t>ний по темам, отсутствует словарь; н</w:t>
      </w:r>
      <w:r w:rsidRPr="00A77E6F">
        <w:rPr>
          <w:iCs/>
          <w:sz w:val="24"/>
          <w:szCs w:val="24"/>
        </w:rPr>
        <w:t>есоответствие стиля некоторых фрагментов текста   возрастным особенностям учащихся 4 класса</w:t>
      </w:r>
      <w:r w:rsidRPr="00A77E6F">
        <w:rPr>
          <w:sz w:val="24"/>
          <w:szCs w:val="24"/>
        </w:rPr>
        <w:t xml:space="preserve">; </w:t>
      </w:r>
      <w:r w:rsidRPr="00A77E6F">
        <w:rPr>
          <w:iCs/>
          <w:sz w:val="24"/>
          <w:szCs w:val="24"/>
        </w:rPr>
        <w:t>отсутствие домашнего задания; большой объём материала, а время для изучения выделяется недостаточно;</w:t>
      </w:r>
      <w:r w:rsidRPr="00A77E6F">
        <w:rPr>
          <w:sz w:val="24"/>
          <w:szCs w:val="24"/>
        </w:rPr>
        <w:t xml:space="preserve"> </w:t>
      </w:r>
      <w:proofErr w:type="gramEnd"/>
    </w:p>
    <w:p w:rsidR="00C46CE8" w:rsidRPr="00A77E6F" w:rsidRDefault="005E7CE5" w:rsidP="00233379">
      <w:pPr>
        <w:numPr>
          <w:ilvl w:val="0"/>
          <w:numId w:val="119"/>
        </w:numPr>
        <w:spacing w:line="240" w:lineRule="auto"/>
        <w:jc w:val="both"/>
        <w:rPr>
          <w:sz w:val="24"/>
          <w:szCs w:val="24"/>
        </w:rPr>
      </w:pPr>
      <w:r w:rsidRPr="00A77E6F">
        <w:rPr>
          <w:sz w:val="24"/>
          <w:szCs w:val="24"/>
        </w:rPr>
        <w:t>содержание учебников (по модулю «Светская этика): слишком сложное изложение содержания образования для учащихс</w:t>
      </w:r>
      <w:r w:rsidR="00C46CE8" w:rsidRPr="00A77E6F">
        <w:rPr>
          <w:sz w:val="24"/>
          <w:szCs w:val="24"/>
        </w:rPr>
        <w:t>я в учебниках, особенно понятий; не хватает</w:t>
      </w:r>
      <w:r w:rsidRPr="00A77E6F">
        <w:rPr>
          <w:sz w:val="24"/>
          <w:szCs w:val="24"/>
        </w:rPr>
        <w:t xml:space="preserve"> рабочих тетрадей к учебнику, которые позволили бы организовать  творческую самостоятельную деятельность учащихся и выполнение  домашнего задания.  </w:t>
      </w:r>
    </w:p>
    <w:p w:rsidR="00C46CE8" w:rsidRPr="00A77E6F" w:rsidRDefault="00C46CE8" w:rsidP="00233379">
      <w:pPr>
        <w:numPr>
          <w:ilvl w:val="0"/>
          <w:numId w:val="119"/>
        </w:numPr>
        <w:spacing w:line="240" w:lineRule="auto"/>
        <w:jc w:val="both"/>
        <w:rPr>
          <w:sz w:val="24"/>
          <w:szCs w:val="24"/>
        </w:rPr>
      </w:pPr>
      <w:r w:rsidRPr="00A77E6F">
        <w:rPr>
          <w:sz w:val="24"/>
          <w:szCs w:val="24"/>
        </w:rPr>
        <w:t>з</w:t>
      </w:r>
      <w:r w:rsidR="005E7CE5" w:rsidRPr="00A77E6F">
        <w:rPr>
          <w:sz w:val="24"/>
          <w:szCs w:val="24"/>
        </w:rPr>
        <w:t>атрудняет работу</w:t>
      </w:r>
      <w:r w:rsidRPr="00A77E6F">
        <w:rPr>
          <w:sz w:val="24"/>
          <w:szCs w:val="24"/>
        </w:rPr>
        <w:t xml:space="preserve"> с диском мелкий шрифт и</w:t>
      </w:r>
      <w:r w:rsidR="005E7CE5" w:rsidRPr="00A77E6F">
        <w:rPr>
          <w:sz w:val="24"/>
          <w:szCs w:val="24"/>
        </w:rPr>
        <w:t xml:space="preserve"> невозможность </w:t>
      </w:r>
      <w:r w:rsidRPr="00A77E6F">
        <w:rPr>
          <w:sz w:val="24"/>
          <w:szCs w:val="24"/>
        </w:rPr>
        <w:t xml:space="preserve">его </w:t>
      </w:r>
      <w:r w:rsidR="005E7CE5" w:rsidRPr="00A77E6F">
        <w:rPr>
          <w:sz w:val="24"/>
          <w:szCs w:val="24"/>
        </w:rPr>
        <w:t>увеличения</w:t>
      </w:r>
      <w:r w:rsidRPr="00A77E6F">
        <w:rPr>
          <w:sz w:val="24"/>
          <w:szCs w:val="24"/>
        </w:rPr>
        <w:t>; в</w:t>
      </w:r>
      <w:r w:rsidR="005E7CE5" w:rsidRPr="00A77E6F">
        <w:rPr>
          <w:sz w:val="24"/>
          <w:szCs w:val="24"/>
        </w:rPr>
        <w:t>озможность пользоваться данным диск</w:t>
      </w:r>
      <w:r w:rsidRPr="00A77E6F">
        <w:rPr>
          <w:sz w:val="24"/>
          <w:szCs w:val="24"/>
        </w:rPr>
        <w:t>ом есть не у каждого школьника;</w:t>
      </w:r>
    </w:p>
    <w:p w:rsidR="00C46CE8" w:rsidRPr="00A77E6F" w:rsidRDefault="005E7CE5" w:rsidP="00233379">
      <w:pPr>
        <w:numPr>
          <w:ilvl w:val="0"/>
          <w:numId w:val="119"/>
        </w:numPr>
        <w:spacing w:line="240" w:lineRule="auto"/>
        <w:jc w:val="both"/>
        <w:rPr>
          <w:sz w:val="24"/>
          <w:szCs w:val="24"/>
        </w:rPr>
      </w:pPr>
      <w:r w:rsidRPr="00A77E6F">
        <w:rPr>
          <w:sz w:val="24"/>
          <w:szCs w:val="24"/>
        </w:rPr>
        <w:t>недостаточно печатных пособий, иллюстративных материал</w:t>
      </w:r>
      <w:r w:rsidR="00C46CE8" w:rsidRPr="00A77E6F">
        <w:rPr>
          <w:sz w:val="24"/>
          <w:szCs w:val="24"/>
        </w:rPr>
        <w:t>ов, картографических материалов;</w:t>
      </w:r>
    </w:p>
    <w:p w:rsidR="005E7CE5" w:rsidRPr="00A77E6F" w:rsidRDefault="00C46CE8" w:rsidP="00233379">
      <w:pPr>
        <w:numPr>
          <w:ilvl w:val="0"/>
          <w:numId w:val="119"/>
        </w:numPr>
        <w:spacing w:line="240" w:lineRule="auto"/>
        <w:jc w:val="both"/>
        <w:rPr>
          <w:sz w:val="24"/>
          <w:szCs w:val="24"/>
        </w:rPr>
      </w:pPr>
      <w:r w:rsidRPr="00A77E6F">
        <w:rPr>
          <w:bCs/>
          <w:sz w:val="24"/>
          <w:szCs w:val="24"/>
        </w:rPr>
        <w:t>м</w:t>
      </w:r>
      <w:r w:rsidR="005E7CE5" w:rsidRPr="00A77E6F">
        <w:rPr>
          <w:bCs/>
          <w:sz w:val="24"/>
          <w:szCs w:val="24"/>
        </w:rPr>
        <w:t>атериально-технические</w:t>
      </w:r>
      <w:r w:rsidRPr="00A77E6F">
        <w:rPr>
          <w:bCs/>
          <w:sz w:val="24"/>
          <w:szCs w:val="24"/>
        </w:rPr>
        <w:t xml:space="preserve"> трудности</w:t>
      </w:r>
      <w:r w:rsidR="005E7CE5" w:rsidRPr="00A77E6F">
        <w:rPr>
          <w:bCs/>
          <w:sz w:val="24"/>
          <w:szCs w:val="24"/>
        </w:rPr>
        <w:t>:</w:t>
      </w:r>
      <w:r w:rsidRPr="00A77E6F">
        <w:rPr>
          <w:bCs/>
          <w:sz w:val="24"/>
          <w:szCs w:val="24"/>
        </w:rPr>
        <w:t xml:space="preserve"> о</w:t>
      </w:r>
      <w:r w:rsidR="005E7CE5" w:rsidRPr="00A77E6F">
        <w:rPr>
          <w:sz w:val="24"/>
          <w:szCs w:val="24"/>
        </w:rPr>
        <w:t xml:space="preserve">тсутствие постоянного </w:t>
      </w:r>
      <w:proofErr w:type="spellStart"/>
      <w:r w:rsidR="005E7CE5" w:rsidRPr="00A77E6F">
        <w:rPr>
          <w:sz w:val="24"/>
          <w:szCs w:val="24"/>
        </w:rPr>
        <w:t>мультимедийного</w:t>
      </w:r>
      <w:proofErr w:type="spellEnd"/>
      <w:r w:rsidR="005E7CE5" w:rsidRPr="00A77E6F">
        <w:rPr>
          <w:sz w:val="24"/>
          <w:szCs w:val="24"/>
        </w:rPr>
        <w:t xml:space="preserve"> о</w:t>
      </w:r>
      <w:r w:rsidRPr="00A77E6F">
        <w:rPr>
          <w:sz w:val="24"/>
          <w:szCs w:val="24"/>
        </w:rPr>
        <w:t>борудования в некоторых  школах.</w:t>
      </w:r>
    </w:p>
    <w:p w:rsidR="005E7CE5" w:rsidRPr="00A77E6F" w:rsidRDefault="005E7CE5" w:rsidP="005450B9">
      <w:pPr>
        <w:spacing w:line="240" w:lineRule="auto"/>
        <w:jc w:val="both"/>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23" w:name="_Toc297109600"/>
      <w:bookmarkStart w:id="24" w:name="_Toc308023311"/>
      <w:r w:rsidRPr="006D222A">
        <w:rPr>
          <w:rFonts w:ascii="Times New Roman" w:hAnsi="Times New Roman" w:cs="Times New Roman"/>
          <w:i/>
          <w:color w:val="auto"/>
          <w:szCs w:val="24"/>
        </w:rPr>
        <w:t>Пензенская область</w:t>
      </w:r>
      <w:bookmarkEnd w:id="23"/>
      <w:bookmarkEnd w:id="24"/>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48"/>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D33468" w:rsidRPr="00A77E6F" w:rsidRDefault="00D33468" w:rsidP="005450B9">
      <w:pPr>
        <w:spacing w:line="240" w:lineRule="auto"/>
        <w:jc w:val="both"/>
        <w:rPr>
          <w:sz w:val="24"/>
          <w:szCs w:val="24"/>
        </w:rPr>
      </w:pPr>
      <w:r w:rsidRPr="00A77E6F">
        <w:rPr>
          <w:sz w:val="24"/>
          <w:szCs w:val="24"/>
        </w:rPr>
        <w:t>В общеобразовательных учреждениях Пензенской области созданы условия, необходимые для реализации курса «Основы религиозных культур и светской этики».</w:t>
      </w:r>
    </w:p>
    <w:p w:rsidR="00D33468" w:rsidRPr="00A77E6F" w:rsidRDefault="00D33468" w:rsidP="005450B9">
      <w:pPr>
        <w:spacing w:line="240" w:lineRule="auto"/>
        <w:jc w:val="both"/>
        <w:rPr>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 xml:space="preserve">Нормативно-правовое обеспечение апробации </w:t>
      </w:r>
    </w:p>
    <w:p w:rsidR="000571D0" w:rsidRPr="00A77E6F" w:rsidRDefault="000571D0" w:rsidP="005450B9">
      <w:pPr>
        <w:spacing w:line="240" w:lineRule="auto"/>
        <w:rPr>
          <w:sz w:val="24"/>
          <w:szCs w:val="24"/>
        </w:rPr>
      </w:pPr>
    </w:p>
    <w:p w:rsidR="00D33468" w:rsidRPr="00A77E6F" w:rsidRDefault="00D33468" w:rsidP="005450B9">
      <w:pPr>
        <w:spacing w:line="240" w:lineRule="auto"/>
        <w:ind w:firstLine="0"/>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нормативно-правовых и локальных актов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7"/>
        <w:gridCol w:w="3223"/>
        <w:gridCol w:w="1817"/>
        <w:gridCol w:w="1171"/>
      </w:tblGrid>
      <w:tr w:rsidR="00D33468" w:rsidRPr="00A77E6F" w:rsidTr="002B2207">
        <w:tc>
          <w:tcPr>
            <w:tcW w:w="3369" w:type="dxa"/>
          </w:tcPr>
          <w:p w:rsidR="00D33468" w:rsidRPr="00A77E6F" w:rsidRDefault="00D33468" w:rsidP="005450B9">
            <w:pPr>
              <w:spacing w:line="240" w:lineRule="auto"/>
              <w:ind w:firstLine="0"/>
              <w:jc w:val="center"/>
              <w:rPr>
                <w:b/>
                <w:bCs/>
                <w:sz w:val="20"/>
                <w:szCs w:val="20"/>
              </w:rPr>
            </w:pPr>
            <w:r w:rsidRPr="00A77E6F">
              <w:rPr>
                <w:b/>
                <w:bCs/>
                <w:sz w:val="20"/>
                <w:szCs w:val="20"/>
              </w:rPr>
              <w:t>Наименование</w:t>
            </w:r>
          </w:p>
          <w:p w:rsidR="00D33468" w:rsidRPr="00A77E6F" w:rsidRDefault="00D33468" w:rsidP="005450B9">
            <w:pPr>
              <w:spacing w:line="240" w:lineRule="auto"/>
              <w:ind w:firstLine="0"/>
              <w:jc w:val="center"/>
              <w:rPr>
                <w:b/>
                <w:bCs/>
                <w:sz w:val="20"/>
                <w:szCs w:val="20"/>
              </w:rPr>
            </w:pPr>
            <w:r w:rsidRPr="00A77E6F">
              <w:rPr>
                <w:b/>
                <w:bCs/>
                <w:sz w:val="20"/>
                <w:szCs w:val="20"/>
              </w:rPr>
              <w:lastRenderedPageBreak/>
              <w:t>документа</w:t>
            </w:r>
          </w:p>
          <w:p w:rsidR="00D33468" w:rsidRPr="00A77E6F" w:rsidRDefault="00D33468" w:rsidP="005450B9">
            <w:pPr>
              <w:spacing w:line="240" w:lineRule="auto"/>
              <w:ind w:firstLine="0"/>
              <w:jc w:val="center"/>
              <w:rPr>
                <w:b/>
                <w:sz w:val="20"/>
                <w:szCs w:val="20"/>
              </w:rPr>
            </w:pPr>
          </w:p>
        </w:tc>
        <w:tc>
          <w:tcPr>
            <w:tcW w:w="3543" w:type="dxa"/>
          </w:tcPr>
          <w:p w:rsidR="00D33468" w:rsidRPr="00A77E6F" w:rsidRDefault="00D33468" w:rsidP="005450B9">
            <w:pPr>
              <w:spacing w:line="240" w:lineRule="auto"/>
              <w:ind w:firstLine="0"/>
              <w:jc w:val="center"/>
              <w:rPr>
                <w:b/>
                <w:bCs/>
                <w:sz w:val="20"/>
                <w:szCs w:val="20"/>
              </w:rPr>
            </w:pPr>
            <w:r w:rsidRPr="00A77E6F">
              <w:rPr>
                <w:b/>
                <w:bCs/>
                <w:sz w:val="20"/>
                <w:szCs w:val="20"/>
              </w:rPr>
              <w:lastRenderedPageBreak/>
              <w:t>Краткое содержание документа</w:t>
            </w:r>
          </w:p>
          <w:p w:rsidR="00D33468" w:rsidRPr="00A77E6F" w:rsidRDefault="00D33468" w:rsidP="005450B9">
            <w:pPr>
              <w:spacing w:line="240" w:lineRule="auto"/>
              <w:ind w:firstLine="0"/>
              <w:jc w:val="center"/>
              <w:rPr>
                <w:b/>
                <w:bCs/>
                <w:sz w:val="20"/>
                <w:szCs w:val="20"/>
              </w:rPr>
            </w:pPr>
            <w:r w:rsidRPr="00A77E6F">
              <w:rPr>
                <w:b/>
                <w:bCs/>
                <w:sz w:val="20"/>
                <w:szCs w:val="20"/>
              </w:rPr>
              <w:lastRenderedPageBreak/>
              <w:t>(аннотация)</w:t>
            </w:r>
          </w:p>
        </w:tc>
        <w:tc>
          <w:tcPr>
            <w:tcW w:w="1824" w:type="dxa"/>
          </w:tcPr>
          <w:p w:rsidR="00D33468" w:rsidRPr="00A77E6F" w:rsidRDefault="00D33468" w:rsidP="005450B9">
            <w:pPr>
              <w:spacing w:line="240" w:lineRule="auto"/>
              <w:ind w:firstLine="0"/>
              <w:jc w:val="center"/>
              <w:rPr>
                <w:b/>
                <w:sz w:val="20"/>
                <w:szCs w:val="20"/>
              </w:rPr>
            </w:pPr>
            <w:r w:rsidRPr="00A77E6F">
              <w:rPr>
                <w:b/>
                <w:sz w:val="20"/>
                <w:szCs w:val="20"/>
              </w:rPr>
              <w:lastRenderedPageBreak/>
              <w:t xml:space="preserve">Уровень </w:t>
            </w:r>
            <w:r w:rsidRPr="00A77E6F">
              <w:rPr>
                <w:b/>
                <w:sz w:val="20"/>
                <w:szCs w:val="20"/>
              </w:rPr>
              <w:lastRenderedPageBreak/>
              <w:t>(региональный,  муниципальный, школьный)</w:t>
            </w:r>
          </w:p>
        </w:tc>
        <w:tc>
          <w:tcPr>
            <w:tcW w:w="0" w:type="auto"/>
          </w:tcPr>
          <w:p w:rsidR="00D33468" w:rsidRPr="00A77E6F" w:rsidRDefault="00D33468" w:rsidP="005450B9">
            <w:pPr>
              <w:spacing w:line="240" w:lineRule="auto"/>
              <w:ind w:firstLine="0"/>
              <w:jc w:val="center"/>
              <w:rPr>
                <w:b/>
                <w:bCs/>
                <w:sz w:val="20"/>
                <w:szCs w:val="20"/>
              </w:rPr>
            </w:pPr>
            <w:r w:rsidRPr="00A77E6F">
              <w:rPr>
                <w:b/>
                <w:bCs/>
                <w:sz w:val="20"/>
                <w:szCs w:val="20"/>
              </w:rPr>
              <w:lastRenderedPageBreak/>
              <w:t xml:space="preserve">Сроки </w:t>
            </w:r>
            <w:r w:rsidRPr="00A77E6F">
              <w:rPr>
                <w:b/>
                <w:bCs/>
                <w:sz w:val="20"/>
                <w:szCs w:val="20"/>
              </w:rPr>
              <w:lastRenderedPageBreak/>
              <w:t>введения документа в действие</w:t>
            </w:r>
          </w:p>
          <w:p w:rsidR="00D33468" w:rsidRPr="00A77E6F" w:rsidRDefault="00D33468" w:rsidP="005450B9">
            <w:pPr>
              <w:spacing w:line="240" w:lineRule="auto"/>
              <w:ind w:firstLine="0"/>
              <w:jc w:val="center"/>
              <w:rPr>
                <w:b/>
                <w:sz w:val="20"/>
                <w:szCs w:val="20"/>
              </w:rPr>
            </w:pPr>
          </w:p>
        </w:tc>
      </w:tr>
      <w:tr w:rsidR="00D33468" w:rsidRPr="00A77E6F" w:rsidTr="002B2207">
        <w:tc>
          <w:tcPr>
            <w:tcW w:w="3369" w:type="dxa"/>
          </w:tcPr>
          <w:p w:rsidR="00D33468" w:rsidRPr="00A77E6F" w:rsidRDefault="00D33468" w:rsidP="005450B9">
            <w:pPr>
              <w:spacing w:line="240" w:lineRule="auto"/>
              <w:ind w:firstLine="0"/>
              <w:rPr>
                <w:bCs/>
                <w:sz w:val="20"/>
                <w:szCs w:val="20"/>
              </w:rPr>
            </w:pPr>
            <w:r w:rsidRPr="00A77E6F">
              <w:rPr>
                <w:sz w:val="20"/>
                <w:szCs w:val="20"/>
              </w:rPr>
              <w:lastRenderedPageBreak/>
              <w:t xml:space="preserve">Инструктивно-методическое письмо Министерства образования Пензенской области «Об апробации комплексного учебного курса "Основы религиозных культур и светской этики"» от </w:t>
            </w:r>
            <w:r w:rsidRPr="00A77E6F">
              <w:rPr>
                <w:bCs/>
                <w:sz w:val="20"/>
                <w:szCs w:val="20"/>
              </w:rPr>
              <w:t xml:space="preserve">16.09.2009 </w:t>
            </w:r>
            <w:r w:rsidRPr="00A77E6F">
              <w:rPr>
                <w:sz w:val="20"/>
                <w:szCs w:val="20"/>
              </w:rPr>
              <w:t>№ 1414ин/01-26</w:t>
            </w:r>
          </w:p>
        </w:tc>
        <w:tc>
          <w:tcPr>
            <w:tcW w:w="3543" w:type="dxa"/>
          </w:tcPr>
          <w:p w:rsidR="00D33468" w:rsidRPr="00A77E6F" w:rsidRDefault="00D33468" w:rsidP="005450B9">
            <w:pPr>
              <w:spacing w:line="240" w:lineRule="auto"/>
              <w:ind w:firstLine="0"/>
              <w:rPr>
                <w:bCs/>
                <w:sz w:val="20"/>
                <w:szCs w:val="20"/>
              </w:rPr>
            </w:pPr>
            <w:r w:rsidRPr="00A77E6F">
              <w:rPr>
                <w:bCs/>
                <w:sz w:val="20"/>
                <w:szCs w:val="20"/>
              </w:rPr>
              <w:t>Информирует об участии Пензенской области в апробации курса ОРКСЭ, содержит характеристику курса</w:t>
            </w:r>
            <w:r w:rsidRPr="00A77E6F">
              <w:rPr>
                <w:sz w:val="20"/>
                <w:szCs w:val="20"/>
              </w:rPr>
              <w:t xml:space="preserve"> и рекомендации к проведению</w:t>
            </w:r>
            <w:r w:rsidRPr="00A77E6F">
              <w:rPr>
                <w:bCs/>
                <w:sz w:val="20"/>
                <w:szCs w:val="20"/>
              </w:rPr>
              <w:t xml:space="preserve"> </w:t>
            </w:r>
          </w:p>
          <w:p w:rsidR="00D33468" w:rsidRPr="00A77E6F" w:rsidRDefault="00D33468" w:rsidP="005450B9">
            <w:pPr>
              <w:spacing w:line="240" w:lineRule="auto"/>
              <w:ind w:firstLine="0"/>
              <w:rPr>
                <w:bCs/>
                <w:sz w:val="20"/>
                <w:szCs w:val="20"/>
              </w:rPr>
            </w:pPr>
            <w:r w:rsidRPr="00A77E6F">
              <w:rPr>
                <w:bCs/>
                <w:sz w:val="20"/>
                <w:szCs w:val="20"/>
              </w:rPr>
              <w:t xml:space="preserve">корректировки вариативной части </w:t>
            </w:r>
          </w:p>
          <w:p w:rsidR="00D33468" w:rsidRPr="00A77E6F" w:rsidRDefault="00D33468" w:rsidP="005450B9">
            <w:pPr>
              <w:spacing w:line="240" w:lineRule="auto"/>
              <w:ind w:firstLine="0"/>
              <w:rPr>
                <w:bCs/>
                <w:sz w:val="20"/>
                <w:szCs w:val="20"/>
              </w:rPr>
            </w:pPr>
            <w:r w:rsidRPr="00A77E6F">
              <w:rPr>
                <w:bCs/>
                <w:sz w:val="20"/>
                <w:szCs w:val="20"/>
              </w:rPr>
              <w:t xml:space="preserve">учебного плана образовательного учреждения, </w:t>
            </w:r>
            <w:r w:rsidRPr="00A77E6F">
              <w:rPr>
                <w:sz w:val="20"/>
                <w:szCs w:val="20"/>
              </w:rPr>
              <w:t xml:space="preserve">разъясняет принципы разработки </w:t>
            </w:r>
            <w:r w:rsidRPr="00A77E6F">
              <w:rPr>
                <w:bCs/>
                <w:sz w:val="20"/>
                <w:szCs w:val="20"/>
              </w:rPr>
              <w:t>о</w:t>
            </w:r>
            <w:r w:rsidRPr="00A77E6F">
              <w:rPr>
                <w:sz w:val="20"/>
                <w:szCs w:val="20"/>
              </w:rPr>
              <w:t xml:space="preserve">рганизационной схемы участия ОУ в апробации </w:t>
            </w:r>
          </w:p>
        </w:tc>
        <w:tc>
          <w:tcPr>
            <w:tcW w:w="1824" w:type="dxa"/>
          </w:tcPr>
          <w:p w:rsidR="00D33468" w:rsidRPr="00A77E6F" w:rsidRDefault="00D33468" w:rsidP="005450B9">
            <w:pPr>
              <w:spacing w:line="240" w:lineRule="auto"/>
              <w:ind w:firstLine="0"/>
              <w:jc w:val="center"/>
              <w:rPr>
                <w:sz w:val="20"/>
                <w:szCs w:val="20"/>
              </w:rPr>
            </w:pPr>
            <w:r w:rsidRPr="00A77E6F">
              <w:rPr>
                <w:sz w:val="20"/>
                <w:szCs w:val="20"/>
              </w:rPr>
              <w:t>Региональный</w:t>
            </w:r>
          </w:p>
        </w:tc>
        <w:tc>
          <w:tcPr>
            <w:tcW w:w="0" w:type="auto"/>
          </w:tcPr>
          <w:p w:rsidR="00D33468" w:rsidRPr="00A77E6F" w:rsidRDefault="00D33468" w:rsidP="005450B9">
            <w:pPr>
              <w:spacing w:line="240" w:lineRule="auto"/>
              <w:ind w:firstLine="0"/>
              <w:jc w:val="center"/>
              <w:rPr>
                <w:bCs/>
                <w:sz w:val="20"/>
                <w:szCs w:val="20"/>
              </w:rPr>
            </w:pPr>
            <w:r w:rsidRPr="00A77E6F">
              <w:rPr>
                <w:bCs/>
                <w:sz w:val="20"/>
                <w:szCs w:val="20"/>
              </w:rPr>
              <w:t>2009/2010 учебный год</w:t>
            </w:r>
          </w:p>
        </w:tc>
      </w:tr>
      <w:tr w:rsidR="00D33468" w:rsidRPr="00A77E6F" w:rsidTr="002B2207">
        <w:tc>
          <w:tcPr>
            <w:tcW w:w="3369" w:type="dxa"/>
          </w:tcPr>
          <w:p w:rsidR="00D33468" w:rsidRPr="00A77E6F" w:rsidRDefault="00D33468" w:rsidP="005450B9">
            <w:pPr>
              <w:spacing w:line="240" w:lineRule="auto"/>
              <w:ind w:firstLine="0"/>
              <w:rPr>
                <w:sz w:val="20"/>
                <w:szCs w:val="20"/>
              </w:rPr>
            </w:pPr>
            <w:r w:rsidRPr="00A77E6F">
              <w:rPr>
                <w:bCs/>
                <w:sz w:val="20"/>
                <w:szCs w:val="20"/>
              </w:rPr>
              <w:t>Инструктивно-методическое письмо Министерства образования Пензенской области руководителям муниципальных органов управления образованием  от 19.03.2010 № 1196-ин/01-27</w:t>
            </w:r>
          </w:p>
        </w:tc>
        <w:tc>
          <w:tcPr>
            <w:tcW w:w="3543" w:type="dxa"/>
          </w:tcPr>
          <w:p w:rsidR="00D33468" w:rsidRPr="00A77E6F" w:rsidRDefault="00D33468" w:rsidP="005450B9">
            <w:pPr>
              <w:spacing w:line="240" w:lineRule="auto"/>
              <w:ind w:firstLine="0"/>
              <w:rPr>
                <w:sz w:val="20"/>
                <w:szCs w:val="20"/>
              </w:rPr>
            </w:pPr>
            <w:r w:rsidRPr="00A77E6F">
              <w:rPr>
                <w:bCs/>
                <w:sz w:val="20"/>
                <w:szCs w:val="20"/>
              </w:rPr>
              <w:t>Содержит рекомендации по организации апробации и по проведению родительских собраний в 4-х классах</w:t>
            </w:r>
          </w:p>
        </w:tc>
        <w:tc>
          <w:tcPr>
            <w:tcW w:w="1824" w:type="dxa"/>
          </w:tcPr>
          <w:p w:rsidR="00D33468" w:rsidRPr="00A77E6F" w:rsidRDefault="00D33468" w:rsidP="005450B9">
            <w:pPr>
              <w:spacing w:line="240" w:lineRule="auto"/>
              <w:ind w:firstLine="0"/>
              <w:jc w:val="center"/>
              <w:rPr>
                <w:sz w:val="20"/>
                <w:szCs w:val="20"/>
              </w:rPr>
            </w:pPr>
            <w:r w:rsidRPr="00A77E6F">
              <w:rPr>
                <w:sz w:val="20"/>
                <w:szCs w:val="20"/>
              </w:rPr>
              <w:t>Региональный</w:t>
            </w:r>
          </w:p>
        </w:tc>
        <w:tc>
          <w:tcPr>
            <w:tcW w:w="0" w:type="auto"/>
          </w:tcPr>
          <w:p w:rsidR="00D33468" w:rsidRPr="00A77E6F" w:rsidRDefault="00D33468" w:rsidP="005450B9">
            <w:pPr>
              <w:spacing w:line="240" w:lineRule="auto"/>
              <w:ind w:firstLine="0"/>
              <w:jc w:val="center"/>
              <w:rPr>
                <w:bCs/>
                <w:sz w:val="20"/>
                <w:szCs w:val="20"/>
              </w:rPr>
            </w:pPr>
            <w:r w:rsidRPr="00A77E6F">
              <w:rPr>
                <w:bCs/>
                <w:sz w:val="20"/>
                <w:szCs w:val="20"/>
              </w:rPr>
              <w:t>2009/2010 учебный год</w:t>
            </w:r>
          </w:p>
        </w:tc>
      </w:tr>
      <w:tr w:rsidR="00D33468" w:rsidRPr="00A77E6F" w:rsidTr="002B2207">
        <w:tc>
          <w:tcPr>
            <w:tcW w:w="3369" w:type="dxa"/>
          </w:tcPr>
          <w:p w:rsidR="00D33468" w:rsidRPr="00A77E6F" w:rsidRDefault="00D33468" w:rsidP="005450B9">
            <w:pPr>
              <w:spacing w:line="240" w:lineRule="auto"/>
              <w:ind w:firstLine="0"/>
              <w:rPr>
                <w:bCs/>
                <w:sz w:val="20"/>
                <w:szCs w:val="20"/>
              </w:rPr>
            </w:pPr>
            <w:r w:rsidRPr="00A77E6F">
              <w:rPr>
                <w:bCs/>
                <w:sz w:val="20"/>
                <w:szCs w:val="20"/>
              </w:rPr>
              <w:t>Инструктивно-методическое письмо Министерства образования Пензенской области руководителям муниципальных органов управления образованием  от30.04.2010 № 1210 –ин/ 01-27</w:t>
            </w:r>
          </w:p>
        </w:tc>
        <w:tc>
          <w:tcPr>
            <w:tcW w:w="3543" w:type="dxa"/>
          </w:tcPr>
          <w:p w:rsidR="00D33468" w:rsidRPr="00A77E6F" w:rsidRDefault="00D33468" w:rsidP="005450B9">
            <w:pPr>
              <w:spacing w:line="240" w:lineRule="auto"/>
              <w:ind w:firstLine="0"/>
              <w:rPr>
                <w:bCs/>
                <w:sz w:val="20"/>
                <w:szCs w:val="20"/>
              </w:rPr>
            </w:pPr>
            <w:r w:rsidRPr="00A77E6F">
              <w:rPr>
                <w:sz w:val="20"/>
                <w:szCs w:val="20"/>
              </w:rPr>
              <w:t>Содержит рекомендации о проведении заседаний районных (городских) методических советов учителей, преподающих курс ОРКСЭ, об организации  анкетирования учащихся 4-х классов и учителей, участвующих в апробации курса</w:t>
            </w:r>
          </w:p>
        </w:tc>
        <w:tc>
          <w:tcPr>
            <w:tcW w:w="1824" w:type="dxa"/>
          </w:tcPr>
          <w:p w:rsidR="00D33468" w:rsidRPr="00A77E6F" w:rsidRDefault="00D33468" w:rsidP="005450B9">
            <w:pPr>
              <w:spacing w:line="240" w:lineRule="auto"/>
              <w:ind w:firstLine="0"/>
              <w:jc w:val="center"/>
              <w:rPr>
                <w:sz w:val="20"/>
                <w:szCs w:val="20"/>
              </w:rPr>
            </w:pPr>
            <w:r w:rsidRPr="00A77E6F">
              <w:rPr>
                <w:sz w:val="20"/>
                <w:szCs w:val="20"/>
              </w:rPr>
              <w:t>Региональный</w:t>
            </w:r>
          </w:p>
        </w:tc>
        <w:tc>
          <w:tcPr>
            <w:tcW w:w="0" w:type="auto"/>
          </w:tcPr>
          <w:p w:rsidR="00D33468" w:rsidRPr="00A77E6F" w:rsidRDefault="00D33468" w:rsidP="005450B9">
            <w:pPr>
              <w:spacing w:line="240" w:lineRule="auto"/>
              <w:ind w:firstLine="0"/>
              <w:jc w:val="center"/>
              <w:rPr>
                <w:bCs/>
                <w:sz w:val="20"/>
                <w:szCs w:val="20"/>
              </w:rPr>
            </w:pPr>
            <w:r w:rsidRPr="00A77E6F">
              <w:rPr>
                <w:bCs/>
                <w:sz w:val="20"/>
                <w:szCs w:val="20"/>
              </w:rPr>
              <w:t>Май 2010 года</w:t>
            </w:r>
          </w:p>
        </w:tc>
      </w:tr>
      <w:tr w:rsidR="00D33468" w:rsidRPr="00A77E6F" w:rsidTr="002B2207">
        <w:tc>
          <w:tcPr>
            <w:tcW w:w="3369" w:type="dxa"/>
          </w:tcPr>
          <w:p w:rsidR="00D33468" w:rsidRPr="00A77E6F" w:rsidRDefault="00D33468" w:rsidP="005450B9">
            <w:pPr>
              <w:spacing w:line="240" w:lineRule="auto"/>
              <w:ind w:firstLine="0"/>
              <w:rPr>
                <w:bCs/>
                <w:sz w:val="20"/>
                <w:szCs w:val="20"/>
              </w:rPr>
            </w:pPr>
            <w:r w:rsidRPr="00A77E6F">
              <w:rPr>
                <w:bCs/>
                <w:sz w:val="20"/>
                <w:szCs w:val="20"/>
              </w:rPr>
              <w:t xml:space="preserve">Информационно-методическое письмо Министерства образования Пензенской области от 09.11.2010 № 5599ин/01-27 </w:t>
            </w:r>
          </w:p>
          <w:p w:rsidR="00D33468" w:rsidRPr="00A77E6F" w:rsidRDefault="00D33468" w:rsidP="005450B9">
            <w:pPr>
              <w:spacing w:line="240" w:lineRule="auto"/>
              <w:ind w:firstLine="0"/>
              <w:rPr>
                <w:bCs/>
                <w:sz w:val="20"/>
                <w:szCs w:val="20"/>
              </w:rPr>
            </w:pPr>
          </w:p>
        </w:tc>
        <w:tc>
          <w:tcPr>
            <w:tcW w:w="3543" w:type="dxa"/>
          </w:tcPr>
          <w:p w:rsidR="00D33468" w:rsidRPr="00A77E6F" w:rsidRDefault="00D33468" w:rsidP="005450B9">
            <w:pPr>
              <w:spacing w:line="240" w:lineRule="auto"/>
              <w:ind w:firstLine="0"/>
              <w:rPr>
                <w:sz w:val="20"/>
                <w:szCs w:val="20"/>
              </w:rPr>
            </w:pPr>
            <w:r w:rsidRPr="00A77E6F">
              <w:rPr>
                <w:bCs/>
                <w:sz w:val="20"/>
                <w:szCs w:val="20"/>
              </w:rPr>
              <w:t xml:space="preserve">Информирует об изменениях в режиме проведения апробации в 4-х классах, содержит рекомендации по организации работы городских (районных) методических советов учителей, преподающих курс ОРКСЭ  </w:t>
            </w:r>
          </w:p>
        </w:tc>
        <w:tc>
          <w:tcPr>
            <w:tcW w:w="1824" w:type="dxa"/>
          </w:tcPr>
          <w:p w:rsidR="00D33468" w:rsidRPr="00A77E6F" w:rsidRDefault="00D33468" w:rsidP="005450B9">
            <w:pPr>
              <w:spacing w:line="240" w:lineRule="auto"/>
              <w:ind w:firstLine="0"/>
              <w:jc w:val="center"/>
              <w:rPr>
                <w:sz w:val="20"/>
                <w:szCs w:val="20"/>
              </w:rPr>
            </w:pPr>
            <w:r w:rsidRPr="00A77E6F">
              <w:rPr>
                <w:sz w:val="20"/>
                <w:szCs w:val="20"/>
              </w:rPr>
              <w:t>Региональный</w:t>
            </w:r>
          </w:p>
        </w:tc>
        <w:tc>
          <w:tcPr>
            <w:tcW w:w="0" w:type="auto"/>
          </w:tcPr>
          <w:p w:rsidR="00D33468" w:rsidRPr="00A77E6F" w:rsidRDefault="00D33468" w:rsidP="005450B9">
            <w:pPr>
              <w:spacing w:line="240" w:lineRule="auto"/>
              <w:ind w:firstLine="0"/>
              <w:jc w:val="center"/>
              <w:rPr>
                <w:bCs/>
                <w:sz w:val="20"/>
                <w:szCs w:val="20"/>
              </w:rPr>
            </w:pPr>
            <w:r w:rsidRPr="00A77E6F">
              <w:rPr>
                <w:bCs/>
                <w:sz w:val="20"/>
                <w:szCs w:val="20"/>
              </w:rPr>
              <w:t>2010/2011 учебный год</w:t>
            </w:r>
          </w:p>
        </w:tc>
      </w:tr>
      <w:tr w:rsidR="00D33468" w:rsidRPr="00A77E6F" w:rsidTr="002B2207">
        <w:tc>
          <w:tcPr>
            <w:tcW w:w="3369" w:type="dxa"/>
          </w:tcPr>
          <w:p w:rsidR="00D33468" w:rsidRPr="00A77E6F" w:rsidRDefault="00D33468" w:rsidP="005450B9">
            <w:pPr>
              <w:spacing w:line="240" w:lineRule="auto"/>
              <w:ind w:firstLine="0"/>
              <w:rPr>
                <w:bCs/>
                <w:sz w:val="20"/>
                <w:szCs w:val="20"/>
              </w:rPr>
            </w:pPr>
            <w:r w:rsidRPr="00A77E6F">
              <w:rPr>
                <w:sz w:val="20"/>
                <w:szCs w:val="20"/>
              </w:rPr>
              <w:t>Приказы органов  управления образованием муниципальных районов (городских округов) «Об апробации комплексного учебного курса "Основы религиозных культур и светской этики"»</w:t>
            </w:r>
          </w:p>
        </w:tc>
        <w:tc>
          <w:tcPr>
            <w:tcW w:w="3543" w:type="dxa"/>
          </w:tcPr>
          <w:p w:rsidR="00D33468" w:rsidRPr="00A77E6F" w:rsidRDefault="00D33468" w:rsidP="005450B9">
            <w:pPr>
              <w:spacing w:line="240" w:lineRule="auto"/>
              <w:ind w:firstLine="0"/>
              <w:rPr>
                <w:bCs/>
                <w:sz w:val="20"/>
                <w:szCs w:val="20"/>
              </w:rPr>
            </w:pPr>
            <w:r w:rsidRPr="00A77E6F">
              <w:rPr>
                <w:bCs/>
                <w:sz w:val="20"/>
                <w:szCs w:val="20"/>
              </w:rPr>
              <w:t>Информирует об участии Пензенской области в апробации курса ОРКСЭ, содержит характеристику курса</w:t>
            </w:r>
            <w:r w:rsidRPr="00A77E6F">
              <w:rPr>
                <w:sz w:val="20"/>
                <w:szCs w:val="20"/>
              </w:rPr>
              <w:t xml:space="preserve"> и рекомендации к проведению</w:t>
            </w:r>
            <w:r w:rsidRPr="00A77E6F">
              <w:rPr>
                <w:bCs/>
                <w:sz w:val="20"/>
                <w:szCs w:val="20"/>
              </w:rPr>
              <w:t xml:space="preserve"> </w:t>
            </w:r>
          </w:p>
          <w:p w:rsidR="00D33468" w:rsidRPr="00A77E6F" w:rsidRDefault="00D33468" w:rsidP="005450B9">
            <w:pPr>
              <w:spacing w:line="240" w:lineRule="auto"/>
              <w:ind w:firstLine="0"/>
              <w:rPr>
                <w:bCs/>
                <w:sz w:val="20"/>
                <w:szCs w:val="20"/>
              </w:rPr>
            </w:pPr>
            <w:r w:rsidRPr="00A77E6F">
              <w:rPr>
                <w:bCs/>
                <w:sz w:val="20"/>
                <w:szCs w:val="20"/>
              </w:rPr>
              <w:t xml:space="preserve">корректировки вариативной части </w:t>
            </w:r>
          </w:p>
          <w:p w:rsidR="00D33468" w:rsidRPr="00A77E6F" w:rsidRDefault="00D33468" w:rsidP="005450B9">
            <w:pPr>
              <w:spacing w:line="240" w:lineRule="auto"/>
              <w:ind w:firstLine="0"/>
              <w:rPr>
                <w:bCs/>
                <w:sz w:val="20"/>
                <w:szCs w:val="20"/>
              </w:rPr>
            </w:pPr>
            <w:r w:rsidRPr="00A77E6F">
              <w:rPr>
                <w:bCs/>
                <w:sz w:val="20"/>
                <w:szCs w:val="20"/>
              </w:rPr>
              <w:t xml:space="preserve">учебного плана образовательного учреждения, </w:t>
            </w:r>
            <w:r w:rsidRPr="00A77E6F">
              <w:rPr>
                <w:sz w:val="20"/>
                <w:szCs w:val="20"/>
              </w:rPr>
              <w:t xml:space="preserve">разъясняет принципы разработки </w:t>
            </w:r>
            <w:r w:rsidRPr="00A77E6F">
              <w:rPr>
                <w:bCs/>
                <w:sz w:val="20"/>
                <w:szCs w:val="20"/>
              </w:rPr>
              <w:t>о</w:t>
            </w:r>
            <w:r w:rsidRPr="00A77E6F">
              <w:rPr>
                <w:sz w:val="20"/>
                <w:szCs w:val="20"/>
              </w:rPr>
              <w:t>рганизационной схемы участия ОУ в апробации</w:t>
            </w:r>
          </w:p>
        </w:tc>
        <w:tc>
          <w:tcPr>
            <w:tcW w:w="1824" w:type="dxa"/>
          </w:tcPr>
          <w:p w:rsidR="00D33468" w:rsidRPr="00A77E6F" w:rsidRDefault="00D33468" w:rsidP="005450B9">
            <w:pPr>
              <w:spacing w:line="240" w:lineRule="auto"/>
              <w:ind w:firstLine="0"/>
              <w:jc w:val="center"/>
              <w:rPr>
                <w:sz w:val="20"/>
                <w:szCs w:val="20"/>
              </w:rPr>
            </w:pPr>
            <w:r w:rsidRPr="00A77E6F">
              <w:rPr>
                <w:sz w:val="20"/>
                <w:szCs w:val="20"/>
              </w:rPr>
              <w:t>Муниципальный</w:t>
            </w:r>
          </w:p>
        </w:tc>
        <w:tc>
          <w:tcPr>
            <w:tcW w:w="0" w:type="auto"/>
          </w:tcPr>
          <w:p w:rsidR="00D33468" w:rsidRPr="00A77E6F" w:rsidRDefault="00D33468" w:rsidP="005450B9">
            <w:pPr>
              <w:spacing w:line="240" w:lineRule="auto"/>
              <w:ind w:firstLine="0"/>
              <w:jc w:val="center"/>
              <w:rPr>
                <w:bCs/>
                <w:sz w:val="20"/>
                <w:szCs w:val="20"/>
              </w:rPr>
            </w:pPr>
            <w:r w:rsidRPr="00A77E6F">
              <w:rPr>
                <w:bCs/>
                <w:sz w:val="20"/>
                <w:szCs w:val="20"/>
              </w:rPr>
              <w:t>Сентябрь 2009 года</w:t>
            </w:r>
          </w:p>
        </w:tc>
      </w:tr>
      <w:tr w:rsidR="00D33468" w:rsidRPr="00A77E6F" w:rsidTr="002B2207">
        <w:tc>
          <w:tcPr>
            <w:tcW w:w="3369" w:type="dxa"/>
          </w:tcPr>
          <w:p w:rsidR="00D33468" w:rsidRPr="00A77E6F" w:rsidRDefault="00D33468" w:rsidP="005450B9">
            <w:pPr>
              <w:spacing w:line="240" w:lineRule="auto"/>
              <w:ind w:firstLine="0"/>
              <w:rPr>
                <w:sz w:val="20"/>
                <w:szCs w:val="20"/>
              </w:rPr>
            </w:pPr>
            <w:r w:rsidRPr="00A77E6F">
              <w:rPr>
                <w:sz w:val="20"/>
                <w:szCs w:val="20"/>
              </w:rPr>
              <w:t>Приказы директора ОУ:</w:t>
            </w:r>
          </w:p>
          <w:p w:rsidR="00D33468" w:rsidRPr="00A77E6F" w:rsidRDefault="00D33468" w:rsidP="005450B9">
            <w:pPr>
              <w:spacing w:line="240" w:lineRule="auto"/>
              <w:ind w:firstLine="0"/>
              <w:rPr>
                <w:sz w:val="20"/>
                <w:szCs w:val="20"/>
              </w:rPr>
            </w:pPr>
            <w:r w:rsidRPr="00A77E6F">
              <w:rPr>
                <w:sz w:val="20"/>
                <w:szCs w:val="20"/>
              </w:rPr>
              <w:t xml:space="preserve">- «О назначении учителя, участвующего в апробации комплексного учебного курса "Основы религиозных культур и светской этики"», </w:t>
            </w:r>
          </w:p>
          <w:p w:rsidR="00D33468" w:rsidRPr="00A77E6F" w:rsidRDefault="00D33468" w:rsidP="005450B9">
            <w:pPr>
              <w:spacing w:line="240" w:lineRule="auto"/>
              <w:ind w:firstLine="0"/>
              <w:rPr>
                <w:sz w:val="20"/>
                <w:szCs w:val="20"/>
              </w:rPr>
            </w:pPr>
            <w:r w:rsidRPr="00A77E6F">
              <w:rPr>
                <w:sz w:val="20"/>
                <w:szCs w:val="20"/>
              </w:rPr>
              <w:t>- «О внесении изменений в учебный план на 2009/2010 учебный год»,</w:t>
            </w:r>
          </w:p>
          <w:p w:rsidR="00D33468" w:rsidRPr="00A77E6F" w:rsidRDefault="00D33468" w:rsidP="005450B9">
            <w:pPr>
              <w:spacing w:line="240" w:lineRule="auto"/>
              <w:ind w:firstLine="0"/>
              <w:rPr>
                <w:sz w:val="20"/>
                <w:szCs w:val="20"/>
              </w:rPr>
            </w:pPr>
            <w:r w:rsidRPr="00A77E6F">
              <w:rPr>
                <w:sz w:val="20"/>
                <w:szCs w:val="20"/>
              </w:rPr>
              <w:t>- «О распределении учебной нагрузки»,</w:t>
            </w:r>
          </w:p>
          <w:p w:rsidR="00D33468" w:rsidRPr="00A77E6F" w:rsidRDefault="00D33468" w:rsidP="005450B9">
            <w:pPr>
              <w:spacing w:line="240" w:lineRule="auto"/>
              <w:ind w:firstLine="0"/>
              <w:rPr>
                <w:sz w:val="20"/>
                <w:szCs w:val="20"/>
              </w:rPr>
            </w:pPr>
            <w:r w:rsidRPr="00A77E6F">
              <w:rPr>
                <w:sz w:val="20"/>
                <w:szCs w:val="20"/>
              </w:rPr>
              <w:t>- «О внесении изменений в учебный план на 2010/2011 учебный год»</w:t>
            </w:r>
          </w:p>
        </w:tc>
        <w:tc>
          <w:tcPr>
            <w:tcW w:w="3543" w:type="dxa"/>
          </w:tcPr>
          <w:p w:rsidR="00D33468" w:rsidRPr="00A77E6F" w:rsidRDefault="00D33468" w:rsidP="005450B9">
            <w:pPr>
              <w:spacing w:line="240" w:lineRule="auto"/>
              <w:ind w:firstLine="0"/>
              <w:rPr>
                <w:bCs/>
                <w:sz w:val="20"/>
                <w:szCs w:val="20"/>
              </w:rPr>
            </w:pPr>
            <w:r w:rsidRPr="00A77E6F">
              <w:rPr>
                <w:bCs/>
                <w:sz w:val="20"/>
                <w:szCs w:val="20"/>
              </w:rPr>
              <w:t>Регламентируют участие образовательного учреждения в апробации курса ОРКСЭ</w:t>
            </w:r>
          </w:p>
        </w:tc>
        <w:tc>
          <w:tcPr>
            <w:tcW w:w="1824" w:type="dxa"/>
          </w:tcPr>
          <w:p w:rsidR="00D33468" w:rsidRPr="00A77E6F" w:rsidRDefault="00D33468" w:rsidP="005450B9">
            <w:pPr>
              <w:spacing w:line="240" w:lineRule="auto"/>
              <w:ind w:firstLine="0"/>
              <w:jc w:val="center"/>
              <w:rPr>
                <w:sz w:val="20"/>
                <w:szCs w:val="20"/>
              </w:rPr>
            </w:pPr>
            <w:r w:rsidRPr="00A77E6F">
              <w:rPr>
                <w:sz w:val="20"/>
                <w:szCs w:val="20"/>
              </w:rPr>
              <w:t>Школьный</w:t>
            </w:r>
          </w:p>
        </w:tc>
        <w:tc>
          <w:tcPr>
            <w:tcW w:w="0" w:type="auto"/>
          </w:tcPr>
          <w:p w:rsidR="00D33468" w:rsidRPr="00A77E6F" w:rsidRDefault="00D33468" w:rsidP="005450B9">
            <w:pPr>
              <w:spacing w:line="240" w:lineRule="auto"/>
              <w:ind w:firstLine="0"/>
              <w:jc w:val="center"/>
              <w:rPr>
                <w:bCs/>
                <w:sz w:val="20"/>
                <w:szCs w:val="20"/>
              </w:rPr>
            </w:pPr>
            <w:r w:rsidRPr="00A77E6F">
              <w:rPr>
                <w:bCs/>
                <w:sz w:val="20"/>
                <w:szCs w:val="20"/>
              </w:rPr>
              <w:t>2009/2010 учебный год</w:t>
            </w: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p>
          <w:p w:rsidR="00D33468" w:rsidRPr="00A77E6F" w:rsidRDefault="00D33468" w:rsidP="005450B9">
            <w:pPr>
              <w:spacing w:line="240" w:lineRule="auto"/>
              <w:ind w:firstLine="0"/>
              <w:jc w:val="center"/>
              <w:rPr>
                <w:bCs/>
                <w:sz w:val="20"/>
                <w:szCs w:val="20"/>
              </w:rPr>
            </w:pPr>
            <w:r w:rsidRPr="00A77E6F">
              <w:rPr>
                <w:bCs/>
                <w:sz w:val="20"/>
                <w:szCs w:val="20"/>
              </w:rPr>
              <w:t>2010/2011 учебный год</w:t>
            </w:r>
          </w:p>
        </w:tc>
      </w:tr>
    </w:tbl>
    <w:p w:rsidR="00EE01FE" w:rsidRPr="00A77E6F" w:rsidRDefault="00EE01FE" w:rsidP="005450B9">
      <w:pPr>
        <w:pStyle w:val="a3"/>
        <w:spacing w:line="240" w:lineRule="auto"/>
        <w:ind w:left="360" w:firstLine="0"/>
        <w:rPr>
          <w:b/>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Организационно-управленческие условия апробации</w:t>
      </w:r>
    </w:p>
    <w:p w:rsidR="00D33468" w:rsidRPr="00A77E6F" w:rsidRDefault="00D33468" w:rsidP="005450B9">
      <w:pPr>
        <w:spacing w:line="240" w:lineRule="auto"/>
        <w:jc w:val="both"/>
        <w:rPr>
          <w:bCs/>
          <w:sz w:val="24"/>
          <w:szCs w:val="24"/>
        </w:rPr>
      </w:pPr>
      <w:r w:rsidRPr="00A77E6F">
        <w:rPr>
          <w:sz w:val="24"/>
          <w:szCs w:val="24"/>
        </w:rPr>
        <w:lastRenderedPageBreak/>
        <w:t xml:space="preserve">В 2010/2011 учебном году участие в апробации приняли 100% общеобразовательных учреждений Пензенской области (576 </w:t>
      </w:r>
      <w:r w:rsidRPr="00A77E6F">
        <w:rPr>
          <w:bCs/>
          <w:sz w:val="24"/>
          <w:szCs w:val="24"/>
        </w:rPr>
        <w:t>общеобразовательных учреждений по данным комплектования на 01.01.2011).</w:t>
      </w:r>
    </w:p>
    <w:p w:rsidR="00D33468" w:rsidRPr="00A77E6F" w:rsidRDefault="00D33468" w:rsidP="005450B9">
      <w:pPr>
        <w:spacing w:line="240" w:lineRule="auto"/>
        <w:jc w:val="both"/>
        <w:rPr>
          <w:bCs/>
          <w:sz w:val="24"/>
          <w:szCs w:val="24"/>
        </w:rPr>
      </w:pPr>
      <w:r w:rsidRPr="00A77E6F">
        <w:rPr>
          <w:sz w:val="24"/>
          <w:szCs w:val="24"/>
        </w:rPr>
        <w:t>В 2010/2011 учебном году п</w:t>
      </w:r>
      <w:r w:rsidRPr="00A77E6F">
        <w:rPr>
          <w:bCs/>
          <w:sz w:val="24"/>
          <w:szCs w:val="24"/>
        </w:rPr>
        <w:t xml:space="preserve">родолжили участие в апробации 10016 обучающихся 5-х классов (39 человек с родителями переехали в другие регионы); с января </w:t>
      </w:r>
      <w:smartTag w:uri="urn:schemas-microsoft-com:office:smarttags" w:element="metricconverter">
        <w:smartTagPr>
          <w:attr w:name="ProductID" w:val="2011 г"/>
        </w:smartTagPr>
        <w:r w:rsidRPr="00A77E6F">
          <w:rPr>
            <w:bCs/>
            <w:sz w:val="24"/>
            <w:szCs w:val="24"/>
          </w:rPr>
          <w:t>2011 г</w:t>
        </w:r>
      </w:smartTag>
      <w:r w:rsidRPr="00A77E6F">
        <w:rPr>
          <w:bCs/>
          <w:sz w:val="24"/>
          <w:szCs w:val="24"/>
        </w:rPr>
        <w:t>. включились в апробацию 10259 обучающихся 4-х классов.</w:t>
      </w:r>
    </w:p>
    <w:p w:rsidR="00B33177" w:rsidRPr="00A77E6F" w:rsidRDefault="00D33468" w:rsidP="005450B9">
      <w:pPr>
        <w:spacing w:line="240" w:lineRule="auto"/>
        <w:jc w:val="both"/>
        <w:rPr>
          <w:sz w:val="24"/>
          <w:szCs w:val="24"/>
        </w:rPr>
      </w:pPr>
      <w:r w:rsidRPr="00A77E6F">
        <w:rPr>
          <w:sz w:val="24"/>
          <w:szCs w:val="24"/>
        </w:rPr>
        <w:t>В регионе успешно реализуется деятельность школьных советов в рамках выбранных модулей ОРКСЭ.</w:t>
      </w:r>
      <w:r w:rsidR="00B33177" w:rsidRPr="00A77E6F">
        <w:rPr>
          <w:sz w:val="24"/>
          <w:szCs w:val="24"/>
        </w:rPr>
        <w:t xml:space="preserve"> </w:t>
      </w:r>
    </w:p>
    <w:p w:rsidR="00B33177" w:rsidRPr="00A77E6F" w:rsidRDefault="00B33177" w:rsidP="005450B9">
      <w:pPr>
        <w:spacing w:line="240" w:lineRule="auto"/>
        <w:jc w:val="both"/>
        <w:rPr>
          <w:sz w:val="24"/>
          <w:szCs w:val="24"/>
        </w:rPr>
      </w:pPr>
      <w:r w:rsidRPr="00A77E6F">
        <w:rPr>
          <w:sz w:val="24"/>
          <w:szCs w:val="24"/>
        </w:rPr>
        <w:t xml:space="preserve">В Пензенской области установлено тесное сотрудничество с органами государственной власти и местного самоуправления по вопросам духовно-нравственного воспитания школьников и использовании потенциала курса «Основы религиозных культур и светской этики». </w:t>
      </w:r>
      <w:proofErr w:type="gramStart"/>
      <w:r w:rsidRPr="00A77E6F">
        <w:rPr>
          <w:sz w:val="24"/>
          <w:szCs w:val="24"/>
        </w:rPr>
        <w:t xml:space="preserve">Вопросы о ходе апробации курса ОРКСЭ обсуждались на совещаниях в Правительстве Пензенской области (ноябрь </w:t>
      </w:r>
      <w:smartTag w:uri="urn:schemas-microsoft-com:office:smarttags" w:element="metricconverter">
        <w:smartTagPr>
          <w:attr w:name="ProductID" w:val="2010 г"/>
        </w:smartTagPr>
        <w:r w:rsidRPr="00A77E6F">
          <w:rPr>
            <w:sz w:val="24"/>
            <w:szCs w:val="24"/>
          </w:rPr>
          <w:t>2010 г</w:t>
        </w:r>
      </w:smartTag>
      <w:r w:rsidRPr="00A77E6F">
        <w:rPr>
          <w:sz w:val="24"/>
          <w:szCs w:val="24"/>
        </w:rPr>
        <w:t xml:space="preserve">.,  апрель </w:t>
      </w:r>
      <w:smartTag w:uri="urn:schemas-microsoft-com:office:smarttags" w:element="metricconverter">
        <w:smartTagPr>
          <w:attr w:name="ProductID" w:val="2011 г"/>
        </w:smartTagPr>
        <w:r w:rsidRPr="00A77E6F">
          <w:rPr>
            <w:sz w:val="24"/>
            <w:szCs w:val="24"/>
          </w:rPr>
          <w:t>2011 г</w:t>
        </w:r>
      </w:smartTag>
      <w:r w:rsidRPr="00A77E6F">
        <w:rPr>
          <w:sz w:val="24"/>
          <w:szCs w:val="24"/>
        </w:rPr>
        <w:t xml:space="preserve">.), на </w:t>
      </w:r>
      <w:r w:rsidRPr="00A77E6F">
        <w:rPr>
          <w:sz w:val="24"/>
          <w:szCs w:val="24"/>
          <w:lang w:val="en-US"/>
        </w:rPr>
        <w:t>II</w:t>
      </w:r>
      <w:r w:rsidRPr="00A77E6F">
        <w:rPr>
          <w:sz w:val="24"/>
          <w:szCs w:val="24"/>
        </w:rPr>
        <w:t xml:space="preserve"> областной научно-практической конференции «Формирование установок толерантного сознания и проблемы </w:t>
      </w:r>
      <w:proofErr w:type="spellStart"/>
      <w:r w:rsidRPr="00A77E6F">
        <w:rPr>
          <w:sz w:val="24"/>
          <w:szCs w:val="24"/>
        </w:rPr>
        <w:t>этноконфессионального</w:t>
      </w:r>
      <w:proofErr w:type="spellEnd"/>
      <w:r w:rsidRPr="00A77E6F">
        <w:rPr>
          <w:sz w:val="24"/>
          <w:szCs w:val="24"/>
        </w:rPr>
        <w:t xml:space="preserve"> диалога» (ноябрь </w:t>
      </w:r>
      <w:smartTag w:uri="urn:schemas-microsoft-com:office:smarttags" w:element="metricconverter">
        <w:smartTagPr>
          <w:attr w:name="ProductID" w:val="2010 г"/>
        </w:smartTagPr>
        <w:r w:rsidRPr="00A77E6F">
          <w:rPr>
            <w:sz w:val="24"/>
            <w:szCs w:val="24"/>
          </w:rPr>
          <w:t>2010 г</w:t>
        </w:r>
      </w:smartTag>
      <w:r w:rsidRPr="00A77E6F">
        <w:rPr>
          <w:sz w:val="24"/>
          <w:szCs w:val="24"/>
        </w:rPr>
        <w:t xml:space="preserve">.), на Всероссийских научно-практических конференциях «Философия отечественного образования: история и современность» (февраль </w:t>
      </w:r>
      <w:smartTag w:uri="urn:schemas-microsoft-com:office:smarttags" w:element="metricconverter">
        <w:smartTagPr>
          <w:attr w:name="ProductID" w:val="2011 г"/>
        </w:smartTagPr>
        <w:r w:rsidRPr="00A77E6F">
          <w:rPr>
            <w:sz w:val="24"/>
            <w:szCs w:val="24"/>
          </w:rPr>
          <w:t>2011 г</w:t>
        </w:r>
      </w:smartTag>
      <w:r w:rsidRPr="00A77E6F">
        <w:rPr>
          <w:sz w:val="24"/>
          <w:szCs w:val="24"/>
        </w:rPr>
        <w:t xml:space="preserve">.), «Историк и история» (октябрь </w:t>
      </w:r>
      <w:smartTag w:uri="urn:schemas-microsoft-com:office:smarttags" w:element="metricconverter">
        <w:smartTagPr>
          <w:attr w:name="ProductID" w:val="2010 г"/>
        </w:smartTagPr>
        <w:r w:rsidRPr="00A77E6F">
          <w:rPr>
            <w:sz w:val="24"/>
            <w:szCs w:val="24"/>
          </w:rPr>
          <w:t>2010 г</w:t>
        </w:r>
      </w:smartTag>
      <w:r w:rsidRPr="00A77E6F">
        <w:rPr>
          <w:sz w:val="24"/>
          <w:szCs w:val="24"/>
        </w:rPr>
        <w:t>.).</w:t>
      </w:r>
      <w:proofErr w:type="gramEnd"/>
    </w:p>
    <w:p w:rsidR="00B33177" w:rsidRPr="00A77E6F" w:rsidRDefault="00B33177" w:rsidP="005450B9">
      <w:pPr>
        <w:spacing w:line="240" w:lineRule="auto"/>
        <w:jc w:val="both"/>
        <w:rPr>
          <w:sz w:val="24"/>
          <w:szCs w:val="24"/>
        </w:rPr>
      </w:pPr>
      <w:r w:rsidRPr="00A77E6F">
        <w:rPr>
          <w:sz w:val="24"/>
          <w:szCs w:val="24"/>
        </w:rPr>
        <w:t xml:space="preserve">Министерство образования Пензенской области, образовательные учреждения региона активно взаимодействуют с религиозными общественными организациями по вопросам духовно-нравственного воспитания школьников (Пензенской епархией Русской православной церкви, Региональным духовным управлением мусульман Пензенской области, Единым духовным управлением мусульман Пензенской области, католической, протестантскими, иудейскими религиозными организациями). </w:t>
      </w:r>
    </w:p>
    <w:p w:rsidR="00B33177" w:rsidRPr="00A77E6F" w:rsidRDefault="00B33177" w:rsidP="005450B9">
      <w:pPr>
        <w:spacing w:line="240" w:lineRule="auto"/>
        <w:jc w:val="both"/>
        <w:rPr>
          <w:sz w:val="24"/>
          <w:szCs w:val="24"/>
        </w:rPr>
      </w:pPr>
      <w:r w:rsidRPr="00A77E6F">
        <w:rPr>
          <w:sz w:val="24"/>
          <w:szCs w:val="24"/>
        </w:rPr>
        <w:t>С целью обеспечения успешной апробации курса ОРКСЭ подготовлено инструктивно-методическое письмо Министерства образования Пензенской области руководителям муниципальных органов управления образованием от 09.11.2010 № 5599ин/01-27 (об изменениях в режиме проведения апробации в 4-х классах и организации работы городских (районных) методических советов учителей, преподающих курс ОРКСЭ).</w:t>
      </w:r>
    </w:p>
    <w:p w:rsidR="00B33177" w:rsidRPr="00A77E6F" w:rsidRDefault="00B33177" w:rsidP="005450B9">
      <w:pPr>
        <w:spacing w:line="240" w:lineRule="auto"/>
        <w:jc w:val="both"/>
        <w:rPr>
          <w:sz w:val="24"/>
          <w:szCs w:val="24"/>
        </w:rPr>
      </w:pPr>
      <w:r w:rsidRPr="00A77E6F">
        <w:rPr>
          <w:sz w:val="24"/>
          <w:szCs w:val="24"/>
        </w:rPr>
        <w:t xml:space="preserve">Во всех муниципальных районах (городских округах) созданы (в мае </w:t>
      </w:r>
      <w:smartTag w:uri="urn:schemas-microsoft-com:office:smarttags" w:element="metricconverter">
        <w:smartTagPr>
          <w:attr w:name="ProductID" w:val="2010 г"/>
        </w:smartTagPr>
        <w:r w:rsidRPr="00A77E6F">
          <w:rPr>
            <w:sz w:val="24"/>
            <w:szCs w:val="24"/>
          </w:rPr>
          <w:t>2010 г</w:t>
        </w:r>
      </w:smartTag>
      <w:r w:rsidRPr="00A77E6F">
        <w:rPr>
          <w:sz w:val="24"/>
          <w:szCs w:val="24"/>
        </w:rPr>
        <w:t>.) методические советы учителей, преподающих курс «Основы религиозных культур и светской этики». Руководят работой районных (городских) методических советов тренеры-преподаватели. Работу областного методического совета возглавляют тренеры-преподаватели из числа преподавателей и методистов ГБОУ ДПО ПИРО.</w:t>
      </w:r>
    </w:p>
    <w:p w:rsidR="00B33177" w:rsidRPr="00A77E6F" w:rsidRDefault="00B33177" w:rsidP="005450B9">
      <w:pPr>
        <w:spacing w:line="240" w:lineRule="auto"/>
        <w:jc w:val="both"/>
        <w:rPr>
          <w:sz w:val="24"/>
          <w:szCs w:val="24"/>
        </w:rPr>
      </w:pPr>
      <w:r w:rsidRPr="00A77E6F">
        <w:rPr>
          <w:sz w:val="24"/>
          <w:szCs w:val="24"/>
        </w:rPr>
        <w:t>В Пензенском институте развития образования создана рабочая группа, осуществляющая консультирование учителей по вопросам апробации курса ОРКСЭ.</w:t>
      </w:r>
    </w:p>
    <w:p w:rsidR="00B33177" w:rsidRPr="00A77E6F" w:rsidRDefault="00B33177" w:rsidP="005450B9">
      <w:pPr>
        <w:spacing w:line="240" w:lineRule="auto"/>
        <w:jc w:val="both"/>
        <w:rPr>
          <w:sz w:val="24"/>
          <w:szCs w:val="24"/>
        </w:rPr>
      </w:pPr>
      <w:r w:rsidRPr="00A77E6F">
        <w:rPr>
          <w:sz w:val="24"/>
          <w:szCs w:val="24"/>
        </w:rPr>
        <w:t>В 2010/2011 учебном году на заседаниях районных (городских) методических советов учителей курса ОРКСЭ рассматривались следующие вопросы:</w:t>
      </w:r>
    </w:p>
    <w:p w:rsidR="00B33177" w:rsidRPr="00A77E6F" w:rsidRDefault="00B33177" w:rsidP="00233379">
      <w:pPr>
        <w:pStyle w:val="a3"/>
        <w:numPr>
          <w:ilvl w:val="0"/>
          <w:numId w:val="154"/>
        </w:numPr>
        <w:spacing w:line="240" w:lineRule="auto"/>
        <w:jc w:val="both"/>
        <w:rPr>
          <w:sz w:val="24"/>
          <w:szCs w:val="24"/>
        </w:rPr>
      </w:pPr>
      <w:r w:rsidRPr="00A77E6F">
        <w:rPr>
          <w:sz w:val="24"/>
          <w:szCs w:val="24"/>
        </w:rPr>
        <w:t>ход апробации курса ОРКСЭ в школах района (города);</w:t>
      </w:r>
    </w:p>
    <w:p w:rsidR="00B33177" w:rsidRPr="00A77E6F" w:rsidRDefault="00B33177" w:rsidP="00233379">
      <w:pPr>
        <w:pStyle w:val="a3"/>
        <w:numPr>
          <w:ilvl w:val="0"/>
          <w:numId w:val="154"/>
        </w:numPr>
        <w:spacing w:line="240" w:lineRule="auto"/>
        <w:jc w:val="both"/>
        <w:rPr>
          <w:sz w:val="24"/>
          <w:szCs w:val="24"/>
        </w:rPr>
      </w:pPr>
      <w:r w:rsidRPr="00A77E6F">
        <w:rPr>
          <w:sz w:val="24"/>
          <w:szCs w:val="24"/>
        </w:rPr>
        <w:t>рекомендации Межведомственного координационного совета по реализации плана мероприятий по апробации в общеобразовательных учреждениях РФ в 2009-2011 гг. комплексного курса «Основы религиозных культур и светской этики»;</w:t>
      </w:r>
    </w:p>
    <w:p w:rsidR="00B33177" w:rsidRPr="00A77E6F" w:rsidRDefault="00B33177" w:rsidP="00233379">
      <w:pPr>
        <w:pStyle w:val="a3"/>
        <w:numPr>
          <w:ilvl w:val="0"/>
          <w:numId w:val="154"/>
        </w:numPr>
        <w:spacing w:line="240" w:lineRule="auto"/>
        <w:jc w:val="both"/>
        <w:rPr>
          <w:sz w:val="24"/>
          <w:szCs w:val="24"/>
        </w:rPr>
      </w:pPr>
      <w:r w:rsidRPr="00A77E6F">
        <w:rPr>
          <w:sz w:val="24"/>
          <w:szCs w:val="24"/>
        </w:rPr>
        <w:t>проблемы преподавания курса ОРКСЭ и основные направления необходимой методической помощи участвующим в апробации учителям;</w:t>
      </w:r>
    </w:p>
    <w:p w:rsidR="00B33177" w:rsidRPr="00A77E6F" w:rsidRDefault="00B33177" w:rsidP="00233379">
      <w:pPr>
        <w:pStyle w:val="a3"/>
        <w:numPr>
          <w:ilvl w:val="0"/>
          <w:numId w:val="154"/>
        </w:numPr>
        <w:spacing w:line="240" w:lineRule="auto"/>
        <w:jc w:val="both"/>
        <w:rPr>
          <w:sz w:val="24"/>
          <w:szCs w:val="24"/>
        </w:rPr>
      </w:pPr>
      <w:r w:rsidRPr="00A77E6F">
        <w:rPr>
          <w:sz w:val="24"/>
          <w:szCs w:val="24"/>
        </w:rPr>
        <w:t>использование активных и интерактивных методов работы в изучении курса ОРКСЭ;</w:t>
      </w:r>
    </w:p>
    <w:p w:rsidR="00B33177" w:rsidRPr="00A77E6F" w:rsidRDefault="00B33177" w:rsidP="00233379">
      <w:pPr>
        <w:pStyle w:val="a3"/>
        <w:numPr>
          <w:ilvl w:val="0"/>
          <w:numId w:val="154"/>
        </w:numPr>
        <w:spacing w:line="240" w:lineRule="auto"/>
        <w:jc w:val="both"/>
        <w:rPr>
          <w:sz w:val="24"/>
          <w:szCs w:val="24"/>
        </w:rPr>
      </w:pPr>
      <w:r w:rsidRPr="00A77E6F">
        <w:rPr>
          <w:sz w:val="24"/>
          <w:szCs w:val="24"/>
        </w:rPr>
        <w:t>взаимодействие с родителями при изучении курса ОРКСЭ и использование воспитательного потенциала курса;</w:t>
      </w:r>
    </w:p>
    <w:p w:rsidR="00B33177" w:rsidRPr="00A77E6F" w:rsidRDefault="00B33177" w:rsidP="00233379">
      <w:pPr>
        <w:pStyle w:val="a3"/>
        <w:numPr>
          <w:ilvl w:val="0"/>
          <w:numId w:val="154"/>
        </w:numPr>
        <w:spacing w:line="240" w:lineRule="auto"/>
        <w:jc w:val="both"/>
        <w:rPr>
          <w:sz w:val="24"/>
          <w:szCs w:val="24"/>
        </w:rPr>
      </w:pPr>
      <w:r w:rsidRPr="00A77E6F">
        <w:rPr>
          <w:sz w:val="24"/>
          <w:szCs w:val="24"/>
        </w:rPr>
        <w:t>организация работы по совершенствованию и доработке учебно-методических комплектов по курсу ОРКСЭ (включая разработку рабочих тетрадей для школьников).</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Организационно-педагогические условия апробации</w:t>
      </w:r>
    </w:p>
    <w:p w:rsidR="00D33468" w:rsidRPr="00A77E6F" w:rsidRDefault="00D33468" w:rsidP="005450B9">
      <w:pPr>
        <w:spacing w:line="240" w:lineRule="auto"/>
        <w:jc w:val="both"/>
        <w:rPr>
          <w:bCs/>
          <w:sz w:val="24"/>
          <w:szCs w:val="24"/>
        </w:rPr>
      </w:pPr>
      <w:r w:rsidRPr="00A77E6F">
        <w:rPr>
          <w:sz w:val="24"/>
          <w:szCs w:val="24"/>
        </w:rPr>
        <w:lastRenderedPageBreak/>
        <w:t>Прошедшие курсовую подготовку учителя обладают необходимыми знаниями и владеют методиками, соответствующими задачам курса ОРКСЭ, осознают особую роль курса ОРКСЭ в вопросах воспитания. Общее число педагогов, прошедших курсовую подготовку, составляет 852 чел. (</w:t>
      </w:r>
      <w:r w:rsidRPr="00A77E6F">
        <w:rPr>
          <w:bCs/>
          <w:sz w:val="24"/>
          <w:szCs w:val="24"/>
        </w:rPr>
        <w:t xml:space="preserve">730 учителей обучены в марте 2010 года; 122 учителя – в ноябре- декабре 2010 года). </w:t>
      </w:r>
      <w:r w:rsidRPr="00A77E6F">
        <w:rPr>
          <w:sz w:val="24"/>
          <w:szCs w:val="24"/>
        </w:rPr>
        <w:t>В октябре-ноябре 2010 года в Пензенском институте развития образования прошли модульные курсы для учителей, работающих по курсу ОРКСЭ по программам: «Реализация комплексного учебного курса «Основы религиозных культур и светской этики» в общеобразовательных учреждениях Пензенской области» (36 часов), «Новые информационные технологии (повышение компьютерной грамотности)» (36 часов)</w:t>
      </w:r>
      <w:r w:rsidRPr="00A77E6F">
        <w:rPr>
          <w:bCs/>
          <w:sz w:val="24"/>
          <w:szCs w:val="24"/>
        </w:rPr>
        <w:t>.</w:t>
      </w:r>
    </w:p>
    <w:p w:rsidR="00B33177" w:rsidRPr="00A77E6F" w:rsidRDefault="00B33177" w:rsidP="005450B9">
      <w:pPr>
        <w:spacing w:line="240" w:lineRule="auto"/>
        <w:jc w:val="both"/>
        <w:rPr>
          <w:sz w:val="24"/>
          <w:szCs w:val="24"/>
        </w:rPr>
      </w:pPr>
      <w:r w:rsidRPr="00A77E6F">
        <w:rPr>
          <w:sz w:val="24"/>
          <w:szCs w:val="24"/>
        </w:rPr>
        <w:t xml:space="preserve">В сентябре </w:t>
      </w:r>
      <w:smartTag w:uri="urn:schemas-microsoft-com:office:smarttags" w:element="metricconverter">
        <w:smartTagPr>
          <w:attr w:name="ProductID" w:val="2010 г"/>
        </w:smartTagPr>
        <w:r w:rsidRPr="00A77E6F">
          <w:rPr>
            <w:sz w:val="24"/>
            <w:szCs w:val="24"/>
          </w:rPr>
          <w:t>2010 г</w:t>
        </w:r>
      </w:smartTag>
      <w:r w:rsidRPr="00A77E6F">
        <w:rPr>
          <w:sz w:val="24"/>
          <w:szCs w:val="24"/>
        </w:rPr>
        <w:t xml:space="preserve">. и марте </w:t>
      </w:r>
      <w:smartTag w:uri="urn:schemas-microsoft-com:office:smarttags" w:element="metricconverter">
        <w:smartTagPr>
          <w:attr w:name="ProductID" w:val="2011 г"/>
        </w:smartTagPr>
        <w:r w:rsidRPr="00A77E6F">
          <w:rPr>
            <w:sz w:val="24"/>
            <w:szCs w:val="24"/>
          </w:rPr>
          <w:t>2011 г</w:t>
        </w:r>
      </w:smartTag>
      <w:r w:rsidRPr="00A77E6F">
        <w:rPr>
          <w:sz w:val="24"/>
          <w:szCs w:val="24"/>
        </w:rPr>
        <w:t xml:space="preserve">. проходили областные семинары-совещания с тренерами-преподавателями и учителями курса ОРКСЭ по вопросам проведения апробации курса в школах Пензенской области; 22 июня </w:t>
      </w:r>
      <w:smartTag w:uri="urn:schemas-microsoft-com:office:smarttags" w:element="metricconverter">
        <w:smartTagPr>
          <w:attr w:name="ProductID" w:val="2011 г"/>
        </w:smartTagPr>
        <w:r w:rsidRPr="00A77E6F">
          <w:rPr>
            <w:sz w:val="24"/>
            <w:szCs w:val="24"/>
          </w:rPr>
          <w:t>2011 г</w:t>
        </w:r>
      </w:smartTag>
      <w:r w:rsidRPr="00A77E6F">
        <w:rPr>
          <w:sz w:val="24"/>
          <w:szCs w:val="24"/>
        </w:rPr>
        <w:t>. состоялась областная научно-практическая конференция «Апробация в общеобразовательных учреждениях Пензенской области курса «Основы религиозных культур и светской этики».</w:t>
      </w:r>
    </w:p>
    <w:p w:rsidR="00D33468" w:rsidRPr="00A77E6F" w:rsidRDefault="00D33468" w:rsidP="005450B9">
      <w:pPr>
        <w:spacing w:line="240" w:lineRule="auto"/>
        <w:rPr>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D33468" w:rsidRPr="00A77E6F" w:rsidRDefault="00D33468" w:rsidP="005450B9">
      <w:pPr>
        <w:spacing w:line="240" w:lineRule="auto"/>
        <w:jc w:val="both"/>
        <w:rPr>
          <w:sz w:val="24"/>
          <w:szCs w:val="24"/>
        </w:rPr>
      </w:pPr>
      <w:r w:rsidRPr="00A77E6F">
        <w:rPr>
          <w:sz w:val="24"/>
          <w:szCs w:val="24"/>
        </w:rPr>
        <w:t xml:space="preserve">Школы </w:t>
      </w:r>
      <w:r w:rsidR="00B33177" w:rsidRPr="00A77E6F">
        <w:rPr>
          <w:sz w:val="24"/>
          <w:szCs w:val="24"/>
        </w:rPr>
        <w:t xml:space="preserve">на 100% </w:t>
      </w:r>
      <w:r w:rsidRPr="00A77E6F">
        <w:rPr>
          <w:sz w:val="24"/>
          <w:szCs w:val="24"/>
        </w:rPr>
        <w:t>обеспечены методическими пособиями по выбранным модулям.</w:t>
      </w:r>
      <w:r w:rsidR="00B33177" w:rsidRPr="00A77E6F">
        <w:rPr>
          <w:sz w:val="24"/>
          <w:szCs w:val="24"/>
        </w:rPr>
        <w:t xml:space="preserve">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МТБ в ОУ для преподавания курса</w:t>
      </w:r>
    </w:p>
    <w:p w:rsidR="00B33177" w:rsidRPr="00A77E6F" w:rsidRDefault="00B33177" w:rsidP="005450B9">
      <w:pPr>
        <w:shd w:val="clear" w:color="auto" w:fill="FFFFFF"/>
        <w:tabs>
          <w:tab w:val="num" w:pos="426"/>
        </w:tabs>
        <w:spacing w:line="240" w:lineRule="auto"/>
        <w:jc w:val="both"/>
        <w:rPr>
          <w:sz w:val="24"/>
          <w:szCs w:val="24"/>
        </w:rPr>
      </w:pPr>
      <w:r w:rsidRPr="00A77E6F">
        <w:rPr>
          <w:sz w:val="24"/>
          <w:szCs w:val="24"/>
        </w:rPr>
        <w:t>В школах Пензенской области педагоги и учащиеся в ходе реализации курса имеют доступ к использованию компьютерной и другой технике.</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 xml:space="preserve">Информационное сопровождение хода апробации </w:t>
      </w:r>
    </w:p>
    <w:p w:rsidR="00B33177" w:rsidRPr="00A77E6F" w:rsidRDefault="00B33177" w:rsidP="005450B9">
      <w:pPr>
        <w:shd w:val="clear" w:color="auto" w:fill="FFFFFF"/>
        <w:tabs>
          <w:tab w:val="num" w:pos="426"/>
        </w:tabs>
        <w:spacing w:line="240" w:lineRule="auto"/>
        <w:jc w:val="both"/>
        <w:rPr>
          <w:sz w:val="24"/>
          <w:szCs w:val="24"/>
        </w:rPr>
      </w:pPr>
      <w:r w:rsidRPr="00A77E6F">
        <w:rPr>
          <w:sz w:val="24"/>
          <w:szCs w:val="24"/>
        </w:rPr>
        <w:t>В регионе осуществляется информационная поддержка участия общеобразовательных учреждений Пензенской области в апробации курса ОРКСЭ (сюжеты об апробации курса на местном телевидении, статьи в журнале «Классный журнал», №№ 1, 2, 2010 и др.).</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Механизмы выбора модуля учащимися и работа с родителями</w:t>
      </w:r>
    </w:p>
    <w:p w:rsidR="000571D0" w:rsidRPr="00A77E6F" w:rsidRDefault="00D33468" w:rsidP="005450B9">
      <w:pPr>
        <w:spacing w:line="240" w:lineRule="auto"/>
        <w:jc w:val="both"/>
        <w:rPr>
          <w:bCs/>
          <w:sz w:val="24"/>
          <w:szCs w:val="24"/>
        </w:rPr>
      </w:pPr>
      <w:r w:rsidRPr="00A77E6F">
        <w:rPr>
          <w:sz w:val="24"/>
          <w:szCs w:val="24"/>
        </w:rPr>
        <w:t xml:space="preserve">На родительских собраниях для родителей (законных представителей) обучающихся в сентябре и ноябре 2010 года были определены модули ОРКСЭ. </w:t>
      </w:r>
      <w:r w:rsidRPr="00A77E6F">
        <w:rPr>
          <w:bCs/>
          <w:sz w:val="24"/>
          <w:szCs w:val="24"/>
        </w:rPr>
        <w:t xml:space="preserve">Жалоб и обращений родителей (законных представителей) обучающихся в Министерство образования Пензенской области, муниципальные органы управления образования по вопросам </w:t>
      </w:r>
      <w:proofErr w:type="gramStart"/>
      <w:r w:rsidRPr="00A77E6F">
        <w:rPr>
          <w:bCs/>
          <w:sz w:val="24"/>
          <w:szCs w:val="24"/>
        </w:rPr>
        <w:t>нарушения права свободного выбора любого модуля курса</w:t>
      </w:r>
      <w:proofErr w:type="gramEnd"/>
      <w:r w:rsidRPr="00A77E6F">
        <w:rPr>
          <w:bCs/>
          <w:sz w:val="24"/>
          <w:szCs w:val="24"/>
        </w:rPr>
        <w:t xml:space="preserve"> ОРКСЭ не поступало.</w:t>
      </w:r>
    </w:p>
    <w:p w:rsidR="00D33468" w:rsidRPr="00A77E6F" w:rsidRDefault="00D33468" w:rsidP="005450B9">
      <w:pPr>
        <w:spacing w:line="240" w:lineRule="auto"/>
        <w:jc w:val="both"/>
        <w:rPr>
          <w:sz w:val="24"/>
          <w:szCs w:val="24"/>
        </w:rPr>
      </w:pPr>
    </w:p>
    <w:p w:rsidR="000571D0" w:rsidRPr="00A77E6F" w:rsidRDefault="000571D0" w:rsidP="005450B9">
      <w:pPr>
        <w:pStyle w:val="a3"/>
        <w:numPr>
          <w:ilvl w:val="0"/>
          <w:numId w:val="49"/>
        </w:numPr>
        <w:spacing w:line="240" w:lineRule="auto"/>
        <w:rPr>
          <w:b/>
          <w:sz w:val="24"/>
          <w:szCs w:val="24"/>
        </w:rPr>
      </w:pPr>
      <w:r w:rsidRPr="00A77E6F">
        <w:rPr>
          <w:b/>
          <w:sz w:val="24"/>
          <w:szCs w:val="24"/>
        </w:rPr>
        <w:t>Мониторинг процесса апробации комплексного учебного курса</w:t>
      </w:r>
    </w:p>
    <w:p w:rsidR="00D33468" w:rsidRPr="00A77E6F" w:rsidRDefault="00D33468" w:rsidP="005450B9">
      <w:pPr>
        <w:spacing w:line="240" w:lineRule="auto"/>
        <w:jc w:val="both"/>
        <w:rPr>
          <w:sz w:val="24"/>
          <w:szCs w:val="24"/>
        </w:rPr>
      </w:pPr>
      <w:r w:rsidRPr="00A77E6F">
        <w:rPr>
          <w:sz w:val="24"/>
          <w:szCs w:val="24"/>
        </w:rPr>
        <w:t>В Пензенской области проводился мониторинг готовности общеобразовательных учреждений региона к участию в апробации в 2010/2011 учебном году.</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48"/>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B33177" w:rsidRPr="00A77E6F" w:rsidRDefault="00B33177" w:rsidP="005450B9">
      <w:pPr>
        <w:spacing w:line="240" w:lineRule="auto"/>
        <w:jc w:val="both"/>
        <w:rPr>
          <w:sz w:val="24"/>
          <w:szCs w:val="24"/>
        </w:rPr>
      </w:pPr>
      <w:proofErr w:type="gramStart"/>
      <w:r w:rsidRPr="00A77E6F">
        <w:rPr>
          <w:sz w:val="24"/>
          <w:szCs w:val="24"/>
        </w:rPr>
        <w:t>Опыт работы пензенских учителей по апробации курса ОРКСЭ обобщён в сборниках методических рекомендаций (Основы религиозных культур и светской этики:</w:t>
      </w:r>
      <w:proofErr w:type="gramEnd"/>
      <w:r w:rsidRPr="00A77E6F">
        <w:rPr>
          <w:sz w:val="24"/>
          <w:szCs w:val="24"/>
        </w:rPr>
        <w:t xml:space="preserve"> Методические рекомендации. Из опыта работы учителей Пензенской области по апробации курса. </w:t>
      </w:r>
      <w:proofErr w:type="spellStart"/>
      <w:r w:rsidRPr="00A77E6F">
        <w:rPr>
          <w:sz w:val="24"/>
          <w:szCs w:val="24"/>
        </w:rPr>
        <w:t>Вып</w:t>
      </w:r>
      <w:proofErr w:type="spellEnd"/>
      <w:r w:rsidRPr="00A77E6F">
        <w:rPr>
          <w:sz w:val="24"/>
          <w:szCs w:val="24"/>
        </w:rPr>
        <w:t xml:space="preserve">. 1 /Сост.: Е.А. Прохорова, И.В. </w:t>
      </w:r>
      <w:proofErr w:type="spellStart"/>
      <w:r w:rsidRPr="00A77E6F">
        <w:rPr>
          <w:sz w:val="24"/>
          <w:szCs w:val="24"/>
        </w:rPr>
        <w:t>Жигалина</w:t>
      </w:r>
      <w:proofErr w:type="spellEnd"/>
      <w:r w:rsidRPr="00A77E6F">
        <w:rPr>
          <w:sz w:val="24"/>
          <w:szCs w:val="24"/>
        </w:rPr>
        <w:t xml:space="preserve">, Л.Н. </w:t>
      </w:r>
      <w:proofErr w:type="spellStart"/>
      <w:r w:rsidRPr="00A77E6F">
        <w:rPr>
          <w:sz w:val="24"/>
          <w:szCs w:val="24"/>
        </w:rPr>
        <w:t>Тропина</w:t>
      </w:r>
      <w:proofErr w:type="spellEnd"/>
      <w:r w:rsidRPr="00A77E6F">
        <w:rPr>
          <w:sz w:val="24"/>
          <w:szCs w:val="24"/>
        </w:rPr>
        <w:t>, Е.Б. Фирсова; Под общ</w:t>
      </w:r>
      <w:proofErr w:type="gramStart"/>
      <w:r w:rsidRPr="00A77E6F">
        <w:rPr>
          <w:sz w:val="24"/>
          <w:szCs w:val="24"/>
        </w:rPr>
        <w:t>.</w:t>
      </w:r>
      <w:proofErr w:type="gramEnd"/>
      <w:r w:rsidRPr="00A77E6F">
        <w:rPr>
          <w:sz w:val="24"/>
          <w:szCs w:val="24"/>
        </w:rPr>
        <w:t xml:space="preserve"> </w:t>
      </w:r>
      <w:proofErr w:type="gramStart"/>
      <w:r w:rsidRPr="00A77E6F">
        <w:rPr>
          <w:sz w:val="24"/>
          <w:szCs w:val="24"/>
        </w:rPr>
        <w:t>р</w:t>
      </w:r>
      <w:proofErr w:type="gramEnd"/>
      <w:r w:rsidRPr="00A77E6F">
        <w:rPr>
          <w:sz w:val="24"/>
          <w:szCs w:val="24"/>
        </w:rPr>
        <w:t xml:space="preserve">ед. Г.Н. </w:t>
      </w:r>
      <w:proofErr w:type="spellStart"/>
      <w:r w:rsidRPr="00A77E6F">
        <w:rPr>
          <w:sz w:val="24"/>
          <w:szCs w:val="24"/>
        </w:rPr>
        <w:t>Белорыбкина</w:t>
      </w:r>
      <w:proofErr w:type="spellEnd"/>
      <w:r w:rsidRPr="00A77E6F">
        <w:rPr>
          <w:sz w:val="24"/>
          <w:szCs w:val="24"/>
        </w:rPr>
        <w:t xml:space="preserve">. – Пенза: </w:t>
      </w:r>
      <w:proofErr w:type="gramStart"/>
      <w:r w:rsidRPr="00A77E6F">
        <w:rPr>
          <w:sz w:val="24"/>
          <w:szCs w:val="24"/>
        </w:rPr>
        <w:t>ПИРО, 2010. – 57 с.).</w:t>
      </w:r>
      <w:proofErr w:type="gramEnd"/>
      <w:r w:rsidRPr="00A77E6F">
        <w:rPr>
          <w:sz w:val="24"/>
          <w:szCs w:val="24"/>
        </w:rPr>
        <w:t xml:space="preserve"> В мае </w:t>
      </w:r>
      <w:smartTag w:uri="urn:schemas-microsoft-com:office:smarttags" w:element="metricconverter">
        <w:smartTagPr>
          <w:attr w:name="ProductID" w:val="2011 г"/>
        </w:smartTagPr>
        <w:r w:rsidRPr="00A77E6F">
          <w:rPr>
            <w:sz w:val="24"/>
            <w:szCs w:val="24"/>
          </w:rPr>
          <w:t>2011 г</w:t>
        </w:r>
      </w:smartTag>
      <w:r w:rsidRPr="00A77E6F">
        <w:rPr>
          <w:sz w:val="24"/>
          <w:szCs w:val="24"/>
        </w:rPr>
        <w:t xml:space="preserve">. сдан в печать сборник «Основы религиозных культур и светской этики: </w:t>
      </w:r>
      <w:proofErr w:type="gramStart"/>
      <w:r w:rsidRPr="00A77E6F">
        <w:rPr>
          <w:sz w:val="24"/>
          <w:szCs w:val="24"/>
        </w:rPr>
        <w:t>Методическое пособие для учителей, преподающих курс ОРКСЭ» (</w:t>
      </w:r>
      <w:proofErr w:type="spellStart"/>
      <w:r w:rsidRPr="00A77E6F">
        <w:rPr>
          <w:sz w:val="24"/>
          <w:szCs w:val="24"/>
        </w:rPr>
        <w:t>Вып</w:t>
      </w:r>
      <w:proofErr w:type="spellEnd"/>
      <w:r w:rsidRPr="00A77E6F">
        <w:rPr>
          <w:sz w:val="24"/>
          <w:szCs w:val="24"/>
        </w:rPr>
        <w:t>. 2.</w:t>
      </w:r>
      <w:proofErr w:type="gramEnd"/>
      <w:r w:rsidRPr="00A77E6F">
        <w:rPr>
          <w:sz w:val="24"/>
          <w:szCs w:val="24"/>
        </w:rPr>
        <w:t xml:space="preserve"> – </w:t>
      </w:r>
      <w:proofErr w:type="gramStart"/>
      <w:r w:rsidRPr="00A77E6F">
        <w:rPr>
          <w:sz w:val="24"/>
          <w:szCs w:val="24"/>
        </w:rPr>
        <w:t xml:space="preserve">В 2 </w:t>
      </w:r>
      <w:proofErr w:type="spellStart"/>
      <w:r w:rsidRPr="00A77E6F">
        <w:rPr>
          <w:sz w:val="24"/>
          <w:szCs w:val="24"/>
        </w:rPr>
        <w:t>чч</w:t>
      </w:r>
      <w:proofErr w:type="spellEnd"/>
      <w:r w:rsidRPr="00A77E6F">
        <w:rPr>
          <w:sz w:val="24"/>
          <w:szCs w:val="24"/>
        </w:rPr>
        <w:t>.).</w:t>
      </w:r>
      <w:proofErr w:type="gramEnd"/>
    </w:p>
    <w:p w:rsidR="00B33177" w:rsidRPr="00A77E6F" w:rsidRDefault="00B33177" w:rsidP="005450B9">
      <w:pPr>
        <w:spacing w:line="240" w:lineRule="auto"/>
        <w:jc w:val="both"/>
        <w:rPr>
          <w:sz w:val="24"/>
          <w:szCs w:val="24"/>
        </w:rPr>
      </w:pPr>
      <w:r w:rsidRPr="00A77E6F">
        <w:rPr>
          <w:sz w:val="24"/>
          <w:szCs w:val="24"/>
        </w:rPr>
        <w:t xml:space="preserve">В марте 2011 года в Пензенском институте развития образования были подготовлены рабочие тетради к курсу ОРКСЭ (модули «Основы светской этики», «Основы мировых религиозных культур», «Основы православной культуры», «Основы </w:t>
      </w:r>
      <w:r w:rsidRPr="00A77E6F">
        <w:rPr>
          <w:sz w:val="24"/>
          <w:szCs w:val="24"/>
        </w:rPr>
        <w:lastRenderedPageBreak/>
        <w:t>исламской культуры»). В их подготовке активно участвовали районные (городские) методические советы учителей.</w:t>
      </w:r>
    </w:p>
    <w:p w:rsidR="00B33177" w:rsidRPr="00A77E6F" w:rsidRDefault="00B33177" w:rsidP="005450B9">
      <w:pPr>
        <w:spacing w:line="240" w:lineRule="auto"/>
        <w:rPr>
          <w:sz w:val="24"/>
          <w:szCs w:val="24"/>
        </w:rPr>
      </w:pPr>
    </w:p>
    <w:p w:rsidR="000571D0" w:rsidRPr="00A77E6F" w:rsidRDefault="000571D0" w:rsidP="005450B9">
      <w:pPr>
        <w:pStyle w:val="a3"/>
        <w:numPr>
          <w:ilvl w:val="0"/>
          <w:numId w:val="48"/>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B33177" w:rsidRPr="00A77E6F" w:rsidRDefault="00B33177" w:rsidP="005450B9">
      <w:pPr>
        <w:spacing w:line="240" w:lineRule="auto"/>
        <w:jc w:val="both"/>
        <w:rPr>
          <w:sz w:val="24"/>
          <w:szCs w:val="24"/>
        </w:rPr>
      </w:pPr>
      <w:r w:rsidRPr="00A77E6F">
        <w:rPr>
          <w:sz w:val="24"/>
          <w:szCs w:val="24"/>
        </w:rPr>
        <w:t>Как отмечают участники апробации, проблемы в преподавании курса ОРКСЭ связаны с тем, что:</w:t>
      </w:r>
    </w:p>
    <w:p w:rsidR="00B33177" w:rsidRPr="00A77E6F" w:rsidRDefault="00B33177" w:rsidP="00233379">
      <w:pPr>
        <w:pStyle w:val="a3"/>
        <w:numPr>
          <w:ilvl w:val="0"/>
          <w:numId w:val="155"/>
        </w:numPr>
        <w:spacing w:line="240" w:lineRule="auto"/>
        <w:jc w:val="both"/>
        <w:rPr>
          <w:bCs/>
          <w:sz w:val="24"/>
          <w:szCs w:val="24"/>
        </w:rPr>
      </w:pPr>
      <w:r w:rsidRPr="00A77E6F">
        <w:rPr>
          <w:sz w:val="24"/>
          <w:szCs w:val="24"/>
        </w:rPr>
        <w:t>материал в учебных пособиях сложен, объемен. Н</w:t>
      </w:r>
      <w:r w:rsidRPr="00A77E6F">
        <w:rPr>
          <w:bCs/>
          <w:sz w:val="24"/>
          <w:szCs w:val="24"/>
        </w:rPr>
        <w:t>еобходима адаптация содержания с учетом возрастных особенностей обучающихся;</w:t>
      </w:r>
    </w:p>
    <w:p w:rsidR="00B33177" w:rsidRPr="00A77E6F" w:rsidRDefault="00B33177" w:rsidP="00233379">
      <w:pPr>
        <w:pStyle w:val="a3"/>
        <w:numPr>
          <w:ilvl w:val="0"/>
          <w:numId w:val="155"/>
        </w:numPr>
        <w:spacing w:line="240" w:lineRule="auto"/>
        <w:jc w:val="both"/>
        <w:rPr>
          <w:bCs/>
          <w:sz w:val="24"/>
          <w:szCs w:val="24"/>
        </w:rPr>
      </w:pPr>
      <w:proofErr w:type="gramStart"/>
      <w:r w:rsidRPr="00A77E6F">
        <w:rPr>
          <w:bCs/>
          <w:sz w:val="24"/>
          <w:szCs w:val="24"/>
        </w:rPr>
        <w:t>необходимо значительную часть времени на уроках тратить на разъяснение сложных для понимания учащимися терминов, т.к.</w:t>
      </w:r>
      <w:r w:rsidRPr="00A77E6F">
        <w:rPr>
          <w:sz w:val="24"/>
          <w:szCs w:val="24"/>
        </w:rPr>
        <w:t xml:space="preserve"> многие тексты уроков трудны для восприятия школьников, перегружены терминами и понятиями</w:t>
      </w:r>
      <w:r w:rsidRPr="00A77E6F">
        <w:rPr>
          <w:bCs/>
          <w:sz w:val="24"/>
          <w:szCs w:val="24"/>
        </w:rPr>
        <w:t>;</w:t>
      </w:r>
      <w:proofErr w:type="gramEnd"/>
    </w:p>
    <w:p w:rsidR="00B33177" w:rsidRPr="00A77E6F" w:rsidRDefault="00B33177" w:rsidP="00233379">
      <w:pPr>
        <w:pStyle w:val="a3"/>
        <w:numPr>
          <w:ilvl w:val="0"/>
          <w:numId w:val="155"/>
        </w:numPr>
        <w:spacing w:line="240" w:lineRule="auto"/>
        <w:jc w:val="both"/>
        <w:rPr>
          <w:sz w:val="24"/>
          <w:szCs w:val="24"/>
        </w:rPr>
      </w:pPr>
      <w:r w:rsidRPr="00A77E6F">
        <w:rPr>
          <w:sz w:val="24"/>
          <w:szCs w:val="24"/>
        </w:rPr>
        <w:t xml:space="preserve">существуют сложности при работе с </w:t>
      </w:r>
      <w:proofErr w:type="spellStart"/>
      <w:r w:rsidRPr="00A77E6F">
        <w:rPr>
          <w:sz w:val="24"/>
          <w:szCs w:val="24"/>
        </w:rPr>
        <w:t>мультимедийными</w:t>
      </w:r>
      <w:proofErr w:type="spellEnd"/>
      <w:r w:rsidRPr="00A77E6F">
        <w:rPr>
          <w:sz w:val="24"/>
          <w:szCs w:val="24"/>
        </w:rPr>
        <w:t xml:space="preserve"> пособиями (в разделах «Тренажёр» и «Контроль» задания нередко однотипные; диски не всегда открываются; требуется значительное время для перехода от одного раздела диска к другому);</w:t>
      </w:r>
    </w:p>
    <w:p w:rsidR="00B33177" w:rsidRPr="00A77E6F" w:rsidRDefault="00B33177" w:rsidP="00233379">
      <w:pPr>
        <w:pStyle w:val="a3"/>
        <w:numPr>
          <w:ilvl w:val="0"/>
          <w:numId w:val="155"/>
        </w:numPr>
        <w:spacing w:line="240" w:lineRule="auto"/>
        <w:jc w:val="both"/>
        <w:rPr>
          <w:sz w:val="24"/>
          <w:szCs w:val="24"/>
        </w:rPr>
      </w:pPr>
      <w:r w:rsidRPr="00A77E6F">
        <w:rPr>
          <w:sz w:val="24"/>
          <w:szCs w:val="24"/>
        </w:rPr>
        <w:t>недостаточно методической литературы по преподаваемому курсу; необходимо дополнительное методическое сопровождение курса: методические рекомендации и поурочное планирование, дополнительный дидактический материал, рабочие тетради;</w:t>
      </w:r>
    </w:p>
    <w:p w:rsidR="00B33177" w:rsidRPr="00A77E6F" w:rsidRDefault="00B33177" w:rsidP="00233379">
      <w:pPr>
        <w:pStyle w:val="a3"/>
        <w:numPr>
          <w:ilvl w:val="0"/>
          <w:numId w:val="155"/>
        </w:numPr>
        <w:spacing w:line="240" w:lineRule="auto"/>
        <w:jc w:val="both"/>
        <w:rPr>
          <w:sz w:val="24"/>
          <w:szCs w:val="24"/>
        </w:rPr>
      </w:pPr>
      <w:r w:rsidRPr="00A77E6F">
        <w:rPr>
          <w:sz w:val="24"/>
          <w:szCs w:val="24"/>
        </w:rPr>
        <w:t>учителям необходимы дополнительные обучающие занятия (особенно – работающим по модулям «Основы православной культуры» и «Основы мировых религиозных культур»);</w:t>
      </w:r>
    </w:p>
    <w:p w:rsidR="00B33177" w:rsidRPr="00A77E6F" w:rsidRDefault="00B33177" w:rsidP="00233379">
      <w:pPr>
        <w:pStyle w:val="a3"/>
        <w:numPr>
          <w:ilvl w:val="0"/>
          <w:numId w:val="155"/>
        </w:numPr>
        <w:spacing w:line="240" w:lineRule="auto"/>
        <w:jc w:val="both"/>
        <w:rPr>
          <w:sz w:val="24"/>
          <w:szCs w:val="24"/>
        </w:rPr>
      </w:pPr>
      <w:r w:rsidRPr="00A77E6F">
        <w:rPr>
          <w:sz w:val="24"/>
          <w:szCs w:val="24"/>
        </w:rPr>
        <w:t>для сельских школ с малой наполняемостью классов и невозможностью финансирования освоения курса ОРКСЭ на основе индивидуального обучения (по 1-2 человека на каждый модуль) сложность представляет обеспечение выбора модуля в соответствии с желанием каждого ребёнка.</w:t>
      </w:r>
    </w:p>
    <w:p w:rsidR="002F0CC8" w:rsidRPr="00A77E6F" w:rsidRDefault="002F0CC8" w:rsidP="005450B9">
      <w:pPr>
        <w:spacing w:line="240" w:lineRule="auto"/>
        <w:jc w:val="both"/>
        <w:rPr>
          <w:b/>
          <w:i/>
          <w:sz w:val="24"/>
          <w:szCs w:val="24"/>
        </w:rPr>
      </w:pPr>
    </w:p>
    <w:p w:rsidR="002F0CC8" w:rsidRPr="006D222A" w:rsidRDefault="000559A4" w:rsidP="006D222A">
      <w:pPr>
        <w:pStyle w:val="1"/>
        <w:spacing w:before="0" w:line="240" w:lineRule="auto"/>
        <w:ind w:firstLine="0"/>
        <w:rPr>
          <w:rFonts w:ascii="Times New Roman" w:hAnsi="Times New Roman" w:cs="Times New Roman"/>
          <w:i/>
          <w:color w:val="auto"/>
          <w:szCs w:val="24"/>
        </w:rPr>
      </w:pPr>
      <w:bookmarkStart w:id="25" w:name="_Toc297109601"/>
      <w:bookmarkStart w:id="26" w:name="_Toc308023312"/>
      <w:r w:rsidRPr="006D222A">
        <w:rPr>
          <w:rFonts w:ascii="Times New Roman" w:hAnsi="Times New Roman" w:cs="Times New Roman"/>
          <w:i/>
          <w:color w:val="auto"/>
          <w:szCs w:val="24"/>
        </w:rPr>
        <w:t>Республика Калмыкия</w:t>
      </w:r>
      <w:bookmarkEnd w:id="25"/>
      <w:bookmarkEnd w:id="26"/>
    </w:p>
    <w:p w:rsidR="002F0CC8" w:rsidRPr="00A77E6F" w:rsidRDefault="002F0CC8" w:rsidP="005450B9">
      <w:pPr>
        <w:spacing w:line="240" w:lineRule="auto"/>
        <w:jc w:val="both"/>
        <w:rPr>
          <w:b/>
          <w:i/>
          <w:sz w:val="24"/>
          <w:szCs w:val="24"/>
        </w:rPr>
      </w:pPr>
    </w:p>
    <w:p w:rsidR="002F0CC8" w:rsidRPr="00A77E6F" w:rsidRDefault="002F0CC8" w:rsidP="005450B9">
      <w:pPr>
        <w:pStyle w:val="a3"/>
        <w:numPr>
          <w:ilvl w:val="0"/>
          <w:numId w:val="18"/>
        </w:numPr>
        <w:spacing w:line="240" w:lineRule="auto"/>
        <w:jc w:val="both"/>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2F0CC8" w:rsidRPr="00A77E6F" w:rsidRDefault="002F0CC8" w:rsidP="005450B9">
      <w:pPr>
        <w:spacing w:line="240" w:lineRule="auto"/>
        <w:ind w:right="-5" w:firstLine="708"/>
        <w:jc w:val="both"/>
        <w:rPr>
          <w:sz w:val="24"/>
          <w:szCs w:val="24"/>
        </w:rPr>
      </w:pPr>
      <w:r w:rsidRPr="00A77E6F">
        <w:rPr>
          <w:sz w:val="24"/>
          <w:szCs w:val="24"/>
        </w:rPr>
        <w:t>На сегодняшний день в общеобразовательных учреждениях республики созданы оптимальные условия  для дальнейшего внедрения в учебно-воспитательный процесс курса «Основы религиозных культур и светской этики», обеспечивающие следующие направления:</w:t>
      </w:r>
    </w:p>
    <w:p w:rsidR="002F0CC8" w:rsidRPr="00A77E6F" w:rsidRDefault="002F0CC8" w:rsidP="005450B9">
      <w:pPr>
        <w:numPr>
          <w:ilvl w:val="0"/>
          <w:numId w:val="20"/>
        </w:numPr>
        <w:spacing w:line="240" w:lineRule="auto"/>
        <w:ind w:right="-5"/>
        <w:jc w:val="both"/>
        <w:rPr>
          <w:sz w:val="24"/>
          <w:szCs w:val="24"/>
        </w:rPr>
      </w:pPr>
      <w:r w:rsidRPr="00A77E6F">
        <w:rPr>
          <w:sz w:val="24"/>
          <w:szCs w:val="24"/>
        </w:rPr>
        <w:t>организационно-правовое обеспечение;</w:t>
      </w:r>
    </w:p>
    <w:p w:rsidR="002F0CC8" w:rsidRPr="00A77E6F" w:rsidRDefault="002F0CC8" w:rsidP="005450B9">
      <w:pPr>
        <w:numPr>
          <w:ilvl w:val="0"/>
          <w:numId w:val="20"/>
        </w:numPr>
        <w:spacing w:line="240" w:lineRule="auto"/>
        <w:ind w:right="-5"/>
        <w:jc w:val="both"/>
        <w:rPr>
          <w:sz w:val="24"/>
          <w:szCs w:val="24"/>
        </w:rPr>
      </w:pPr>
      <w:r w:rsidRPr="00A77E6F">
        <w:rPr>
          <w:sz w:val="24"/>
          <w:szCs w:val="24"/>
        </w:rPr>
        <w:t>кадровое обеспечение;</w:t>
      </w:r>
    </w:p>
    <w:p w:rsidR="002F0CC8" w:rsidRPr="00A77E6F" w:rsidRDefault="002F0CC8" w:rsidP="005450B9">
      <w:pPr>
        <w:numPr>
          <w:ilvl w:val="0"/>
          <w:numId w:val="20"/>
        </w:numPr>
        <w:spacing w:line="240" w:lineRule="auto"/>
        <w:ind w:right="-5"/>
        <w:jc w:val="both"/>
        <w:rPr>
          <w:sz w:val="24"/>
          <w:szCs w:val="24"/>
        </w:rPr>
      </w:pPr>
      <w:r w:rsidRPr="00A77E6F">
        <w:rPr>
          <w:sz w:val="24"/>
          <w:szCs w:val="24"/>
        </w:rPr>
        <w:t>информационное обеспечение;</w:t>
      </w:r>
    </w:p>
    <w:p w:rsidR="002F0CC8" w:rsidRPr="00A77E6F" w:rsidRDefault="002F0CC8" w:rsidP="005450B9">
      <w:pPr>
        <w:numPr>
          <w:ilvl w:val="0"/>
          <w:numId w:val="20"/>
        </w:numPr>
        <w:spacing w:line="240" w:lineRule="auto"/>
        <w:ind w:right="-5"/>
        <w:jc w:val="both"/>
        <w:rPr>
          <w:sz w:val="24"/>
          <w:szCs w:val="24"/>
        </w:rPr>
      </w:pPr>
      <w:r w:rsidRPr="00A77E6F">
        <w:rPr>
          <w:sz w:val="24"/>
          <w:szCs w:val="24"/>
        </w:rPr>
        <w:t xml:space="preserve">учебно-методическое обеспечение. </w:t>
      </w:r>
    </w:p>
    <w:p w:rsidR="002F0CC8" w:rsidRPr="00A77E6F" w:rsidRDefault="002F0CC8" w:rsidP="005450B9">
      <w:pPr>
        <w:spacing w:line="240" w:lineRule="auto"/>
        <w:jc w:val="both"/>
        <w:rPr>
          <w:sz w:val="24"/>
          <w:szCs w:val="24"/>
        </w:rPr>
      </w:pPr>
    </w:p>
    <w:p w:rsidR="002F0CC8" w:rsidRPr="00A77E6F" w:rsidRDefault="002F0CC8" w:rsidP="005450B9">
      <w:pPr>
        <w:pStyle w:val="a3"/>
        <w:numPr>
          <w:ilvl w:val="0"/>
          <w:numId w:val="19"/>
        </w:numPr>
        <w:spacing w:line="240" w:lineRule="auto"/>
        <w:jc w:val="both"/>
        <w:rPr>
          <w:b/>
          <w:sz w:val="24"/>
          <w:szCs w:val="24"/>
        </w:rPr>
      </w:pPr>
      <w:r w:rsidRPr="00A77E6F">
        <w:rPr>
          <w:b/>
          <w:sz w:val="24"/>
          <w:szCs w:val="24"/>
        </w:rPr>
        <w:t xml:space="preserve">Нормативно-правовое обеспечение апробации </w:t>
      </w:r>
    </w:p>
    <w:p w:rsidR="002F0CC8" w:rsidRPr="00A77E6F" w:rsidRDefault="002F0CC8" w:rsidP="005450B9">
      <w:pPr>
        <w:spacing w:line="240" w:lineRule="auto"/>
        <w:jc w:val="both"/>
        <w:rPr>
          <w:sz w:val="24"/>
          <w:szCs w:val="24"/>
        </w:rPr>
      </w:pPr>
    </w:p>
    <w:p w:rsidR="00860ACF" w:rsidRPr="00A77E6F" w:rsidRDefault="00860ACF" w:rsidP="005450B9">
      <w:pPr>
        <w:spacing w:line="240" w:lineRule="auto"/>
        <w:jc w:val="center"/>
        <w:rPr>
          <w:rFonts w:eastAsia="Calibri"/>
          <w:b/>
          <w:sz w:val="24"/>
          <w:szCs w:val="24"/>
        </w:rPr>
      </w:pPr>
      <w:r w:rsidRPr="00A77E6F">
        <w:rPr>
          <w:rFonts w:eastAsia="Calibri"/>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w:t>
      </w:r>
      <w:r w:rsidRPr="00A77E6F">
        <w:rPr>
          <w:b/>
          <w:sz w:val="24"/>
          <w:szCs w:val="24"/>
        </w:rPr>
        <w:t xml:space="preserve"> нормативно-правовых и локальных актов</w:t>
      </w:r>
    </w:p>
    <w:tbl>
      <w:tblPr>
        <w:tblStyle w:val="a5"/>
        <w:tblW w:w="0" w:type="auto"/>
        <w:tblLook w:val="01E0"/>
      </w:tblPr>
      <w:tblGrid>
        <w:gridCol w:w="2913"/>
        <w:gridCol w:w="3343"/>
        <w:gridCol w:w="1783"/>
        <w:gridCol w:w="1249"/>
      </w:tblGrid>
      <w:tr w:rsidR="00860ACF" w:rsidRPr="002B2207" w:rsidTr="002B2207">
        <w:tc>
          <w:tcPr>
            <w:tcW w:w="3227" w:type="dxa"/>
          </w:tcPr>
          <w:p w:rsidR="00860ACF" w:rsidRPr="002B2207" w:rsidRDefault="00860ACF" w:rsidP="002B2207">
            <w:pPr>
              <w:spacing w:line="240" w:lineRule="auto"/>
              <w:ind w:firstLine="0"/>
              <w:jc w:val="center"/>
              <w:rPr>
                <w:b/>
              </w:rPr>
            </w:pPr>
            <w:r w:rsidRPr="002B2207">
              <w:rPr>
                <w:b/>
              </w:rPr>
              <w:t>Наименование документа</w:t>
            </w:r>
          </w:p>
          <w:p w:rsidR="00860ACF" w:rsidRPr="002B2207" w:rsidRDefault="00860ACF" w:rsidP="002B2207">
            <w:pPr>
              <w:spacing w:line="240" w:lineRule="auto"/>
              <w:ind w:firstLine="0"/>
              <w:jc w:val="center"/>
              <w:rPr>
                <w:b/>
              </w:rPr>
            </w:pPr>
            <w:r w:rsidRPr="002B2207">
              <w:rPr>
                <w:b/>
              </w:rPr>
              <w:t xml:space="preserve">(приказы МО, </w:t>
            </w:r>
            <w:proofErr w:type="gramStart"/>
            <w:r w:rsidRPr="002B2207">
              <w:rPr>
                <w:b/>
              </w:rPr>
              <w:t>К</w:t>
            </w:r>
            <w:proofErr w:type="gramEnd"/>
            <w:r w:rsidRPr="002B2207">
              <w:rPr>
                <w:b/>
              </w:rPr>
              <w:t xml:space="preserve"> и Н РК)</w:t>
            </w:r>
          </w:p>
        </w:tc>
        <w:tc>
          <w:tcPr>
            <w:tcW w:w="3699" w:type="dxa"/>
          </w:tcPr>
          <w:p w:rsidR="00860ACF" w:rsidRPr="002B2207" w:rsidRDefault="00860ACF" w:rsidP="002B2207">
            <w:pPr>
              <w:spacing w:line="240" w:lineRule="auto"/>
              <w:ind w:firstLine="0"/>
              <w:jc w:val="center"/>
              <w:rPr>
                <w:b/>
              </w:rPr>
            </w:pPr>
            <w:r w:rsidRPr="002B2207">
              <w:rPr>
                <w:b/>
              </w:rPr>
              <w:t>Краткое содержание документа (аннотация)</w:t>
            </w:r>
          </w:p>
        </w:tc>
        <w:tc>
          <w:tcPr>
            <w:tcW w:w="1783" w:type="dxa"/>
          </w:tcPr>
          <w:p w:rsidR="00860ACF" w:rsidRPr="002B2207" w:rsidRDefault="00860ACF" w:rsidP="002B2207">
            <w:pPr>
              <w:spacing w:line="240" w:lineRule="auto"/>
              <w:ind w:firstLine="0"/>
              <w:jc w:val="center"/>
              <w:rPr>
                <w:b/>
              </w:rPr>
            </w:pPr>
            <w:r w:rsidRPr="002B2207">
              <w:rPr>
                <w:b/>
              </w:rPr>
              <w:t>Уровень (региональный, муниципальный, школьный)</w:t>
            </w:r>
          </w:p>
        </w:tc>
        <w:tc>
          <w:tcPr>
            <w:tcW w:w="0" w:type="auto"/>
          </w:tcPr>
          <w:p w:rsidR="00860ACF" w:rsidRPr="002B2207" w:rsidRDefault="00860ACF" w:rsidP="002B2207">
            <w:pPr>
              <w:spacing w:line="240" w:lineRule="auto"/>
              <w:ind w:firstLine="0"/>
              <w:jc w:val="center"/>
              <w:rPr>
                <w:b/>
              </w:rPr>
            </w:pPr>
            <w:r w:rsidRPr="002B2207">
              <w:rPr>
                <w:b/>
              </w:rPr>
              <w:t>Сроки введения документа в действие</w:t>
            </w:r>
          </w:p>
        </w:tc>
      </w:tr>
      <w:tr w:rsidR="00860ACF" w:rsidRPr="00A77E6F" w:rsidTr="002B2207">
        <w:tc>
          <w:tcPr>
            <w:tcW w:w="3227" w:type="dxa"/>
          </w:tcPr>
          <w:p w:rsidR="00860ACF" w:rsidRPr="00A77E6F" w:rsidRDefault="00860ACF" w:rsidP="005450B9">
            <w:pPr>
              <w:spacing w:line="240" w:lineRule="auto"/>
              <w:ind w:firstLine="0"/>
            </w:pPr>
            <w:r w:rsidRPr="00A77E6F">
              <w:t>Об участии в  эксперименте</w:t>
            </w:r>
          </w:p>
        </w:tc>
        <w:tc>
          <w:tcPr>
            <w:tcW w:w="3699" w:type="dxa"/>
          </w:tcPr>
          <w:p w:rsidR="00860ACF" w:rsidRPr="00A77E6F" w:rsidRDefault="00860ACF" w:rsidP="005450B9">
            <w:pPr>
              <w:spacing w:line="240" w:lineRule="auto"/>
              <w:ind w:firstLine="0"/>
            </w:pPr>
            <w:r w:rsidRPr="00A77E6F">
              <w:t>Определяет порядок проведения апробации комплексного учебного курса в школах Республики Калмыкия;</w:t>
            </w:r>
          </w:p>
          <w:p w:rsidR="00860ACF" w:rsidRPr="00A77E6F" w:rsidRDefault="00860ACF" w:rsidP="005450B9">
            <w:pPr>
              <w:spacing w:line="240" w:lineRule="auto"/>
              <w:ind w:firstLine="0"/>
            </w:pPr>
            <w:r w:rsidRPr="00A77E6F">
              <w:lastRenderedPageBreak/>
              <w:t xml:space="preserve">Приказом утвержден перечень школ, участвующих в апробации курса </w:t>
            </w:r>
            <w:r w:rsidR="00D54CCF" w:rsidRPr="00A77E6F">
              <w:t>ОРКСЭ</w:t>
            </w:r>
            <w:r w:rsidRPr="00A77E6F">
              <w:t>.</w:t>
            </w:r>
          </w:p>
        </w:tc>
        <w:tc>
          <w:tcPr>
            <w:tcW w:w="1783" w:type="dxa"/>
          </w:tcPr>
          <w:p w:rsidR="00860ACF" w:rsidRPr="00A77E6F" w:rsidRDefault="00860ACF" w:rsidP="005450B9">
            <w:pPr>
              <w:spacing w:line="240" w:lineRule="auto"/>
              <w:ind w:firstLine="0"/>
            </w:pPr>
            <w:r w:rsidRPr="00A77E6F">
              <w:lastRenderedPageBreak/>
              <w:t>Региональный</w:t>
            </w:r>
          </w:p>
          <w:p w:rsidR="00860ACF" w:rsidRPr="00A77E6F" w:rsidRDefault="00860ACF" w:rsidP="005450B9">
            <w:pPr>
              <w:spacing w:line="240" w:lineRule="auto"/>
              <w:ind w:firstLine="0"/>
            </w:pPr>
          </w:p>
          <w:p w:rsidR="00860ACF" w:rsidRPr="00A77E6F" w:rsidRDefault="00860ACF" w:rsidP="005450B9">
            <w:pPr>
              <w:spacing w:line="240" w:lineRule="auto"/>
              <w:ind w:firstLine="0"/>
            </w:pPr>
            <w:r w:rsidRPr="00A77E6F">
              <w:t xml:space="preserve">Муниципальный и школьный </w:t>
            </w:r>
            <w:r w:rsidRPr="00A77E6F">
              <w:lastRenderedPageBreak/>
              <w:t>уровни – дублирующие приказы</w:t>
            </w:r>
          </w:p>
        </w:tc>
        <w:tc>
          <w:tcPr>
            <w:tcW w:w="0" w:type="auto"/>
          </w:tcPr>
          <w:p w:rsidR="00860ACF" w:rsidRPr="00A77E6F" w:rsidRDefault="00860ACF" w:rsidP="005450B9">
            <w:pPr>
              <w:spacing w:line="240" w:lineRule="auto"/>
              <w:ind w:firstLine="0"/>
            </w:pPr>
            <w:r w:rsidRPr="00A77E6F">
              <w:lastRenderedPageBreak/>
              <w:t>от 29.09.2009 г.</w:t>
            </w:r>
          </w:p>
          <w:p w:rsidR="00860ACF" w:rsidRPr="00A77E6F" w:rsidRDefault="00860ACF" w:rsidP="005450B9">
            <w:pPr>
              <w:spacing w:line="240" w:lineRule="auto"/>
              <w:ind w:firstLine="0"/>
            </w:pPr>
            <w:r w:rsidRPr="00A77E6F">
              <w:t>№ 1101</w:t>
            </w:r>
          </w:p>
        </w:tc>
      </w:tr>
      <w:tr w:rsidR="00860ACF" w:rsidRPr="00A77E6F" w:rsidTr="002B2207">
        <w:tc>
          <w:tcPr>
            <w:tcW w:w="3227" w:type="dxa"/>
          </w:tcPr>
          <w:p w:rsidR="00860ACF" w:rsidRPr="00A77E6F" w:rsidRDefault="00860ACF" w:rsidP="005450B9">
            <w:pPr>
              <w:spacing w:line="240" w:lineRule="auto"/>
              <w:ind w:firstLine="0"/>
            </w:pPr>
            <w:r w:rsidRPr="00A77E6F">
              <w:lastRenderedPageBreak/>
              <w:t xml:space="preserve">Заключение с Министерством  образования и науки РФ Соглашения о взаимодействии по вопросам  апробации курса </w:t>
            </w:r>
            <w:r w:rsidR="00D54CCF" w:rsidRPr="00A77E6F">
              <w:t>ОРКСЭ</w:t>
            </w:r>
          </w:p>
        </w:tc>
        <w:tc>
          <w:tcPr>
            <w:tcW w:w="3699" w:type="dxa"/>
          </w:tcPr>
          <w:p w:rsidR="00860ACF" w:rsidRPr="00A77E6F" w:rsidRDefault="00860ACF" w:rsidP="005450B9">
            <w:pPr>
              <w:spacing w:line="240" w:lineRule="auto"/>
              <w:ind w:firstLine="0"/>
            </w:pPr>
            <w:r w:rsidRPr="00A77E6F">
              <w:t>Определяет порядок, условия сторон по   проведению апробации комплексного учебного курса в школах Республики Калмыкия.</w:t>
            </w:r>
          </w:p>
          <w:p w:rsidR="00860ACF" w:rsidRPr="00A77E6F" w:rsidRDefault="00860ACF" w:rsidP="005450B9">
            <w:pPr>
              <w:spacing w:line="240" w:lineRule="auto"/>
              <w:ind w:firstLine="0"/>
            </w:pPr>
          </w:p>
          <w:p w:rsidR="00860ACF" w:rsidRPr="00A77E6F" w:rsidRDefault="00860ACF" w:rsidP="005450B9">
            <w:pPr>
              <w:spacing w:line="240" w:lineRule="auto"/>
              <w:ind w:firstLine="0"/>
            </w:pPr>
          </w:p>
        </w:tc>
        <w:tc>
          <w:tcPr>
            <w:tcW w:w="1783" w:type="dxa"/>
          </w:tcPr>
          <w:p w:rsidR="00860ACF" w:rsidRPr="00A77E6F" w:rsidRDefault="00860ACF" w:rsidP="005450B9">
            <w:pPr>
              <w:spacing w:line="240" w:lineRule="auto"/>
              <w:ind w:firstLine="0"/>
            </w:pPr>
            <w:r w:rsidRPr="00A77E6F">
              <w:t>Региональный</w:t>
            </w:r>
          </w:p>
        </w:tc>
        <w:tc>
          <w:tcPr>
            <w:tcW w:w="0" w:type="auto"/>
          </w:tcPr>
          <w:p w:rsidR="00860ACF" w:rsidRPr="00A77E6F" w:rsidRDefault="00860ACF" w:rsidP="005450B9">
            <w:pPr>
              <w:spacing w:line="240" w:lineRule="auto"/>
              <w:ind w:firstLine="0"/>
            </w:pPr>
            <w:r w:rsidRPr="00A77E6F">
              <w:t>17.10.2009</w:t>
            </w:r>
          </w:p>
        </w:tc>
      </w:tr>
      <w:tr w:rsidR="00860ACF" w:rsidRPr="00A77E6F" w:rsidTr="002B2207">
        <w:tc>
          <w:tcPr>
            <w:tcW w:w="3227" w:type="dxa"/>
          </w:tcPr>
          <w:p w:rsidR="00860ACF" w:rsidRPr="00A77E6F" w:rsidRDefault="00FC0B52" w:rsidP="005450B9">
            <w:pPr>
              <w:spacing w:line="240" w:lineRule="auto"/>
              <w:ind w:firstLine="0"/>
            </w:pPr>
            <w:r w:rsidRPr="00A77E6F">
              <w:t xml:space="preserve">Заключение </w:t>
            </w:r>
            <w:r w:rsidR="00860ACF" w:rsidRPr="00A77E6F">
              <w:t xml:space="preserve">Соглашений с представителями религиозных организаций по вопросам апробации курса </w:t>
            </w:r>
            <w:r w:rsidR="00D54CCF" w:rsidRPr="00A77E6F">
              <w:t>ОРКСЭ</w:t>
            </w:r>
          </w:p>
        </w:tc>
        <w:tc>
          <w:tcPr>
            <w:tcW w:w="3699" w:type="dxa"/>
          </w:tcPr>
          <w:p w:rsidR="00860ACF" w:rsidRPr="00A77E6F" w:rsidRDefault="00860ACF" w:rsidP="005450B9">
            <w:pPr>
              <w:spacing w:line="240" w:lineRule="auto"/>
              <w:ind w:firstLine="0"/>
            </w:pPr>
            <w:r w:rsidRPr="00A77E6F">
              <w:t>Определяет порядок, условия сторон по   проведению апробации комплексного учебного курса в школах Республики Калмыкия;</w:t>
            </w:r>
          </w:p>
          <w:p w:rsidR="00860ACF" w:rsidRPr="00A77E6F" w:rsidRDefault="00860ACF" w:rsidP="005450B9">
            <w:pPr>
              <w:spacing w:line="240" w:lineRule="auto"/>
              <w:ind w:firstLine="0"/>
            </w:pPr>
            <w:r w:rsidRPr="00A77E6F">
              <w:t xml:space="preserve">-определяет порядок </w:t>
            </w:r>
            <w:proofErr w:type="spellStart"/>
            <w:r w:rsidRPr="00A77E6F">
              <w:t>взаимосотрудничества</w:t>
            </w:r>
            <w:proofErr w:type="spellEnd"/>
            <w:r w:rsidRPr="00A77E6F">
              <w:t xml:space="preserve"> </w:t>
            </w:r>
          </w:p>
          <w:p w:rsidR="00860ACF" w:rsidRPr="00A77E6F" w:rsidRDefault="00860ACF" w:rsidP="005450B9">
            <w:pPr>
              <w:spacing w:line="240" w:lineRule="auto"/>
              <w:ind w:firstLine="0"/>
            </w:pPr>
            <w:r w:rsidRPr="00A77E6F">
              <w:t xml:space="preserve">В деле подготовки педагогических  кадров, апробирующих курс </w:t>
            </w:r>
            <w:r w:rsidR="00D54CCF" w:rsidRPr="00A77E6F">
              <w:t>ОРКСЭ</w:t>
            </w:r>
            <w:r w:rsidRPr="00A77E6F">
              <w:t>.</w:t>
            </w:r>
          </w:p>
          <w:p w:rsidR="00860ACF" w:rsidRPr="00A77E6F" w:rsidRDefault="00860ACF" w:rsidP="005450B9">
            <w:pPr>
              <w:spacing w:line="240" w:lineRule="auto"/>
              <w:ind w:firstLine="0"/>
            </w:pPr>
          </w:p>
        </w:tc>
        <w:tc>
          <w:tcPr>
            <w:tcW w:w="1783" w:type="dxa"/>
          </w:tcPr>
          <w:p w:rsidR="00860ACF" w:rsidRPr="00A77E6F" w:rsidRDefault="00860ACF" w:rsidP="005450B9">
            <w:pPr>
              <w:spacing w:line="240" w:lineRule="auto"/>
              <w:ind w:firstLine="0"/>
            </w:pPr>
            <w:r w:rsidRPr="00A77E6F">
              <w:t>Региональный</w:t>
            </w:r>
          </w:p>
        </w:tc>
        <w:tc>
          <w:tcPr>
            <w:tcW w:w="0" w:type="auto"/>
          </w:tcPr>
          <w:p w:rsidR="00860ACF" w:rsidRPr="00A77E6F" w:rsidRDefault="00860ACF" w:rsidP="005450B9">
            <w:pPr>
              <w:spacing w:line="240" w:lineRule="auto"/>
              <w:ind w:firstLine="0"/>
            </w:pPr>
            <w:r w:rsidRPr="00A77E6F">
              <w:t>02.12.2009г.</w:t>
            </w:r>
          </w:p>
        </w:tc>
      </w:tr>
      <w:tr w:rsidR="00860ACF" w:rsidRPr="00A77E6F" w:rsidTr="002B2207">
        <w:tc>
          <w:tcPr>
            <w:tcW w:w="3227" w:type="dxa"/>
          </w:tcPr>
          <w:p w:rsidR="00860ACF" w:rsidRPr="00A77E6F" w:rsidRDefault="00860ACF" w:rsidP="005450B9">
            <w:pPr>
              <w:spacing w:line="240" w:lineRule="auto"/>
              <w:ind w:firstLine="0"/>
            </w:pPr>
            <w:r w:rsidRPr="00A77E6F">
              <w:t>Об утверждении плана мероприятий</w:t>
            </w:r>
          </w:p>
        </w:tc>
        <w:tc>
          <w:tcPr>
            <w:tcW w:w="3699" w:type="dxa"/>
          </w:tcPr>
          <w:p w:rsidR="00860ACF" w:rsidRPr="00A77E6F" w:rsidRDefault="00860ACF" w:rsidP="005450B9">
            <w:pPr>
              <w:spacing w:line="240" w:lineRule="auto"/>
              <w:ind w:firstLine="0"/>
            </w:pPr>
            <w:r w:rsidRPr="00A77E6F">
              <w:t xml:space="preserve">В целях организованного проведения апробации курса </w:t>
            </w:r>
            <w:r w:rsidR="00D54CCF" w:rsidRPr="00A77E6F">
              <w:t>ОРКСЭ</w:t>
            </w:r>
            <w:r w:rsidRPr="00A77E6F">
              <w:t xml:space="preserve"> в школах  РК.</w:t>
            </w:r>
          </w:p>
        </w:tc>
        <w:tc>
          <w:tcPr>
            <w:tcW w:w="1783" w:type="dxa"/>
          </w:tcPr>
          <w:p w:rsidR="00860ACF" w:rsidRPr="00A77E6F" w:rsidRDefault="00860ACF" w:rsidP="005450B9">
            <w:pPr>
              <w:spacing w:line="240" w:lineRule="auto"/>
              <w:ind w:firstLine="0"/>
            </w:pPr>
            <w:r w:rsidRPr="00A77E6F">
              <w:t>Региональный</w:t>
            </w:r>
          </w:p>
          <w:p w:rsidR="00860ACF" w:rsidRPr="00A77E6F" w:rsidRDefault="00860ACF" w:rsidP="005450B9">
            <w:pPr>
              <w:spacing w:line="240" w:lineRule="auto"/>
              <w:ind w:firstLine="0"/>
            </w:pPr>
          </w:p>
          <w:p w:rsidR="00860ACF" w:rsidRPr="00A77E6F" w:rsidRDefault="00860ACF" w:rsidP="005450B9">
            <w:pPr>
              <w:spacing w:line="240" w:lineRule="auto"/>
              <w:ind w:firstLine="0"/>
            </w:pPr>
            <w:r w:rsidRPr="00A77E6F">
              <w:t>Муниципальный и школьный уровни – дублирующие приказы</w:t>
            </w:r>
          </w:p>
        </w:tc>
        <w:tc>
          <w:tcPr>
            <w:tcW w:w="0" w:type="auto"/>
          </w:tcPr>
          <w:p w:rsidR="00860ACF" w:rsidRPr="00A77E6F" w:rsidRDefault="00860ACF" w:rsidP="005450B9">
            <w:pPr>
              <w:spacing w:line="240" w:lineRule="auto"/>
              <w:ind w:firstLine="0"/>
            </w:pPr>
            <w:r w:rsidRPr="00A77E6F">
              <w:t xml:space="preserve">от т 29.01.2010 г. </w:t>
            </w:r>
          </w:p>
          <w:p w:rsidR="00860ACF" w:rsidRPr="00A77E6F" w:rsidRDefault="00860ACF" w:rsidP="005450B9">
            <w:pPr>
              <w:spacing w:line="240" w:lineRule="auto"/>
              <w:ind w:firstLine="0"/>
            </w:pPr>
            <w:r w:rsidRPr="00A77E6F">
              <w:t>№ 102 «</w:t>
            </w:r>
            <w:r w:rsidRPr="00A77E6F">
              <w:rPr>
                <w:lang w:val="en-US"/>
              </w:rPr>
              <w:t>A</w:t>
            </w:r>
            <w:r w:rsidRPr="00A77E6F">
              <w:t>»</w:t>
            </w:r>
          </w:p>
        </w:tc>
      </w:tr>
      <w:tr w:rsidR="00860ACF" w:rsidRPr="00A77E6F" w:rsidTr="002B2207">
        <w:tc>
          <w:tcPr>
            <w:tcW w:w="3227" w:type="dxa"/>
          </w:tcPr>
          <w:p w:rsidR="00860ACF" w:rsidRPr="00A77E6F" w:rsidRDefault="00860ACF" w:rsidP="005450B9">
            <w:pPr>
              <w:spacing w:line="240" w:lineRule="auto"/>
              <w:ind w:firstLine="0"/>
            </w:pPr>
            <w:r w:rsidRPr="00A77E6F">
              <w:t xml:space="preserve">О внесении изменений в региональные (примерные) учебные планы </w:t>
            </w:r>
            <w:proofErr w:type="gramStart"/>
            <w:r w:rsidRPr="00A77E6F">
              <w:t>о</w:t>
            </w:r>
            <w:proofErr w:type="gramEnd"/>
            <w:r w:rsidRPr="00A77E6F">
              <w:t>/ у РК</w:t>
            </w:r>
          </w:p>
        </w:tc>
        <w:tc>
          <w:tcPr>
            <w:tcW w:w="3699" w:type="dxa"/>
          </w:tcPr>
          <w:p w:rsidR="00860ACF" w:rsidRPr="00A77E6F" w:rsidRDefault="00860ACF" w:rsidP="005450B9">
            <w:pPr>
              <w:spacing w:line="240" w:lineRule="auto"/>
              <w:ind w:firstLine="0"/>
            </w:pPr>
            <w:r w:rsidRPr="00A77E6F">
              <w:t xml:space="preserve">В целях  внедрения  курса </w:t>
            </w:r>
            <w:r w:rsidR="00D54CCF" w:rsidRPr="00A77E6F">
              <w:t>ОРКСЭ</w:t>
            </w:r>
            <w:r w:rsidRPr="00A77E6F">
              <w:t xml:space="preserve"> в  </w:t>
            </w:r>
            <w:r w:rsidRPr="00A77E6F">
              <w:rPr>
                <w:lang w:val="en-US"/>
              </w:rPr>
              <w:t>IV</w:t>
            </w:r>
            <w:r w:rsidRPr="00A77E6F">
              <w:t xml:space="preserve">  учебной  четверти 2009-2010уч.г.,  установления учебной нагрузки на учащихся и выплаты заработной  платы педагогам, осуществляющим преподавание курса.</w:t>
            </w:r>
          </w:p>
        </w:tc>
        <w:tc>
          <w:tcPr>
            <w:tcW w:w="1783" w:type="dxa"/>
          </w:tcPr>
          <w:p w:rsidR="00860ACF" w:rsidRPr="00A77E6F" w:rsidRDefault="00860ACF" w:rsidP="005450B9">
            <w:pPr>
              <w:spacing w:line="240" w:lineRule="auto"/>
              <w:ind w:firstLine="0"/>
            </w:pPr>
            <w:r w:rsidRPr="00A77E6F">
              <w:t>Региональный</w:t>
            </w:r>
          </w:p>
          <w:p w:rsidR="00860ACF" w:rsidRPr="00A77E6F" w:rsidRDefault="00860ACF" w:rsidP="005450B9">
            <w:pPr>
              <w:spacing w:line="240" w:lineRule="auto"/>
              <w:ind w:firstLine="0"/>
            </w:pPr>
          </w:p>
          <w:p w:rsidR="00860ACF" w:rsidRPr="00A77E6F" w:rsidRDefault="00860ACF" w:rsidP="005450B9">
            <w:pPr>
              <w:spacing w:line="240" w:lineRule="auto"/>
              <w:ind w:firstLine="0"/>
            </w:pPr>
            <w:r w:rsidRPr="00A77E6F">
              <w:t>Муниципальный и школьный уровни – дублирующие приказы</w:t>
            </w:r>
          </w:p>
        </w:tc>
        <w:tc>
          <w:tcPr>
            <w:tcW w:w="0" w:type="auto"/>
          </w:tcPr>
          <w:p w:rsidR="00860ACF" w:rsidRPr="00A77E6F" w:rsidRDefault="00860ACF" w:rsidP="005450B9">
            <w:pPr>
              <w:spacing w:line="240" w:lineRule="auto"/>
              <w:ind w:firstLine="0"/>
            </w:pPr>
            <w:r w:rsidRPr="00A77E6F">
              <w:t>от 01.12. 2009г № 1373</w:t>
            </w:r>
          </w:p>
        </w:tc>
      </w:tr>
      <w:tr w:rsidR="00860ACF" w:rsidRPr="00A77E6F" w:rsidTr="002B2207">
        <w:tc>
          <w:tcPr>
            <w:tcW w:w="3227" w:type="dxa"/>
          </w:tcPr>
          <w:p w:rsidR="00860ACF" w:rsidRPr="00A77E6F" w:rsidRDefault="00860ACF" w:rsidP="005450B9">
            <w:pPr>
              <w:spacing w:line="240" w:lineRule="auto"/>
              <w:ind w:firstLine="0"/>
            </w:pPr>
            <w:r w:rsidRPr="00A77E6F">
              <w:t xml:space="preserve">Об обеспечении  апробации курса </w:t>
            </w:r>
            <w:r w:rsidR="00D54CCF" w:rsidRPr="00A77E6F">
              <w:t>ОРКСЭ</w:t>
            </w:r>
            <w:r w:rsidRPr="00A77E6F">
              <w:t xml:space="preserve">  в 2010-2011г.</w:t>
            </w:r>
          </w:p>
        </w:tc>
        <w:tc>
          <w:tcPr>
            <w:tcW w:w="3699" w:type="dxa"/>
          </w:tcPr>
          <w:p w:rsidR="00860ACF" w:rsidRPr="00A77E6F" w:rsidRDefault="00860ACF" w:rsidP="005450B9">
            <w:pPr>
              <w:spacing w:line="240" w:lineRule="auto"/>
              <w:ind w:firstLine="0"/>
            </w:pPr>
            <w:r w:rsidRPr="00A77E6F">
              <w:t xml:space="preserve">-в целях обеспечения апробации курса </w:t>
            </w:r>
            <w:r w:rsidR="00D54CCF" w:rsidRPr="00A77E6F">
              <w:t>ОРКСЭ</w:t>
            </w:r>
            <w:r w:rsidRPr="00A77E6F">
              <w:t>;</w:t>
            </w:r>
          </w:p>
          <w:p w:rsidR="00860ACF" w:rsidRPr="00A77E6F" w:rsidRDefault="00860ACF" w:rsidP="005450B9">
            <w:pPr>
              <w:spacing w:line="240" w:lineRule="auto"/>
              <w:ind w:firstLine="0"/>
            </w:pPr>
            <w:r w:rsidRPr="00A77E6F">
              <w:t xml:space="preserve">-регулирования вопроса оплаты труда педагогов, преподающих курс </w:t>
            </w:r>
            <w:r w:rsidR="00D54CCF" w:rsidRPr="00A77E6F">
              <w:t>ОРКСЭ</w:t>
            </w:r>
            <w:r w:rsidRPr="00A77E6F">
              <w:t>;</w:t>
            </w:r>
          </w:p>
          <w:p w:rsidR="00860ACF" w:rsidRPr="00A77E6F" w:rsidRDefault="00860ACF" w:rsidP="005450B9">
            <w:pPr>
              <w:spacing w:line="240" w:lineRule="auto"/>
              <w:ind w:firstLine="0"/>
            </w:pPr>
            <w:r w:rsidRPr="00A77E6F">
              <w:t xml:space="preserve">-создания методических объединений по курсу </w:t>
            </w:r>
            <w:r w:rsidR="00D54CCF" w:rsidRPr="00A77E6F">
              <w:t>ОРКСЭ</w:t>
            </w:r>
            <w:r w:rsidRPr="00A77E6F">
              <w:t>.</w:t>
            </w:r>
          </w:p>
        </w:tc>
        <w:tc>
          <w:tcPr>
            <w:tcW w:w="1783" w:type="dxa"/>
          </w:tcPr>
          <w:p w:rsidR="00860ACF" w:rsidRPr="00A77E6F" w:rsidRDefault="00860ACF" w:rsidP="005450B9">
            <w:pPr>
              <w:spacing w:line="240" w:lineRule="auto"/>
              <w:ind w:firstLine="0"/>
            </w:pPr>
            <w:r w:rsidRPr="00A77E6F">
              <w:t xml:space="preserve">Региональный </w:t>
            </w:r>
          </w:p>
          <w:p w:rsidR="00860ACF" w:rsidRPr="00A77E6F" w:rsidRDefault="00860ACF" w:rsidP="005450B9">
            <w:pPr>
              <w:spacing w:line="240" w:lineRule="auto"/>
              <w:ind w:firstLine="0"/>
            </w:pPr>
          </w:p>
          <w:p w:rsidR="00860ACF" w:rsidRPr="00A77E6F" w:rsidRDefault="00860ACF" w:rsidP="005450B9">
            <w:pPr>
              <w:spacing w:line="240" w:lineRule="auto"/>
              <w:ind w:firstLine="0"/>
            </w:pPr>
            <w:r w:rsidRPr="00A77E6F">
              <w:t>Муниципальный и школьный уровни – дублирующие приказы</w:t>
            </w:r>
          </w:p>
        </w:tc>
        <w:tc>
          <w:tcPr>
            <w:tcW w:w="0" w:type="auto"/>
          </w:tcPr>
          <w:p w:rsidR="00860ACF" w:rsidRPr="00A77E6F" w:rsidRDefault="00860ACF" w:rsidP="005450B9">
            <w:pPr>
              <w:spacing w:line="240" w:lineRule="auto"/>
              <w:ind w:firstLine="0"/>
            </w:pPr>
            <w:r w:rsidRPr="00A77E6F">
              <w:t>от 03.09.210г № 1065</w:t>
            </w:r>
          </w:p>
        </w:tc>
      </w:tr>
      <w:tr w:rsidR="00860ACF" w:rsidRPr="00A77E6F" w:rsidTr="002B2207">
        <w:tc>
          <w:tcPr>
            <w:tcW w:w="3227" w:type="dxa"/>
          </w:tcPr>
          <w:p w:rsidR="00860ACF" w:rsidRPr="00A77E6F" w:rsidRDefault="00860ACF" w:rsidP="005450B9">
            <w:pPr>
              <w:spacing w:line="240" w:lineRule="auto"/>
              <w:ind w:firstLine="0"/>
            </w:pPr>
            <w:r w:rsidRPr="00A77E6F">
              <w:t xml:space="preserve">Об обеспечении  апробации курса </w:t>
            </w:r>
            <w:r w:rsidR="00D54CCF" w:rsidRPr="00A77E6F">
              <w:t>ОРКСЭ</w:t>
            </w:r>
            <w:r w:rsidRPr="00A77E6F">
              <w:t xml:space="preserve">  в 2010-2011г.</w:t>
            </w:r>
          </w:p>
        </w:tc>
        <w:tc>
          <w:tcPr>
            <w:tcW w:w="3699" w:type="dxa"/>
          </w:tcPr>
          <w:p w:rsidR="00860ACF" w:rsidRPr="00A77E6F" w:rsidRDefault="00860ACF" w:rsidP="005450B9">
            <w:pPr>
              <w:spacing w:line="240" w:lineRule="auto"/>
              <w:ind w:firstLine="0"/>
            </w:pPr>
            <w:r w:rsidRPr="00A77E6F">
              <w:t>В целях регламентации работы по информационному и сопровождению апробации курса «ОРК и СЭ».</w:t>
            </w:r>
          </w:p>
        </w:tc>
        <w:tc>
          <w:tcPr>
            <w:tcW w:w="1783" w:type="dxa"/>
          </w:tcPr>
          <w:p w:rsidR="00860ACF" w:rsidRPr="00A77E6F" w:rsidRDefault="00860ACF" w:rsidP="005450B9">
            <w:pPr>
              <w:spacing w:line="240" w:lineRule="auto"/>
              <w:ind w:firstLine="0"/>
            </w:pPr>
          </w:p>
        </w:tc>
        <w:tc>
          <w:tcPr>
            <w:tcW w:w="0" w:type="auto"/>
          </w:tcPr>
          <w:p w:rsidR="00860ACF" w:rsidRPr="00A77E6F" w:rsidRDefault="00860ACF" w:rsidP="005450B9">
            <w:pPr>
              <w:spacing w:line="240" w:lineRule="auto"/>
              <w:ind w:firstLine="0"/>
            </w:pPr>
            <w:r w:rsidRPr="00A77E6F">
              <w:t>от 07.09.2010г 1077</w:t>
            </w:r>
          </w:p>
        </w:tc>
      </w:tr>
      <w:tr w:rsidR="00860ACF" w:rsidRPr="00A77E6F" w:rsidTr="002B2207">
        <w:tc>
          <w:tcPr>
            <w:tcW w:w="3227" w:type="dxa"/>
          </w:tcPr>
          <w:p w:rsidR="00860ACF" w:rsidRPr="00A77E6F" w:rsidRDefault="00860ACF" w:rsidP="005450B9">
            <w:pPr>
              <w:spacing w:line="240" w:lineRule="auto"/>
              <w:ind w:firstLine="0"/>
            </w:pPr>
            <w:r w:rsidRPr="00A77E6F">
              <w:t xml:space="preserve">Об обеспечении  апробации курса </w:t>
            </w:r>
            <w:r w:rsidR="00D54CCF" w:rsidRPr="00A77E6F">
              <w:t>ОРКСЭ</w:t>
            </w:r>
            <w:r w:rsidRPr="00A77E6F">
              <w:t xml:space="preserve">  в 2010-2011г.</w:t>
            </w:r>
          </w:p>
        </w:tc>
        <w:tc>
          <w:tcPr>
            <w:tcW w:w="3699" w:type="dxa"/>
          </w:tcPr>
          <w:p w:rsidR="00860ACF" w:rsidRPr="00A77E6F" w:rsidRDefault="00860ACF" w:rsidP="005450B9">
            <w:pPr>
              <w:spacing w:line="240" w:lineRule="auto"/>
              <w:ind w:firstLine="0"/>
            </w:pPr>
            <w:r w:rsidRPr="00A77E6F">
              <w:t xml:space="preserve">-в целях обеспечения апробации курса </w:t>
            </w:r>
            <w:r w:rsidR="00D54CCF" w:rsidRPr="00A77E6F">
              <w:t>ОРКСЭ</w:t>
            </w:r>
            <w:r w:rsidRPr="00A77E6F">
              <w:t>;</w:t>
            </w:r>
          </w:p>
          <w:p w:rsidR="00860ACF" w:rsidRPr="00A77E6F" w:rsidRDefault="00860ACF" w:rsidP="005450B9">
            <w:pPr>
              <w:spacing w:line="240" w:lineRule="auto"/>
              <w:ind w:firstLine="0"/>
            </w:pPr>
            <w:r w:rsidRPr="00A77E6F">
              <w:t xml:space="preserve">Регламентирования проведения родительских собраний и тематических  совещаний по курсу </w:t>
            </w:r>
            <w:r w:rsidR="00D54CCF" w:rsidRPr="00A77E6F">
              <w:t>ОРКСЭ</w:t>
            </w:r>
            <w:r w:rsidRPr="00A77E6F">
              <w:t>;</w:t>
            </w:r>
          </w:p>
          <w:p w:rsidR="00860ACF" w:rsidRPr="00A77E6F" w:rsidRDefault="00860ACF" w:rsidP="005450B9">
            <w:pPr>
              <w:spacing w:line="240" w:lineRule="auto"/>
              <w:ind w:firstLine="0"/>
            </w:pPr>
            <w:r w:rsidRPr="00A77E6F">
              <w:t xml:space="preserve">-организации преподавания курса «ОРК и СЭ» в </w:t>
            </w:r>
            <w:r w:rsidRPr="00A77E6F">
              <w:rPr>
                <w:lang w:val="en-US"/>
              </w:rPr>
              <w:t>III</w:t>
            </w:r>
            <w:r w:rsidRPr="00A77E6F">
              <w:t xml:space="preserve"> –</w:t>
            </w:r>
            <w:r w:rsidRPr="00A77E6F">
              <w:rPr>
                <w:lang w:val="en-US"/>
              </w:rPr>
              <w:t>IV</w:t>
            </w:r>
            <w:r w:rsidRPr="00A77E6F">
              <w:t xml:space="preserve"> учебных четвертях 2010-2011уч.г. С выделением 1 учебного часа в неделю.</w:t>
            </w:r>
          </w:p>
        </w:tc>
        <w:tc>
          <w:tcPr>
            <w:tcW w:w="1783" w:type="dxa"/>
          </w:tcPr>
          <w:p w:rsidR="00860ACF" w:rsidRPr="00A77E6F" w:rsidRDefault="00860ACF" w:rsidP="005450B9">
            <w:pPr>
              <w:spacing w:line="240" w:lineRule="auto"/>
              <w:ind w:firstLine="0"/>
            </w:pPr>
          </w:p>
        </w:tc>
        <w:tc>
          <w:tcPr>
            <w:tcW w:w="0" w:type="auto"/>
          </w:tcPr>
          <w:p w:rsidR="00860ACF" w:rsidRPr="00A77E6F" w:rsidRDefault="00860ACF" w:rsidP="005450B9">
            <w:pPr>
              <w:spacing w:line="240" w:lineRule="auto"/>
              <w:ind w:firstLine="0"/>
            </w:pPr>
            <w:r w:rsidRPr="00A77E6F">
              <w:t>от 19.10.2010 г. №1257</w:t>
            </w:r>
          </w:p>
        </w:tc>
      </w:tr>
      <w:tr w:rsidR="00860ACF" w:rsidRPr="00A77E6F" w:rsidTr="002B2207">
        <w:tc>
          <w:tcPr>
            <w:tcW w:w="3227" w:type="dxa"/>
          </w:tcPr>
          <w:p w:rsidR="00860ACF" w:rsidRPr="00A77E6F" w:rsidRDefault="00860ACF" w:rsidP="005450B9">
            <w:pPr>
              <w:spacing w:line="240" w:lineRule="auto"/>
              <w:ind w:firstLine="0"/>
            </w:pPr>
            <w:r w:rsidRPr="00A77E6F">
              <w:t xml:space="preserve">Приказ МО, </w:t>
            </w:r>
            <w:proofErr w:type="gramStart"/>
            <w:r w:rsidRPr="00A77E6F">
              <w:t>К</w:t>
            </w:r>
            <w:proofErr w:type="gramEnd"/>
            <w:r w:rsidRPr="00A77E6F">
              <w:t xml:space="preserve"> и Н РК «О создании Координационного совета» </w:t>
            </w:r>
          </w:p>
          <w:p w:rsidR="00860ACF" w:rsidRPr="00A77E6F" w:rsidRDefault="00860ACF" w:rsidP="005450B9">
            <w:pPr>
              <w:spacing w:line="240" w:lineRule="auto"/>
              <w:ind w:firstLine="0"/>
            </w:pPr>
            <w:r w:rsidRPr="00A77E6F">
              <w:t>(Председатель  Координационного совета - Заместитель Председателя Правительства Республики Калмыкия- Министр образования, культуры и науки РК).</w:t>
            </w:r>
          </w:p>
          <w:p w:rsidR="00860ACF" w:rsidRPr="00A77E6F" w:rsidRDefault="00860ACF" w:rsidP="005450B9">
            <w:pPr>
              <w:spacing w:line="240" w:lineRule="auto"/>
              <w:ind w:firstLine="0"/>
            </w:pPr>
          </w:p>
        </w:tc>
        <w:tc>
          <w:tcPr>
            <w:tcW w:w="3699" w:type="dxa"/>
          </w:tcPr>
          <w:p w:rsidR="00860ACF" w:rsidRPr="00A77E6F" w:rsidRDefault="00860ACF" w:rsidP="005450B9">
            <w:pPr>
              <w:spacing w:line="240" w:lineRule="auto"/>
              <w:ind w:firstLine="0"/>
            </w:pPr>
            <w:proofErr w:type="gramStart"/>
            <w:r w:rsidRPr="00A77E6F">
              <w:lastRenderedPageBreak/>
              <w:t>Создан</w:t>
            </w:r>
            <w:proofErr w:type="gramEnd"/>
            <w:r w:rsidRPr="00A77E6F">
              <w:t xml:space="preserve"> в целях координации деятельности органов исполнительной власти, общественности республики, представителей науки, культуры,  </w:t>
            </w:r>
            <w:proofErr w:type="spellStart"/>
            <w:r w:rsidRPr="00A77E6F">
              <w:t>конфессий</w:t>
            </w:r>
            <w:proofErr w:type="spellEnd"/>
            <w:r w:rsidRPr="00A77E6F">
              <w:t xml:space="preserve">,   органов местного самоуправления, образовательных учреждений республики в целях  апробации курса </w:t>
            </w:r>
            <w:r w:rsidR="00D54CCF" w:rsidRPr="00A77E6F">
              <w:t>ОРКСЭ</w:t>
            </w:r>
            <w:r w:rsidRPr="00A77E6F">
              <w:t>.</w:t>
            </w:r>
          </w:p>
          <w:p w:rsidR="00860ACF" w:rsidRPr="00A77E6F" w:rsidRDefault="00860ACF" w:rsidP="005450B9">
            <w:pPr>
              <w:spacing w:line="240" w:lineRule="auto"/>
              <w:ind w:firstLine="0"/>
            </w:pPr>
            <w:r w:rsidRPr="00A77E6F">
              <w:t xml:space="preserve">Основные цели: </w:t>
            </w:r>
          </w:p>
          <w:p w:rsidR="00860ACF" w:rsidRPr="00A77E6F" w:rsidRDefault="00860ACF" w:rsidP="005450B9">
            <w:pPr>
              <w:spacing w:line="240" w:lineRule="auto"/>
              <w:ind w:firstLine="0"/>
            </w:pPr>
            <w:r w:rsidRPr="00A77E6F">
              <w:lastRenderedPageBreak/>
              <w:t>-выработка стратегии реализаций мероприятий;</w:t>
            </w:r>
          </w:p>
          <w:p w:rsidR="00860ACF" w:rsidRPr="00A77E6F" w:rsidRDefault="00860ACF" w:rsidP="005450B9">
            <w:pPr>
              <w:spacing w:line="240" w:lineRule="auto"/>
              <w:ind w:firstLine="0"/>
              <w:rPr>
                <w:b/>
              </w:rPr>
            </w:pPr>
            <w:r w:rsidRPr="00A77E6F">
              <w:t xml:space="preserve">Контроль апробации в школах республики курса </w:t>
            </w:r>
            <w:r w:rsidR="00D54CCF" w:rsidRPr="00A77E6F">
              <w:t>ОРКСЭ</w:t>
            </w:r>
            <w:r w:rsidRPr="00A77E6F">
              <w:t>.</w:t>
            </w:r>
          </w:p>
        </w:tc>
        <w:tc>
          <w:tcPr>
            <w:tcW w:w="1783" w:type="dxa"/>
          </w:tcPr>
          <w:p w:rsidR="00860ACF" w:rsidRPr="00A77E6F" w:rsidRDefault="00860ACF" w:rsidP="005450B9">
            <w:pPr>
              <w:spacing w:line="240" w:lineRule="auto"/>
              <w:ind w:firstLine="0"/>
            </w:pPr>
            <w:r w:rsidRPr="00A77E6F">
              <w:lastRenderedPageBreak/>
              <w:t>Региональный</w:t>
            </w:r>
          </w:p>
        </w:tc>
        <w:tc>
          <w:tcPr>
            <w:tcW w:w="0" w:type="auto"/>
          </w:tcPr>
          <w:p w:rsidR="00860ACF" w:rsidRPr="00A77E6F" w:rsidRDefault="00860ACF" w:rsidP="005450B9">
            <w:pPr>
              <w:spacing w:line="240" w:lineRule="auto"/>
              <w:ind w:firstLine="0"/>
            </w:pPr>
            <w:r w:rsidRPr="00A77E6F">
              <w:t>21.01.2010г. №34</w:t>
            </w:r>
          </w:p>
        </w:tc>
      </w:tr>
      <w:tr w:rsidR="00860ACF" w:rsidRPr="00A77E6F" w:rsidTr="002B2207">
        <w:tc>
          <w:tcPr>
            <w:tcW w:w="3227" w:type="dxa"/>
          </w:tcPr>
          <w:p w:rsidR="00860ACF" w:rsidRPr="00A77E6F" w:rsidRDefault="00860ACF" w:rsidP="005450B9">
            <w:pPr>
              <w:spacing w:line="240" w:lineRule="auto"/>
              <w:ind w:firstLine="0"/>
            </w:pPr>
            <w:r w:rsidRPr="00A77E6F">
              <w:lastRenderedPageBreak/>
              <w:t xml:space="preserve">Методические рекомендации МО, </w:t>
            </w:r>
            <w:proofErr w:type="gramStart"/>
            <w:r w:rsidRPr="00A77E6F">
              <w:t>К</w:t>
            </w:r>
            <w:proofErr w:type="gramEnd"/>
            <w:r w:rsidRPr="00A77E6F">
              <w:t xml:space="preserve"> и Н РК </w:t>
            </w:r>
            <w:proofErr w:type="gramStart"/>
            <w:r w:rsidRPr="00A77E6F">
              <w:t>по</w:t>
            </w:r>
            <w:proofErr w:type="gramEnd"/>
            <w:r w:rsidRPr="00A77E6F">
              <w:t xml:space="preserve"> проведению апробации курса «ОРК </w:t>
            </w:r>
            <w:proofErr w:type="spellStart"/>
            <w:r w:rsidRPr="00A77E6F">
              <w:t>иСЭ</w:t>
            </w:r>
            <w:proofErr w:type="spellEnd"/>
            <w:r w:rsidRPr="00A77E6F">
              <w:t>»</w:t>
            </w:r>
          </w:p>
        </w:tc>
        <w:tc>
          <w:tcPr>
            <w:tcW w:w="3699" w:type="dxa"/>
          </w:tcPr>
          <w:p w:rsidR="00860ACF" w:rsidRPr="00A77E6F" w:rsidRDefault="00860ACF" w:rsidP="005450B9">
            <w:pPr>
              <w:spacing w:line="240" w:lineRule="auto"/>
              <w:ind w:firstLine="0"/>
            </w:pPr>
            <w:r w:rsidRPr="00A77E6F">
              <w:t xml:space="preserve">Рекомендован алгоритм апробации курса </w:t>
            </w:r>
            <w:r w:rsidR="00D54CCF" w:rsidRPr="00A77E6F">
              <w:t>ОРКСЭ</w:t>
            </w:r>
            <w:r w:rsidRPr="00A77E6F">
              <w:t>.</w:t>
            </w:r>
          </w:p>
        </w:tc>
        <w:tc>
          <w:tcPr>
            <w:tcW w:w="1783" w:type="dxa"/>
          </w:tcPr>
          <w:p w:rsidR="00860ACF" w:rsidRPr="00A77E6F" w:rsidRDefault="00860ACF" w:rsidP="005450B9">
            <w:pPr>
              <w:spacing w:line="240" w:lineRule="auto"/>
              <w:ind w:firstLine="0"/>
            </w:pPr>
            <w:r w:rsidRPr="00A77E6F">
              <w:t>Региональный</w:t>
            </w:r>
          </w:p>
        </w:tc>
        <w:tc>
          <w:tcPr>
            <w:tcW w:w="0" w:type="auto"/>
          </w:tcPr>
          <w:p w:rsidR="00860ACF" w:rsidRPr="00A77E6F" w:rsidRDefault="00860ACF" w:rsidP="005450B9">
            <w:pPr>
              <w:spacing w:line="240" w:lineRule="auto"/>
              <w:ind w:firstLine="0"/>
            </w:pPr>
            <w:r w:rsidRPr="00A77E6F">
              <w:t>от 2.0.2010г №478</w:t>
            </w:r>
          </w:p>
        </w:tc>
      </w:tr>
      <w:tr w:rsidR="00860ACF" w:rsidRPr="00A77E6F" w:rsidTr="002B2207">
        <w:tc>
          <w:tcPr>
            <w:tcW w:w="3227" w:type="dxa"/>
          </w:tcPr>
          <w:p w:rsidR="00860ACF" w:rsidRPr="00A77E6F" w:rsidRDefault="00860ACF" w:rsidP="005450B9">
            <w:pPr>
              <w:spacing w:line="240" w:lineRule="auto"/>
              <w:ind w:firstLine="0"/>
            </w:pPr>
            <w:r w:rsidRPr="00A77E6F">
              <w:t>Положение о конкурсе методических разработок учителей, участвующих в апробации курса «ОРК и СЭ»</w:t>
            </w:r>
          </w:p>
        </w:tc>
        <w:tc>
          <w:tcPr>
            <w:tcW w:w="3699" w:type="dxa"/>
          </w:tcPr>
          <w:p w:rsidR="00860ACF" w:rsidRPr="00A77E6F" w:rsidRDefault="00860ACF" w:rsidP="005450B9">
            <w:pPr>
              <w:spacing w:line="240" w:lineRule="auto"/>
              <w:ind w:firstLine="0"/>
            </w:pPr>
            <w:r w:rsidRPr="00A77E6F">
              <w:t>Регламентирует порядок проведения конкурса.</w:t>
            </w:r>
          </w:p>
        </w:tc>
        <w:tc>
          <w:tcPr>
            <w:tcW w:w="1783" w:type="dxa"/>
          </w:tcPr>
          <w:p w:rsidR="00860ACF" w:rsidRPr="00A77E6F" w:rsidRDefault="00860ACF" w:rsidP="005450B9">
            <w:pPr>
              <w:spacing w:line="240" w:lineRule="auto"/>
              <w:ind w:firstLine="0"/>
            </w:pPr>
            <w:r w:rsidRPr="00A77E6F">
              <w:t>Региональный</w:t>
            </w:r>
          </w:p>
        </w:tc>
        <w:tc>
          <w:tcPr>
            <w:tcW w:w="0" w:type="auto"/>
          </w:tcPr>
          <w:p w:rsidR="00860ACF" w:rsidRPr="00A77E6F" w:rsidRDefault="00860ACF" w:rsidP="005450B9">
            <w:pPr>
              <w:spacing w:line="240" w:lineRule="auto"/>
              <w:ind w:firstLine="0"/>
            </w:pPr>
            <w:r w:rsidRPr="00A77E6F">
              <w:t>от 12.11.2010г. № 265</w:t>
            </w:r>
          </w:p>
        </w:tc>
      </w:tr>
    </w:tbl>
    <w:p w:rsidR="002F0CC8" w:rsidRPr="00A77E6F" w:rsidRDefault="002F0CC8" w:rsidP="005450B9">
      <w:pPr>
        <w:spacing w:line="240" w:lineRule="auto"/>
        <w:jc w:val="both"/>
        <w:rPr>
          <w:sz w:val="24"/>
          <w:szCs w:val="24"/>
        </w:rPr>
      </w:pPr>
    </w:p>
    <w:p w:rsidR="002F0CC8" w:rsidRPr="00A77E6F" w:rsidRDefault="002F0CC8" w:rsidP="005450B9">
      <w:pPr>
        <w:pStyle w:val="a3"/>
        <w:numPr>
          <w:ilvl w:val="0"/>
          <w:numId w:val="19"/>
        </w:numPr>
        <w:spacing w:line="240" w:lineRule="auto"/>
        <w:ind w:left="357" w:hanging="357"/>
        <w:jc w:val="both"/>
        <w:rPr>
          <w:b/>
          <w:sz w:val="24"/>
          <w:szCs w:val="24"/>
        </w:rPr>
      </w:pPr>
      <w:r w:rsidRPr="00A77E6F">
        <w:rPr>
          <w:b/>
          <w:sz w:val="24"/>
          <w:szCs w:val="24"/>
        </w:rPr>
        <w:t>Организационно-управленческие условия апробации</w:t>
      </w:r>
    </w:p>
    <w:p w:rsidR="002F0CC8" w:rsidRPr="00A77E6F" w:rsidRDefault="002F0CC8" w:rsidP="005450B9">
      <w:pPr>
        <w:spacing w:line="240" w:lineRule="auto"/>
        <w:jc w:val="both"/>
        <w:rPr>
          <w:sz w:val="24"/>
          <w:szCs w:val="24"/>
        </w:rPr>
      </w:pPr>
    </w:p>
    <w:p w:rsidR="00B579CB" w:rsidRPr="00A77E6F" w:rsidRDefault="002F0CC8" w:rsidP="005450B9">
      <w:pPr>
        <w:spacing w:line="240" w:lineRule="auto"/>
        <w:jc w:val="both"/>
        <w:rPr>
          <w:sz w:val="24"/>
          <w:szCs w:val="24"/>
        </w:rPr>
      </w:pPr>
      <w:proofErr w:type="gramStart"/>
      <w:r w:rsidRPr="00A77E6F">
        <w:rPr>
          <w:sz w:val="24"/>
          <w:szCs w:val="24"/>
        </w:rPr>
        <w:t xml:space="preserve">Достаточно успешная апробация курса «Основы религиозных культур и светской  этики»  обусловлена в первую очередь  организацией при Министерстве  образования, культуры и науки Республики Калмыкия  Координационного совета, состоящего  из членов исполнительной власти, духовных руководителей </w:t>
      </w:r>
      <w:proofErr w:type="spellStart"/>
      <w:r w:rsidRPr="00A77E6F">
        <w:rPr>
          <w:sz w:val="24"/>
          <w:szCs w:val="24"/>
        </w:rPr>
        <w:t>конфессий</w:t>
      </w:r>
      <w:proofErr w:type="spellEnd"/>
      <w:r w:rsidRPr="00A77E6F">
        <w:rPr>
          <w:sz w:val="24"/>
          <w:szCs w:val="24"/>
        </w:rPr>
        <w:t>, представителей педагогической и  родительской общественности, видных  деятелей науки и искусства,  в функции которого  была  вменена  ответственность за проведение апробации комплексного учебного курса «ОРК СЭ» на территории Республики</w:t>
      </w:r>
      <w:proofErr w:type="gramEnd"/>
      <w:r w:rsidRPr="00A77E6F">
        <w:rPr>
          <w:sz w:val="24"/>
          <w:szCs w:val="24"/>
        </w:rPr>
        <w:t xml:space="preserve"> Калмыкия. Координатор</w:t>
      </w:r>
      <w:r w:rsidR="009578C9" w:rsidRPr="00A77E6F">
        <w:rPr>
          <w:sz w:val="24"/>
          <w:szCs w:val="24"/>
        </w:rPr>
        <w:t>о</w:t>
      </w:r>
      <w:r w:rsidRPr="00A77E6F">
        <w:rPr>
          <w:sz w:val="24"/>
          <w:szCs w:val="24"/>
        </w:rPr>
        <w:t xml:space="preserve">м совета выступал Заместитель Председателя Правительства Республики Калмыкия-Министр образования, культуры и науки Республики Калмыкия, в целом отвечающий за социальное направление в Республике Калмыкия. </w:t>
      </w:r>
      <w:r w:rsidR="009578C9" w:rsidRPr="00A77E6F">
        <w:rPr>
          <w:sz w:val="24"/>
          <w:szCs w:val="24"/>
        </w:rPr>
        <w:t>Также созданы муниципальные координационные советы по вопросам апробации курса и методические объединения.</w:t>
      </w:r>
      <w:r w:rsidR="00F63B81" w:rsidRPr="00A77E6F">
        <w:rPr>
          <w:sz w:val="24"/>
          <w:szCs w:val="24"/>
        </w:rPr>
        <w:t xml:space="preserve"> </w:t>
      </w:r>
      <w:r w:rsidR="009578C9" w:rsidRPr="00A77E6F">
        <w:rPr>
          <w:sz w:val="24"/>
          <w:szCs w:val="24"/>
        </w:rPr>
        <w:t xml:space="preserve">На школьном уровне действуют рабочие группы по  вопросам  апробации курса </w:t>
      </w:r>
      <w:r w:rsidR="00D54CCF" w:rsidRPr="00A77E6F">
        <w:rPr>
          <w:sz w:val="24"/>
          <w:szCs w:val="24"/>
        </w:rPr>
        <w:t>ОРКСЭ</w:t>
      </w:r>
      <w:r w:rsidR="009578C9" w:rsidRPr="00A77E6F">
        <w:rPr>
          <w:sz w:val="24"/>
          <w:szCs w:val="24"/>
        </w:rPr>
        <w:t xml:space="preserve">  и школьные методические объединения по модулям курса.</w:t>
      </w:r>
      <w:r w:rsidR="00B579CB" w:rsidRPr="00A77E6F">
        <w:rPr>
          <w:sz w:val="24"/>
          <w:szCs w:val="24"/>
        </w:rPr>
        <w:t xml:space="preserve"> Заседания Координационного совета по вопросам апробации курса </w:t>
      </w:r>
      <w:proofErr w:type="spellStart"/>
      <w:r w:rsidR="00B579CB" w:rsidRPr="00A77E6F">
        <w:rPr>
          <w:sz w:val="24"/>
          <w:szCs w:val="24"/>
        </w:rPr>
        <w:t>проводиятся</w:t>
      </w:r>
      <w:proofErr w:type="spellEnd"/>
      <w:r w:rsidR="00B579CB" w:rsidRPr="00A77E6F">
        <w:rPr>
          <w:sz w:val="24"/>
          <w:szCs w:val="24"/>
        </w:rPr>
        <w:t xml:space="preserve"> 1 раз в квартал, заседания рабочих групп по курсу </w:t>
      </w:r>
      <w:r w:rsidR="00D54CCF" w:rsidRPr="00A77E6F">
        <w:rPr>
          <w:sz w:val="24"/>
          <w:szCs w:val="24"/>
        </w:rPr>
        <w:t>ОРКСЭ</w:t>
      </w:r>
      <w:r w:rsidR="00B579CB" w:rsidRPr="00A77E6F">
        <w:rPr>
          <w:sz w:val="24"/>
          <w:szCs w:val="24"/>
        </w:rPr>
        <w:t xml:space="preserve"> – по мере необходимости.</w:t>
      </w:r>
    </w:p>
    <w:p w:rsidR="002F0CC8" w:rsidRPr="00A77E6F" w:rsidRDefault="002F0CC8" w:rsidP="005450B9">
      <w:pPr>
        <w:spacing w:line="240" w:lineRule="auto"/>
        <w:ind w:right="-5" w:firstLine="708"/>
        <w:jc w:val="both"/>
        <w:rPr>
          <w:sz w:val="24"/>
          <w:szCs w:val="24"/>
        </w:rPr>
      </w:pPr>
      <w:r w:rsidRPr="00A77E6F">
        <w:rPr>
          <w:sz w:val="24"/>
          <w:szCs w:val="24"/>
        </w:rPr>
        <w:t xml:space="preserve">Ведомственным приказом   </w:t>
      </w:r>
      <w:proofErr w:type="gramStart"/>
      <w:r w:rsidRPr="00A77E6F">
        <w:rPr>
          <w:sz w:val="24"/>
          <w:szCs w:val="24"/>
        </w:rPr>
        <w:t>утверждены</w:t>
      </w:r>
      <w:proofErr w:type="gramEnd"/>
      <w:r w:rsidRPr="00A77E6F">
        <w:rPr>
          <w:sz w:val="24"/>
          <w:szCs w:val="24"/>
        </w:rPr>
        <w:t xml:space="preserve">:  План мероприятий по апробации комплексного учебного курса </w:t>
      </w:r>
      <w:r w:rsidR="00D54CCF" w:rsidRPr="00A77E6F">
        <w:rPr>
          <w:sz w:val="24"/>
          <w:szCs w:val="24"/>
        </w:rPr>
        <w:t>ОРКСЭ</w:t>
      </w:r>
      <w:r w:rsidRPr="00A77E6F">
        <w:rPr>
          <w:sz w:val="24"/>
          <w:szCs w:val="24"/>
        </w:rPr>
        <w:t xml:space="preserve">, состав рабочей группы по организационно-методическому сопровождению эксперимента; возложен персональный контроль за организационно-методическим сопровождением  эксперимента на работников МО, </w:t>
      </w:r>
      <w:proofErr w:type="gramStart"/>
      <w:r w:rsidRPr="00A77E6F">
        <w:rPr>
          <w:sz w:val="24"/>
          <w:szCs w:val="24"/>
        </w:rPr>
        <w:t>К</w:t>
      </w:r>
      <w:proofErr w:type="gramEnd"/>
      <w:r w:rsidRPr="00A77E6F">
        <w:rPr>
          <w:sz w:val="24"/>
          <w:szCs w:val="24"/>
        </w:rPr>
        <w:t xml:space="preserve"> и Н РК, </w:t>
      </w:r>
      <w:proofErr w:type="gramStart"/>
      <w:r w:rsidRPr="00A77E6F">
        <w:rPr>
          <w:sz w:val="24"/>
          <w:szCs w:val="24"/>
        </w:rPr>
        <w:t>руководителей</w:t>
      </w:r>
      <w:proofErr w:type="gramEnd"/>
      <w:r w:rsidRPr="00A77E6F">
        <w:rPr>
          <w:sz w:val="24"/>
          <w:szCs w:val="24"/>
        </w:rPr>
        <w:t xml:space="preserve"> муниципальных органов управления образованием, ректора ГОУ ДПО (ПК) «Калмыцкий институт повышения квалификации работников образования».</w:t>
      </w:r>
    </w:p>
    <w:p w:rsidR="00DC3335" w:rsidRPr="00A77E6F" w:rsidRDefault="00DC3335" w:rsidP="005450B9">
      <w:pPr>
        <w:spacing w:line="240" w:lineRule="auto"/>
        <w:ind w:right="-5" w:firstLine="708"/>
        <w:jc w:val="both"/>
        <w:rPr>
          <w:sz w:val="24"/>
          <w:szCs w:val="24"/>
        </w:rPr>
      </w:pPr>
      <w:r w:rsidRPr="00A77E6F">
        <w:rPr>
          <w:sz w:val="24"/>
          <w:szCs w:val="24"/>
        </w:rPr>
        <w:t>Подведение итогов апробации курса в республике осуществляется за счет:</w:t>
      </w:r>
    </w:p>
    <w:p w:rsidR="00DC3335" w:rsidRPr="00A77E6F" w:rsidRDefault="00DC3335" w:rsidP="005450B9">
      <w:pPr>
        <w:pStyle w:val="a3"/>
        <w:numPr>
          <w:ilvl w:val="0"/>
          <w:numId w:val="23"/>
        </w:numPr>
        <w:spacing w:line="240" w:lineRule="auto"/>
        <w:ind w:right="-5" w:firstLine="708"/>
        <w:jc w:val="both"/>
        <w:rPr>
          <w:b/>
          <w:sz w:val="24"/>
          <w:szCs w:val="24"/>
          <w:u w:val="single"/>
        </w:rPr>
      </w:pPr>
      <w:r w:rsidRPr="00A77E6F">
        <w:rPr>
          <w:sz w:val="24"/>
          <w:szCs w:val="24"/>
        </w:rPr>
        <w:t xml:space="preserve">проведения региональных и межрегиональных конференций по проблеме апробации курса </w:t>
      </w:r>
      <w:r w:rsidR="00D54CCF" w:rsidRPr="00A77E6F">
        <w:rPr>
          <w:sz w:val="24"/>
          <w:szCs w:val="24"/>
        </w:rPr>
        <w:t>ОРКСЭ</w:t>
      </w:r>
      <w:r w:rsidRPr="00A77E6F">
        <w:rPr>
          <w:sz w:val="24"/>
          <w:szCs w:val="24"/>
        </w:rPr>
        <w:t xml:space="preserve"> (по итогам учебного года); </w:t>
      </w:r>
    </w:p>
    <w:p w:rsidR="00DC3335" w:rsidRPr="00A77E6F" w:rsidRDefault="00DC3335" w:rsidP="005450B9">
      <w:pPr>
        <w:pStyle w:val="a3"/>
        <w:numPr>
          <w:ilvl w:val="0"/>
          <w:numId w:val="23"/>
        </w:numPr>
        <w:spacing w:line="240" w:lineRule="auto"/>
        <w:ind w:right="-5" w:firstLine="708"/>
        <w:jc w:val="both"/>
        <w:rPr>
          <w:b/>
          <w:sz w:val="24"/>
          <w:szCs w:val="24"/>
          <w:u w:val="single"/>
        </w:rPr>
      </w:pPr>
      <w:r w:rsidRPr="00A77E6F">
        <w:rPr>
          <w:sz w:val="24"/>
          <w:szCs w:val="24"/>
        </w:rPr>
        <w:t xml:space="preserve">рассмотрения вопросов апробации курса </w:t>
      </w:r>
      <w:r w:rsidR="00D54CCF" w:rsidRPr="00A77E6F">
        <w:rPr>
          <w:sz w:val="24"/>
          <w:szCs w:val="24"/>
        </w:rPr>
        <w:t>ОРКСЭ</w:t>
      </w:r>
      <w:r w:rsidRPr="00A77E6F">
        <w:rPr>
          <w:sz w:val="24"/>
          <w:szCs w:val="24"/>
        </w:rPr>
        <w:t xml:space="preserve"> на ведомственных и муниципальных совещаниях и коллегиях (в течение учебного года);</w:t>
      </w:r>
    </w:p>
    <w:p w:rsidR="00DC3335" w:rsidRPr="00A77E6F" w:rsidRDefault="00DC3335" w:rsidP="005450B9">
      <w:pPr>
        <w:pStyle w:val="a3"/>
        <w:numPr>
          <w:ilvl w:val="0"/>
          <w:numId w:val="23"/>
        </w:numPr>
        <w:spacing w:line="240" w:lineRule="auto"/>
        <w:ind w:right="-5" w:firstLine="708"/>
        <w:jc w:val="both"/>
        <w:rPr>
          <w:b/>
          <w:sz w:val="24"/>
          <w:szCs w:val="24"/>
          <w:u w:val="single"/>
        </w:rPr>
      </w:pPr>
      <w:r w:rsidRPr="00A77E6F">
        <w:rPr>
          <w:sz w:val="24"/>
          <w:szCs w:val="24"/>
        </w:rPr>
        <w:t xml:space="preserve">проведения районных конференций по проблеме апробации курса </w:t>
      </w:r>
      <w:r w:rsidR="00D54CCF" w:rsidRPr="00A77E6F">
        <w:rPr>
          <w:sz w:val="24"/>
          <w:szCs w:val="24"/>
        </w:rPr>
        <w:t>ОРКСЭ</w:t>
      </w:r>
      <w:r w:rsidRPr="00A77E6F">
        <w:rPr>
          <w:sz w:val="24"/>
          <w:szCs w:val="24"/>
        </w:rPr>
        <w:t xml:space="preserve"> (по итогам учебного года);</w:t>
      </w:r>
    </w:p>
    <w:p w:rsidR="00DC3335" w:rsidRPr="00A77E6F" w:rsidRDefault="00DC3335" w:rsidP="005450B9">
      <w:pPr>
        <w:pStyle w:val="a3"/>
        <w:numPr>
          <w:ilvl w:val="0"/>
          <w:numId w:val="23"/>
        </w:numPr>
        <w:spacing w:line="240" w:lineRule="auto"/>
        <w:ind w:right="-5" w:firstLine="708"/>
        <w:jc w:val="both"/>
        <w:rPr>
          <w:b/>
          <w:sz w:val="24"/>
          <w:szCs w:val="24"/>
          <w:u w:val="single"/>
        </w:rPr>
      </w:pPr>
      <w:r w:rsidRPr="00A77E6F">
        <w:rPr>
          <w:sz w:val="24"/>
          <w:szCs w:val="24"/>
        </w:rPr>
        <w:t xml:space="preserve">рассмотрения вопросов апробации курса </w:t>
      </w:r>
      <w:r w:rsidR="00D54CCF" w:rsidRPr="00A77E6F">
        <w:rPr>
          <w:sz w:val="24"/>
          <w:szCs w:val="24"/>
        </w:rPr>
        <w:t>ОРКСЭ</w:t>
      </w:r>
      <w:r w:rsidRPr="00A77E6F">
        <w:rPr>
          <w:sz w:val="24"/>
          <w:szCs w:val="24"/>
        </w:rPr>
        <w:t xml:space="preserve"> на школьных  совещаниях (в течение учебного года).</w:t>
      </w:r>
    </w:p>
    <w:p w:rsidR="002F0CC8" w:rsidRPr="00A77E6F" w:rsidRDefault="002F0CC8" w:rsidP="005450B9">
      <w:pPr>
        <w:spacing w:line="240" w:lineRule="auto"/>
        <w:rPr>
          <w:sz w:val="24"/>
          <w:szCs w:val="24"/>
        </w:rPr>
      </w:pPr>
    </w:p>
    <w:p w:rsidR="002F0CC8" w:rsidRPr="00A77E6F" w:rsidRDefault="002F0CC8" w:rsidP="005450B9">
      <w:pPr>
        <w:pStyle w:val="a3"/>
        <w:numPr>
          <w:ilvl w:val="0"/>
          <w:numId w:val="19"/>
        </w:numPr>
        <w:spacing w:line="240" w:lineRule="auto"/>
        <w:rPr>
          <w:b/>
          <w:sz w:val="24"/>
          <w:szCs w:val="24"/>
        </w:rPr>
      </w:pPr>
      <w:r w:rsidRPr="00A77E6F">
        <w:rPr>
          <w:b/>
          <w:sz w:val="24"/>
          <w:szCs w:val="24"/>
        </w:rPr>
        <w:t>Организационно-педагогические условия апробации</w:t>
      </w:r>
    </w:p>
    <w:p w:rsidR="00510688" w:rsidRPr="00A77E6F" w:rsidRDefault="002F0CC8" w:rsidP="005450B9">
      <w:pPr>
        <w:spacing w:line="240" w:lineRule="auto"/>
        <w:ind w:firstLine="708"/>
        <w:jc w:val="both"/>
        <w:rPr>
          <w:b/>
          <w:sz w:val="24"/>
          <w:szCs w:val="24"/>
          <w:u w:val="single"/>
        </w:rPr>
      </w:pPr>
      <w:r w:rsidRPr="00A77E6F">
        <w:rPr>
          <w:rFonts w:eastAsia="MS Mincho"/>
          <w:sz w:val="24"/>
          <w:szCs w:val="24"/>
        </w:rPr>
        <w:t xml:space="preserve">За период  2010-2011гг. при ГОУ ДПО (ПК) С «Калмыцкий республиканский институт повышения квалификации работников образования» (далее </w:t>
      </w:r>
      <w:r w:rsidR="004156DF" w:rsidRPr="00A77E6F">
        <w:rPr>
          <w:rFonts w:eastAsia="MS Mincho"/>
          <w:sz w:val="24"/>
          <w:szCs w:val="24"/>
        </w:rPr>
        <w:t xml:space="preserve">– </w:t>
      </w:r>
      <w:r w:rsidRPr="00A77E6F">
        <w:rPr>
          <w:rFonts w:eastAsia="MS Mincho"/>
          <w:sz w:val="24"/>
          <w:szCs w:val="24"/>
        </w:rPr>
        <w:t xml:space="preserve">КРИПКРО) прошло обучение 274 учителя.  </w:t>
      </w:r>
      <w:r w:rsidR="00510688" w:rsidRPr="00A77E6F">
        <w:rPr>
          <w:sz w:val="24"/>
          <w:szCs w:val="24"/>
        </w:rPr>
        <w:t xml:space="preserve">Дополнительное обучение (повышение квалификации) в рамках реализации курса «Основы религиозных культур и светской этики» (без учета КП по проекту в марте 2010г.) прошли 54 педагога. </w:t>
      </w:r>
    </w:p>
    <w:p w:rsidR="002F0CC8" w:rsidRPr="00A77E6F" w:rsidRDefault="002F0CC8" w:rsidP="005450B9">
      <w:pPr>
        <w:spacing w:line="240" w:lineRule="auto"/>
        <w:jc w:val="both"/>
        <w:rPr>
          <w:sz w:val="24"/>
          <w:szCs w:val="24"/>
        </w:rPr>
      </w:pPr>
      <w:r w:rsidRPr="00A77E6F">
        <w:rPr>
          <w:rFonts w:eastAsia="MS Mincho"/>
          <w:sz w:val="24"/>
          <w:szCs w:val="24"/>
        </w:rPr>
        <w:t xml:space="preserve">Обучение педагогов проходило по программе АПК и ППРО, в объеме 72 часов. </w:t>
      </w:r>
      <w:r w:rsidRPr="00A77E6F">
        <w:rPr>
          <w:sz w:val="24"/>
          <w:szCs w:val="24"/>
        </w:rPr>
        <w:t xml:space="preserve">Учебные занятия проводились с привлечением представителей традиционных религиозных </w:t>
      </w:r>
      <w:proofErr w:type="spellStart"/>
      <w:r w:rsidRPr="00A77E6F">
        <w:rPr>
          <w:sz w:val="24"/>
          <w:szCs w:val="24"/>
        </w:rPr>
        <w:t>конфессий</w:t>
      </w:r>
      <w:proofErr w:type="spellEnd"/>
      <w:r w:rsidRPr="00A77E6F">
        <w:rPr>
          <w:sz w:val="24"/>
          <w:szCs w:val="24"/>
        </w:rPr>
        <w:t xml:space="preserve">. </w:t>
      </w:r>
    </w:p>
    <w:p w:rsidR="00940F0C" w:rsidRPr="00A77E6F" w:rsidRDefault="00510688" w:rsidP="005450B9">
      <w:pPr>
        <w:spacing w:line="240" w:lineRule="auto"/>
        <w:jc w:val="both"/>
        <w:rPr>
          <w:sz w:val="24"/>
          <w:szCs w:val="24"/>
        </w:rPr>
      </w:pPr>
      <w:r w:rsidRPr="00A77E6F">
        <w:rPr>
          <w:sz w:val="24"/>
          <w:szCs w:val="24"/>
        </w:rPr>
        <w:lastRenderedPageBreak/>
        <w:t>Связь с преподавателями-тренерами по вопросам организации и</w:t>
      </w:r>
      <w:r w:rsidR="00940F0C" w:rsidRPr="00A77E6F">
        <w:rPr>
          <w:sz w:val="24"/>
          <w:szCs w:val="24"/>
        </w:rPr>
        <w:t xml:space="preserve"> содержания учебного курса </w:t>
      </w:r>
      <w:r w:rsidR="00D54CCF" w:rsidRPr="00A77E6F">
        <w:rPr>
          <w:sz w:val="24"/>
          <w:szCs w:val="24"/>
        </w:rPr>
        <w:t>ОРКСЭ</w:t>
      </w:r>
      <w:r w:rsidRPr="00A77E6F">
        <w:rPr>
          <w:sz w:val="24"/>
          <w:szCs w:val="24"/>
        </w:rPr>
        <w:t xml:space="preserve"> </w:t>
      </w:r>
      <w:r w:rsidR="00940F0C" w:rsidRPr="00A77E6F">
        <w:rPr>
          <w:sz w:val="24"/>
          <w:szCs w:val="24"/>
        </w:rPr>
        <w:t xml:space="preserve">и дальнейшее </w:t>
      </w:r>
      <w:r w:rsidRPr="00A77E6F">
        <w:rPr>
          <w:sz w:val="24"/>
          <w:szCs w:val="24"/>
        </w:rPr>
        <w:t xml:space="preserve">консультирование педагогов по содержанию, методике преподавания курса осуществляется </w:t>
      </w:r>
      <w:proofErr w:type="gramStart"/>
      <w:r w:rsidRPr="00A77E6F">
        <w:rPr>
          <w:sz w:val="24"/>
          <w:szCs w:val="24"/>
        </w:rPr>
        <w:t>через</w:t>
      </w:r>
      <w:proofErr w:type="gramEnd"/>
    </w:p>
    <w:p w:rsidR="00940F0C" w:rsidRPr="00A77E6F" w:rsidRDefault="00510688" w:rsidP="005450B9">
      <w:pPr>
        <w:pStyle w:val="a3"/>
        <w:numPr>
          <w:ilvl w:val="0"/>
          <w:numId w:val="21"/>
        </w:numPr>
        <w:spacing w:line="240" w:lineRule="auto"/>
        <w:jc w:val="both"/>
        <w:rPr>
          <w:sz w:val="24"/>
          <w:szCs w:val="24"/>
        </w:rPr>
      </w:pPr>
      <w:r w:rsidRPr="00A77E6F">
        <w:rPr>
          <w:sz w:val="24"/>
          <w:szCs w:val="24"/>
        </w:rPr>
        <w:t>«Информационно-консультативный центр по сопровождению апробации комплексного учебного курса «Основы религиозных культур и светской эти» при ГОУ ДПО (ПК) С «КРИПКРО»</w:t>
      </w:r>
      <w:r w:rsidR="00940F0C" w:rsidRPr="00A77E6F">
        <w:rPr>
          <w:sz w:val="24"/>
          <w:szCs w:val="24"/>
        </w:rPr>
        <w:t>;</w:t>
      </w:r>
    </w:p>
    <w:p w:rsidR="00940F0C" w:rsidRPr="00A77E6F" w:rsidRDefault="00940F0C" w:rsidP="005450B9">
      <w:pPr>
        <w:pStyle w:val="a3"/>
        <w:numPr>
          <w:ilvl w:val="0"/>
          <w:numId w:val="21"/>
        </w:numPr>
        <w:spacing w:line="240" w:lineRule="auto"/>
        <w:jc w:val="both"/>
        <w:rPr>
          <w:sz w:val="24"/>
          <w:szCs w:val="24"/>
        </w:rPr>
      </w:pPr>
      <w:r w:rsidRPr="00A77E6F">
        <w:rPr>
          <w:sz w:val="24"/>
          <w:szCs w:val="24"/>
        </w:rPr>
        <w:t>муниципальные органы управления образованием (методические  службы);</w:t>
      </w:r>
    </w:p>
    <w:p w:rsidR="00510688" w:rsidRPr="00A77E6F" w:rsidRDefault="00510688" w:rsidP="005450B9">
      <w:pPr>
        <w:pStyle w:val="a3"/>
        <w:numPr>
          <w:ilvl w:val="0"/>
          <w:numId w:val="21"/>
        </w:numPr>
        <w:spacing w:line="240" w:lineRule="auto"/>
        <w:jc w:val="both"/>
        <w:rPr>
          <w:sz w:val="24"/>
          <w:szCs w:val="24"/>
        </w:rPr>
      </w:pPr>
      <w:r w:rsidRPr="00A77E6F">
        <w:rPr>
          <w:sz w:val="24"/>
          <w:szCs w:val="24"/>
        </w:rPr>
        <w:t>муниципальные и школьные  методические объединения по курсу «ОРК и СЭ».</w:t>
      </w:r>
    </w:p>
    <w:p w:rsidR="002F0CC8" w:rsidRPr="00A77E6F" w:rsidRDefault="002F0CC8" w:rsidP="005450B9">
      <w:pPr>
        <w:spacing w:line="240" w:lineRule="auto"/>
        <w:jc w:val="both"/>
        <w:rPr>
          <w:sz w:val="24"/>
          <w:szCs w:val="24"/>
        </w:rPr>
      </w:pPr>
      <w:r w:rsidRPr="00A77E6F">
        <w:rPr>
          <w:sz w:val="24"/>
          <w:szCs w:val="24"/>
        </w:rPr>
        <w:t xml:space="preserve">В целях повышения профессиональной компетенции учителей республики  проблемам апробации комплексного учебного курса </w:t>
      </w:r>
      <w:r w:rsidR="00D54CCF" w:rsidRPr="00A77E6F">
        <w:rPr>
          <w:sz w:val="24"/>
          <w:szCs w:val="24"/>
        </w:rPr>
        <w:t>ОРКСЭ</w:t>
      </w:r>
      <w:r w:rsidRPr="00A77E6F">
        <w:rPr>
          <w:sz w:val="24"/>
          <w:szCs w:val="24"/>
        </w:rPr>
        <w:t xml:space="preserve"> посвящены ежегодные Кирилло-Мефодиевские чтения, проводимые в республике; организован региональный семинар: «Промежуточные результаты апробации комплексного учебного курса «Основы религиозных культу и светской этики» первые итоги и перспективы»; проведено совместное заседание Координационного совета по апробации комплексного учебного курса «Основы религиозных культур и светской этики», Межрелигиозного Совета Республики Калмыкия с участием ректора и преподавателей Ставропольского краевого ИПК. Заседание проходило в режиме </w:t>
      </w:r>
      <w:proofErr w:type="spellStart"/>
      <w:r w:rsidRPr="00A77E6F">
        <w:rPr>
          <w:sz w:val="24"/>
          <w:szCs w:val="24"/>
        </w:rPr>
        <w:t>он-лайн</w:t>
      </w:r>
      <w:proofErr w:type="spellEnd"/>
      <w:r w:rsidRPr="00A77E6F">
        <w:rPr>
          <w:sz w:val="24"/>
          <w:szCs w:val="24"/>
        </w:rPr>
        <w:t xml:space="preserve">, что позволило ставропольским коллегам участвовать в работе круглого стола. Представители педагогической общественности  приняли активное участие в окружном семинаре, проводимом для субъектов Южного Федерального и </w:t>
      </w:r>
      <w:proofErr w:type="spellStart"/>
      <w:r w:rsidRPr="00A77E6F">
        <w:rPr>
          <w:sz w:val="24"/>
          <w:szCs w:val="24"/>
        </w:rPr>
        <w:t>Северо-Кавказского</w:t>
      </w:r>
      <w:proofErr w:type="spellEnd"/>
      <w:r w:rsidRPr="00A77E6F">
        <w:rPr>
          <w:sz w:val="24"/>
          <w:szCs w:val="24"/>
        </w:rPr>
        <w:t xml:space="preserve">  округов  по вопросам обсуждения первых итогов апробации курса </w:t>
      </w:r>
      <w:r w:rsidR="00D54CCF" w:rsidRPr="00A77E6F">
        <w:rPr>
          <w:sz w:val="24"/>
          <w:szCs w:val="24"/>
        </w:rPr>
        <w:t>ОРКСЭ</w:t>
      </w:r>
      <w:r w:rsidR="001E6BEF" w:rsidRPr="00A77E6F">
        <w:rPr>
          <w:sz w:val="24"/>
          <w:szCs w:val="24"/>
        </w:rPr>
        <w:t>.</w:t>
      </w:r>
    </w:p>
    <w:p w:rsidR="009578C9" w:rsidRPr="00A77E6F" w:rsidRDefault="009578C9" w:rsidP="005450B9">
      <w:pPr>
        <w:spacing w:line="240" w:lineRule="auto"/>
        <w:ind w:right="-5" w:firstLine="708"/>
        <w:jc w:val="both"/>
        <w:rPr>
          <w:sz w:val="24"/>
          <w:szCs w:val="24"/>
        </w:rPr>
      </w:pPr>
      <w:r w:rsidRPr="00A77E6F">
        <w:rPr>
          <w:sz w:val="24"/>
          <w:szCs w:val="24"/>
        </w:rPr>
        <w:t xml:space="preserve">С целью усиления культурологической подготовки учителей </w:t>
      </w:r>
      <w:r w:rsidR="00D54CCF" w:rsidRPr="00A77E6F">
        <w:rPr>
          <w:sz w:val="24"/>
          <w:szCs w:val="24"/>
        </w:rPr>
        <w:t>ОРКСЭ</w:t>
      </w:r>
      <w:r w:rsidRPr="00A77E6F">
        <w:rPr>
          <w:sz w:val="24"/>
          <w:szCs w:val="24"/>
        </w:rPr>
        <w:t xml:space="preserve"> институтом в течение 2010-2011 учебного года были проведены тематические семинары: «О формировании ценностных ориентаций младших школьников в ходе апробации курса «Основы религиозных культур и светской этики»; открытый итоговый урок «Наша Родина – Россия» «Диалог культур во имя гражданского мира и согласия»; семинар для учителей модуля «Основы буддийской культуры». Программа семинара включала лекцию досточтимого </w:t>
      </w:r>
      <w:proofErr w:type="spellStart"/>
      <w:r w:rsidRPr="00A77E6F">
        <w:rPr>
          <w:sz w:val="24"/>
          <w:szCs w:val="24"/>
        </w:rPr>
        <w:t>Тензин</w:t>
      </w:r>
      <w:proofErr w:type="spellEnd"/>
      <w:r w:rsidRPr="00A77E6F">
        <w:rPr>
          <w:sz w:val="24"/>
          <w:szCs w:val="24"/>
        </w:rPr>
        <w:t xml:space="preserve"> </w:t>
      </w:r>
      <w:proofErr w:type="spellStart"/>
      <w:r w:rsidRPr="00A77E6F">
        <w:rPr>
          <w:sz w:val="24"/>
          <w:szCs w:val="24"/>
        </w:rPr>
        <w:t>Приядарши</w:t>
      </w:r>
      <w:proofErr w:type="spellEnd"/>
      <w:r w:rsidRPr="00A77E6F">
        <w:rPr>
          <w:sz w:val="24"/>
          <w:szCs w:val="24"/>
        </w:rPr>
        <w:t xml:space="preserve"> (</w:t>
      </w:r>
      <w:proofErr w:type="spellStart"/>
      <w:r w:rsidRPr="00A77E6F">
        <w:rPr>
          <w:sz w:val="24"/>
          <w:szCs w:val="24"/>
          <w:lang w:val="en-US"/>
        </w:rPr>
        <w:t>Tenzin</w:t>
      </w:r>
      <w:proofErr w:type="spellEnd"/>
      <w:r w:rsidRPr="00A77E6F">
        <w:rPr>
          <w:sz w:val="24"/>
          <w:szCs w:val="24"/>
        </w:rPr>
        <w:t xml:space="preserve"> </w:t>
      </w:r>
      <w:proofErr w:type="spellStart"/>
      <w:r w:rsidRPr="00A77E6F">
        <w:rPr>
          <w:sz w:val="24"/>
          <w:szCs w:val="24"/>
          <w:lang w:val="en-US"/>
        </w:rPr>
        <w:t>Priyadarshi</w:t>
      </w:r>
      <w:proofErr w:type="spellEnd"/>
      <w:r w:rsidRPr="00A77E6F">
        <w:rPr>
          <w:sz w:val="24"/>
          <w:szCs w:val="24"/>
        </w:rPr>
        <w:t>) ― директора-учредителя действующего под эгидой Далай-ламы IV «Центра за этику и ценности, ведущие к трансформации» (</w:t>
      </w:r>
      <w:r w:rsidRPr="00A77E6F">
        <w:rPr>
          <w:sz w:val="24"/>
          <w:szCs w:val="24"/>
          <w:lang w:val="en-US"/>
        </w:rPr>
        <w:t>The</w:t>
      </w:r>
      <w:r w:rsidRPr="00A77E6F">
        <w:rPr>
          <w:sz w:val="24"/>
          <w:szCs w:val="24"/>
        </w:rPr>
        <w:t xml:space="preserve"> </w:t>
      </w:r>
      <w:r w:rsidRPr="00A77E6F">
        <w:rPr>
          <w:rStyle w:val="yshortcuts"/>
          <w:sz w:val="24"/>
          <w:szCs w:val="24"/>
          <w:lang w:val="en-US"/>
        </w:rPr>
        <w:t>Dalai</w:t>
      </w:r>
      <w:r w:rsidRPr="00A77E6F">
        <w:rPr>
          <w:rStyle w:val="yshortcuts"/>
          <w:sz w:val="24"/>
          <w:szCs w:val="24"/>
        </w:rPr>
        <w:t xml:space="preserve"> </w:t>
      </w:r>
      <w:r w:rsidRPr="00A77E6F">
        <w:rPr>
          <w:rStyle w:val="yshortcuts"/>
          <w:sz w:val="24"/>
          <w:szCs w:val="24"/>
          <w:lang w:val="en-US"/>
        </w:rPr>
        <w:t>Lama</w:t>
      </w:r>
      <w:r w:rsidRPr="00A77E6F">
        <w:rPr>
          <w:rStyle w:val="yshortcuts"/>
          <w:sz w:val="24"/>
          <w:szCs w:val="24"/>
        </w:rPr>
        <w:t xml:space="preserve"> </w:t>
      </w:r>
      <w:r w:rsidRPr="00A77E6F">
        <w:rPr>
          <w:rStyle w:val="yshortcuts"/>
          <w:sz w:val="24"/>
          <w:szCs w:val="24"/>
          <w:lang w:val="en-US"/>
        </w:rPr>
        <w:t>Center</w:t>
      </w:r>
      <w:r w:rsidRPr="00A77E6F">
        <w:rPr>
          <w:sz w:val="24"/>
          <w:szCs w:val="24"/>
        </w:rPr>
        <w:t xml:space="preserve"> </w:t>
      </w:r>
      <w:r w:rsidRPr="00A77E6F">
        <w:rPr>
          <w:sz w:val="24"/>
          <w:szCs w:val="24"/>
          <w:lang w:val="en-US"/>
        </w:rPr>
        <w:t>for</w:t>
      </w:r>
      <w:r w:rsidRPr="00A77E6F">
        <w:rPr>
          <w:sz w:val="24"/>
          <w:szCs w:val="24"/>
        </w:rPr>
        <w:t xml:space="preserve"> </w:t>
      </w:r>
      <w:r w:rsidRPr="00A77E6F">
        <w:rPr>
          <w:sz w:val="24"/>
          <w:szCs w:val="24"/>
          <w:lang w:val="en-US"/>
        </w:rPr>
        <w:t>Ethics</w:t>
      </w:r>
      <w:r w:rsidRPr="00A77E6F">
        <w:rPr>
          <w:sz w:val="24"/>
          <w:szCs w:val="24"/>
        </w:rPr>
        <w:t xml:space="preserve"> </w:t>
      </w:r>
      <w:r w:rsidRPr="00A77E6F">
        <w:rPr>
          <w:sz w:val="24"/>
          <w:szCs w:val="24"/>
          <w:lang w:val="en-US"/>
        </w:rPr>
        <w:t>and</w:t>
      </w:r>
      <w:r w:rsidRPr="00A77E6F">
        <w:rPr>
          <w:sz w:val="24"/>
          <w:szCs w:val="24"/>
        </w:rPr>
        <w:t xml:space="preserve"> </w:t>
      </w:r>
      <w:r w:rsidRPr="00A77E6F">
        <w:rPr>
          <w:sz w:val="24"/>
          <w:szCs w:val="24"/>
          <w:lang w:val="en-US"/>
        </w:rPr>
        <w:t>Transformative</w:t>
      </w:r>
      <w:r w:rsidRPr="00A77E6F">
        <w:rPr>
          <w:sz w:val="24"/>
          <w:szCs w:val="24"/>
        </w:rPr>
        <w:t xml:space="preserve"> </w:t>
      </w:r>
      <w:r w:rsidRPr="00A77E6F">
        <w:rPr>
          <w:sz w:val="24"/>
          <w:szCs w:val="24"/>
          <w:lang w:val="en-US"/>
        </w:rPr>
        <w:t>Values</w:t>
      </w:r>
      <w:r w:rsidRPr="00A77E6F">
        <w:rPr>
          <w:sz w:val="24"/>
          <w:szCs w:val="24"/>
        </w:rPr>
        <w:t>) при Массачусетском технологическом институте, бакалавра в области философии, физики и религиоведения, магистра по сравнительной философии религий; семинар учителей ОРКСЭ по теме «Традиционные религиозные культуры России и новая школа». В работе семинара приняли участие Климентова Л.Я., заведующая лабораторией философской и культурологической подготовки факультета философии Южного федерального университета.</w:t>
      </w:r>
      <w:r w:rsidRPr="00A77E6F">
        <w:rPr>
          <w:b/>
          <w:bCs/>
          <w:sz w:val="24"/>
          <w:szCs w:val="24"/>
        </w:rPr>
        <w:t xml:space="preserve"> </w:t>
      </w:r>
      <w:r w:rsidRPr="00A77E6F">
        <w:rPr>
          <w:sz w:val="24"/>
          <w:szCs w:val="24"/>
        </w:rPr>
        <w:t xml:space="preserve">Ведущим научным сотрудником Калмыцкого института гуманитарных исследований РАН, кандидатом искусствоведения С.Г. Батыревой были даны занятия по темам: «Буддийское искусство Калмыкии: изобразительный канон», «Культовая атрибутика и её символика». </w:t>
      </w:r>
      <w:proofErr w:type="gramStart"/>
      <w:r w:rsidRPr="00A77E6F">
        <w:rPr>
          <w:sz w:val="24"/>
          <w:szCs w:val="24"/>
        </w:rPr>
        <w:t>Учителями, апробирующими курс были</w:t>
      </w:r>
      <w:proofErr w:type="gramEnd"/>
      <w:r w:rsidRPr="00A77E6F">
        <w:rPr>
          <w:sz w:val="24"/>
          <w:szCs w:val="24"/>
        </w:rPr>
        <w:t xml:space="preserve"> показаны демо-версии уроков, мастер-классы, на которых были продемонстрированы методические приемы и технологии, позволяющие обогатить содержание урока, сделать его интересным и увлекательным. В ходе апробации курса при органах управления образованием были созданы методические объединения (далее </w:t>
      </w:r>
      <w:r w:rsidR="004156DF" w:rsidRPr="00A77E6F">
        <w:rPr>
          <w:sz w:val="24"/>
          <w:szCs w:val="24"/>
        </w:rPr>
        <w:t xml:space="preserve">– </w:t>
      </w:r>
      <w:r w:rsidRPr="00A77E6F">
        <w:rPr>
          <w:sz w:val="24"/>
          <w:szCs w:val="24"/>
        </w:rPr>
        <w:t xml:space="preserve">МО) учителей ОРКСЭ, разработаны планы мероприятий по участию в апробации нового курса. Возглавляют МО тренеры-преподаватели или учителя, прошедшие курсовую подготовку. На базе ГОУ ДПО ПК (С) «КРИПКРО» создан Информационно-консультативный центр по сопровождению апробации комплексного учебного курса «Основы религиозных культур и светской  этики», координирующий работу   муниципальных методических объединений по курсу </w:t>
      </w:r>
      <w:r w:rsidR="00D54CCF" w:rsidRPr="00A77E6F">
        <w:rPr>
          <w:sz w:val="24"/>
          <w:szCs w:val="24"/>
        </w:rPr>
        <w:t>ОРКСЭ</w:t>
      </w:r>
      <w:r w:rsidRPr="00A77E6F">
        <w:rPr>
          <w:sz w:val="24"/>
          <w:szCs w:val="24"/>
        </w:rPr>
        <w:t xml:space="preserve">. </w:t>
      </w:r>
    </w:p>
    <w:p w:rsidR="002F0CC8" w:rsidRPr="00A77E6F" w:rsidRDefault="002F0CC8" w:rsidP="005450B9">
      <w:pPr>
        <w:spacing w:line="240" w:lineRule="auto"/>
        <w:jc w:val="both"/>
        <w:rPr>
          <w:sz w:val="24"/>
          <w:szCs w:val="24"/>
        </w:rPr>
      </w:pPr>
      <w:r w:rsidRPr="00A77E6F">
        <w:rPr>
          <w:sz w:val="24"/>
          <w:szCs w:val="24"/>
        </w:rPr>
        <w:t xml:space="preserve">Таким образом, периодически организуемые институтом обучающие, тематические семинары позволяют создавать площадки для активного обмена мнениями по проблемам преподавания курса, служащие основой  теоретической и методической базой  подготовки педагогов.  </w:t>
      </w:r>
    </w:p>
    <w:p w:rsidR="002F0CC8" w:rsidRPr="00A77E6F" w:rsidRDefault="002F0CC8" w:rsidP="005450B9">
      <w:pPr>
        <w:spacing w:line="240" w:lineRule="auto"/>
        <w:jc w:val="both"/>
        <w:rPr>
          <w:sz w:val="24"/>
          <w:szCs w:val="24"/>
        </w:rPr>
      </w:pPr>
    </w:p>
    <w:p w:rsidR="002F0CC8" w:rsidRPr="00A77E6F" w:rsidRDefault="002F0CC8" w:rsidP="005450B9">
      <w:pPr>
        <w:pStyle w:val="a3"/>
        <w:numPr>
          <w:ilvl w:val="0"/>
          <w:numId w:val="19"/>
        </w:numPr>
        <w:spacing w:line="240" w:lineRule="auto"/>
        <w:jc w:val="both"/>
        <w:rPr>
          <w:b/>
          <w:sz w:val="24"/>
          <w:szCs w:val="24"/>
        </w:rPr>
      </w:pPr>
      <w:r w:rsidRPr="00A77E6F">
        <w:rPr>
          <w:b/>
          <w:sz w:val="24"/>
          <w:szCs w:val="24"/>
        </w:rPr>
        <w:lastRenderedPageBreak/>
        <w:t>Учебно-методическое и методическое обеспечение реализации курса</w:t>
      </w:r>
    </w:p>
    <w:p w:rsidR="009578C9" w:rsidRPr="00A77E6F" w:rsidRDefault="009578C9" w:rsidP="005450B9">
      <w:pPr>
        <w:spacing w:line="240" w:lineRule="auto"/>
        <w:ind w:right="-5" w:firstLine="708"/>
        <w:jc w:val="both"/>
        <w:rPr>
          <w:sz w:val="24"/>
          <w:szCs w:val="24"/>
        </w:rPr>
      </w:pPr>
      <w:r w:rsidRPr="00A77E6F">
        <w:rPr>
          <w:sz w:val="24"/>
          <w:szCs w:val="24"/>
        </w:rPr>
        <w:t>В рамках апробации к</w:t>
      </w:r>
      <w:r w:rsidR="00D54CCF" w:rsidRPr="00A77E6F">
        <w:rPr>
          <w:sz w:val="24"/>
          <w:szCs w:val="24"/>
        </w:rPr>
        <w:t>омплексного учебного курса ОРКСЭ</w:t>
      </w:r>
      <w:r w:rsidRPr="00A77E6F">
        <w:rPr>
          <w:sz w:val="24"/>
          <w:szCs w:val="24"/>
        </w:rPr>
        <w:t xml:space="preserve"> Республика Калмыкия обеспечена учебно-методическими пособиями на 100%.</w:t>
      </w:r>
    </w:p>
    <w:p w:rsidR="002F0CC8" w:rsidRPr="00A77E6F" w:rsidRDefault="002F0CC8" w:rsidP="005450B9">
      <w:pPr>
        <w:spacing w:line="240" w:lineRule="auto"/>
        <w:jc w:val="both"/>
        <w:rPr>
          <w:sz w:val="24"/>
          <w:szCs w:val="24"/>
        </w:rPr>
      </w:pPr>
    </w:p>
    <w:p w:rsidR="002F0CC8" w:rsidRPr="00A77E6F" w:rsidRDefault="002F0CC8" w:rsidP="005450B9">
      <w:pPr>
        <w:pStyle w:val="a3"/>
        <w:numPr>
          <w:ilvl w:val="0"/>
          <w:numId w:val="19"/>
        </w:numPr>
        <w:spacing w:line="240" w:lineRule="auto"/>
        <w:jc w:val="both"/>
        <w:rPr>
          <w:b/>
          <w:sz w:val="24"/>
          <w:szCs w:val="24"/>
        </w:rPr>
      </w:pPr>
      <w:r w:rsidRPr="00A77E6F">
        <w:rPr>
          <w:b/>
          <w:sz w:val="24"/>
          <w:szCs w:val="24"/>
        </w:rPr>
        <w:t>МТБ в ОУ для преподавания курса</w:t>
      </w:r>
    </w:p>
    <w:p w:rsidR="002F0CC8" w:rsidRPr="00A77E6F" w:rsidRDefault="009578C9" w:rsidP="005450B9">
      <w:pPr>
        <w:spacing w:line="240" w:lineRule="auto"/>
        <w:ind w:firstLine="708"/>
        <w:jc w:val="both"/>
        <w:rPr>
          <w:sz w:val="24"/>
          <w:szCs w:val="24"/>
        </w:rPr>
      </w:pPr>
      <w:r w:rsidRPr="00A77E6F">
        <w:rPr>
          <w:sz w:val="24"/>
          <w:szCs w:val="24"/>
        </w:rPr>
        <w:t xml:space="preserve">Доступ к компьютерной и другой технике </w:t>
      </w:r>
      <w:r w:rsidR="00510688" w:rsidRPr="00A77E6F">
        <w:rPr>
          <w:sz w:val="24"/>
          <w:szCs w:val="24"/>
        </w:rPr>
        <w:t xml:space="preserve">для педагогов и учащихся </w:t>
      </w:r>
      <w:r w:rsidRPr="00A77E6F">
        <w:rPr>
          <w:sz w:val="24"/>
          <w:szCs w:val="24"/>
        </w:rPr>
        <w:t>возможен по предварительной договоренности.</w:t>
      </w:r>
    </w:p>
    <w:p w:rsidR="002F0CC8" w:rsidRPr="00A77E6F" w:rsidRDefault="002F0CC8" w:rsidP="005450B9">
      <w:pPr>
        <w:spacing w:line="240" w:lineRule="auto"/>
        <w:jc w:val="both"/>
        <w:rPr>
          <w:sz w:val="24"/>
          <w:szCs w:val="24"/>
        </w:rPr>
      </w:pPr>
    </w:p>
    <w:p w:rsidR="002F0CC8" w:rsidRPr="00A77E6F" w:rsidRDefault="002F0CC8" w:rsidP="005450B9">
      <w:pPr>
        <w:pStyle w:val="a3"/>
        <w:numPr>
          <w:ilvl w:val="0"/>
          <w:numId w:val="19"/>
        </w:numPr>
        <w:spacing w:line="240" w:lineRule="auto"/>
        <w:jc w:val="both"/>
        <w:rPr>
          <w:b/>
          <w:sz w:val="24"/>
          <w:szCs w:val="24"/>
        </w:rPr>
      </w:pPr>
      <w:r w:rsidRPr="00A77E6F">
        <w:rPr>
          <w:b/>
          <w:sz w:val="24"/>
          <w:szCs w:val="24"/>
        </w:rPr>
        <w:t xml:space="preserve">Информационное сопровождение хода апробации </w:t>
      </w:r>
    </w:p>
    <w:p w:rsidR="009578C9" w:rsidRPr="00A77E6F" w:rsidRDefault="009578C9" w:rsidP="005450B9">
      <w:pPr>
        <w:spacing w:line="240" w:lineRule="auto"/>
        <w:jc w:val="both"/>
        <w:rPr>
          <w:sz w:val="24"/>
          <w:szCs w:val="24"/>
        </w:rPr>
      </w:pPr>
      <w:r w:rsidRPr="00A77E6F">
        <w:rPr>
          <w:sz w:val="24"/>
          <w:szCs w:val="24"/>
        </w:rPr>
        <w:t xml:space="preserve">Министерством образования, культуры и науки Республики Калмыкия  осуществлена информационно-разъяснительная работа по введению комплексного учебного курса «Основы религиозных культур и светской этики», в том числе с родителями (законными представителями). Подробная информации об апробации курса </w:t>
      </w:r>
      <w:r w:rsidR="00D54CCF" w:rsidRPr="00A77E6F">
        <w:rPr>
          <w:sz w:val="24"/>
          <w:szCs w:val="24"/>
        </w:rPr>
        <w:t>ОРКСЭ</w:t>
      </w:r>
      <w:r w:rsidRPr="00A77E6F">
        <w:rPr>
          <w:sz w:val="24"/>
          <w:szCs w:val="24"/>
        </w:rPr>
        <w:t xml:space="preserve"> в общеобразовательных учреждениях Республики Калмыкия размещена на официальных сайтах Министерства образования, культуры и  науки РК, ГОУ ДПО ПК (С) «КРИПКРО», опубликована на страницах республиканских газет, освещена республиканским телевидением.</w:t>
      </w:r>
    </w:p>
    <w:p w:rsidR="009578C9" w:rsidRPr="00A77E6F" w:rsidRDefault="009578C9" w:rsidP="005450B9">
      <w:pPr>
        <w:spacing w:line="240" w:lineRule="auto"/>
        <w:jc w:val="both"/>
        <w:rPr>
          <w:sz w:val="24"/>
          <w:szCs w:val="24"/>
        </w:rPr>
      </w:pPr>
      <w:r w:rsidRPr="00A77E6F">
        <w:rPr>
          <w:sz w:val="24"/>
          <w:szCs w:val="24"/>
        </w:rPr>
        <w:t xml:space="preserve"> С и</w:t>
      </w:r>
      <w:r w:rsidR="00D54CCF" w:rsidRPr="00A77E6F">
        <w:rPr>
          <w:sz w:val="24"/>
          <w:szCs w:val="24"/>
        </w:rPr>
        <w:t xml:space="preserve">нформацией об апробации курса  </w:t>
      </w:r>
      <w:r w:rsidRPr="00A77E6F">
        <w:rPr>
          <w:sz w:val="24"/>
          <w:szCs w:val="24"/>
        </w:rPr>
        <w:t xml:space="preserve">ОРКСЭ на коллегии Министерства  образования и науки Российской Федерации в текущем учебном году  выступила  </w:t>
      </w:r>
      <w:r w:rsidR="00D54CCF" w:rsidRPr="00A77E6F">
        <w:rPr>
          <w:sz w:val="24"/>
          <w:szCs w:val="24"/>
        </w:rPr>
        <w:t>и</w:t>
      </w:r>
      <w:r w:rsidRPr="00A77E6F">
        <w:rPr>
          <w:sz w:val="24"/>
          <w:szCs w:val="24"/>
        </w:rPr>
        <w:t xml:space="preserve">.о. Заместителя Председателя Правительства Республики Калмыкия Р.Б. </w:t>
      </w:r>
      <w:proofErr w:type="spellStart"/>
      <w:r w:rsidRPr="00A77E6F">
        <w:rPr>
          <w:sz w:val="24"/>
          <w:szCs w:val="24"/>
        </w:rPr>
        <w:t>Дякиева</w:t>
      </w:r>
      <w:proofErr w:type="spellEnd"/>
      <w:r w:rsidRPr="00A77E6F">
        <w:rPr>
          <w:sz w:val="24"/>
          <w:szCs w:val="24"/>
        </w:rPr>
        <w:t xml:space="preserve">; на заседании </w:t>
      </w:r>
      <w:r w:rsidRPr="00A77E6F">
        <w:rPr>
          <w:sz w:val="24"/>
          <w:szCs w:val="24"/>
          <w:lang w:val="en-US"/>
        </w:rPr>
        <w:t>XIX</w:t>
      </w:r>
      <w:r w:rsidRPr="00A77E6F">
        <w:rPr>
          <w:sz w:val="24"/>
          <w:szCs w:val="24"/>
        </w:rPr>
        <w:t xml:space="preserve"> Рождественских чтений (г. Москва) </w:t>
      </w:r>
      <w:proofErr w:type="gramStart"/>
      <w:r w:rsidRPr="00A77E6F">
        <w:rPr>
          <w:sz w:val="24"/>
          <w:szCs w:val="24"/>
        </w:rPr>
        <w:t>выступила</w:t>
      </w:r>
      <w:proofErr w:type="gramEnd"/>
      <w:r w:rsidRPr="00A77E6F">
        <w:rPr>
          <w:sz w:val="24"/>
          <w:szCs w:val="24"/>
        </w:rPr>
        <w:t xml:space="preserve">  ректор института </w:t>
      </w:r>
      <w:proofErr w:type="spellStart"/>
      <w:r w:rsidRPr="00A77E6F">
        <w:rPr>
          <w:sz w:val="24"/>
          <w:szCs w:val="24"/>
        </w:rPr>
        <w:t>Мунчинова</w:t>
      </w:r>
      <w:proofErr w:type="spellEnd"/>
      <w:r w:rsidRPr="00A77E6F">
        <w:rPr>
          <w:sz w:val="24"/>
          <w:szCs w:val="24"/>
        </w:rPr>
        <w:t xml:space="preserve"> Л.Д. Опыт апробации курса размещен  на страницах «Учительской газеты». </w:t>
      </w:r>
    </w:p>
    <w:p w:rsidR="00DC3335" w:rsidRPr="00A77E6F" w:rsidRDefault="00DC3335" w:rsidP="005450B9">
      <w:pPr>
        <w:spacing w:line="240" w:lineRule="auto"/>
        <w:ind w:firstLine="708"/>
        <w:jc w:val="both"/>
        <w:rPr>
          <w:sz w:val="24"/>
          <w:szCs w:val="24"/>
        </w:rPr>
      </w:pPr>
      <w:r w:rsidRPr="00A77E6F">
        <w:rPr>
          <w:sz w:val="24"/>
          <w:szCs w:val="24"/>
        </w:rPr>
        <w:t xml:space="preserve">В течение всего периода апробации курса </w:t>
      </w:r>
      <w:r w:rsidR="00D54CCF" w:rsidRPr="00A77E6F">
        <w:rPr>
          <w:sz w:val="24"/>
          <w:szCs w:val="24"/>
        </w:rPr>
        <w:t>ОРКСЭ</w:t>
      </w:r>
      <w:r w:rsidRPr="00A77E6F">
        <w:rPr>
          <w:sz w:val="24"/>
          <w:szCs w:val="24"/>
        </w:rPr>
        <w:t xml:space="preserve"> данная проблематика периодически освещалась в средствах массовой информации, на страницах районных газет. В школах республики проведена широкая информационно-разъяснительная работа посредством информационных стендов и освещением  вопроса апробации курса на встречах с родительской и ученической  общественностью.</w:t>
      </w:r>
    </w:p>
    <w:p w:rsidR="002F0CC8" w:rsidRPr="00A77E6F" w:rsidRDefault="002F0CC8" w:rsidP="005450B9">
      <w:pPr>
        <w:spacing w:line="240" w:lineRule="auto"/>
        <w:rPr>
          <w:sz w:val="24"/>
          <w:szCs w:val="24"/>
        </w:rPr>
      </w:pPr>
    </w:p>
    <w:p w:rsidR="002F0CC8" w:rsidRPr="00A77E6F" w:rsidRDefault="002F0CC8" w:rsidP="005450B9">
      <w:pPr>
        <w:pStyle w:val="a3"/>
        <w:numPr>
          <w:ilvl w:val="0"/>
          <w:numId w:val="19"/>
        </w:numPr>
        <w:spacing w:line="240" w:lineRule="auto"/>
        <w:rPr>
          <w:b/>
          <w:sz w:val="24"/>
          <w:szCs w:val="24"/>
        </w:rPr>
      </w:pPr>
      <w:r w:rsidRPr="00A77E6F">
        <w:rPr>
          <w:b/>
          <w:sz w:val="24"/>
          <w:szCs w:val="24"/>
        </w:rPr>
        <w:t>Механизмы выбора модуля учащимися и работа с родителями</w:t>
      </w:r>
    </w:p>
    <w:p w:rsidR="002F0CC8" w:rsidRPr="00A77E6F" w:rsidRDefault="009578C9" w:rsidP="005450B9">
      <w:pPr>
        <w:spacing w:line="240" w:lineRule="auto"/>
        <w:ind w:firstLine="708"/>
        <w:rPr>
          <w:sz w:val="24"/>
          <w:szCs w:val="24"/>
        </w:rPr>
      </w:pPr>
      <w:r w:rsidRPr="00A77E6F">
        <w:rPr>
          <w:sz w:val="24"/>
          <w:szCs w:val="24"/>
        </w:rPr>
        <w:t xml:space="preserve">В республике актуализировалась работа по выбору родителями (законными представителями) учебных модулей курса </w:t>
      </w:r>
      <w:r w:rsidR="00D54CCF" w:rsidRPr="00A77E6F">
        <w:rPr>
          <w:sz w:val="24"/>
          <w:szCs w:val="24"/>
        </w:rPr>
        <w:t>ОРКСЭ</w:t>
      </w:r>
      <w:r w:rsidRPr="00A77E6F">
        <w:rPr>
          <w:sz w:val="24"/>
          <w:szCs w:val="24"/>
        </w:rPr>
        <w:t>.</w:t>
      </w:r>
    </w:p>
    <w:p w:rsidR="002F0CC8" w:rsidRPr="00A77E6F" w:rsidRDefault="002F0CC8" w:rsidP="005450B9">
      <w:pPr>
        <w:spacing w:line="240" w:lineRule="auto"/>
        <w:rPr>
          <w:sz w:val="24"/>
          <w:szCs w:val="24"/>
        </w:rPr>
      </w:pPr>
    </w:p>
    <w:p w:rsidR="002F0CC8" w:rsidRPr="00A77E6F" w:rsidRDefault="002F0CC8" w:rsidP="005450B9">
      <w:pPr>
        <w:pStyle w:val="a3"/>
        <w:numPr>
          <w:ilvl w:val="0"/>
          <w:numId w:val="19"/>
        </w:numPr>
        <w:spacing w:line="240" w:lineRule="auto"/>
        <w:rPr>
          <w:b/>
          <w:sz w:val="24"/>
          <w:szCs w:val="24"/>
        </w:rPr>
      </w:pPr>
      <w:r w:rsidRPr="00A77E6F">
        <w:rPr>
          <w:b/>
          <w:sz w:val="24"/>
          <w:szCs w:val="24"/>
        </w:rPr>
        <w:t>Работа с общественностью</w:t>
      </w:r>
    </w:p>
    <w:p w:rsidR="002F0CC8" w:rsidRPr="00A77E6F" w:rsidRDefault="009578C9" w:rsidP="005450B9">
      <w:pPr>
        <w:spacing w:line="240" w:lineRule="auto"/>
        <w:ind w:firstLine="708"/>
        <w:rPr>
          <w:sz w:val="24"/>
          <w:szCs w:val="24"/>
        </w:rPr>
      </w:pPr>
      <w:r w:rsidRPr="00A77E6F">
        <w:rPr>
          <w:sz w:val="24"/>
          <w:szCs w:val="24"/>
        </w:rPr>
        <w:t xml:space="preserve">Для оперативной связи с общественностью по вопросам апробации курса </w:t>
      </w:r>
      <w:r w:rsidR="00D54CCF" w:rsidRPr="00A77E6F">
        <w:rPr>
          <w:sz w:val="24"/>
          <w:szCs w:val="24"/>
        </w:rPr>
        <w:t>ОРКСЭ</w:t>
      </w:r>
      <w:r w:rsidRPr="00A77E6F">
        <w:rPr>
          <w:sz w:val="24"/>
          <w:szCs w:val="24"/>
        </w:rPr>
        <w:t xml:space="preserve"> при министерстве  открыт и продолжает действовать телефон «горячей линии».</w:t>
      </w:r>
    </w:p>
    <w:p w:rsidR="002F0CC8" w:rsidRPr="00A77E6F" w:rsidRDefault="002F0CC8" w:rsidP="005450B9">
      <w:pPr>
        <w:spacing w:line="240" w:lineRule="auto"/>
        <w:rPr>
          <w:sz w:val="24"/>
          <w:szCs w:val="24"/>
        </w:rPr>
      </w:pPr>
    </w:p>
    <w:p w:rsidR="004156DF" w:rsidRPr="00A77E6F" w:rsidRDefault="002F0CC8" w:rsidP="005450B9">
      <w:pPr>
        <w:pStyle w:val="a3"/>
        <w:numPr>
          <w:ilvl w:val="0"/>
          <w:numId w:val="19"/>
        </w:numPr>
        <w:spacing w:line="240" w:lineRule="auto"/>
        <w:rPr>
          <w:b/>
          <w:sz w:val="24"/>
          <w:szCs w:val="24"/>
        </w:rPr>
      </w:pPr>
      <w:r w:rsidRPr="00A77E6F">
        <w:rPr>
          <w:b/>
          <w:sz w:val="24"/>
          <w:szCs w:val="24"/>
        </w:rPr>
        <w:t>Мониторинг процесса апробации комплексного учебного курса</w:t>
      </w:r>
    </w:p>
    <w:p w:rsidR="002F0CC8" w:rsidRPr="00A77E6F" w:rsidRDefault="009578C9" w:rsidP="005450B9">
      <w:pPr>
        <w:pStyle w:val="a3"/>
        <w:spacing w:line="240" w:lineRule="auto"/>
        <w:ind w:left="0"/>
        <w:rPr>
          <w:b/>
          <w:sz w:val="24"/>
          <w:szCs w:val="24"/>
        </w:rPr>
      </w:pPr>
      <w:r w:rsidRPr="00A77E6F">
        <w:rPr>
          <w:sz w:val="24"/>
          <w:szCs w:val="24"/>
        </w:rPr>
        <w:t xml:space="preserve">В республике </w:t>
      </w:r>
      <w:r w:rsidR="00510688" w:rsidRPr="00A77E6F">
        <w:rPr>
          <w:sz w:val="24"/>
          <w:szCs w:val="24"/>
        </w:rPr>
        <w:t>проведен</w:t>
      </w:r>
      <w:r w:rsidRPr="00A77E6F">
        <w:rPr>
          <w:sz w:val="24"/>
          <w:szCs w:val="24"/>
        </w:rPr>
        <w:t xml:space="preserve"> мониторинг хода апробации курса </w:t>
      </w:r>
      <w:r w:rsidR="00D54CCF" w:rsidRPr="00A77E6F">
        <w:rPr>
          <w:sz w:val="24"/>
          <w:szCs w:val="24"/>
        </w:rPr>
        <w:t>ОРКСЭ</w:t>
      </w:r>
      <w:r w:rsidRPr="00A77E6F">
        <w:rPr>
          <w:sz w:val="24"/>
          <w:szCs w:val="24"/>
        </w:rPr>
        <w:t xml:space="preserve"> в 2010-2011 учебном году. В мониторинге приняли участие учителя, преподающие курс и родители учащихся, осваивающих курс.</w:t>
      </w:r>
    </w:p>
    <w:p w:rsidR="002F0CC8" w:rsidRPr="00A77E6F" w:rsidRDefault="002F0CC8" w:rsidP="005450B9">
      <w:pPr>
        <w:spacing w:line="240" w:lineRule="auto"/>
        <w:rPr>
          <w:sz w:val="24"/>
          <w:szCs w:val="24"/>
        </w:rPr>
      </w:pPr>
    </w:p>
    <w:p w:rsidR="002F0CC8" w:rsidRPr="00A77E6F" w:rsidRDefault="002F0CC8" w:rsidP="005450B9">
      <w:pPr>
        <w:pStyle w:val="a3"/>
        <w:numPr>
          <w:ilvl w:val="0"/>
          <w:numId w:val="18"/>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DC3335" w:rsidRPr="00A77E6F" w:rsidRDefault="00DC3335" w:rsidP="005450B9">
      <w:pPr>
        <w:spacing w:line="240" w:lineRule="auto"/>
        <w:ind w:firstLine="708"/>
        <w:jc w:val="both"/>
        <w:rPr>
          <w:sz w:val="24"/>
          <w:szCs w:val="24"/>
        </w:rPr>
      </w:pPr>
      <w:r w:rsidRPr="00A77E6F">
        <w:rPr>
          <w:sz w:val="24"/>
          <w:szCs w:val="24"/>
        </w:rPr>
        <w:t xml:space="preserve">Положительный опыт преподавания курса в регионе фиксируется  видеосъемкой всех мероприятий, посвященных  апробации курса </w:t>
      </w:r>
      <w:r w:rsidR="00D54CCF" w:rsidRPr="00A77E6F">
        <w:rPr>
          <w:sz w:val="24"/>
          <w:szCs w:val="24"/>
        </w:rPr>
        <w:t>ОРКСЭ</w:t>
      </w:r>
      <w:r w:rsidRPr="00A77E6F">
        <w:rPr>
          <w:sz w:val="24"/>
          <w:szCs w:val="24"/>
        </w:rPr>
        <w:t>,  и изда</w:t>
      </w:r>
      <w:r w:rsidR="004156DF" w:rsidRPr="00A77E6F">
        <w:rPr>
          <w:sz w:val="24"/>
          <w:szCs w:val="24"/>
        </w:rPr>
        <w:t xml:space="preserve">нием материалов по курсу </w:t>
      </w:r>
      <w:r w:rsidR="00D54CCF" w:rsidRPr="00A77E6F">
        <w:rPr>
          <w:sz w:val="24"/>
          <w:szCs w:val="24"/>
        </w:rPr>
        <w:t>ОРКСЭ</w:t>
      </w:r>
      <w:r w:rsidRPr="00A77E6F">
        <w:rPr>
          <w:sz w:val="24"/>
          <w:szCs w:val="24"/>
        </w:rPr>
        <w:t>. Формы трансляции  положительного опыта преподавания курса:</w:t>
      </w:r>
    </w:p>
    <w:p w:rsidR="00DC3335" w:rsidRPr="00A77E6F" w:rsidRDefault="00DC3335" w:rsidP="005450B9">
      <w:pPr>
        <w:pStyle w:val="a3"/>
        <w:numPr>
          <w:ilvl w:val="0"/>
          <w:numId w:val="22"/>
        </w:numPr>
        <w:spacing w:line="240" w:lineRule="auto"/>
        <w:rPr>
          <w:sz w:val="24"/>
          <w:szCs w:val="24"/>
        </w:rPr>
      </w:pPr>
      <w:r w:rsidRPr="00A77E6F">
        <w:rPr>
          <w:sz w:val="24"/>
          <w:szCs w:val="24"/>
        </w:rPr>
        <w:t>публикации в федеральных и региональных СМИ;</w:t>
      </w:r>
    </w:p>
    <w:p w:rsidR="00DC3335" w:rsidRPr="00A77E6F" w:rsidRDefault="00DC3335" w:rsidP="005450B9">
      <w:pPr>
        <w:pStyle w:val="a3"/>
        <w:numPr>
          <w:ilvl w:val="0"/>
          <w:numId w:val="22"/>
        </w:numPr>
        <w:spacing w:line="240" w:lineRule="auto"/>
        <w:jc w:val="both"/>
        <w:rPr>
          <w:sz w:val="24"/>
          <w:szCs w:val="24"/>
        </w:rPr>
      </w:pPr>
      <w:r w:rsidRPr="00A77E6F">
        <w:rPr>
          <w:sz w:val="24"/>
          <w:szCs w:val="24"/>
        </w:rPr>
        <w:t>демонстрация положительного опыта посредством  республиканского телевидения;</w:t>
      </w:r>
    </w:p>
    <w:p w:rsidR="00DC3335" w:rsidRPr="00A77E6F" w:rsidRDefault="00DC3335" w:rsidP="005450B9">
      <w:pPr>
        <w:pStyle w:val="a3"/>
        <w:numPr>
          <w:ilvl w:val="0"/>
          <w:numId w:val="22"/>
        </w:numPr>
        <w:spacing w:line="240" w:lineRule="auto"/>
        <w:jc w:val="both"/>
        <w:rPr>
          <w:sz w:val="24"/>
          <w:szCs w:val="24"/>
        </w:rPr>
      </w:pPr>
      <w:r w:rsidRPr="00A77E6F">
        <w:rPr>
          <w:sz w:val="24"/>
          <w:szCs w:val="24"/>
        </w:rPr>
        <w:t xml:space="preserve">организация межрегиональных конференций в режиме </w:t>
      </w:r>
      <w:proofErr w:type="spellStart"/>
      <w:r w:rsidRPr="00A77E6F">
        <w:rPr>
          <w:sz w:val="24"/>
          <w:szCs w:val="24"/>
        </w:rPr>
        <w:t>он-лайн</w:t>
      </w:r>
      <w:proofErr w:type="spellEnd"/>
      <w:r w:rsidRPr="00A77E6F">
        <w:rPr>
          <w:sz w:val="24"/>
          <w:szCs w:val="24"/>
        </w:rPr>
        <w:t>;</w:t>
      </w:r>
    </w:p>
    <w:p w:rsidR="00DC3335" w:rsidRPr="00A77E6F" w:rsidRDefault="00DC3335" w:rsidP="005450B9">
      <w:pPr>
        <w:pStyle w:val="a3"/>
        <w:numPr>
          <w:ilvl w:val="0"/>
          <w:numId w:val="22"/>
        </w:numPr>
        <w:spacing w:line="240" w:lineRule="auto"/>
        <w:jc w:val="both"/>
        <w:rPr>
          <w:sz w:val="24"/>
          <w:szCs w:val="24"/>
        </w:rPr>
      </w:pPr>
      <w:r w:rsidRPr="00A77E6F">
        <w:rPr>
          <w:sz w:val="24"/>
          <w:szCs w:val="24"/>
        </w:rPr>
        <w:t xml:space="preserve">проведение районных конференций, семинаров-совещаний  по проблеме  преподавания курса </w:t>
      </w:r>
      <w:r w:rsidR="00D54CCF" w:rsidRPr="00A77E6F">
        <w:rPr>
          <w:sz w:val="24"/>
          <w:szCs w:val="24"/>
        </w:rPr>
        <w:t>ОРКСЭ</w:t>
      </w:r>
      <w:r w:rsidRPr="00A77E6F">
        <w:rPr>
          <w:sz w:val="24"/>
          <w:szCs w:val="24"/>
        </w:rPr>
        <w:t>;</w:t>
      </w:r>
    </w:p>
    <w:p w:rsidR="00DC3335" w:rsidRPr="00A77E6F" w:rsidRDefault="00DC3335" w:rsidP="005450B9">
      <w:pPr>
        <w:pStyle w:val="a3"/>
        <w:numPr>
          <w:ilvl w:val="0"/>
          <w:numId w:val="22"/>
        </w:numPr>
        <w:spacing w:line="240" w:lineRule="auto"/>
        <w:jc w:val="both"/>
        <w:rPr>
          <w:sz w:val="24"/>
          <w:szCs w:val="24"/>
        </w:rPr>
      </w:pPr>
      <w:r w:rsidRPr="00A77E6F">
        <w:rPr>
          <w:sz w:val="24"/>
          <w:szCs w:val="24"/>
        </w:rPr>
        <w:t xml:space="preserve">издание методических разработок, проведение школьных мероприятий, посвященных апробации курса </w:t>
      </w:r>
      <w:r w:rsidR="00D54CCF" w:rsidRPr="00A77E6F">
        <w:rPr>
          <w:sz w:val="24"/>
          <w:szCs w:val="24"/>
        </w:rPr>
        <w:t>ОРКСЭ</w:t>
      </w:r>
      <w:r w:rsidRPr="00A77E6F">
        <w:rPr>
          <w:sz w:val="24"/>
          <w:szCs w:val="24"/>
        </w:rPr>
        <w:t>.</w:t>
      </w:r>
    </w:p>
    <w:p w:rsidR="00DC3335" w:rsidRPr="00A77E6F" w:rsidRDefault="00DC3335" w:rsidP="005450B9">
      <w:pPr>
        <w:spacing w:line="240" w:lineRule="auto"/>
        <w:ind w:firstLine="708"/>
        <w:rPr>
          <w:sz w:val="24"/>
          <w:szCs w:val="24"/>
        </w:rPr>
      </w:pPr>
    </w:p>
    <w:p w:rsidR="002F0CC8" w:rsidRPr="00A77E6F" w:rsidRDefault="002F0CC8" w:rsidP="005450B9">
      <w:pPr>
        <w:pStyle w:val="a3"/>
        <w:numPr>
          <w:ilvl w:val="0"/>
          <w:numId w:val="18"/>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4E6B24" w:rsidRPr="00A77E6F" w:rsidRDefault="009578C9" w:rsidP="005450B9">
      <w:pPr>
        <w:spacing w:line="240" w:lineRule="auto"/>
        <w:jc w:val="both"/>
        <w:rPr>
          <w:sz w:val="24"/>
          <w:szCs w:val="24"/>
        </w:rPr>
      </w:pPr>
      <w:r w:rsidRPr="00A77E6F">
        <w:rPr>
          <w:sz w:val="24"/>
          <w:szCs w:val="24"/>
        </w:rPr>
        <w:t xml:space="preserve">Особых трудностей при организации апробации курса </w:t>
      </w:r>
      <w:r w:rsidR="00D54CCF" w:rsidRPr="00A77E6F">
        <w:rPr>
          <w:sz w:val="24"/>
          <w:szCs w:val="24"/>
        </w:rPr>
        <w:t>ОРКСЭ</w:t>
      </w:r>
      <w:r w:rsidRPr="00A77E6F">
        <w:rPr>
          <w:sz w:val="24"/>
          <w:szCs w:val="24"/>
        </w:rPr>
        <w:t xml:space="preserve"> не возникало. Вместе с тем возникла проблема при оплате труда педагогов, апробирующих указанный курс,  так как данный ку</w:t>
      </w:r>
      <w:proofErr w:type="gramStart"/>
      <w:r w:rsidRPr="00A77E6F">
        <w:rPr>
          <w:sz w:val="24"/>
          <w:szCs w:val="24"/>
        </w:rPr>
        <w:t>рс в св</w:t>
      </w:r>
      <w:proofErr w:type="gramEnd"/>
      <w:r w:rsidRPr="00A77E6F">
        <w:rPr>
          <w:sz w:val="24"/>
          <w:szCs w:val="24"/>
        </w:rPr>
        <w:t>язи с апробацией в настоящее время  не входит в число обязательных для изучения предметов.</w:t>
      </w:r>
      <w:r w:rsidR="004E6B24" w:rsidRPr="00A77E6F">
        <w:rPr>
          <w:sz w:val="24"/>
          <w:szCs w:val="24"/>
        </w:rPr>
        <w:t xml:space="preserve"> Также </w:t>
      </w:r>
      <w:r w:rsidR="00510688" w:rsidRPr="00A77E6F">
        <w:rPr>
          <w:sz w:val="24"/>
          <w:szCs w:val="24"/>
        </w:rPr>
        <w:t xml:space="preserve">в республике </w:t>
      </w:r>
      <w:r w:rsidR="004E6B24" w:rsidRPr="00A77E6F">
        <w:rPr>
          <w:sz w:val="24"/>
          <w:szCs w:val="24"/>
        </w:rPr>
        <w:t>существует ограничение в школьных библиотеках литературы и методических  пособий по истории и теории религий.</w:t>
      </w:r>
    </w:p>
    <w:p w:rsidR="002F0CC8" w:rsidRPr="00A77E6F" w:rsidRDefault="002F0CC8" w:rsidP="005450B9">
      <w:pPr>
        <w:spacing w:line="240" w:lineRule="auto"/>
        <w:jc w:val="both"/>
        <w:rPr>
          <w:sz w:val="24"/>
          <w:szCs w:val="24"/>
        </w:rPr>
      </w:pPr>
      <w:r w:rsidRPr="00A77E6F">
        <w:rPr>
          <w:sz w:val="24"/>
          <w:szCs w:val="24"/>
        </w:rPr>
        <w:t>Таким образом, представленная выше информация  свидетельствует о положительном опыте, сложившимся в системе общего образования Республики Калмыкия в период апробации комплексного учебного курса «Основы религиозных культур и светской этики».</w:t>
      </w:r>
    </w:p>
    <w:p w:rsidR="002F0CC8" w:rsidRPr="00A77E6F" w:rsidRDefault="002F0CC8" w:rsidP="005450B9">
      <w:pPr>
        <w:spacing w:line="240" w:lineRule="auto"/>
        <w:jc w:val="both"/>
        <w:rPr>
          <w:sz w:val="24"/>
          <w:szCs w:val="24"/>
        </w:rPr>
      </w:pPr>
    </w:p>
    <w:p w:rsidR="000559A4" w:rsidRPr="006D222A" w:rsidRDefault="000559A4" w:rsidP="006D222A">
      <w:pPr>
        <w:pStyle w:val="1"/>
        <w:spacing w:before="0" w:line="240" w:lineRule="auto"/>
        <w:ind w:firstLine="0"/>
        <w:rPr>
          <w:rFonts w:ascii="Times New Roman" w:hAnsi="Times New Roman" w:cs="Times New Roman"/>
          <w:i/>
          <w:color w:val="auto"/>
          <w:szCs w:val="24"/>
        </w:rPr>
      </w:pPr>
      <w:r w:rsidRPr="006D222A">
        <w:rPr>
          <w:rFonts w:ascii="Times New Roman" w:hAnsi="Times New Roman" w:cs="Times New Roman"/>
          <w:i/>
          <w:color w:val="auto"/>
          <w:szCs w:val="24"/>
        </w:rPr>
        <w:t xml:space="preserve">  </w:t>
      </w:r>
      <w:bookmarkStart w:id="27" w:name="_Toc297109602"/>
      <w:r w:rsidRPr="006D222A">
        <w:rPr>
          <w:rFonts w:ascii="Times New Roman" w:hAnsi="Times New Roman" w:cs="Times New Roman"/>
          <w:i/>
          <w:color w:val="auto"/>
          <w:szCs w:val="24"/>
        </w:rPr>
        <w:t>Республика Марий Эл</w:t>
      </w:r>
      <w:bookmarkEnd w:id="27"/>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50"/>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pStyle w:val="a3"/>
        <w:numPr>
          <w:ilvl w:val="0"/>
          <w:numId w:val="51"/>
        </w:numPr>
        <w:spacing w:line="240" w:lineRule="auto"/>
        <w:rPr>
          <w:b/>
          <w:sz w:val="24"/>
          <w:szCs w:val="24"/>
        </w:rPr>
      </w:pPr>
      <w:r w:rsidRPr="00A77E6F">
        <w:rPr>
          <w:b/>
          <w:sz w:val="24"/>
          <w:szCs w:val="24"/>
        </w:rPr>
        <w:t xml:space="preserve">Нормативно-правовое обеспечение апробации </w:t>
      </w:r>
    </w:p>
    <w:p w:rsidR="00EE01FE" w:rsidRPr="00A77E6F" w:rsidRDefault="00EE01FE" w:rsidP="005450B9">
      <w:pPr>
        <w:spacing w:line="240" w:lineRule="auto"/>
        <w:ind w:left="360" w:firstLine="0"/>
        <w:jc w:val="both"/>
        <w:rPr>
          <w:rFonts w:eastAsia="Calibri"/>
          <w:sz w:val="24"/>
          <w:szCs w:val="24"/>
        </w:rPr>
      </w:pPr>
    </w:p>
    <w:p w:rsidR="00F21CB7" w:rsidRPr="00A77E6F" w:rsidRDefault="00F21CB7" w:rsidP="005450B9">
      <w:pPr>
        <w:spacing w:line="240" w:lineRule="auto"/>
        <w:ind w:firstLine="0"/>
        <w:jc w:val="center"/>
        <w:rPr>
          <w:rFonts w:eastAsia="Calibri"/>
          <w:b/>
          <w:sz w:val="24"/>
          <w:szCs w:val="24"/>
        </w:rPr>
      </w:pPr>
      <w:r w:rsidRPr="00A77E6F">
        <w:rPr>
          <w:rFonts w:eastAsia="Calibri"/>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7"/>
        <w:gridCol w:w="3241"/>
        <w:gridCol w:w="1658"/>
        <w:gridCol w:w="1452"/>
      </w:tblGrid>
      <w:tr w:rsidR="00F21CB7" w:rsidRPr="00A77E6F" w:rsidTr="008F0F6F">
        <w:tc>
          <w:tcPr>
            <w:tcW w:w="0" w:type="auto"/>
          </w:tcPr>
          <w:p w:rsidR="00F21CB7" w:rsidRPr="00A77E6F" w:rsidRDefault="00F21CB7" w:rsidP="005450B9">
            <w:pPr>
              <w:autoSpaceDE w:val="0"/>
              <w:autoSpaceDN w:val="0"/>
              <w:adjustRightInd w:val="0"/>
              <w:spacing w:line="240" w:lineRule="auto"/>
              <w:ind w:firstLine="0"/>
              <w:jc w:val="center"/>
              <w:rPr>
                <w:rFonts w:eastAsia="Calibri"/>
                <w:b/>
                <w:bCs/>
                <w:sz w:val="20"/>
                <w:szCs w:val="24"/>
              </w:rPr>
            </w:pPr>
            <w:r w:rsidRPr="00A77E6F">
              <w:rPr>
                <w:rFonts w:eastAsia="Calibri"/>
                <w:b/>
                <w:bCs/>
                <w:sz w:val="20"/>
                <w:szCs w:val="24"/>
              </w:rPr>
              <w:t>Наименование</w:t>
            </w:r>
          </w:p>
          <w:p w:rsidR="00F21CB7" w:rsidRPr="00A77E6F" w:rsidRDefault="00F21CB7" w:rsidP="005450B9">
            <w:pPr>
              <w:autoSpaceDE w:val="0"/>
              <w:autoSpaceDN w:val="0"/>
              <w:adjustRightInd w:val="0"/>
              <w:spacing w:line="240" w:lineRule="auto"/>
              <w:ind w:firstLine="0"/>
              <w:jc w:val="center"/>
              <w:rPr>
                <w:rFonts w:eastAsia="Calibri"/>
                <w:b/>
                <w:bCs/>
                <w:sz w:val="20"/>
                <w:szCs w:val="24"/>
              </w:rPr>
            </w:pPr>
            <w:r w:rsidRPr="00A77E6F">
              <w:rPr>
                <w:rFonts w:eastAsia="Calibri"/>
                <w:b/>
                <w:bCs/>
                <w:sz w:val="20"/>
                <w:szCs w:val="24"/>
              </w:rPr>
              <w:t>документа</w:t>
            </w:r>
          </w:p>
          <w:p w:rsidR="00F21CB7" w:rsidRPr="00A77E6F" w:rsidRDefault="00F21CB7" w:rsidP="005450B9">
            <w:pPr>
              <w:tabs>
                <w:tab w:val="left" w:pos="1100"/>
              </w:tabs>
              <w:spacing w:line="240" w:lineRule="auto"/>
              <w:ind w:firstLine="0"/>
              <w:jc w:val="center"/>
              <w:rPr>
                <w:rFonts w:eastAsia="Calibri"/>
                <w:b/>
                <w:sz w:val="20"/>
                <w:szCs w:val="24"/>
              </w:rPr>
            </w:pPr>
          </w:p>
        </w:tc>
        <w:tc>
          <w:tcPr>
            <w:tcW w:w="0" w:type="auto"/>
          </w:tcPr>
          <w:p w:rsidR="00F21CB7" w:rsidRPr="00A77E6F" w:rsidRDefault="00F21CB7" w:rsidP="005450B9">
            <w:pPr>
              <w:autoSpaceDE w:val="0"/>
              <w:autoSpaceDN w:val="0"/>
              <w:adjustRightInd w:val="0"/>
              <w:spacing w:line="240" w:lineRule="auto"/>
              <w:ind w:firstLine="0"/>
              <w:jc w:val="center"/>
              <w:rPr>
                <w:rFonts w:eastAsia="Calibri"/>
                <w:b/>
                <w:bCs/>
                <w:sz w:val="20"/>
                <w:szCs w:val="24"/>
              </w:rPr>
            </w:pPr>
            <w:r w:rsidRPr="00A77E6F">
              <w:rPr>
                <w:rFonts w:eastAsia="Calibri"/>
                <w:b/>
                <w:bCs/>
                <w:sz w:val="20"/>
                <w:szCs w:val="24"/>
              </w:rPr>
              <w:t>Краткое содержание документа</w:t>
            </w:r>
          </w:p>
          <w:p w:rsidR="00F21CB7" w:rsidRPr="00A77E6F" w:rsidRDefault="00F21CB7" w:rsidP="005450B9">
            <w:pPr>
              <w:autoSpaceDE w:val="0"/>
              <w:autoSpaceDN w:val="0"/>
              <w:adjustRightInd w:val="0"/>
              <w:spacing w:line="240" w:lineRule="auto"/>
              <w:ind w:firstLine="0"/>
              <w:jc w:val="center"/>
              <w:rPr>
                <w:rFonts w:eastAsia="Calibri"/>
                <w:b/>
                <w:bCs/>
                <w:sz w:val="20"/>
                <w:szCs w:val="24"/>
              </w:rPr>
            </w:pPr>
            <w:r w:rsidRPr="00A77E6F">
              <w:rPr>
                <w:rFonts w:eastAsia="Calibri"/>
                <w:b/>
                <w:bCs/>
                <w:sz w:val="20"/>
                <w:szCs w:val="24"/>
              </w:rPr>
              <w:t>(аннотация)</w:t>
            </w:r>
          </w:p>
        </w:tc>
        <w:tc>
          <w:tcPr>
            <w:tcW w:w="0" w:type="auto"/>
          </w:tcPr>
          <w:p w:rsidR="00860ACF" w:rsidRPr="00A77E6F" w:rsidRDefault="00F21CB7" w:rsidP="005450B9">
            <w:pPr>
              <w:tabs>
                <w:tab w:val="left" w:pos="1100"/>
              </w:tabs>
              <w:spacing w:line="240" w:lineRule="auto"/>
              <w:ind w:firstLine="0"/>
              <w:jc w:val="center"/>
              <w:rPr>
                <w:b/>
                <w:sz w:val="20"/>
                <w:szCs w:val="24"/>
              </w:rPr>
            </w:pPr>
            <w:r w:rsidRPr="00A77E6F">
              <w:rPr>
                <w:rFonts w:eastAsia="Calibri"/>
                <w:b/>
                <w:sz w:val="20"/>
                <w:szCs w:val="24"/>
              </w:rPr>
              <w:t>Уровень</w:t>
            </w:r>
          </w:p>
          <w:p w:rsidR="00F21CB7" w:rsidRPr="00A77E6F" w:rsidRDefault="00F21CB7" w:rsidP="005450B9">
            <w:pPr>
              <w:tabs>
                <w:tab w:val="left" w:pos="1100"/>
              </w:tabs>
              <w:spacing w:line="240" w:lineRule="auto"/>
              <w:ind w:firstLine="0"/>
              <w:jc w:val="center"/>
              <w:rPr>
                <w:rFonts w:eastAsia="Calibri"/>
                <w:b/>
                <w:sz w:val="20"/>
                <w:szCs w:val="24"/>
              </w:rPr>
            </w:pPr>
          </w:p>
        </w:tc>
        <w:tc>
          <w:tcPr>
            <w:tcW w:w="0" w:type="auto"/>
          </w:tcPr>
          <w:p w:rsidR="00F21CB7" w:rsidRPr="00A77E6F" w:rsidRDefault="00F21CB7" w:rsidP="005450B9">
            <w:pPr>
              <w:autoSpaceDE w:val="0"/>
              <w:autoSpaceDN w:val="0"/>
              <w:adjustRightInd w:val="0"/>
              <w:spacing w:line="240" w:lineRule="auto"/>
              <w:ind w:firstLine="0"/>
              <w:jc w:val="center"/>
              <w:rPr>
                <w:rFonts w:eastAsia="Calibri"/>
                <w:b/>
                <w:bCs/>
                <w:sz w:val="20"/>
                <w:szCs w:val="24"/>
              </w:rPr>
            </w:pPr>
            <w:r w:rsidRPr="00A77E6F">
              <w:rPr>
                <w:rFonts w:eastAsia="Calibri"/>
                <w:b/>
                <w:bCs/>
                <w:sz w:val="20"/>
                <w:szCs w:val="24"/>
              </w:rPr>
              <w:t>Сроки введения документа в действие</w:t>
            </w:r>
          </w:p>
        </w:tc>
      </w:tr>
      <w:tr w:rsidR="00F21CB7" w:rsidRPr="00A77E6F" w:rsidTr="008F0F6F">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 xml:space="preserve">Распоряжение Президента Республики Марий Эл </w:t>
            </w:r>
            <w:r w:rsidRPr="00A77E6F">
              <w:rPr>
                <w:rFonts w:eastAsia="Calibri"/>
                <w:sz w:val="20"/>
                <w:szCs w:val="24"/>
              </w:rPr>
              <w:br/>
              <w:t xml:space="preserve">от 25.11.2010 №368-рп «Вопросы финансов» </w:t>
            </w:r>
          </w:p>
        </w:tc>
        <w:tc>
          <w:tcPr>
            <w:tcW w:w="0" w:type="auto"/>
          </w:tcPr>
          <w:p w:rsidR="00F21CB7" w:rsidRPr="00A77E6F" w:rsidRDefault="00F21CB7" w:rsidP="005450B9">
            <w:pPr>
              <w:spacing w:line="240" w:lineRule="auto"/>
              <w:ind w:firstLine="0"/>
              <w:rPr>
                <w:rFonts w:eastAsia="Calibri"/>
                <w:sz w:val="20"/>
                <w:szCs w:val="24"/>
              </w:rPr>
            </w:pPr>
            <w:proofErr w:type="gramStart"/>
            <w:r w:rsidRPr="00A77E6F">
              <w:rPr>
                <w:rFonts w:eastAsia="Calibri"/>
                <w:sz w:val="20"/>
                <w:szCs w:val="24"/>
              </w:rPr>
              <w:t xml:space="preserve">О разрешении </w:t>
            </w:r>
            <w:proofErr w:type="spellStart"/>
            <w:r w:rsidRPr="00A77E6F">
              <w:rPr>
                <w:rFonts w:eastAsia="Calibri"/>
                <w:sz w:val="20"/>
                <w:szCs w:val="24"/>
              </w:rPr>
              <w:t>Минобрнауки</w:t>
            </w:r>
            <w:proofErr w:type="spellEnd"/>
            <w:r w:rsidRPr="00A77E6F">
              <w:rPr>
                <w:rFonts w:eastAsia="Calibri"/>
                <w:sz w:val="20"/>
                <w:szCs w:val="24"/>
              </w:rPr>
              <w:t xml:space="preserve"> Республики Марий Эл </w:t>
            </w:r>
            <w:r w:rsidRPr="00A77E6F">
              <w:rPr>
                <w:rFonts w:eastAsia="Calibri"/>
                <w:sz w:val="20"/>
                <w:szCs w:val="24"/>
              </w:rPr>
              <w:br/>
              <w:t xml:space="preserve">осуществлять размещение заказов </w:t>
            </w:r>
            <w:r w:rsidRPr="00A77E6F">
              <w:rPr>
                <w:rFonts w:eastAsia="Calibri"/>
                <w:sz w:val="20"/>
                <w:szCs w:val="24"/>
              </w:rPr>
              <w:br/>
              <w:t xml:space="preserve">на поставки учебных пособий </w:t>
            </w:r>
            <w:r w:rsidRPr="00A77E6F">
              <w:rPr>
                <w:rFonts w:eastAsia="Calibri"/>
                <w:sz w:val="20"/>
                <w:szCs w:val="24"/>
              </w:rPr>
              <w:br/>
              <w:t xml:space="preserve">в рамках экспериментальной апробации курса ОРКСЭ </w:t>
            </w:r>
            <w:r w:rsidRPr="00A77E6F">
              <w:rPr>
                <w:rFonts w:eastAsia="Calibri"/>
                <w:sz w:val="20"/>
                <w:szCs w:val="24"/>
              </w:rPr>
              <w:br/>
              <w:t xml:space="preserve">для государственных </w:t>
            </w:r>
            <w:r w:rsidRPr="00A77E6F">
              <w:rPr>
                <w:rFonts w:eastAsia="Calibri"/>
                <w:sz w:val="20"/>
                <w:szCs w:val="24"/>
              </w:rPr>
              <w:br/>
              <w:t xml:space="preserve">и муниципальных образовательных учреждений в Республике Марий Эл, распределении субвенций </w:t>
            </w:r>
            <w:r w:rsidRPr="00A77E6F">
              <w:rPr>
                <w:rFonts w:eastAsia="Calibri"/>
                <w:sz w:val="20"/>
                <w:szCs w:val="24"/>
              </w:rPr>
              <w:br/>
              <w:t xml:space="preserve">из республиканского бюджета бюджетам городских округов </w:t>
            </w:r>
            <w:r w:rsidRPr="00A77E6F">
              <w:rPr>
                <w:rFonts w:eastAsia="Calibri"/>
                <w:sz w:val="20"/>
                <w:szCs w:val="24"/>
              </w:rPr>
              <w:br/>
              <w:t xml:space="preserve">и муниципальных районов </w:t>
            </w:r>
            <w:r w:rsidRPr="00A77E6F">
              <w:rPr>
                <w:rFonts w:eastAsia="Calibri"/>
                <w:sz w:val="20"/>
                <w:szCs w:val="24"/>
              </w:rPr>
              <w:br/>
              <w:t>на обеспечение государственных гарантий прав граждан на получение общедоступного и бесплатного образования</w:t>
            </w:r>
            <w:proofErr w:type="gramEnd"/>
          </w:p>
        </w:tc>
        <w:tc>
          <w:tcPr>
            <w:tcW w:w="0" w:type="auto"/>
          </w:tcPr>
          <w:p w:rsidR="00F21CB7" w:rsidRPr="00A77E6F" w:rsidRDefault="00860ACF" w:rsidP="005450B9">
            <w:pPr>
              <w:tabs>
                <w:tab w:val="left" w:pos="1100"/>
              </w:tabs>
              <w:spacing w:line="240" w:lineRule="auto"/>
              <w:ind w:firstLine="0"/>
              <w:rPr>
                <w:rFonts w:eastAsia="Calibri"/>
                <w:sz w:val="20"/>
                <w:szCs w:val="24"/>
              </w:rPr>
            </w:pPr>
            <w:r w:rsidRPr="00A77E6F">
              <w:rPr>
                <w:sz w:val="20"/>
                <w:szCs w:val="24"/>
              </w:rPr>
              <w:t>Р</w:t>
            </w:r>
            <w:r w:rsidR="00F21CB7" w:rsidRPr="00A77E6F">
              <w:rPr>
                <w:rFonts w:eastAsia="Calibri"/>
                <w:sz w:val="20"/>
                <w:szCs w:val="24"/>
              </w:rPr>
              <w:t>егиональный</w:t>
            </w:r>
          </w:p>
        </w:tc>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25.11. 2010</w:t>
            </w:r>
          </w:p>
        </w:tc>
      </w:tr>
      <w:tr w:rsidR="00F21CB7" w:rsidRPr="00A77E6F" w:rsidTr="008F0F6F">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 xml:space="preserve">Распоряжение Правительства Республики Марий Эл </w:t>
            </w:r>
            <w:r w:rsidRPr="00A77E6F">
              <w:rPr>
                <w:rFonts w:eastAsia="Calibri"/>
                <w:sz w:val="20"/>
                <w:szCs w:val="24"/>
              </w:rPr>
              <w:br/>
              <w:t xml:space="preserve">от 15.12.2010 № 795-р </w:t>
            </w:r>
            <w:r w:rsidRPr="00A77E6F">
              <w:rPr>
                <w:rFonts w:eastAsia="Calibri"/>
                <w:sz w:val="20"/>
                <w:szCs w:val="24"/>
              </w:rPr>
              <w:br/>
              <w:t xml:space="preserve">«О передаче </w:t>
            </w:r>
            <w:r w:rsidRPr="00A77E6F">
              <w:rPr>
                <w:rFonts w:eastAsia="Calibri"/>
                <w:sz w:val="20"/>
                <w:szCs w:val="24"/>
              </w:rPr>
              <w:br/>
              <w:t xml:space="preserve">в муниципальную собственность городских округов </w:t>
            </w:r>
            <w:r w:rsidRPr="00A77E6F">
              <w:rPr>
                <w:rFonts w:eastAsia="Calibri"/>
                <w:sz w:val="20"/>
                <w:szCs w:val="24"/>
              </w:rPr>
              <w:br/>
              <w:t xml:space="preserve">и муниципальных районов Республики </w:t>
            </w:r>
            <w:r w:rsidRPr="00A77E6F">
              <w:rPr>
                <w:rFonts w:eastAsia="Calibri"/>
                <w:sz w:val="20"/>
                <w:szCs w:val="24"/>
              </w:rPr>
              <w:br/>
              <w:t xml:space="preserve">Марий Эл учебных пособий» </w:t>
            </w:r>
          </w:p>
          <w:p w:rsidR="00F21CB7" w:rsidRPr="00A77E6F" w:rsidRDefault="00F21CB7" w:rsidP="005450B9">
            <w:pPr>
              <w:tabs>
                <w:tab w:val="left" w:pos="1100"/>
              </w:tabs>
              <w:spacing w:line="240" w:lineRule="auto"/>
              <w:ind w:firstLine="0"/>
              <w:rPr>
                <w:rFonts w:eastAsia="Calibri"/>
                <w:sz w:val="20"/>
                <w:szCs w:val="24"/>
              </w:rPr>
            </w:pPr>
          </w:p>
        </w:tc>
        <w:tc>
          <w:tcPr>
            <w:tcW w:w="0" w:type="auto"/>
          </w:tcPr>
          <w:p w:rsidR="00F21CB7" w:rsidRPr="00A77E6F" w:rsidRDefault="00F21CB7" w:rsidP="005450B9">
            <w:pPr>
              <w:spacing w:line="240" w:lineRule="auto"/>
              <w:ind w:firstLine="0"/>
              <w:rPr>
                <w:rFonts w:eastAsia="Calibri"/>
                <w:sz w:val="20"/>
                <w:szCs w:val="24"/>
              </w:rPr>
            </w:pPr>
            <w:r w:rsidRPr="00A77E6F">
              <w:rPr>
                <w:rFonts w:eastAsia="Calibri"/>
                <w:sz w:val="20"/>
                <w:szCs w:val="24"/>
              </w:rPr>
              <w:t xml:space="preserve">О передаче на безвозмездной основе в муниципальную собственность городских округов и муниципальных районов Республики Марий Эл учебных пособий по ОРКСЭ, приобретенных </w:t>
            </w:r>
            <w:proofErr w:type="spellStart"/>
            <w:r w:rsidRPr="00A77E6F">
              <w:rPr>
                <w:rFonts w:eastAsia="Calibri"/>
                <w:sz w:val="20"/>
                <w:szCs w:val="24"/>
              </w:rPr>
              <w:t>Минобрнауки</w:t>
            </w:r>
            <w:proofErr w:type="spellEnd"/>
            <w:r w:rsidRPr="00A77E6F">
              <w:rPr>
                <w:rFonts w:eastAsia="Calibri"/>
                <w:sz w:val="20"/>
                <w:szCs w:val="24"/>
              </w:rPr>
              <w:t xml:space="preserve"> Республики Марий </w:t>
            </w:r>
            <w:r w:rsidR="00BE3731" w:rsidRPr="00A77E6F">
              <w:rPr>
                <w:sz w:val="20"/>
                <w:szCs w:val="24"/>
              </w:rPr>
              <w:t>Эл,</w:t>
            </w:r>
            <w:r w:rsidRPr="00A77E6F">
              <w:rPr>
                <w:rFonts w:eastAsia="Calibri"/>
                <w:sz w:val="20"/>
                <w:szCs w:val="24"/>
              </w:rPr>
              <w:t xml:space="preserve"> согласно утвержденному перечню</w:t>
            </w:r>
            <w:r w:rsidR="00BE3731" w:rsidRPr="00A77E6F">
              <w:rPr>
                <w:sz w:val="20"/>
                <w:szCs w:val="24"/>
              </w:rPr>
              <w:t>.</w:t>
            </w:r>
          </w:p>
        </w:tc>
        <w:tc>
          <w:tcPr>
            <w:tcW w:w="0" w:type="auto"/>
          </w:tcPr>
          <w:p w:rsidR="00F21CB7" w:rsidRPr="00A77E6F" w:rsidRDefault="00860ACF" w:rsidP="005450B9">
            <w:pPr>
              <w:tabs>
                <w:tab w:val="left" w:pos="1100"/>
              </w:tabs>
              <w:spacing w:line="240" w:lineRule="auto"/>
              <w:ind w:firstLine="0"/>
              <w:rPr>
                <w:rFonts w:eastAsia="Calibri"/>
                <w:sz w:val="20"/>
                <w:szCs w:val="24"/>
              </w:rPr>
            </w:pPr>
            <w:r w:rsidRPr="00A77E6F">
              <w:rPr>
                <w:sz w:val="20"/>
                <w:szCs w:val="24"/>
              </w:rPr>
              <w:t>Р</w:t>
            </w:r>
            <w:r w:rsidR="00F21CB7" w:rsidRPr="00A77E6F">
              <w:rPr>
                <w:rFonts w:eastAsia="Calibri"/>
                <w:sz w:val="20"/>
                <w:szCs w:val="24"/>
              </w:rPr>
              <w:t>егиональный</w:t>
            </w:r>
          </w:p>
        </w:tc>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15.12. 2010</w:t>
            </w:r>
          </w:p>
        </w:tc>
      </w:tr>
      <w:tr w:rsidR="00F21CB7" w:rsidRPr="00A77E6F" w:rsidTr="008F0F6F">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 xml:space="preserve">Приказ Министерства образования и науки Республики Марий Эл </w:t>
            </w:r>
            <w:r w:rsidRPr="00A77E6F">
              <w:rPr>
                <w:rFonts w:eastAsia="Calibri"/>
                <w:sz w:val="20"/>
                <w:szCs w:val="24"/>
              </w:rPr>
              <w:br/>
            </w:r>
            <w:r w:rsidRPr="00A77E6F">
              <w:rPr>
                <w:rFonts w:eastAsia="Calibri"/>
                <w:sz w:val="20"/>
                <w:szCs w:val="24"/>
              </w:rPr>
              <w:lastRenderedPageBreak/>
              <w:t xml:space="preserve">от 2.11.2010 №1150 </w:t>
            </w:r>
            <w:r w:rsidRPr="00A77E6F">
              <w:rPr>
                <w:rFonts w:eastAsia="Calibri"/>
                <w:sz w:val="20"/>
                <w:szCs w:val="24"/>
              </w:rPr>
              <w:br/>
              <w:t xml:space="preserve">«Об экспериментальной апробации курса «Основы религиозных культур </w:t>
            </w:r>
          </w:p>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 xml:space="preserve">и светской этики» </w:t>
            </w:r>
            <w:r w:rsidRPr="00A77E6F">
              <w:rPr>
                <w:rFonts w:eastAsia="Calibri"/>
                <w:sz w:val="20"/>
                <w:szCs w:val="24"/>
              </w:rPr>
              <w:br/>
              <w:t xml:space="preserve">в общеобразовательных учреждениях Республики </w:t>
            </w:r>
            <w:r w:rsidRPr="00A77E6F">
              <w:rPr>
                <w:rFonts w:eastAsia="Calibri"/>
                <w:sz w:val="20"/>
                <w:szCs w:val="24"/>
              </w:rPr>
              <w:br/>
              <w:t>Марий Эл»</w:t>
            </w:r>
          </w:p>
          <w:p w:rsidR="00F21CB7" w:rsidRPr="00A77E6F" w:rsidRDefault="00F21CB7" w:rsidP="005450B9">
            <w:pPr>
              <w:tabs>
                <w:tab w:val="left" w:pos="1100"/>
              </w:tabs>
              <w:spacing w:line="240" w:lineRule="auto"/>
              <w:ind w:firstLine="0"/>
              <w:rPr>
                <w:rFonts w:eastAsia="Calibri"/>
                <w:sz w:val="20"/>
                <w:szCs w:val="24"/>
              </w:rPr>
            </w:pPr>
          </w:p>
        </w:tc>
        <w:tc>
          <w:tcPr>
            <w:tcW w:w="0" w:type="auto"/>
          </w:tcPr>
          <w:p w:rsidR="00F21CB7" w:rsidRPr="00A77E6F" w:rsidRDefault="00F21CB7" w:rsidP="005450B9">
            <w:pPr>
              <w:spacing w:line="240" w:lineRule="auto"/>
              <w:ind w:firstLine="0"/>
              <w:rPr>
                <w:rFonts w:eastAsia="Calibri"/>
                <w:sz w:val="20"/>
                <w:szCs w:val="24"/>
              </w:rPr>
            </w:pPr>
            <w:proofErr w:type="gramStart"/>
            <w:r w:rsidRPr="00A77E6F">
              <w:rPr>
                <w:rFonts w:eastAsia="Calibri"/>
                <w:sz w:val="20"/>
                <w:szCs w:val="24"/>
              </w:rPr>
              <w:lastRenderedPageBreak/>
              <w:t xml:space="preserve">Об утверждении списка общеобразовательных учреждений, </w:t>
            </w:r>
            <w:r w:rsidRPr="00A77E6F">
              <w:rPr>
                <w:rFonts w:eastAsia="Calibri"/>
                <w:sz w:val="20"/>
                <w:szCs w:val="24"/>
              </w:rPr>
              <w:br/>
            </w:r>
            <w:r w:rsidRPr="00A77E6F">
              <w:rPr>
                <w:rFonts w:eastAsia="Calibri"/>
                <w:sz w:val="20"/>
                <w:szCs w:val="24"/>
              </w:rPr>
              <w:lastRenderedPageBreak/>
              <w:t xml:space="preserve">в которых организуется экспериментальная апробация курса ОРКСЭ; обеспечении права выбора модуля в рамках курса ОРКСЭ родителям (законным представителям) обучающихся 4-х классов, внесении изменений </w:t>
            </w:r>
            <w:r w:rsidRPr="00A77E6F">
              <w:rPr>
                <w:rFonts w:eastAsia="Calibri"/>
                <w:sz w:val="20"/>
                <w:szCs w:val="24"/>
              </w:rPr>
              <w:br/>
              <w:t xml:space="preserve">в учебные планы общеобразовательных учреждений </w:t>
            </w:r>
            <w:r w:rsidRPr="00A77E6F">
              <w:rPr>
                <w:rFonts w:eastAsia="Calibri"/>
                <w:sz w:val="20"/>
                <w:szCs w:val="24"/>
              </w:rPr>
              <w:br/>
              <w:t xml:space="preserve">в части выделения часов </w:t>
            </w:r>
            <w:r w:rsidRPr="00A77E6F">
              <w:rPr>
                <w:rFonts w:eastAsia="Calibri"/>
                <w:sz w:val="20"/>
                <w:szCs w:val="24"/>
              </w:rPr>
              <w:br/>
              <w:t>на преподавание курса ОРКСЭ; утверждении состава рабочей группы по организации экспериментальной апробации курса ОРКСЭ.</w:t>
            </w:r>
            <w:proofErr w:type="gramEnd"/>
          </w:p>
        </w:tc>
        <w:tc>
          <w:tcPr>
            <w:tcW w:w="0" w:type="auto"/>
          </w:tcPr>
          <w:p w:rsidR="00F21CB7" w:rsidRPr="00A77E6F" w:rsidRDefault="00860ACF" w:rsidP="005450B9">
            <w:pPr>
              <w:tabs>
                <w:tab w:val="left" w:pos="1100"/>
              </w:tabs>
              <w:spacing w:line="240" w:lineRule="auto"/>
              <w:ind w:firstLine="0"/>
              <w:rPr>
                <w:rFonts w:eastAsia="Calibri"/>
                <w:sz w:val="20"/>
                <w:szCs w:val="24"/>
              </w:rPr>
            </w:pPr>
            <w:r w:rsidRPr="00A77E6F">
              <w:rPr>
                <w:sz w:val="20"/>
                <w:szCs w:val="24"/>
              </w:rPr>
              <w:lastRenderedPageBreak/>
              <w:t>Р</w:t>
            </w:r>
            <w:r w:rsidR="00F21CB7" w:rsidRPr="00A77E6F">
              <w:rPr>
                <w:rFonts w:eastAsia="Calibri"/>
                <w:sz w:val="20"/>
                <w:szCs w:val="24"/>
              </w:rPr>
              <w:t>егиональный</w:t>
            </w:r>
          </w:p>
        </w:tc>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02.11. 2010</w:t>
            </w:r>
          </w:p>
        </w:tc>
      </w:tr>
      <w:tr w:rsidR="00F21CB7" w:rsidRPr="00A77E6F" w:rsidTr="008F0F6F">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lastRenderedPageBreak/>
              <w:t xml:space="preserve">Приказ Министерства образования и науки Республики Марий Эл </w:t>
            </w:r>
          </w:p>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 xml:space="preserve">от 3.12.2010 № 1244 </w:t>
            </w:r>
            <w:r w:rsidRPr="00A77E6F">
              <w:rPr>
                <w:rFonts w:eastAsia="Calibri"/>
                <w:sz w:val="20"/>
                <w:szCs w:val="24"/>
              </w:rPr>
              <w:br/>
              <w:t xml:space="preserve">«О передаче </w:t>
            </w:r>
            <w:r w:rsidRPr="00A77E6F">
              <w:rPr>
                <w:rFonts w:eastAsia="Calibri"/>
                <w:sz w:val="20"/>
                <w:szCs w:val="24"/>
              </w:rPr>
              <w:br/>
              <w:t>в оперативное управление подведомственных министерству образования и науки Республики Марий Эл государственных образовательных учреждений Республики Марий Эл учебных пособий»</w:t>
            </w:r>
          </w:p>
        </w:tc>
        <w:tc>
          <w:tcPr>
            <w:tcW w:w="0" w:type="auto"/>
          </w:tcPr>
          <w:p w:rsidR="00F21CB7" w:rsidRPr="00A77E6F" w:rsidRDefault="00F21CB7" w:rsidP="005450B9">
            <w:pPr>
              <w:spacing w:line="240" w:lineRule="auto"/>
              <w:ind w:firstLine="0"/>
              <w:rPr>
                <w:rFonts w:eastAsia="Calibri"/>
                <w:sz w:val="20"/>
                <w:szCs w:val="24"/>
              </w:rPr>
            </w:pPr>
            <w:r w:rsidRPr="00A77E6F">
              <w:rPr>
                <w:rFonts w:eastAsia="Calibri"/>
                <w:sz w:val="20"/>
                <w:szCs w:val="24"/>
              </w:rPr>
              <w:t xml:space="preserve">О передаче в оперативное управление подведомственных министерству образования и науки Республики Марий Эл государственных образовательных учреждений Республики Марий Эл учебных пособий по курсу ОРКСЭ </w:t>
            </w:r>
            <w:r w:rsidRPr="00A77E6F">
              <w:rPr>
                <w:rFonts w:eastAsia="Calibri"/>
                <w:sz w:val="20"/>
                <w:szCs w:val="24"/>
              </w:rPr>
              <w:br/>
              <w:t>в соответствии с утвержденным перечнем</w:t>
            </w:r>
          </w:p>
        </w:tc>
        <w:tc>
          <w:tcPr>
            <w:tcW w:w="0" w:type="auto"/>
          </w:tcPr>
          <w:p w:rsidR="00F21CB7" w:rsidRPr="00A77E6F" w:rsidRDefault="00860ACF" w:rsidP="005450B9">
            <w:pPr>
              <w:tabs>
                <w:tab w:val="left" w:pos="1100"/>
              </w:tabs>
              <w:spacing w:line="240" w:lineRule="auto"/>
              <w:ind w:firstLine="0"/>
              <w:rPr>
                <w:rFonts w:eastAsia="Calibri"/>
                <w:sz w:val="20"/>
                <w:szCs w:val="24"/>
              </w:rPr>
            </w:pPr>
            <w:r w:rsidRPr="00A77E6F">
              <w:rPr>
                <w:sz w:val="20"/>
                <w:szCs w:val="24"/>
              </w:rPr>
              <w:t>Р</w:t>
            </w:r>
            <w:r w:rsidR="00F21CB7" w:rsidRPr="00A77E6F">
              <w:rPr>
                <w:rFonts w:eastAsia="Calibri"/>
                <w:sz w:val="20"/>
                <w:szCs w:val="24"/>
              </w:rPr>
              <w:t>егиональный</w:t>
            </w:r>
          </w:p>
        </w:tc>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03.12. 2010</w:t>
            </w:r>
          </w:p>
        </w:tc>
      </w:tr>
      <w:tr w:rsidR="00F21CB7" w:rsidRPr="00A77E6F" w:rsidTr="008F0F6F">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 xml:space="preserve">Приказы органов местного самоуправления, осуществляющих управление </w:t>
            </w:r>
            <w:r w:rsidRPr="00A77E6F">
              <w:rPr>
                <w:rFonts w:eastAsia="Calibri"/>
                <w:sz w:val="20"/>
                <w:szCs w:val="24"/>
              </w:rPr>
              <w:br/>
              <w:t xml:space="preserve">в сфере образования, </w:t>
            </w:r>
            <w:r w:rsidRPr="00A77E6F">
              <w:rPr>
                <w:rFonts w:eastAsia="Calibri"/>
                <w:sz w:val="20"/>
                <w:szCs w:val="24"/>
              </w:rPr>
              <w:br/>
              <w:t>«</w:t>
            </w:r>
            <w:proofErr w:type="gramStart"/>
            <w:r w:rsidRPr="00A77E6F">
              <w:rPr>
                <w:rFonts w:eastAsia="Calibri"/>
                <w:sz w:val="20"/>
                <w:szCs w:val="24"/>
              </w:rPr>
              <w:t>Об</w:t>
            </w:r>
            <w:proofErr w:type="gramEnd"/>
          </w:p>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экспериментальной апробации курса «Основы религиозных культур и светской этики» в общеобразовательных учреждениях»</w:t>
            </w:r>
          </w:p>
          <w:p w:rsidR="00F21CB7" w:rsidRPr="00A77E6F" w:rsidRDefault="00F21CB7" w:rsidP="005450B9">
            <w:pPr>
              <w:tabs>
                <w:tab w:val="left" w:pos="1080"/>
              </w:tabs>
              <w:spacing w:line="240" w:lineRule="auto"/>
              <w:ind w:firstLine="0"/>
              <w:rPr>
                <w:rFonts w:eastAsia="Calibri"/>
                <w:sz w:val="20"/>
                <w:szCs w:val="24"/>
              </w:rPr>
            </w:pPr>
          </w:p>
        </w:tc>
        <w:tc>
          <w:tcPr>
            <w:tcW w:w="0" w:type="auto"/>
          </w:tcPr>
          <w:p w:rsidR="00F21CB7" w:rsidRPr="00A77E6F" w:rsidRDefault="00F21CB7" w:rsidP="005450B9">
            <w:pPr>
              <w:spacing w:line="240" w:lineRule="auto"/>
              <w:ind w:firstLine="0"/>
              <w:rPr>
                <w:rFonts w:eastAsia="Calibri"/>
                <w:sz w:val="20"/>
                <w:szCs w:val="24"/>
              </w:rPr>
            </w:pPr>
            <w:r w:rsidRPr="00A77E6F">
              <w:rPr>
                <w:rFonts w:eastAsia="Calibri"/>
                <w:sz w:val="20"/>
                <w:szCs w:val="24"/>
              </w:rPr>
              <w:t xml:space="preserve">Об организации апробации курса ОРКСЭ в образовательных учреждениях муниципальных образований (городских округах), обеспечении права выбора модуля родителям (законным представителям), внесении изменений в учебные планы </w:t>
            </w:r>
            <w:r w:rsidRPr="00A77E6F">
              <w:rPr>
                <w:rFonts w:eastAsia="Calibri"/>
                <w:sz w:val="20"/>
                <w:szCs w:val="24"/>
              </w:rPr>
              <w:br/>
              <w:t>и представлении их в отделы образования, создании рабочих групп и методических объединений учителей</w:t>
            </w:r>
          </w:p>
        </w:tc>
        <w:tc>
          <w:tcPr>
            <w:tcW w:w="0" w:type="auto"/>
          </w:tcPr>
          <w:p w:rsidR="00F21CB7" w:rsidRPr="00A77E6F" w:rsidRDefault="00860ACF" w:rsidP="005450B9">
            <w:pPr>
              <w:tabs>
                <w:tab w:val="left" w:pos="1100"/>
              </w:tabs>
              <w:spacing w:line="240" w:lineRule="auto"/>
              <w:ind w:firstLine="0"/>
              <w:rPr>
                <w:rFonts w:eastAsia="Calibri"/>
                <w:sz w:val="20"/>
                <w:szCs w:val="24"/>
              </w:rPr>
            </w:pPr>
            <w:r w:rsidRPr="00A77E6F">
              <w:rPr>
                <w:sz w:val="20"/>
                <w:szCs w:val="24"/>
              </w:rPr>
              <w:t>М</w:t>
            </w:r>
            <w:r w:rsidR="00F21CB7" w:rsidRPr="00A77E6F">
              <w:rPr>
                <w:rFonts w:eastAsia="Calibri"/>
                <w:sz w:val="20"/>
                <w:szCs w:val="24"/>
              </w:rPr>
              <w:t>униципальный</w:t>
            </w:r>
          </w:p>
        </w:tc>
        <w:tc>
          <w:tcPr>
            <w:tcW w:w="0" w:type="auto"/>
          </w:tcPr>
          <w:p w:rsidR="00F21CB7" w:rsidRPr="00A77E6F" w:rsidRDefault="00BE3731" w:rsidP="005450B9">
            <w:pPr>
              <w:tabs>
                <w:tab w:val="left" w:pos="1100"/>
              </w:tabs>
              <w:spacing w:line="240" w:lineRule="auto"/>
              <w:ind w:firstLine="0"/>
              <w:rPr>
                <w:rFonts w:eastAsia="Calibri"/>
                <w:sz w:val="20"/>
                <w:szCs w:val="24"/>
              </w:rPr>
            </w:pPr>
            <w:r w:rsidRPr="00A77E6F">
              <w:rPr>
                <w:sz w:val="20"/>
                <w:szCs w:val="24"/>
              </w:rPr>
              <w:t>Н</w:t>
            </w:r>
            <w:r w:rsidR="00F21CB7" w:rsidRPr="00A77E6F">
              <w:rPr>
                <w:rFonts w:eastAsia="Calibri"/>
                <w:sz w:val="20"/>
                <w:szCs w:val="24"/>
              </w:rPr>
              <w:t>оябрь</w:t>
            </w:r>
            <w:r w:rsidRPr="00A77E6F">
              <w:rPr>
                <w:sz w:val="20"/>
                <w:szCs w:val="24"/>
              </w:rPr>
              <w:t xml:space="preserve"> </w:t>
            </w:r>
            <w:r w:rsidR="00F21CB7" w:rsidRPr="00A77E6F">
              <w:rPr>
                <w:rFonts w:eastAsia="Calibri"/>
                <w:sz w:val="20"/>
                <w:szCs w:val="24"/>
              </w:rPr>
              <w:t>2010</w:t>
            </w:r>
          </w:p>
        </w:tc>
      </w:tr>
      <w:tr w:rsidR="00F21CB7" w:rsidRPr="00A77E6F" w:rsidTr="008F0F6F">
        <w:tc>
          <w:tcPr>
            <w:tcW w:w="0" w:type="auto"/>
          </w:tcPr>
          <w:p w:rsidR="00F21CB7" w:rsidRPr="00A77E6F" w:rsidRDefault="00F21CB7" w:rsidP="005450B9">
            <w:pPr>
              <w:tabs>
                <w:tab w:val="left" w:pos="1100"/>
              </w:tabs>
              <w:spacing w:line="240" w:lineRule="auto"/>
              <w:ind w:firstLine="0"/>
              <w:rPr>
                <w:rFonts w:eastAsia="Calibri"/>
                <w:sz w:val="20"/>
                <w:szCs w:val="24"/>
              </w:rPr>
            </w:pPr>
            <w:r w:rsidRPr="00A77E6F">
              <w:rPr>
                <w:rFonts w:eastAsia="Calibri"/>
                <w:sz w:val="20"/>
                <w:szCs w:val="24"/>
              </w:rPr>
              <w:t xml:space="preserve">Приказы образовательных учреждений </w:t>
            </w:r>
            <w:r w:rsidRPr="00A77E6F">
              <w:rPr>
                <w:rFonts w:eastAsia="Calibri"/>
                <w:sz w:val="20"/>
                <w:szCs w:val="24"/>
              </w:rPr>
              <w:br/>
              <w:t>«Об апробации курса «Основы религиозных культур и светской этики»</w:t>
            </w:r>
          </w:p>
        </w:tc>
        <w:tc>
          <w:tcPr>
            <w:tcW w:w="0" w:type="auto"/>
          </w:tcPr>
          <w:p w:rsidR="00F21CB7" w:rsidRPr="00A77E6F" w:rsidRDefault="00F21CB7" w:rsidP="005450B9">
            <w:pPr>
              <w:spacing w:line="240" w:lineRule="auto"/>
              <w:ind w:firstLine="0"/>
              <w:rPr>
                <w:rFonts w:eastAsia="Calibri"/>
                <w:sz w:val="20"/>
                <w:szCs w:val="24"/>
              </w:rPr>
            </w:pPr>
            <w:r w:rsidRPr="00A77E6F">
              <w:rPr>
                <w:rFonts w:eastAsia="Calibri"/>
                <w:sz w:val="20"/>
                <w:szCs w:val="24"/>
              </w:rPr>
              <w:t xml:space="preserve">О начале апробации курса ОРКСЭ </w:t>
            </w:r>
            <w:r w:rsidRPr="00A77E6F">
              <w:rPr>
                <w:rFonts w:eastAsia="Calibri"/>
                <w:sz w:val="20"/>
                <w:szCs w:val="24"/>
              </w:rPr>
              <w:br/>
              <w:t xml:space="preserve">в соответствии с выбранными модулями по 1 часу в неделю, назначении ответственных  </w:t>
            </w:r>
            <w:r w:rsidRPr="00A77E6F">
              <w:rPr>
                <w:rFonts w:eastAsia="Calibri"/>
                <w:sz w:val="20"/>
                <w:szCs w:val="24"/>
              </w:rPr>
              <w:br/>
              <w:t>за введение курса, оплате труда учителей ОРКСЭ</w:t>
            </w:r>
          </w:p>
        </w:tc>
        <w:tc>
          <w:tcPr>
            <w:tcW w:w="0" w:type="auto"/>
          </w:tcPr>
          <w:p w:rsidR="00F21CB7" w:rsidRPr="00A77E6F" w:rsidRDefault="00860ACF" w:rsidP="005450B9">
            <w:pPr>
              <w:tabs>
                <w:tab w:val="left" w:pos="1100"/>
              </w:tabs>
              <w:spacing w:line="240" w:lineRule="auto"/>
              <w:ind w:firstLine="0"/>
              <w:rPr>
                <w:rFonts w:eastAsia="Calibri"/>
                <w:sz w:val="20"/>
                <w:szCs w:val="24"/>
              </w:rPr>
            </w:pPr>
            <w:r w:rsidRPr="00A77E6F">
              <w:rPr>
                <w:sz w:val="20"/>
                <w:szCs w:val="24"/>
              </w:rPr>
              <w:t>Ш</w:t>
            </w:r>
            <w:r w:rsidR="00F21CB7" w:rsidRPr="00A77E6F">
              <w:rPr>
                <w:rFonts w:eastAsia="Calibri"/>
                <w:sz w:val="20"/>
                <w:szCs w:val="24"/>
              </w:rPr>
              <w:t>кольный</w:t>
            </w:r>
          </w:p>
        </w:tc>
        <w:tc>
          <w:tcPr>
            <w:tcW w:w="0" w:type="auto"/>
          </w:tcPr>
          <w:p w:rsidR="00F21CB7" w:rsidRPr="00A77E6F" w:rsidRDefault="00BE3731" w:rsidP="005450B9">
            <w:pPr>
              <w:tabs>
                <w:tab w:val="left" w:pos="1100"/>
              </w:tabs>
              <w:spacing w:line="240" w:lineRule="auto"/>
              <w:ind w:firstLine="0"/>
              <w:rPr>
                <w:rFonts w:eastAsia="Calibri"/>
                <w:sz w:val="20"/>
                <w:szCs w:val="24"/>
              </w:rPr>
            </w:pPr>
            <w:r w:rsidRPr="00A77E6F">
              <w:rPr>
                <w:sz w:val="20"/>
                <w:szCs w:val="24"/>
              </w:rPr>
              <w:t>Декаб</w:t>
            </w:r>
            <w:r w:rsidR="00F21CB7" w:rsidRPr="00A77E6F">
              <w:rPr>
                <w:rFonts w:eastAsia="Calibri"/>
                <w:sz w:val="20"/>
                <w:szCs w:val="24"/>
              </w:rPr>
              <w:t>рь2010</w:t>
            </w:r>
          </w:p>
        </w:tc>
      </w:tr>
    </w:tbl>
    <w:p w:rsidR="000571D0" w:rsidRPr="00A77E6F" w:rsidRDefault="000571D0" w:rsidP="005450B9">
      <w:pPr>
        <w:pStyle w:val="a3"/>
        <w:numPr>
          <w:ilvl w:val="0"/>
          <w:numId w:val="51"/>
        </w:numPr>
        <w:spacing w:line="240" w:lineRule="auto"/>
        <w:rPr>
          <w:b/>
          <w:sz w:val="24"/>
          <w:szCs w:val="24"/>
        </w:rPr>
      </w:pPr>
      <w:r w:rsidRPr="00A77E6F">
        <w:rPr>
          <w:b/>
          <w:sz w:val="24"/>
          <w:szCs w:val="24"/>
        </w:rPr>
        <w:t>Организационно-управленческие условия апробации</w:t>
      </w:r>
    </w:p>
    <w:p w:rsidR="00A2705F" w:rsidRPr="00A77E6F" w:rsidRDefault="00A2705F" w:rsidP="005450B9">
      <w:pPr>
        <w:spacing w:line="240" w:lineRule="auto"/>
        <w:jc w:val="both"/>
        <w:rPr>
          <w:sz w:val="24"/>
          <w:szCs w:val="24"/>
        </w:rPr>
      </w:pPr>
      <w:r w:rsidRPr="00A77E6F">
        <w:rPr>
          <w:sz w:val="24"/>
          <w:szCs w:val="24"/>
        </w:rPr>
        <w:t xml:space="preserve">При Министерстве образования и науки Республики Марий Эл создана рабочая группа по апробации комплексного учебного курса «Основы религиозных культур и светской этики», в состав которой входят и  представители официальных религиозных </w:t>
      </w:r>
      <w:proofErr w:type="spellStart"/>
      <w:r w:rsidRPr="00A77E6F">
        <w:rPr>
          <w:sz w:val="24"/>
          <w:szCs w:val="24"/>
        </w:rPr>
        <w:t>конфессий</w:t>
      </w:r>
      <w:proofErr w:type="spellEnd"/>
      <w:r w:rsidRPr="00A77E6F">
        <w:rPr>
          <w:sz w:val="24"/>
          <w:szCs w:val="24"/>
        </w:rPr>
        <w:t xml:space="preserve">. </w:t>
      </w:r>
    </w:p>
    <w:p w:rsidR="004E2AC9" w:rsidRPr="00A77E6F" w:rsidRDefault="004E2AC9" w:rsidP="005450B9">
      <w:pPr>
        <w:tabs>
          <w:tab w:val="left" w:pos="570"/>
        </w:tabs>
        <w:spacing w:line="240" w:lineRule="auto"/>
        <w:jc w:val="both"/>
        <w:rPr>
          <w:sz w:val="24"/>
          <w:szCs w:val="24"/>
        </w:rPr>
      </w:pPr>
      <w:r w:rsidRPr="00A77E6F">
        <w:rPr>
          <w:sz w:val="24"/>
          <w:szCs w:val="24"/>
        </w:rPr>
        <w:t xml:space="preserve">В дополнение к </w:t>
      </w:r>
      <w:proofErr w:type="gramStart"/>
      <w:r w:rsidRPr="00A77E6F">
        <w:rPr>
          <w:sz w:val="24"/>
          <w:szCs w:val="24"/>
        </w:rPr>
        <w:t>федеральным</w:t>
      </w:r>
      <w:proofErr w:type="gramEnd"/>
      <w:r w:rsidRPr="00A77E6F">
        <w:rPr>
          <w:sz w:val="24"/>
          <w:szCs w:val="24"/>
        </w:rPr>
        <w:t xml:space="preserve"> в регионе проводятся следующие мероприятия по внедрению  курса «Основы религиозных культур и светской этики»:</w:t>
      </w:r>
    </w:p>
    <w:p w:rsidR="004E2AC9" w:rsidRPr="00A77E6F" w:rsidRDefault="004E2AC9" w:rsidP="00233379">
      <w:pPr>
        <w:pStyle w:val="a3"/>
        <w:numPr>
          <w:ilvl w:val="0"/>
          <w:numId w:val="129"/>
        </w:numPr>
        <w:tabs>
          <w:tab w:val="left" w:pos="426"/>
        </w:tabs>
        <w:spacing w:line="240" w:lineRule="auto"/>
        <w:ind w:left="0" w:firstLine="0"/>
        <w:rPr>
          <w:sz w:val="24"/>
          <w:szCs w:val="24"/>
        </w:rPr>
      </w:pPr>
      <w:r w:rsidRPr="00A77E6F">
        <w:rPr>
          <w:sz w:val="24"/>
          <w:szCs w:val="24"/>
        </w:rPr>
        <w:t xml:space="preserve">заседания рабочей группы по подготовке и введению курса ОРКСЭ </w:t>
      </w:r>
      <w:r w:rsidRPr="00A77E6F">
        <w:rPr>
          <w:sz w:val="24"/>
          <w:szCs w:val="24"/>
        </w:rPr>
        <w:br/>
        <w:t>в общеобразовательных учреждениях Республики Марий Эл;</w:t>
      </w:r>
    </w:p>
    <w:p w:rsidR="004E2AC9" w:rsidRPr="00A77E6F" w:rsidRDefault="004E2AC9" w:rsidP="00233379">
      <w:pPr>
        <w:pStyle w:val="a3"/>
        <w:numPr>
          <w:ilvl w:val="0"/>
          <w:numId w:val="129"/>
        </w:numPr>
        <w:tabs>
          <w:tab w:val="left" w:pos="426"/>
        </w:tabs>
        <w:spacing w:line="240" w:lineRule="auto"/>
        <w:ind w:left="0" w:firstLine="0"/>
        <w:jc w:val="both"/>
        <w:rPr>
          <w:sz w:val="24"/>
          <w:szCs w:val="24"/>
        </w:rPr>
      </w:pPr>
      <w:r w:rsidRPr="00A77E6F">
        <w:rPr>
          <w:sz w:val="24"/>
          <w:szCs w:val="24"/>
        </w:rPr>
        <w:t>семинар «Апробация курса ОРКСЭ: первые итоги» в рамках республиканской научно-практической конференции;</w:t>
      </w:r>
    </w:p>
    <w:p w:rsidR="004E2AC9" w:rsidRPr="00A77E6F" w:rsidRDefault="004E2AC9" w:rsidP="00233379">
      <w:pPr>
        <w:pStyle w:val="a3"/>
        <w:numPr>
          <w:ilvl w:val="0"/>
          <w:numId w:val="129"/>
        </w:numPr>
        <w:tabs>
          <w:tab w:val="left" w:pos="426"/>
        </w:tabs>
        <w:spacing w:line="240" w:lineRule="auto"/>
        <w:ind w:left="0" w:firstLine="0"/>
        <w:jc w:val="both"/>
        <w:rPr>
          <w:sz w:val="24"/>
          <w:szCs w:val="24"/>
        </w:rPr>
      </w:pPr>
      <w:r w:rsidRPr="00A77E6F">
        <w:rPr>
          <w:sz w:val="24"/>
          <w:szCs w:val="24"/>
        </w:rPr>
        <w:t>открытые уроки по модулям курса;</w:t>
      </w:r>
    </w:p>
    <w:p w:rsidR="004E2AC9" w:rsidRPr="00A77E6F" w:rsidRDefault="004E2AC9" w:rsidP="00233379">
      <w:pPr>
        <w:pStyle w:val="a3"/>
        <w:numPr>
          <w:ilvl w:val="0"/>
          <w:numId w:val="129"/>
        </w:numPr>
        <w:tabs>
          <w:tab w:val="left" w:pos="426"/>
        </w:tabs>
        <w:spacing w:line="240" w:lineRule="auto"/>
        <w:ind w:left="0" w:firstLine="0"/>
        <w:jc w:val="both"/>
        <w:rPr>
          <w:sz w:val="24"/>
          <w:szCs w:val="24"/>
        </w:rPr>
      </w:pPr>
      <w:r w:rsidRPr="00A77E6F">
        <w:rPr>
          <w:sz w:val="24"/>
          <w:szCs w:val="24"/>
        </w:rPr>
        <w:t>заседания рабочих групп, методических объединений учителей ОРКСЭ;</w:t>
      </w:r>
    </w:p>
    <w:p w:rsidR="004E2AC9" w:rsidRPr="00A77E6F" w:rsidRDefault="004E2AC9" w:rsidP="00233379">
      <w:pPr>
        <w:pStyle w:val="a3"/>
        <w:numPr>
          <w:ilvl w:val="0"/>
          <w:numId w:val="129"/>
        </w:numPr>
        <w:tabs>
          <w:tab w:val="left" w:pos="426"/>
        </w:tabs>
        <w:spacing w:line="240" w:lineRule="auto"/>
        <w:ind w:left="0" w:firstLine="0"/>
        <w:rPr>
          <w:sz w:val="24"/>
          <w:szCs w:val="24"/>
        </w:rPr>
      </w:pPr>
      <w:r w:rsidRPr="00A77E6F">
        <w:rPr>
          <w:sz w:val="24"/>
          <w:szCs w:val="24"/>
        </w:rPr>
        <w:t xml:space="preserve">круглые столы с представителями </w:t>
      </w:r>
      <w:proofErr w:type="gramStart"/>
      <w:r w:rsidRPr="00A77E6F">
        <w:rPr>
          <w:sz w:val="24"/>
          <w:szCs w:val="24"/>
        </w:rPr>
        <w:t>официальных</w:t>
      </w:r>
      <w:proofErr w:type="gramEnd"/>
      <w:r w:rsidRPr="00A77E6F">
        <w:rPr>
          <w:sz w:val="24"/>
          <w:szCs w:val="24"/>
        </w:rPr>
        <w:t xml:space="preserve"> религиозных </w:t>
      </w:r>
      <w:proofErr w:type="spellStart"/>
      <w:r w:rsidRPr="00A77E6F">
        <w:rPr>
          <w:sz w:val="24"/>
          <w:szCs w:val="24"/>
        </w:rPr>
        <w:t>конфессий</w:t>
      </w:r>
      <w:proofErr w:type="spellEnd"/>
      <w:r w:rsidRPr="00A77E6F">
        <w:rPr>
          <w:sz w:val="24"/>
          <w:szCs w:val="24"/>
        </w:rPr>
        <w:t>;</w:t>
      </w:r>
    </w:p>
    <w:p w:rsidR="004E2AC9" w:rsidRPr="00A77E6F" w:rsidRDefault="004E2AC9" w:rsidP="00233379">
      <w:pPr>
        <w:pStyle w:val="a3"/>
        <w:numPr>
          <w:ilvl w:val="0"/>
          <w:numId w:val="129"/>
        </w:numPr>
        <w:tabs>
          <w:tab w:val="left" w:pos="426"/>
        </w:tabs>
        <w:spacing w:line="240" w:lineRule="auto"/>
        <w:ind w:left="0" w:firstLine="0"/>
        <w:rPr>
          <w:sz w:val="24"/>
          <w:szCs w:val="24"/>
        </w:rPr>
      </w:pPr>
      <w:r w:rsidRPr="00A77E6F">
        <w:rPr>
          <w:sz w:val="24"/>
          <w:szCs w:val="24"/>
        </w:rPr>
        <w:lastRenderedPageBreak/>
        <w:t>семинары заместителей директоров образовательных учреждений, учителей ОРКСЭ;</w:t>
      </w:r>
    </w:p>
    <w:p w:rsidR="004E2AC9" w:rsidRPr="00A77E6F" w:rsidRDefault="004E2AC9" w:rsidP="00233379">
      <w:pPr>
        <w:pStyle w:val="a3"/>
        <w:numPr>
          <w:ilvl w:val="0"/>
          <w:numId w:val="129"/>
        </w:numPr>
        <w:tabs>
          <w:tab w:val="left" w:pos="426"/>
        </w:tabs>
        <w:spacing w:line="240" w:lineRule="auto"/>
        <w:ind w:left="0" w:firstLine="0"/>
        <w:rPr>
          <w:sz w:val="24"/>
          <w:szCs w:val="24"/>
        </w:rPr>
      </w:pPr>
      <w:r w:rsidRPr="00A77E6F">
        <w:rPr>
          <w:sz w:val="24"/>
          <w:szCs w:val="24"/>
        </w:rPr>
        <w:t>муниципальные конференции;</w:t>
      </w:r>
    </w:p>
    <w:p w:rsidR="004E2AC9" w:rsidRPr="00A77E6F" w:rsidRDefault="004E2AC9" w:rsidP="00233379">
      <w:pPr>
        <w:pStyle w:val="a3"/>
        <w:numPr>
          <w:ilvl w:val="0"/>
          <w:numId w:val="129"/>
        </w:numPr>
        <w:tabs>
          <w:tab w:val="left" w:pos="426"/>
        </w:tabs>
        <w:spacing w:line="240" w:lineRule="auto"/>
        <w:ind w:left="0" w:firstLine="0"/>
        <w:rPr>
          <w:sz w:val="24"/>
          <w:szCs w:val="24"/>
        </w:rPr>
      </w:pPr>
      <w:r w:rsidRPr="00A77E6F">
        <w:rPr>
          <w:sz w:val="24"/>
          <w:szCs w:val="24"/>
        </w:rPr>
        <w:t>работа школьных советов;</w:t>
      </w:r>
    </w:p>
    <w:p w:rsidR="004E2AC9" w:rsidRPr="00A77E6F" w:rsidRDefault="004E2AC9" w:rsidP="00233379">
      <w:pPr>
        <w:pStyle w:val="a3"/>
        <w:numPr>
          <w:ilvl w:val="0"/>
          <w:numId w:val="129"/>
        </w:numPr>
        <w:tabs>
          <w:tab w:val="left" w:pos="426"/>
        </w:tabs>
        <w:spacing w:line="240" w:lineRule="auto"/>
        <w:ind w:left="0" w:firstLine="0"/>
        <w:rPr>
          <w:sz w:val="24"/>
          <w:szCs w:val="24"/>
        </w:rPr>
      </w:pPr>
      <w:r w:rsidRPr="00A77E6F">
        <w:rPr>
          <w:sz w:val="24"/>
          <w:szCs w:val="24"/>
        </w:rPr>
        <w:t>родительские собрания.</w:t>
      </w:r>
    </w:p>
    <w:p w:rsidR="004E2AC9" w:rsidRPr="00A77E6F" w:rsidRDefault="004E2AC9" w:rsidP="005450B9">
      <w:pPr>
        <w:spacing w:line="240" w:lineRule="auto"/>
        <w:ind w:left="-57" w:right="-57"/>
        <w:jc w:val="both"/>
        <w:rPr>
          <w:sz w:val="24"/>
          <w:szCs w:val="24"/>
        </w:rPr>
      </w:pPr>
      <w:r w:rsidRPr="00A77E6F">
        <w:rPr>
          <w:sz w:val="24"/>
          <w:szCs w:val="24"/>
        </w:rPr>
        <w:t>В регионе существуют механизмы фиксирования положительного опыта преподавания курса – форум на сайте ГОУ ДПО (ПК) С «Марийский институт образования» и заседания методических объединений учителей ОРКСЭ.</w:t>
      </w:r>
    </w:p>
    <w:p w:rsidR="004E2AC9" w:rsidRPr="00A77E6F" w:rsidRDefault="004E2AC9" w:rsidP="005450B9">
      <w:pPr>
        <w:spacing w:line="240" w:lineRule="auto"/>
        <w:ind w:left="-57" w:right="-57"/>
        <w:jc w:val="both"/>
        <w:rPr>
          <w:sz w:val="24"/>
          <w:szCs w:val="24"/>
        </w:rPr>
      </w:pPr>
      <w:r w:rsidRPr="00A77E6F">
        <w:rPr>
          <w:sz w:val="24"/>
          <w:szCs w:val="24"/>
        </w:rPr>
        <w:t xml:space="preserve">Положительный опыт преподавания курса распространяется через портал ГОУ ДПО (ПК) С «Марийский институт образования»,  где учителя размещают методические разработки, </w:t>
      </w:r>
      <w:proofErr w:type="spellStart"/>
      <w:r w:rsidRPr="00A77E6F">
        <w:rPr>
          <w:sz w:val="24"/>
          <w:szCs w:val="24"/>
        </w:rPr>
        <w:t>провед</w:t>
      </w:r>
      <w:r w:rsidR="00976A82" w:rsidRPr="00A77E6F">
        <w:rPr>
          <w:sz w:val="24"/>
          <w:szCs w:val="24"/>
        </w:rPr>
        <w:t>ят</w:t>
      </w:r>
      <w:proofErr w:type="spellEnd"/>
      <w:r w:rsidRPr="00A77E6F">
        <w:rPr>
          <w:sz w:val="24"/>
          <w:szCs w:val="24"/>
        </w:rPr>
        <w:t xml:space="preserve"> мастер-класс</w:t>
      </w:r>
      <w:r w:rsidR="00976A82" w:rsidRPr="00A77E6F">
        <w:rPr>
          <w:sz w:val="24"/>
          <w:szCs w:val="24"/>
        </w:rPr>
        <w:t>ы</w:t>
      </w:r>
      <w:r w:rsidRPr="00A77E6F">
        <w:rPr>
          <w:sz w:val="24"/>
          <w:szCs w:val="24"/>
        </w:rPr>
        <w:t>; проводятся методические семинары.</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1"/>
        </w:numPr>
        <w:spacing w:line="240" w:lineRule="auto"/>
        <w:rPr>
          <w:b/>
          <w:sz w:val="24"/>
          <w:szCs w:val="24"/>
        </w:rPr>
      </w:pPr>
      <w:r w:rsidRPr="00A77E6F">
        <w:rPr>
          <w:b/>
          <w:sz w:val="24"/>
          <w:szCs w:val="24"/>
        </w:rPr>
        <w:t>Организационно-педагогические условия апробации</w:t>
      </w:r>
    </w:p>
    <w:p w:rsidR="004E2AC9" w:rsidRPr="00A77E6F" w:rsidRDefault="008F0F6F" w:rsidP="005450B9">
      <w:pPr>
        <w:spacing w:line="240" w:lineRule="auto"/>
        <w:ind w:firstLine="540"/>
        <w:jc w:val="both"/>
        <w:rPr>
          <w:sz w:val="24"/>
          <w:szCs w:val="24"/>
        </w:rPr>
      </w:pPr>
      <w:r w:rsidRPr="00A77E6F">
        <w:rPr>
          <w:sz w:val="24"/>
          <w:szCs w:val="24"/>
        </w:rPr>
        <w:t xml:space="preserve">В 2010-2011 учебном году в </w:t>
      </w:r>
      <w:r w:rsidR="00F21CB7" w:rsidRPr="00A77E6F">
        <w:rPr>
          <w:sz w:val="24"/>
          <w:szCs w:val="24"/>
        </w:rPr>
        <w:t>эксперименте</w:t>
      </w:r>
      <w:r w:rsidRPr="00A77E6F">
        <w:rPr>
          <w:sz w:val="24"/>
          <w:szCs w:val="24"/>
        </w:rPr>
        <w:t xml:space="preserve"> </w:t>
      </w:r>
      <w:r w:rsidR="00F21CB7" w:rsidRPr="00A77E6F">
        <w:rPr>
          <w:sz w:val="24"/>
          <w:szCs w:val="24"/>
        </w:rPr>
        <w:t>участвовало 5996 учащихся 4-х классов и 572 педагога из 259 образовательных учреждений Республики Марий Эл. Во всех образовательных учреждениях республики, включенных в эксперимент, к началу третьей четверти 2010-2011 учебного года были подготовлены педагоги для введения курса ОРКСЭ.</w:t>
      </w:r>
      <w:r w:rsidR="004E2AC9" w:rsidRPr="00A77E6F">
        <w:rPr>
          <w:sz w:val="24"/>
          <w:szCs w:val="24"/>
        </w:rPr>
        <w:t xml:space="preserve"> 572 педагога прошли дополнительное обучение (повышение квалификации) с отрывом от работы в рамках реализации курса «Основы религиозных культур и светской этики». </w:t>
      </w:r>
    </w:p>
    <w:p w:rsidR="004E2AC9" w:rsidRPr="00A77E6F" w:rsidRDefault="004E2AC9" w:rsidP="005450B9">
      <w:pPr>
        <w:spacing w:line="240" w:lineRule="auto"/>
        <w:ind w:firstLine="540"/>
        <w:jc w:val="both"/>
        <w:rPr>
          <w:sz w:val="24"/>
          <w:szCs w:val="24"/>
        </w:rPr>
      </w:pPr>
      <w:r w:rsidRPr="00A77E6F">
        <w:rPr>
          <w:sz w:val="24"/>
          <w:szCs w:val="24"/>
        </w:rPr>
        <w:t>Связь с преподавателями-тренерами по вопросам организации и содержания учебного курса «Основы религиозных культур и светской этики» осуществляется посредством сетевого взаимодействия: на сайте ГОУ ДПО (ПК) С «Марийский институт образования» есть выход на сетевое сообщество, организован форум для обсуждения актуальных вопросов преподавания ОРКСЭ. Поскольку после обучения преподавателей-тренеров была организована подготовка учителей республики кустовым методом, то поддерживается связь между тренерами и педагогами на уровне муниципалитетов.</w:t>
      </w:r>
    </w:p>
    <w:p w:rsidR="004E2AC9" w:rsidRPr="00A77E6F" w:rsidRDefault="004E2AC9" w:rsidP="005450B9">
      <w:pPr>
        <w:tabs>
          <w:tab w:val="left" w:pos="570"/>
        </w:tabs>
        <w:spacing w:line="240" w:lineRule="auto"/>
        <w:jc w:val="both"/>
        <w:rPr>
          <w:sz w:val="24"/>
          <w:szCs w:val="24"/>
        </w:rPr>
      </w:pPr>
      <w:r w:rsidRPr="00A77E6F">
        <w:rPr>
          <w:sz w:val="24"/>
          <w:szCs w:val="24"/>
        </w:rPr>
        <w:t>Структурой, осуществляющей консультирование педагогов по содержанию, методике преподавания курса «Основы религиозных культур и светской этики» а республике является ГОУ ДПО (ПК) С «Марийский институт образования».</w:t>
      </w:r>
    </w:p>
    <w:p w:rsidR="00F21CB7" w:rsidRPr="00A77E6F" w:rsidRDefault="00F21CB7" w:rsidP="005450B9">
      <w:pPr>
        <w:spacing w:line="240" w:lineRule="auto"/>
        <w:ind w:firstLine="540"/>
        <w:jc w:val="both"/>
        <w:rPr>
          <w:rFonts w:eastAsia="Calibri"/>
          <w:sz w:val="24"/>
          <w:szCs w:val="24"/>
        </w:rPr>
      </w:pPr>
      <w:r w:rsidRPr="00A77E6F">
        <w:rPr>
          <w:rFonts w:eastAsia="Calibri"/>
          <w:sz w:val="24"/>
          <w:szCs w:val="24"/>
        </w:rPr>
        <w:t xml:space="preserve">Учителя республики ответственно и творчески подходят к выбору форм, методов и технологий проведения уроков по ОРКСЭ: используют  дополнительный к учебнику материал, электронные приложения; проводят уроки-диспуты, уроки с участием родителей обучающихся. </w:t>
      </w:r>
      <w:proofErr w:type="gramStart"/>
      <w:r w:rsidRPr="00A77E6F">
        <w:rPr>
          <w:rFonts w:eastAsia="Calibri"/>
          <w:sz w:val="24"/>
          <w:szCs w:val="24"/>
        </w:rPr>
        <w:t>Методические разработки учителей республики (</w:t>
      </w:r>
      <w:proofErr w:type="spellStart"/>
      <w:r w:rsidRPr="00A77E6F">
        <w:rPr>
          <w:rFonts w:eastAsia="Calibri"/>
          <w:sz w:val="24"/>
          <w:szCs w:val="24"/>
        </w:rPr>
        <w:t>Накипова</w:t>
      </w:r>
      <w:proofErr w:type="spellEnd"/>
      <w:r w:rsidRPr="00A77E6F">
        <w:rPr>
          <w:rFonts w:eastAsia="Calibri"/>
          <w:sz w:val="24"/>
          <w:szCs w:val="24"/>
        </w:rPr>
        <w:t xml:space="preserve"> Лариса Николаевна, учитель русского языка и литературы МОУ «</w:t>
      </w:r>
      <w:proofErr w:type="spellStart"/>
      <w:r w:rsidRPr="00A77E6F">
        <w:rPr>
          <w:rFonts w:eastAsia="Calibri"/>
          <w:sz w:val="24"/>
          <w:szCs w:val="24"/>
        </w:rPr>
        <w:t>Медведевская</w:t>
      </w:r>
      <w:proofErr w:type="spellEnd"/>
      <w:r w:rsidRPr="00A77E6F">
        <w:rPr>
          <w:rFonts w:eastAsia="Calibri"/>
          <w:sz w:val="24"/>
          <w:szCs w:val="24"/>
        </w:rPr>
        <w:t xml:space="preserve"> СОШ№2»; Кудрявцева Светлана Николаевна, учитель начальных классов МОУ «</w:t>
      </w:r>
      <w:proofErr w:type="spellStart"/>
      <w:r w:rsidRPr="00A77E6F">
        <w:rPr>
          <w:rFonts w:eastAsia="Calibri"/>
          <w:sz w:val="24"/>
          <w:szCs w:val="24"/>
        </w:rPr>
        <w:t>Медведевская</w:t>
      </w:r>
      <w:proofErr w:type="spellEnd"/>
      <w:r w:rsidRPr="00A77E6F">
        <w:rPr>
          <w:rFonts w:eastAsia="Calibri"/>
          <w:sz w:val="24"/>
          <w:szCs w:val="24"/>
        </w:rPr>
        <w:t xml:space="preserve"> гимназия»; </w:t>
      </w:r>
      <w:proofErr w:type="spellStart"/>
      <w:r w:rsidRPr="00A77E6F">
        <w:rPr>
          <w:rFonts w:eastAsia="Calibri"/>
          <w:sz w:val="24"/>
          <w:szCs w:val="24"/>
        </w:rPr>
        <w:t>Ипаева</w:t>
      </w:r>
      <w:proofErr w:type="spellEnd"/>
      <w:r w:rsidRPr="00A77E6F">
        <w:rPr>
          <w:rFonts w:eastAsia="Calibri"/>
          <w:sz w:val="24"/>
          <w:szCs w:val="24"/>
        </w:rPr>
        <w:t xml:space="preserve"> Алена Семеновна, учитель ИКН МОУ «Гимназия № 4 им. А.С.Пушкина г. Йошкар-Олы»; Антонова Галина Андреевна, учитель начальных классов МОУ «</w:t>
      </w:r>
      <w:proofErr w:type="spellStart"/>
      <w:r w:rsidRPr="00A77E6F">
        <w:rPr>
          <w:rFonts w:eastAsia="Calibri"/>
          <w:sz w:val="24"/>
          <w:szCs w:val="24"/>
        </w:rPr>
        <w:t>Люльпанская</w:t>
      </w:r>
      <w:proofErr w:type="spellEnd"/>
      <w:r w:rsidRPr="00A77E6F">
        <w:rPr>
          <w:rFonts w:eastAsia="Calibri"/>
          <w:sz w:val="24"/>
          <w:szCs w:val="24"/>
        </w:rPr>
        <w:t xml:space="preserve"> СОШ») были направлены на конкурс разработок, дополняющих имеющееся учебно-методическое обеспечение курса.</w:t>
      </w:r>
      <w:proofErr w:type="gramEnd"/>
    </w:p>
    <w:p w:rsidR="00F21CB7" w:rsidRPr="00A77E6F" w:rsidRDefault="00F21CB7" w:rsidP="005450B9">
      <w:pPr>
        <w:spacing w:line="240" w:lineRule="auto"/>
        <w:jc w:val="both"/>
        <w:rPr>
          <w:rFonts w:eastAsia="Calibri"/>
          <w:sz w:val="24"/>
          <w:szCs w:val="24"/>
        </w:rPr>
      </w:pPr>
    </w:p>
    <w:p w:rsidR="000571D0" w:rsidRPr="00A77E6F" w:rsidRDefault="000571D0" w:rsidP="005450B9">
      <w:pPr>
        <w:pStyle w:val="a3"/>
        <w:numPr>
          <w:ilvl w:val="0"/>
          <w:numId w:val="51"/>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976A82" w:rsidRPr="00A77E6F" w:rsidRDefault="00F21CB7" w:rsidP="005450B9">
      <w:pPr>
        <w:spacing w:line="240" w:lineRule="auto"/>
        <w:jc w:val="both"/>
        <w:rPr>
          <w:rFonts w:eastAsia="Calibri"/>
          <w:sz w:val="24"/>
          <w:szCs w:val="24"/>
        </w:rPr>
      </w:pPr>
      <w:r w:rsidRPr="00A77E6F">
        <w:rPr>
          <w:rFonts w:eastAsia="Calibri"/>
          <w:sz w:val="24"/>
          <w:szCs w:val="24"/>
        </w:rPr>
        <w:t>Для реализации курса ОРКСЭ все образовательные учреждения республики, включенные в эксперимент, обеспечены учебно-методическими комплектами курса</w:t>
      </w:r>
      <w:r w:rsidR="008F3ED2" w:rsidRPr="00A77E6F">
        <w:rPr>
          <w:rFonts w:eastAsia="Calibri"/>
          <w:sz w:val="24"/>
          <w:szCs w:val="24"/>
        </w:rPr>
        <w:t>.</w:t>
      </w:r>
      <w:r w:rsidRPr="00A77E6F">
        <w:rPr>
          <w:rFonts w:eastAsia="Calibri"/>
          <w:sz w:val="24"/>
          <w:szCs w:val="24"/>
        </w:rPr>
        <w:t xml:space="preserve"> </w:t>
      </w:r>
    </w:p>
    <w:p w:rsidR="00F21CB7" w:rsidRPr="00A77E6F" w:rsidRDefault="008F3ED2" w:rsidP="005450B9">
      <w:pPr>
        <w:spacing w:line="240" w:lineRule="auto"/>
        <w:jc w:val="both"/>
        <w:rPr>
          <w:sz w:val="24"/>
          <w:szCs w:val="24"/>
        </w:rPr>
      </w:pPr>
      <w:r w:rsidRPr="00A77E6F">
        <w:rPr>
          <w:rFonts w:eastAsia="Calibri"/>
          <w:sz w:val="24"/>
          <w:szCs w:val="24"/>
        </w:rPr>
        <w:t xml:space="preserve">Степень обеспечения курса необходимым учебно-методическим материалом (учебными пособиями для учащихся, пособием для родителей, учебными пособиями – демо-версиями электронных изданий по каждому учебному модулю) в республике составляет 100%. Книга для учителя предоставлена по 1 комплекту на образовательное учреждение, участвующее в апробации. </w:t>
      </w:r>
      <w:r w:rsidR="00F21CB7" w:rsidRPr="00A77E6F">
        <w:rPr>
          <w:rFonts w:eastAsia="Calibri"/>
          <w:sz w:val="24"/>
          <w:szCs w:val="24"/>
        </w:rPr>
        <w:t>Каждый обучающийся 4 класса получил учебник и электронное</w:t>
      </w:r>
      <w:r w:rsidR="00F21CB7" w:rsidRPr="00A77E6F">
        <w:rPr>
          <w:sz w:val="24"/>
          <w:szCs w:val="24"/>
        </w:rPr>
        <w:t xml:space="preserve"> </w:t>
      </w:r>
      <w:r w:rsidR="00F21CB7" w:rsidRPr="00A77E6F">
        <w:rPr>
          <w:rFonts w:eastAsia="Calibri"/>
          <w:sz w:val="24"/>
          <w:szCs w:val="24"/>
        </w:rPr>
        <w:t>приложение</w:t>
      </w:r>
      <w:r w:rsidR="00F21CB7" w:rsidRPr="00A77E6F">
        <w:rPr>
          <w:sz w:val="24"/>
          <w:szCs w:val="24"/>
        </w:rPr>
        <w:t xml:space="preserve"> </w:t>
      </w:r>
      <w:r w:rsidR="00F21CB7" w:rsidRPr="00A77E6F">
        <w:rPr>
          <w:rFonts w:eastAsia="Calibri"/>
          <w:sz w:val="24"/>
          <w:szCs w:val="24"/>
        </w:rPr>
        <w:t xml:space="preserve">по выбранному им (его родителями) модулю. </w:t>
      </w:r>
    </w:p>
    <w:p w:rsidR="00F21CB7" w:rsidRPr="00A77E6F" w:rsidRDefault="00F21CB7" w:rsidP="005450B9">
      <w:pPr>
        <w:spacing w:line="240" w:lineRule="auto"/>
        <w:ind w:firstLine="540"/>
        <w:jc w:val="both"/>
        <w:rPr>
          <w:sz w:val="24"/>
          <w:szCs w:val="24"/>
        </w:rPr>
      </w:pPr>
      <w:r w:rsidRPr="00A77E6F">
        <w:rPr>
          <w:rFonts w:eastAsia="Calibri"/>
          <w:sz w:val="24"/>
          <w:szCs w:val="24"/>
        </w:rPr>
        <w:t>Для педагогов, прошедших курс обучения при ГОУ ДПО (ПК) С «Марийский институт образования», был сформирован диск с методическим сопровождением. Диск содержит</w:t>
      </w:r>
      <w:r w:rsidRPr="00A77E6F">
        <w:rPr>
          <w:sz w:val="24"/>
          <w:szCs w:val="24"/>
        </w:rPr>
        <w:t>:</w:t>
      </w:r>
    </w:p>
    <w:p w:rsidR="00F21CB7" w:rsidRPr="00A77E6F" w:rsidRDefault="00F21CB7" w:rsidP="00233379">
      <w:pPr>
        <w:pStyle w:val="a3"/>
        <w:numPr>
          <w:ilvl w:val="0"/>
          <w:numId w:val="128"/>
        </w:numPr>
        <w:spacing w:line="240" w:lineRule="auto"/>
        <w:jc w:val="both"/>
        <w:rPr>
          <w:sz w:val="24"/>
          <w:szCs w:val="24"/>
        </w:rPr>
      </w:pPr>
      <w:r w:rsidRPr="00A77E6F">
        <w:rPr>
          <w:rFonts w:eastAsia="Calibri"/>
          <w:sz w:val="24"/>
          <w:szCs w:val="24"/>
        </w:rPr>
        <w:lastRenderedPageBreak/>
        <w:t xml:space="preserve">электронный вариант учебников с </w:t>
      </w:r>
      <w:proofErr w:type="spellStart"/>
      <w:r w:rsidRPr="00A77E6F">
        <w:rPr>
          <w:rFonts w:eastAsia="Calibri"/>
          <w:sz w:val="24"/>
          <w:szCs w:val="24"/>
        </w:rPr>
        <w:t>мультимедийным</w:t>
      </w:r>
      <w:proofErr w:type="spellEnd"/>
      <w:r w:rsidRPr="00A77E6F">
        <w:rPr>
          <w:rFonts w:eastAsia="Calibri"/>
          <w:sz w:val="24"/>
          <w:szCs w:val="24"/>
        </w:rPr>
        <w:t xml:space="preserve"> сопровождением к каждому из шести модулей; </w:t>
      </w:r>
    </w:p>
    <w:p w:rsidR="00F21CB7" w:rsidRPr="00A77E6F" w:rsidRDefault="00F21CB7" w:rsidP="00233379">
      <w:pPr>
        <w:pStyle w:val="a3"/>
        <w:numPr>
          <w:ilvl w:val="0"/>
          <w:numId w:val="128"/>
        </w:numPr>
        <w:spacing w:line="240" w:lineRule="auto"/>
        <w:jc w:val="both"/>
        <w:rPr>
          <w:sz w:val="24"/>
          <w:szCs w:val="24"/>
        </w:rPr>
      </w:pPr>
      <w:r w:rsidRPr="00A77E6F">
        <w:rPr>
          <w:rFonts w:eastAsia="Calibri"/>
          <w:sz w:val="24"/>
          <w:szCs w:val="24"/>
        </w:rPr>
        <w:t xml:space="preserve">методические пособия, разработанные в </w:t>
      </w:r>
      <w:proofErr w:type="spellStart"/>
      <w:r w:rsidRPr="00A77E6F">
        <w:rPr>
          <w:rFonts w:eastAsia="Calibri"/>
          <w:sz w:val="24"/>
          <w:szCs w:val="24"/>
        </w:rPr>
        <w:t>пилотных</w:t>
      </w:r>
      <w:proofErr w:type="spellEnd"/>
      <w:r w:rsidRPr="00A77E6F">
        <w:rPr>
          <w:rFonts w:eastAsia="Calibri"/>
          <w:sz w:val="24"/>
          <w:szCs w:val="24"/>
        </w:rPr>
        <w:t xml:space="preserve"> регионах и адаптированные для педагогов Республики Марий Эл; </w:t>
      </w:r>
    </w:p>
    <w:p w:rsidR="00F21CB7" w:rsidRPr="00A77E6F" w:rsidRDefault="00F21CB7" w:rsidP="00233379">
      <w:pPr>
        <w:pStyle w:val="a3"/>
        <w:numPr>
          <w:ilvl w:val="0"/>
          <w:numId w:val="128"/>
        </w:numPr>
        <w:spacing w:line="240" w:lineRule="auto"/>
        <w:jc w:val="both"/>
        <w:rPr>
          <w:sz w:val="24"/>
          <w:szCs w:val="24"/>
        </w:rPr>
      </w:pPr>
      <w:r w:rsidRPr="00A77E6F">
        <w:rPr>
          <w:rFonts w:eastAsia="Calibri"/>
          <w:sz w:val="24"/>
          <w:szCs w:val="24"/>
        </w:rPr>
        <w:t>выпускные проектные</w:t>
      </w:r>
      <w:r w:rsidRPr="00A77E6F">
        <w:rPr>
          <w:sz w:val="24"/>
          <w:szCs w:val="24"/>
        </w:rPr>
        <w:t xml:space="preserve"> </w:t>
      </w:r>
      <w:r w:rsidRPr="00A77E6F">
        <w:rPr>
          <w:rFonts w:eastAsia="Calibri"/>
          <w:sz w:val="24"/>
          <w:szCs w:val="24"/>
        </w:rPr>
        <w:t>работы</w:t>
      </w:r>
      <w:r w:rsidRPr="00A77E6F">
        <w:rPr>
          <w:sz w:val="24"/>
          <w:szCs w:val="24"/>
        </w:rPr>
        <w:t xml:space="preserve"> </w:t>
      </w:r>
      <w:r w:rsidRPr="00A77E6F">
        <w:rPr>
          <w:rFonts w:eastAsia="Calibri"/>
          <w:sz w:val="24"/>
          <w:szCs w:val="24"/>
        </w:rPr>
        <w:t>учителей-тренеров</w:t>
      </w:r>
      <w:r w:rsidRPr="00A77E6F">
        <w:rPr>
          <w:sz w:val="24"/>
          <w:szCs w:val="24"/>
        </w:rPr>
        <w:t xml:space="preserve"> </w:t>
      </w:r>
      <w:r w:rsidRPr="00A77E6F">
        <w:rPr>
          <w:rFonts w:eastAsia="Calibri"/>
          <w:sz w:val="24"/>
          <w:szCs w:val="24"/>
        </w:rPr>
        <w:t xml:space="preserve">по отдельным урокам ОРКСЭ; </w:t>
      </w:r>
    </w:p>
    <w:p w:rsidR="00F21CB7" w:rsidRPr="00A77E6F" w:rsidRDefault="00F21CB7" w:rsidP="00233379">
      <w:pPr>
        <w:pStyle w:val="a3"/>
        <w:numPr>
          <w:ilvl w:val="0"/>
          <w:numId w:val="128"/>
        </w:numPr>
        <w:spacing w:line="240" w:lineRule="auto"/>
        <w:jc w:val="both"/>
        <w:rPr>
          <w:sz w:val="24"/>
          <w:szCs w:val="24"/>
        </w:rPr>
      </w:pPr>
      <w:r w:rsidRPr="00A77E6F">
        <w:rPr>
          <w:rFonts w:eastAsia="Calibri"/>
          <w:sz w:val="24"/>
          <w:szCs w:val="24"/>
        </w:rPr>
        <w:t xml:space="preserve">практические материалы к урокам, разработанные и апробированные коллегами из Чувашии; </w:t>
      </w:r>
    </w:p>
    <w:p w:rsidR="00F21CB7" w:rsidRPr="00A77E6F" w:rsidRDefault="00F21CB7" w:rsidP="00233379">
      <w:pPr>
        <w:pStyle w:val="a3"/>
        <w:numPr>
          <w:ilvl w:val="0"/>
          <w:numId w:val="128"/>
        </w:numPr>
        <w:spacing w:line="240" w:lineRule="auto"/>
        <w:jc w:val="both"/>
        <w:rPr>
          <w:rFonts w:eastAsia="Calibri"/>
          <w:sz w:val="24"/>
          <w:szCs w:val="24"/>
        </w:rPr>
      </w:pPr>
      <w:r w:rsidRPr="00A77E6F">
        <w:rPr>
          <w:rFonts w:eastAsia="Calibri"/>
          <w:sz w:val="24"/>
          <w:szCs w:val="24"/>
        </w:rPr>
        <w:t xml:space="preserve">нормативные документы по курсу ОРКСЭ.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1"/>
        </w:numPr>
        <w:spacing w:line="240" w:lineRule="auto"/>
        <w:rPr>
          <w:b/>
          <w:sz w:val="24"/>
          <w:szCs w:val="24"/>
        </w:rPr>
      </w:pPr>
      <w:r w:rsidRPr="00A77E6F">
        <w:rPr>
          <w:b/>
          <w:sz w:val="24"/>
          <w:szCs w:val="24"/>
        </w:rPr>
        <w:t>МТБ в ОУ для преподавания курса</w:t>
      </w:r>
    </w:p>
    <w:p w:rsidR="008F3ED2" w:rsidRPr="00A77E6F" w:rsidRDefault="008F3ED2" w:rsidP="005450B9">
      <w:pPr>
        <w:spacing w:line="240" w:lineRule="auto"/>
        <w:jc w:val="both"/>
        <w:rPr>
          <w:sz w:val="24"/>
          <w:szCs w:val="24"/>
        </w:rPr>
      </w:pPr>
      <w:r w:rsidRPr="00A77E6F">
        <w:rPr>
          <w:sz w:val="24"/>
          <w:szCs w:val="24"/>
        </w:rPr>
        <w:t>В ходе реализации курса доступ к использованию компьютерной и другой техники для педагогов и учащихся возможен при предварительной договоренности.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1"/>
        </w:numPr>
        <w:spacing w:line="240" w:lineRule="auto"/>
        <w:rPr>
          <w:b/>
          <w:sz w:val="24"/>
          <w:szCs w:val="24"/>
        </w:rPr>
      </w:pPr>
      <w:r w:rsidRPr="00A77E6F">
        <w:rPr>
          <w:b/>
          <w:sz w:val="24"/>
          <w:szCs w:val="24"/>
        </w:rPr>
        <w:t xml:space="preserve">Информационное сопровождение хода апробации </w:t>
      </w:r>
    </w:p>
    <w:p w:rsidR="00C646FB" w:rsidRPr="00A77E6F" w:rsidRDefault="00C646FB" w:rsidP="005450B9">
      <w:pPr>
        <w:spacing w:line="240" w:lineRule="auto"/>
        <w:ind w:firstLine="540"/>
        <w:jc w:val="both"/>
        <w:rPr>
          <w:rFonts w:eastAsia="Calibri"/>
          <w:sz w:val="24"/>
          <w:szCs w:val="24"/>
        </w:rPr>
      </w:pPr>
      <w:r w:rsidRPr="00A77E6F">
        <w:rPr>
          <w:rFonts w:eastAsia="Calibri"/>
          <w:sz w:val="24"/>
          <w:szCs w:val="24"/>
        </w:rPr>
        <w:t xml:space="preserve">Освещение хода апробации в средствах массовой информации проходит </w:t>
      </w:r>
      <w:proofErr w:type="gramStart"/>
      <w:r w:rsidRPr="00A77E6F">
        <w:rPr>
          <w:rFonts w:eastAsia="Calibri"/>
          <w:sz w:val="24"/>
          <w:szCs w:val="24"/>
        </w:rPr>
        <w:t>через</w:t>
      </w:r>
      <w:proofErr w:type="gramEnd"/>
      <w:r w:rsidRPr="00A77E6F">
        <w:rPr>
          <w:rFonts w:eastAsia="Calibri"/>
          <w:sz w:val="24"/>
          <w:szCs w:val="24"/>
        </w:rPr>
        <w:t>:</w:t>
      </w:r>
    </w:p>
    <w:p w:rsidR="00C646FB" w:rsidRPr="00A77E6F" w:rsidRDefault="00C646FB" w:rsidP="00233379">
      <w:pPr>
        <w:pStyle w:val="a3"/>
        <w:numPr>
          <w:ilvl w:val="0"/>
          <w:numId w:val="130"/>
        </w:numPr>
        <w:spacing w:line="240" w:lineRule="auto"/>
        <w:jc w:val="both"/>
        <w:rPr>
          <w:rFonts w:eastAsia="Calibri"/>
          <w:sz w:val="24"/>
          <w:szCs w:val="24"/>
        </w:rPr>
      </w:pPr>
      <w:r w:rsidRPr="00A77E6F">
        <w:rPr>
          <w:rFonts w:eastAsia="Calibri"/>
          <w:sz w:val="24"/>
          <w:szCs w:val="24"/>
        </w:rPr>
        <w:t>телепередачи на республиканском  телевидении с участием министра, педагогов, других участников эксперимента;</w:t>
      </w:r>
    </w:p>
    <w:p w:rsidR="00C646FB" w:rsidRPr="00A77E6F" w:rsidRDefault="00C646FB" w:rsidP="00233379">
      <w:pPr>
        <w:pStyle w:val="a3"/>
        <w:numPr>
          <w:ilvl w:val="0"/>
          <w:numId w:val="130"/>
        </w:numPr>
        <w:spacing w:line="240" w:lineRule="auto"/>
        <w:jc w:val="both"/>
        <w:rPr>
          <w:rFonts w:eastAsia="Calibri"/>
          <w:sz w:val="24"/>
          <w:szCs w:val="24"/>
        </w:rPr>
      </w:pPr>
      <w:r w:rsidRPr="00A77E6F">
        <w:rPr>
          <w:rFonts w:eastAsia="Calibri"/>
          <w:sz w:val="24"/>
          <w:szCs w:val="24"/>
        </w:rPr>
        <w:t>статьи в республиканских и муниципальных периодических изданиях.</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1"/>
        </w:numPr>
        <w:spacing w:line="240" w:lineRule="auto"/>
        <w:rPr>
          <w:b/>
          <w:sz w:val="24"/>
          <w:szCs w:val="24"/>
        </w:rPr>
      </w:pPr>
      <w:r w:rsidRPr="00A77E6F">
        <w:rPr>
          <w:b/>
          <w:sz w:val="24"/>
          <w:szCs w:val="24"/>
        </w:rPr>
        <w:t>Механизмы выбора модуля учащимися и работа с родителями</w:t>
      </w:r>
    </w:p>
    <w:p w:rsidR="00C646FB" w:rsidRPr="00A77E6F" w:rsidRDefault="00C646FB" w:rsidP="005450B9">
      <w:pPr>
        <w:spacing w:line="240" w:lineRule="auto"/>
        <w:jc w:val="both"/>
        <w:rPr>
          <w:rFonts w:eastAsia="Calibri"/>
          <w:sz w:val="24"/>
          <w:szCs w:val="24"/>
        </w:rPr>
      </w:pPr>
      <w:r w:rsidRPr="00A77E6F">
        <w:rPr>
          <w:rFonts w:eastAsia="Calibri"/>
          <w:sz w:val="24"/>
          <w:szCs w:val="24"/>
        </w:rPr>
        <w:t xml:space="preserve">Понимая важность участия родителей в апробации данного курса, педагоги планируют совместное изучение модулей. Так, часть школ проводят уроки по </w:t>
      </w:r>
      <w:proofErr w:type="gramStart"/>
      <w:r w:rsidRPr="00A77E6F">
        <w:rPr>
          <w:rFonts w:eastAsia="Calibri"/>
          <w:sz w:val="24"/>
          <w:szCs w:val="24"/>
        </w:rPr>
        <w:t>субботам</w:t>
      </w:r>
      <w:proofErr w:type="gramEnd"/>
      <w:r w:rsidRPr="00A77E6F">
        <w:rPr>
          <w:rFonts w:eastAsia="Calibri"/>
          <w:sz w:val="24"/>
          <w:szCs w:val="24"/>
        </w:rPr>
        <w:t xml:space="preserve"> и родители имеют возможность не только присутствовать на уроках, но и вместе с детьми изучать выбранный модуль. 74% родителей </w:t>
      </w:r>
      <w:r w:rsidRPr="00A77E6F">
        <w:rPr>
          <w:sz w:val="24"/>
          <w:szCs w:val="24"/>
        </w:rPr>
        <w:t xml:space="preserve"> </w:t>
      </w:r>
      <w:r w:rsidRPr="00A77E6F">
        <w:rPr>
          <w:rFonts w:eastAsia="Calibri"/>
          <w:sz w:val="24"/>
          <w:szCs w:val="24"/>
        </w:rPr>
        <w:t xml:space="preserve">благодарны учителям </w:t>
      </w:r>
      <w:r w:rsidRPr="00A77E6F">
        <w:rPr>
          <w:sz w:val="24"/>
          <w:szCs w:val="24"/>
        </w:rPr>
        <w:t xml:space="preserve"> </w:t>
      </w:r>
      <w:r w:rsidRPr="00A77E6F">
        <w:rPr>
          <w:rFonts w:eastAsia="Calibri"/>
          <w:sz w:val="24"/>
          <w:szCs w:val="24"/>
        </w:rPr>
        <w:t xml:space="preserve">за привлечение их к совместному обсуждению актуальных вопросов современности, которые  изучаются в рамках курса ОРКСЭ.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1"/>
        </w:numPr>
        <w:spacing w:line="240" w:lineRule="auto"/>
        <w:rPr>
          <w:b/>
          <w:sz w:val="24"/>
          <w:szCs w:val="24"/>
        </w:rPr>
      </w:pPr>
      <w:r w:rsidRPr="00A77E6F">
        <w:rPr>
          <w:b/>
          <w:sz w:val="24"/>
          <w:szCs w:val="24"/>
        </w:rPr>
        <w:t>Мониторинг процесса апробации комплексного учебного курса</w:t>
      </w:r>
    </w:p>
    <w:p w:rsidR="000571D0" w:rsidRPr="00A77E6F" w:rsidRDefault="00C646FB" w:rsidP="005450B9">
      <w:pPr>
        <w:spacing w:line="240" w:lineRule="auto"/>
        <w:jc w:val="both"/>
        <w:rPr>
          <w:sz w:val="24"/>
          <w:szCs w:val="24"/>
        </w:rPr>
      </w:pPr>
      <w:r w:rsidRPr="00A77E6F">
        <w:rPr>
          <w:sz w:val="24"/>
          <w:szCs w:val="24"/>
        </w:rPr>
        <w:t>В процессе проводимого в Республике Марий Эл мониторинга апробации курса ОРКСЭ изучались следующие аспекты:</w:t>
      </w:r>
    </w:p>
    <w:p w:rsidR="00C646FB" w:rsidRPr="00A77E6F" w:rsidRDefault="00C646FB" w:rsidP="00233379">
      <w:pPr>
        <w:pStyle w:val="a3"/>
        <w:numPr>
          <w:ilvl w:val="0"/>
          <w:numId w:val="131"/>
        </w:numPr>
        <w:spacing w:line="240" w:lineRule="auto"/>
        <w:jc w:val="both"/>
        <w:rPr>
          <w:sz w:val="24"/>
          <w:szCs w:val="24"/>
        </w:rPr>
      </w:pPr>
      <w:r w:rsidRPr="00A77E6F">
        <w:rPr>
          <w:sz w:val="24"/>
          <w:szCs w:val="24"/>
        </w:rPr>
        <w:t>мнение педагогов о результативности и эффективности учебного курса при обучении 4-х и 5-х классов;</w:t>
      </w:r>
    </w:p>
    <w:p w:rsidR="00C646FB" w:rsidRPr="00A77E6F" w:rsidRDefault="00C646FB" w:rsidP="00233379">
      <w:pPr>
        <w:pStyle w:val="a3"/>
        <w:numPr>
          <w:ilvl w:val="0"/>
          <w:numId w:val="131"/>
        </w:numPr>
        <w:spacing w:line="240" w:lineRule="auto"/>
        <w:jc w:val="both"/>
        <w:rPr>
          <w:sz w:val="24"/>
          <w:szCs w:val="24"/>
        </w:rPr>
      </w:pPr>
      <w:r w:rsidRPr="00A77E6F">
        <w:rPr>
          <w:sz w:val="24"/>
          <w:szCs w:val="24"/>
        </w:rPr>
        <w:t xml:space="preserve">мнение педагогов о восприятии нового учебного курса </w:t>
      </w:r>
      <w:proofErr w:type="gramStart"/>
      <w:r w:rsidRPr="00A77E6F">
        <w:rPr>
          <w:sz w:val="24"/>
          <w:szCs w:val="24"/>
        </w:rPr>
        <w:t>обучающимися</w:t>
      </w:r>
      <w:proofErr w:type="gramEnd"/>
      <w:r w:rsidRPr="00A77E6F">
        <w:rPr>
          <w:sz w:val="24"/>
          <w:szCs w:val="24"/>
        </w:rPr>
        <w:t xml:space="preserve"> 4-х классов;</w:t>
      </w:r>
    </w:p>
    <w:p w:rsidR="00C646FB" w:rsidRPr="00A77E6F" w:rsidRDefault="00C646FB" w:rsidP="00233379">
      <w:pPr>
        <w:pStyle w:val="a3"/>
        <w:numPr>
          <w:ilvl w:val="0"/>
          <w:numId w:val="131"/>
        </w:numPr>
        <w:spacing w:line="240" w:lineRule="auto"/>
        <w:jc w:val="both"/>
        <w:rPr>
          <w:sz w:val="24"/>
          <w:szCs w:val="24"/>
        </w:rPr>
      </w:pPr>
      <w:r w:rsidRPr="00A77E6F">
        <w:rPr>
          <w:sz w:val="24"/>
          <w:szCs w:val="24"/>
        </w:rPr>
        <w:t xml:space="preserve">мнение родителей учащихся о восприятии нового учебного курса </w:t>
      </w:r>
      <w:proofErr w:type="gramStart"/>
      <w:r w:rsidRPr="00A77E6F">
        <w:rPr>
          <w:sz w:val="24"/>
          <w:szCs w:val="24"/>
        </w:rPr>
        <w:t>обучающимися</w:t>
      </w:r>
      <w:proofErr w:type="gramEnd"/>
      <w:r w:rsidRPr="00A77E6F">
        <w:rPr>
          <w:sz w:val="24"/>
          <w:szCs w:val="24"/>
        </w:rPr>
        <w:t xml:space="preserve"> 4-х классов;</w:t>
      </w:r>
    </w:p>
    <w:p w:rsidR="0090487F" w:rsidRPr="00A77E6F" w:rsidRDefault="00C646FB" w:rsidP="00233379">
      <w:pPr>
        <w:pStyle w:val="a3"/>
        <w:numPr>
          <w:ilvl w:val="0"/>
          <w:numId w:val="131"/>
        </w:numPr>
        <w:spacing w:line="240" w:lineRule="auto"/>
        <w:jc w:val="both"/>
        <w:rPr>
          <w:sz w:val="24"/>
          <w:szCs w:val="24"/>
        </w:rPr>
      </w:pPr>
      <w:r w:rsidRPr="00A77E6F">
        <w:rPr>
          <w:sz w:val="24"/>
          <w:szCs w:val="24"/>
        </w:rPr>
        <w:t>специфика работы педагогов с родителями учащихся 4-х классов в рамках реализации нового учебного курса «Основы религи</w:t>
      </w:r>
      <w:r w:rsidR="0090487F" w:rsidRPr="00A77E6F">
        <w:rPr>
          <w:sz w:val="24"/>
          <w:szCs w:val="24"/>
        </w:rPr>
        <w:t>озных культур и светской этики»;</w:t>
      </w:r>
    </w:p>
    <w:p w:rsidR="000571D0" w:rsidRPr="00A77E6F" w:rsidRDefault="0090487F" w:rsidP="00233379">
      <w:pPr>
        <w:pStyle w:val="a3"/>
        <w:numPr>
          <w:ilvl w:val="0"/>
          <w:numId w:val="131"/>
        </w:numPr>
        <w:spacing w:line="240" w:lineRule="auto"/>
        <w:jc w:val="both"/>
        <w:rPr>
          <w:sz w:val="24"/>
          <w:szCs w:val="24"/>
        </w:rPr>
      </w:pPr>
      <w:r w:rsidRPr="00A77E6F">
        <w:rPr>
          <w:sz w:val="24"/>
          <w:szCs w:val="24"/>
        </w:rPr>
        <w:t>д</w:t>
      </w:r>
      <w:r w:rsidR="00C646FB" w:rsidRPr="00A77E6F">
        <w:rPr>
          <w:sz w:val="24"/>
          <w:szCs w:val="24"/>
        </w:rPr>
        <w:t>инамика отношения участников апробации и различных представителей общества к введению нового учебного курса «Основы религиозных культур и светской этики».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0"/>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8F0F6F" w:rsidRPr="00A77E6F" w:rsidRDefault="008F0F6F" w:rsidP="005450B9">
      <w:pPr>
        <w:tabs>
          <w:tab w:val="left" w:pos="1701"/>
        </w:tabs>
        <w:spacing w:line="240" w:lineRule="auto"/>
        <w:ind w:firstLine="680"/>
        <w:jc w:val="both"/>
        <w:rPr>
          <w:rFonts w:eastAsia="Calibri"/>
          <w:sz w:val="24"/>
          <w:szCs w:val="28"/>
        </w:rPr>
      </w:pPr>
      <w:r w:rsidRPr="00A77E6F">
        <w:rPr>
          <w:rFonts w:eastAsia="Calibri"/>
          <w:sz w:val="24"/>
          <w:szCs w:val="28"/>
        </w:rPr>
        <w:t>Около 80% учителей считает, что курс способствует нравственному воспитанию детей. Половина учителей отмечает такие положительные итоги введения ОРКСЭ, как формирование этического</w:t>
      </w:r>
      <w:r w:rsidRPr="00A77E6F">
        <w:rPr>
          <w:sz w:val="24"/>
          <w:szCs w:val="28"/>
        </w:rPr>
        <w:t xml:space="preserve"> </w:t>
      </w:r>
      <w:r w:rsidRPr="00A77E6F">
        <w:rPr>
          <w:rFonts w:eastAsia="Calibri"/>
          <w:sz w:val="24"/>
          <w:szCs w:val="28"/>
        </w:rPr>
        <w:t>самосознания</w:t>
      </w:r>
      <w:r w:rsidRPr="00A77E6F">
        <w:rPr>
          <w:sz w:val="24"/>
          <w:szCs w:val="28"/>
        </w:rPr>
        <w:t xml:space="preserve"> </w:t>
      </w:r>
      <w:r w:rsidRPr="00A77E6F">
        <w:rPr>
          <w:rFonts w:eastAsia="Calibri"/>
          <w:sz w:val="24"/>
          <w:szCs w:val="28"/>
        </w:rPr>
        <w:t xml:space="preserve">и содействие улучшению взаимоотношений детей и родителей. Более 40% педагогов уверены в том, что введение ОРКСЭ способствует формированию мотивации школьников к познавательной деятельности.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0"/>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A2705F" w:rsidRPr="00A77E6F" w:rsidRDefault="00A2705F" w:rsidP="005450B9">
      <w:pPr>
        <w:spacing w:line="240" w:lineRule="auto"/>
        <w:ind w:firstLine="540"/>
        <w:jc w:val="both"/>
        <w:rPr>
          <w:rFonts w:eastAsia="Calibri"/>
          <w:sz w:val="24"/>
          <w:szCs w:val="24"/>
        </w:rPr>
      </w:pPr>
      <w:r w:rsidRPr="00A77E6F">
        <w:rPr>
          <w:rFonts w:eastAsia="Calibri"/>
          <w:sz w:val="24"/>
          <w:szCs w:val="24"/>
        </w:rPr>
        <w:lastRenderedPageBreak/>
        <w:t>Основная проблема – содержательная: очень сложный понятийный аппарат по некоторым модулям, учителям приходится самостоятельно создавать глоссарий.</w:t>
      </w:r>
    </w:p>
    <w:p w:rsidR="00A2705F" w:rsidRPr="00A77E6F" w:rsidRDefault="00F21CB7" w:rsidP="005450B9">
      <w:pPr>
        <w:spacing w:line="240" w:lineRule="auto"/>
        <w:ind w:firstLine="540"/>
        <w:jc w:val="both"/>
        <w:rPr>
          <w:rFonts w:eastAsia="Calibri"/>
          <w:sz w:val="24"/>
          <w:szCs w:val="24"/>
        </w:rPr>
      </w:pPr>
      <w:r w:rsidRPr="00A77E6F">
        <w:rPr>
          <w:rFonts w:eastAsia="Calibri"/>
          <w:sz w:val="24"/>
          <w:szCs w:val="24"/>
        </w:rPr>
        <w:t xml:space="preserve">Трудности в обучении возникают при адаптации статей </w:t>
      </w:r>
      <w:proofErr w:type="gramStart"/>
      <w:r w:rsidRPr="00A77E6F">
        <w:rPr>
          <w:rFonts w:eastAsia="Calibri"/>
          <w:sz w:val="24"/>
          <w:szCs w:val="24"/>
        </w:rPr>
        <w:t>учебника</w:t>
      </w:r>
      <w:proofErr w:type="gramEnd"/>
      <w:r w:rsidR="008F0F6F" w:rsidRPr="00A77E6F">
        <w:rPr>
          <w:rFonts w:eastAsia="Calibri"/>
          <w:sz w:val="24"/>
          <w:szCs w:val="24"/>
        </w:rPr>
        <w:t xml:space="preserve"> </w:t>
      </w:r>
      <w:r w:rsidRPr="00A77E6F">
        <w:rPr>
          <w:rFonts w:eastAsia="Calibri"/>
          <w:sz w:val="24"/>
          <w:szCs w:val="24"/>
        </w:rPr>
        <w:t xml:space="preserve">к возрасту обучающихся (лексика, сложность синтаксических конструкций, необходимость в словаре терминов). Особенно сложно понять материал детям из национальных школ, учителям приходится переводить термины, объяснять их значение на родном языке обучающихся. Отсутствуют рабочие тетради с литературным материалом для анализа. Затрудняет обучение почти полное отсутствие прошлого опыта детей в данной области. </w:t>
      </w:r>
    </w:p>
    <w:p w:rsidR="00A2705F" w:rsidRPr="00A77E6F" w:rsidRDefault="00F21CB7" w:rsidP="005450B9">
      <w:pPr>
        <w:spacing w:line="240" w:lineRule="auto"/>
        <w:ind w:firstLine="540"/>
        <w:jc w:val="both"/>
        <w:rPr>
          <w:rFonts w:eastAsia="Calibri"/>
          <w:sz w:val="24"/>
          <w:szCs w:val="24"/>
        </w:rPr>
      </w:pPr>
      <w:proofErr w:type="gramStart"/>
      <w:r w:rsidRPr="00A77E6F">
        <w:rPr>
          <w:rFonts w:eastAsia="Calibri"/>
          <w:sz w:val="24"/>
          <w:szCs w:val="24"/>
        </w:rPr>
        <w:t>Беспокойство вызывают сложности, связанные с перераспределением часов</w:t>
      </w:r>
      <w:r w:rsidR="00A2705F" w:rsidRPr="00A77E6F">
        <w:rPr>
          <w:rFonts w:eastAsia="Calibri"/>
          <w:sz w:val="24"/>
          <w:szCs w:val="24"/>
        </w:rPr>
        <w:t xml:space="preserve"> </w:t>
      </w:r>
      <w:r w:rsidRPr="00A77E6F">
        <w:rPr>
          <w:rFonts w:eastAsia="Calibri"/>
          <w:sz w:val="24"/>
          <w:szCs w:val="24"/>
        </w:rPr>
        <w:t>учебного</w:t>
      </w:r>
      <w:r w:rsidR="00A2705F" w:rsidRPr="00A77E6F">
        <w:rPr>
          <w:rFonts w:eastAsia="Calibri"/>
          <w:sz w:val="24"/>
          <w:szCs w:val="24"/>
        </w:rPr>
        <w:t xml:space="preserve"> </w:t>
      </w:r>
      <w:r w:rsidRPr="00A77E6F">
        <w:rPr>
          <w:rFonts w:eastAsia="Calibri"/>
          <w:sz w:val="24"/>
          <w:szCs w:val="24"/>
        </w:rPr>
        <w:t>плана; в некоторых районах отмечаются трудности с выбором учебных модулей в условиях малокомплектной сельской школы (небольшое количество обучающихся</w:t>
      </w:r>
      <w:r w:rsidR="00A2705F" w:rsidRPr="00A77E6F">
        <w:rPr>
          <w:rFonts w:eastAsia="Calibri"/>
          <w:sz w:val="24"/>
          <w:szCs w:val="24"/>
        </w:rPr>
        <w:t>.</w:t>
      </w:r>
      <w:proofErr w:type="gramEnd"/>
    </w:p>
    <w:p w:rsidR="00A2705F" w:rsidRPr="00A77E6F" w:rsidRDefault="00A2705F" w:rsidP="005450B9">
      <w:pPr>
        <w:spacing w:line="240" w:lineRule="auto"/>
        <w:ind w:firstLine="540"/>
        <w:jc w:val="both"/>
        <w:rPr>
          <w:rFonts w:eastAsia="Calibri"/>
          <w:sz w:val="24"/>
          <w:szCs w:val="24"/>
        </w:rPr>
      </w:pPr>
      <w:r w:rsidRPr="00A77E6F">
        <w:rPr>
          <w:rFonts w:eastAsia="Calibri"/>
          <w:sz w:val="24"/>
          <w:szCs w:val="24"/>
        </w:rPr>
        <w:t>В некоторых школах возникают проблемы из-за нехватки компьютерной техники.</w:t>
      </w:r>
    </w:p>
    <w:p w:rsidR="00C646FB" w:rsidRPr="00A77E6F" w:rsidRDefault="00C646FB" w:rsidP="005450B9">
      <w:pPr>
        <w:spacing w:line="240" w:lineRule="auto"/>
        <w:ind w:firstLine="540"/>
        <w:jc w:val="both"/>
        <w:rPr>
          <w:rFonts w:eastAsia="Calibri"/>
          <w:sz w:val="24"/>
          <w:szCs w:val="24"/>
        </w:rPr>
      </w:pPr>
      <w:r w:rsidRPr="00A77E6F">
        <w:rPr>
          <w:rFonts w:eastAsia="Calibri"/>
          <w:sz w:val="24"/>
          <w:szCs w:val="24"/>
        </w:rPr>
        <w:t xml:space="preserve">Далеко не все родители вовлечены в процесс сотрудничества по ОРКСЭ, некоторые не считают предмет значимым ввиду </w:t>
      </w:r>
      <w:proofErr w:type="spellStart"/>
      <w:r w:rsidRPr="00A77E6F">
        <w:rPr>
          <w:rFonts w:eastAsia="Calibri"/>
          <w:sz w:val="24"/>
          <w:szCs w:val="24"/>
        </w:rPr>
        <w:t>безотметочного</w:t>
      </w:r>
      <w:proofErr w:type="spellEnd"/>
      <w:r w:rsidRPr="00A77E6F">
        <w:rPr>
          <w:rFonts w:eastAsia="Calibri"/>
          <w:sz w:val="24"/>
          <w:szCs w:val="24"/>
        </w:rPr>
        <w:t xml:space="preserve"> обучения. Преподаватели сталкиваются с непониманием родителей из так называемых трудных семей.</w:t>
      </w:r>
    </w:p>
    <w:p w:rsidR="00A2705F" w:rsidRPr="00A77E6F" w:rsidRDefault="00A2705F" w:rsidP="005450B9">
      <w:pPr>
        <w:spacing w:line="240" w:lineRule="auto"/>
        <w:ind w:firstLine="540"/>
        <w:jc w:val="both"/>
        <w:rPr>
          <w:rFonts w:eastAsia="Calibri"/>
          <w:sz w:val="24"/>
          <w:szCs w:val="24"/>
        </w:rPr>
      </w:pPr>
      <w:r w:rsidRPr="00A77E6F">
        <w:rPr>
          <w:rFonts w:eastAsia="Calibri"/>
          <w:sz w:val="24"/>
          <w:szCs w:val="24"/>
        </w:rPr>
        <w:t>Небольшой процент родителей выразил желание к изучению своим ребенком нескольких модулей курса, возможность чего не предусмотрена программой курса.</w:t>
      </w:r>
    </w:p>
    <w:p w:rsidR="00BE3731" w:rsidRPr="00A77E6F" w:rsidRDefault="00BE3731" w:rsidP="005450B9">
      <w:pPr>
        <w:spacing w:line="240" w:lineRule="auto"/>
        <w:ind w:firstLine="540"/>
        <w:jc w:val="both"/>
        <w:rPr>
          <w:rFonts w:eastAsia="Calibri"/>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28" w:name="_Toc297109603"/>
      <w:bookmarkStart w:id="29" w:name="_Toc308023313"/>
      <w:r w:rsidRPr="006D222A">
        <w:rPr>
          <w:rFonts w:ascii="Times New Roman" w:hAnsi="Times New Roman" w:cs="Times New Roman"/>
          <w:i/>
          <w:color w:val="auto"/>
          <w:szCs w:val="24"/>
        </w:rPr>
        <w:t>Свердловская область</w:t>
      </w:r>
      <w:bookmarkEnd w:id="28"/>
      <w:bookmarkEnd w:id="29"/>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52"/>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pStyle w:val="a3"/>
        <w:numPr>
          <w:ilvl w:val="0"/>
          <w:numId w:val="53"/>
        </w:numPr>
        <w:spacing w:line="240" w:lineRule="auto"/>
        <w:rPr>
          <w:b/>
          <w:sz w:val="24"/>
          <w:szCs w:val="24"/>
        </w:rPr>
      </w:pPr>
      <w:r w:rsidRPr="00A77E6F">
        <w:rPr>
          <w:b/>
          <w:sz w:val="24"/>
          <w:szCs w:val="24"/>
        </w:rPr>
        <w:t xml:space="preserve">Нормативно-правовое обеспечение апробации </w:t>
      </w:r>
    </w:p>
    <w:p w:rsidR="00C67003" w:rsidRPr="00A77E6F" w:rsidRDefault="00C67003" w:rsidP="005450B9">
      <w:pPr>
        <w:spacing w:line="240" w:lineRule="auto"/>
        <w:jc w:val="both"/>
        <w:rPr>
          <w:bCs/>
          <w:sz w:val="24"/>
          <w:szCs w:val="24"/>
        </w:rPr>
      </w:pPr>
      <w:r w:rsidRPr="00A77E6F">
        <w:rPr>
          <w:sz w:val="24"/>
          <w:szCs w:val="24"/>
        </w:rPr>
        <w:t>С целью организации апробации курса на региональном уровне подготовлено информационное письмо Министерства общего и профессионального образования Свердловской области «О реализации комплексного учебного курса «Основы религиозных культур и светской этики» в общеобразовательных учреждениях Свердловской области в 2010/2011 учебном году». На муниципальном уровне подготовлены информационные письма, изданы приказы и р</w:t>
      </w:r>
      <w:r w:rsidRPr="00A77E6F">
        <w:rPr>
          <w:bCs/>
          <w:sz w:val="24"/>
          <w:szCs w:val="24"/>
        </w:rPr>
        <w:t>азработаны планы мероприятий по апробации в 2010-2011 учебном году комплексного учебного курса в общеобразовательных учреждениях муниципальных образований.</w:t>
      </w:r>
    </w:p>
    <w:p w:rsidR="00CD7B79" w:rsidRPr="00A77E6F" w:rsidRDefault="00CD7B79" w:rsidP="005450B9">
      <w:pPr>
        <w:spacing w:line="240" w:lineRule="auto"/>
        <w:jc w:val="center"/>
        <w:rPr>
          <w:b/>
          <w:bCs/>
          <w:sz w:val="24"/>
          <w:szCs w:val="24"/>
        </w:rPr>
      </w:pPr>
    </w:p>
    <w:p w:rsidR="00CD7B79" w:rsidRPr="00A77E6F" w:rsidRDefault="00CD7B79" w:rsidP="005450B9">
      <w:pPr>
        <w:spacing w:line="240" w:lineRule="auto"/>
        <w:jc w:val="center"/>
        <w:rPr>
          <w:rFonts w:eastAsia="Calibri"/>
          <w:b/>
          <w:bCs/>
          <w:sz w:val="24"/>
          <w:szCs w:val="24"/>
        </w:rPr>
      </w:pPr>
      <w:r w:rsidRPr="00A77E6F">
        <w:rPr>
          <w:rFonts w:eastAsia="Calibri"/>
          <w:b/>
          <w:bCs/>
          <w:sz w:val="24"/>
          <w:szCs w:val="24"/>
        </w:rPr>
        <w:t xml:space="preserve">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68"/>
        <w:gridCol w:w="3695"/>
        <w:gridCol w:w="1736"/>
        <w:gridCol w:w="1223"/>
      </w:tblGrid>
      <w:tr w:rsidR="00CD7B79" w:rsidRPr="00A77E6F" w:rsidTr="00036010">
        <w:tc>
          <w:tcPr>
            <w:tcW w:w="2836" w:type="dxa"/>
          </w:tcPr>
          <w:p w:rsidR="00CD7B79" w:rsidRPr="00A77E6F" w:rsidRDefault="00CD7B79" w:rsidP="002B2207">
            <w:pPr>
              <w:spacing w:line="240" w:lineRule="auto"/>
              <w:ind w:left="-57" w:right="-57" w:firstLine="0"/>
              <w:jc w:val="center"/>
              <w:rPr>
                <w:rFonts w:eastAsia="Calibri"/>
                <w:b/>
                <w:bCs/>
                <w:sz w:val="20"/>
                <w:szCs w:val="20"/>
              </w:rPr>
            </w:pPr>
            <w:r w:rsidRPr="00A77E6F">
              <w:rPr>
                <w:rFonts w:eastAsia="Calibri"/>
                <w:b/>
                <w:bCs/>
                <w:sz w:val="20"/>
                <w:szCs w:val="20"/>
              </w:rPr>
              <w:t>Наименования документов</w:t>
            </w:r>
          </w:p>
        </w:tc>
        <w:tc>
          <w:tcPr>
            <w:tcW w:w="4126" w:type="dxa"/>
          </w:tcPr>
          <w:p w:rsidR="00CD7B79" w:rsidRPr="00A77E6F" w:rsidRDefault="00CD7B79" w:rsidP="002B2207">
            <w:pPr>
              <w:spacing w:line="240" w:lineRule="auto"/>
              <w:ind w:left="-57" w:right="-57" w:firstLine="0"/>
              <w:jc w:val="center"/>
              <w:rPr>
                <w:rFonts w:eastAsia="Calibri"/>
                <w:b/>
                <w:bCs/>
                <w:sz w:val="20"/>
                <w:szCs w:val="20"/>
              </w:rPr>
            </w:pPr>
            <w:r w:rsidRPr="00A77E6F">
              <w:rPr>
                <w:rFonts w:eastAsia="Calibri"/>
                <w:b/>
                <w:bCs/>
                <w:sz w:val="20"/>
                <w:szCs w:val="20"/>
              </w:rPr>
              <w:t>Краткое содержание документа (аннотация)</w:t>
            </w:r>
          </w:p>
        </w:tc>
        <w:tc>
          <w:tcPr>
            <w:tcW w:w="0" w:type="auto"/>
          </w:tcPr>
          <w:p w:rsidR="00CD7B79" w:rsidRPr="00A77E6F" w:rsidRDefault="00CD7B79" w:rsidP="002B2207">
            <w:pPr>
              <w:spacing w:line="240" w:lineRule="auto"/>
              <w:ind w:left="-57" w:right="-57" w:firstLine="0"/>
              <w:jc w:val="center"/>
              <w:rPr>
                <w:rFonts w:eastAsia="Calibri"/>
                <w:b/>
                <w:bCs/>
                <w:sz w:val="20"/>
                <w:szCs w:val="20"/>
              </w:rPr>
            </w:pPr>
            <w:r w:rsidRPr="00A77E6F">
              <w:rPr>
                <w:rFonts w:eastAsia="Calibri"/>
                <w:b/>
                <w:bCs/>
                <w:sz w:val="20"/>
                <w:szCs w:val="20"/>
              </w:rPr>
              <w:t>Уровень (муниципальный, школьный)</w:t>
            </w:r>
          </w:p>
        </w:tc>
        <w:tc>
          <w:tcPr>
            <w:tcW w:w="0" w:type="auto"/>
          </w:tcPr>
          <w:p w:rsidR="00CD7B79" w:rsidRPr="00A77E6F" w:rsidRDefault="00CD7B79" w:rsidP="002B2207">
            <w:pPr>
              <w:spacing w:line="240" w:lineRule="auto"/>
              <w:ind w:left="-57" w:right="-57" w:firstLine="0"/>
              <w:jc w:val="center"/>
              <w:rPr>
                <w:rFonts w:eastAsia="Calibri"/>
                <w:b/>
                <w:bCs/>
                <w:sz w:val="20"/>
                <w:szCs w:val="20"/>
              </w:rPr>
            </w:pPr>
            <w:r w:rsidRPr="00A77E6F">
              <w:rPr>
                <w:rFonts w:eastAsia="Calibri"/>
                <w:b/>
                <w:bCs/>
                <w:sz w:val="20"/>
                <w:szCs w:val="20"/>
              </w:rPr>
              <w:t>Сроки введения документа в действие</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Приказ № 424-и  «О реализации содержательной линии регионального (национально-регионального) компонента государственного образовательного стандарта начального общего и основного общего образования</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 «Социально-экономическая и правовая культура»</w:t>
            </w:r>
          </w:p>
          <w:p w:rsidR="00CD7B79" w:rsidRPr="00A77E6F" w:rsidRDefault="00CD7B79" w:rsidP="005450B9">
            <w:pPr>
              <w:spacing w:line="240" w:lineRule="auto"/>
              <w:ind w:left="-57" w:right="-57" w:firstLine="0"/>
              <w:jc w:val="both"/>
              <w:rPr>
                <w:rFonts w:eastAsia="Calibri"/>
                <w:bCs/>
                <w:sz w:val="20"/>
                <w:szCs w:val="20"/>
              </w:rPr>
            </w:pP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Содержит рекомендации об использовании примерной программы курса «Основы религиозных культур и светской этики» как одной из основ реализации содержательной линии регионального компонента государственного образовательного стандарта «Социально-экономическая и правовая культура» на ступенях начального общего и основного общего образования; регламентирует порядок введения курса в образовательный процесс.</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Региональный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21.09.2009</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Приказ № 07-и «Об утверждении плана </w:t>
            </w:r>
            <w:r w:rsidRPr="00A77E6F">
              <w:rPr>
                <w:rFonts w:eastAsia="Calibri"/>
                <w:bCs/>
                <w:sz w:val="20"/>
                <w:szCs w:val="20"/>
              </w:rPr>
              <w:lastRenderedPageBreak/>
              <w:t>мероприятий по апробации в 2009-2011 годах комплексного учебного курса для общеобразовательных учреждений Свердловской области «Основы религиозных культур и светской этики»</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lastRenderedPageBreak/>
              <w:t xml:space="preserve">Определен перечень мероприятий по апробации учебного курса «Основы </w:t>
            </w:r>
            <w:r w:rsidRPr="00A77E6F">
              <w:rPr>
                <w:rFonts w:eastAsia="Calibri"/>
                <w:bCs/>
                <w:sz w:val="20"/>
                <w:szCs w:val="20"/>
              </w:rPr>
              <w:lastRenderedPageBreak/>
              <w:t xml:space="preserve">религиозных культур и светской этики», его нормативно-правовое, организационно-информационное, информационно-методическое и аналитическое обеспечение, порядок координации и контроля хода апробации, назначены ответственные лица из числа специалистов Министерства образования и института развития образования Свердловской области </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lastRenderedPageBreak/>
              <w:t>Региональн</w:t>
            </w:r>
            <w:r w:rsidRPr="00A77E6F">
              <w:rPr>
                <w:rFonts w:eastAsia="Calibri"/>
                <w:bCs/>
                <w:sz w:val="20"/>
                <w:szCs w:val="20"/>
              </w:rPr>
              <w:t>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20.01.2010</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lastRenderedPageBreak/>
              <w:t>Информационные письма Министерства общего и профессионального образования Свердловской области</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01-01-07/04  «О  направлении  педагогов-тренеров комплексного учебного курса «Основы религиозных культур и светской этики» на курсы повышения квалификации»</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 57 «О готовности к апробации комплексного учебного курса «Основы религиозных культур и светской этики»  </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Определяет порядок повышения квалификации и список </w:t>
            </w:r>
            <w:proofErr w:type="spellStart"/>
            <w:r w:rsidRPr="00A77E6F">
              <w:rPr>
                <w:rFonts w:eastAsia="Calibri"/>
                <w:bCs/>
                <w:sz w:val="20"/>
                <w:szCs w:val="20"/>
              </w:rPr>
              <w:t>педагогов-тьютеров</w:t>
            </w:r>
            <w:proofErr w:type="spellEnd"/>
            <w:r w:rsidRPr="00A77E6F">
              <w:rPr>
                <w:rFonts w:eastAsia="Calibri"/>
                <w:bCs/>
                <w:sz w:val="20"/>
                <w:szCs w:val="20"/>
              </w:rPr>
              <w:t xml:space="preserve"> Свердловской области</w:t>
            </w: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Регламентирует порядок сбора и предоставления статистической информации о готовности общеобразовательных учреждений Свердловской области  к реализации курса «Основы религиозных культур и светской этики»</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Региональный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21.01.2010 г</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06.04.2010 г</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Информационные письма Института развития образования  Свердловской области</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Рекомендации Института развития регионального образования Свердловской области по организации процесса апробации учебного курса «Основы религиозных культур и светской этики» 2009-2010 учебном году (</w:t>
            </w:r>
            <w:r w:rsidRPr="00A77E6F">
              <w:rPr>
                <w:rFonts w:eastAsia="Calibri"/>
                <w:bCs/>
                <w:sz w:val="20"/>
                <w:szCs w:val="20"/>
                <w:lang w:val="en-US"/>
              </w:rPr>
              <w:t>IV</w:t>
            </w:r>
            <w:r w:rsidRPr="00A77E6F">
              <w:rPr>
                <w:rFonts w:eastAsia="Calibri"/>
                <w:bCs/>
                <w:sz w:val="20"/>
                <w:szCs w:val="20"/>
              </w:rPr>
              <w:t xml:space="preserve"> четверть), в 2010-2011 учебном году (1 четверть)</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 Об областном конкурсе  на лучшую учебно-методическую разработку по курсу «Основы религиозных культур и светской этики». </w:t>
            </w: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О проведении апробации комплексного учебного курса «Основы религиозных культур и светской этики» в 2010-2011 учебном году</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Содержит рекомендации, как и за счет какого учебного </w:t>
            </w:r>
            <w:proofErr w:type="gramStart"/>
            <w:r w:rsidRPr="00A77E6F">
              <w:rPr>
                <w:rFonts w:eastAsia="Calibri"/>
                <w:bCs/>
                <w:sz w:val="20"/>
                <w:szCs w:val="20"/>
              </w:rPr>
              <w:t>времени</w:t>
            </w:r>
            <w:proofErr w:type="gramEnd"/>
            <w:r w:rsidRPr="00A77E6F">
              <w:rPr>
                <w:rFonts w:eastAsia="Calibri"/>
                <w:bCs/>
                <w:sz w:val="20"/>
                <w:szCs w:val="20"/>
              </w:rPr>
              <w:t xml:space="preserve"> обеспечить изучение курса  в условиях принятого на 2010 год финансового плана для образовательных учреждений, работающих по модели 5-ти дневной учебной недели и по 6-ти дневной учебной модели.</w:t>
            </w: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Определяет цели и условия участия педагогов Свердловской области в конкурсе на лучшую учебно-методическую разработку по курсу «Основы религиозных культур и светской этики». </w:t>
            </w:r>
          </w:p>
          <w:p w:rsidR="00CD7B79" w:rsidRPr="00A77E6F" w:rsidRDefault="00CD7B79" w:rsidP="005450B9">
            <w:pPr>
              <w:spacing w:line="240" w:lineRule="auto"/>
              <w:ind w:left="-57" w:right="-57" w:firstLine="0"/>
              <w:jc w:val="both"/>
              <w:rPr>
                <w:rFonts w:eastAsia="Calibri"/>
                <w:bCs/>
                <w:sz w:val="20"/>
                <w:szCs w:val="20"/>
              </w:rPr>
            </w:pPr>
            <w:proofErr w:type="gramStart"/>
            <w:r w:rsidRPr="00A77E6F">
              <w:rPr>
                <w:rFonts w:eastAsia="Calibri"/>
                <w:bCs/>
                <w:sz w:val="20"/>
                <w:szCs w:val="20"/>
              </w:rPr>
              <w:t xml:space="preserve">Регламентирует порядок сбора и предоставления статистической информации об итогах апробации комплексного учебного курса «Основы религиозных культур и светской этики» в общеобразовательных учреждений Свердловской области  </w:t>
            </w:r>
            <w:proofErr w:type="gramEnd"/>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Региональный</w:t>
            </w:r>
          </w:p>
        </w:tc>
        <w:tc>
          <w:tcPr>
            <w:tcW w:w="0" w:type="auto"/>
          </w:tcPr>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Сентябрь 2010</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Апрель 2011</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26.05.2011</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
                <w:bCs/>
                <w:sz w:val="20"/>
                <w:szCs w:val="20"/>
              </w:rPr>
            </w:pPr>
            <w:r w:rsidRPr="00A77E6F">
              <w:rPr>
                <w:rFonts w:eastAsia="Calibri"/>
                <w:bCs/>
                <w:sz w:val="20"/>
                <w:szCs w:val="20"/>
              </w:rPr>
              <w:t>Положение</w:t>
            </w:r>
            <w:r w:rsidRPr="00A77E6F">
              <w:rPr>
                <w:rFonts w:eastAsia="Calibri"/>
                <w:b/>
                <w:bCs/>
                <w:sz w:val="20"/>
                <w:szCs w:val="20"/>
              </w:rPr>
              <w:t xml:space="preserve"> </w:t>
            </w:r>
            <w:r w:rsidRPr="00A77E6F">
              <w:rPr>
                <w:rFonts w:eastAsia="Calibri"/>
                <w:bCs/>
                <w:sz w:val="20"/>
                <w:szCs w:val="20"/>
              </w:rPr>
              <w:t>об областном конкурсе</w:t>
            </w:r>
            <w:r w:rsidRPr="00A77E6F">
              <w:rPr>
                <w:rFonts w:eastAsia="Calibri"/>
                <w:b/>
                <w:bCs/>
                <w:sz w:val="20"/>
                <w:szCs w:val="20"/>
              </w:rPr>
              <w:t xml:space="preserve">  </w:t>
            </w:r>
            <w:r w:rsidRPr="00A77E6F">
              <w:rPr>
                <w:rFonts w:eastAsia="Calibri"/>
                <w:bCs/>
                <w:sz w:val="20"/>
                <w:szCs w:val="20"/>
              </w:rPr>
              <w:t xml:space="preserve">на лучшую учебно-методическую разработку </w:t>
            </w:r>
            <w:r w:rsidRPr="00A77E6F">
              <w:rPr>
                <w:rFonts w:eastAsia="Calibri"/>
                <w:b/>
                <w:bCs/>
                <w:sz w:val="20"/>
                <w:szCs w:val="20"/>
              </w:rPr>
              <w:t xml:space="preserve"> </w:t>
            </w:r>
            <w:r w:rsidRPr="00A77E6F">
              <w:rPr>
                <w:rFonts w:eastAsia="Calibri"/>
                <w:bCs/>
                <w:sz w:val="20"/>
                <w:szCs w:val="20"/>
              </w:rPr>
              <w:t xml:space="preserve">по курсу «Основы религиозных культур и светской этики» </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Регламентирует порядок участия педагогов Свердловской области в конкурсе на лучшую учебно-методическую разработку по курсу «Основы религиозных культур и светской этики». </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Освещает показатели и критерии оценивания рабочей тетради по курсу «Основы религиозных культур и светской этики»</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Региональный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Апрель 2011</w:t>
            </w:r>
          </w:p>
          <w:p w:rsidR="00CD7B79" w:rsidRPr="00A77E6F" w:rsidRDefault="00CD7B79" w:rsidP="002B2207">
            <w:pPr>
              <w:spacing w:line="240" w:lineRule="auto"/>
              <w:ind w:left="-57" w:right="-57" w:firstLine="0"/>
              <w:rPr>
                <w:rFonts w:eastAsia="Calibri"/>
                <w:bCs/>
                <w:sz w:val="20"/>
                <w:szCs w:val="20"/>
              </w:rPr>
            </w:pP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Информационные письма Управлений образования территорий</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Рекомендации руководителям ОУ о нормативной и методической базе курса,  перераспределении нагрузки на </w:t>
            </w:r>
            <w:r w:rsidRPr="00A77E6F">
              <w:rPr>
                <w:rFonts w:eastAsia="Calibri"/>
                <w:bCs/>
                <w:sz w:val="20"/>
                <w:szCs w:val="20"/>
              </w:rPr>
              <w:lastRenderedPageBreak/>
              <w:t>обучающихся и педагогов, внесении изменение в Учебные планы ОУ, оплате труда педагогов.</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Назначение ответственных из числа специалистов Управления образования за организацию методического сопровождения введения курса и осуществления </w:t>
            </w:r>
            <w:proofErr w:type="gramStart"/>
            <w:r w:rsidRPr="00A77E6F">
              <w:rPr>
                <w:rFonts w:eastAsia="Calibri"/>
                <w:bCs/>
                <w:sz w:val="20"/>
                <w:szCs w:val="20"/>
              </w:rPr>
              <w:t>контроля за</w:t>
            </w:r>
            <w:proofErr w:type="gramEnd"/>
            <w:r w:rsidRPr="00A77E6F">
              <w:rPr>
                <w:rFonts w:eastAsia="Calibri"/>
                <w:bCs/>
                <w:sz w:val="20"/>
                <w:szCs w:val="20"/>
              </w:rPr>
              <w:t xml:space="preserve"> ходом реализации курса ОРКСЭ.</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Регламентация  сбора сведений о ходе апробации курса для формирования аналитических материалов.</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Освещение  результатов апробации курса.</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lastRenderedPageBreak/>
              <w:t>Муниципальный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мая 2009 года</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lastRenderedPageBreak/>
              <w:t>Постановления администрации территорий</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Содержат перечень мероприятий по духовно-нравственному  воспитанию и формы взаимодействия с социальными партнерами по данному направлению.</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Регламентируют создание Консультативного совета по взаимодействию  с национальными и религиозными общественными объединениями, осуществляющими свою деятельность на отдельной территории.</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Определяют участие  в апробации введения комплексного учебного курса «Основы религиозных культур и светской этики» муниципальных общеобразовательных учреждений отдельного городского округа.</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Муниципальный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20.05.2009г.</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20.07.2009г.</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31. 03.2010г.</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Распоряжения Управлений образования территорий</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Утверждают  план</w:t>
            </w:r>
            <w:r w:rsidRPr="00A77E6F">
              <w:rPr>
                <w:rFonts w:eastAsia="Calibri"/>
                <w:b/>
                <w:bCs/>
                <w:sz w:val="20"/>
                <w:szCs w:val="20"/>
              </w:rPr>
              <w:t xml:space="preserve"> </w:t>
            </w:r>
            <w:r w:rsidRPr="00A77E6F">
              <w:rPr>
                <w:rFonts w:eastAsia="Calibri"/>
                <w:bCs/>
                <w:sz w:val="20"/>
                <w:szCs w:val="20"/>
              </w:rPr>
              <w:t>мероприятий по апробации в 2009 – 2011 годах комплексного учебного курса «Основы религиозных культур и светской этики» в общеобразовательных учреждениях отдельного городского округа, ответственных за внедрение данного курса на муниципальном уровне.</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Регламентируют участие педагогов отдельного городского округа в курсах повышения квалификации, назначение куратора группы</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Утверждают положения о творческой группе педагогов отдельного городского округа, участвующих в апробации комплексного учебного курса ОРК и СЭ, плана работы, руководителя творческой группы.</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Муниципальный</w:t>
            </w:r>
          </w:p>
        </w:tc>
        <w:tc>
          <w:tcPr>
            <w:tcW w:w="0" w:type="auto"/>
          </w:tcPr>
          <w:p w:rsidR="00CD7B79" w:rsidRPr="00A77E6F" w:rsidRDefault="002B2207" w:rsidP="002B2207">
            <w:pPr>
              <w:spacing w:line="240" w:lineRule="auto"/>
              <w:ind w:left="-57" w:right="-57" w:firstLine="0"/>
              <w:rPr>
                <w:rFonts w:eastAsia="Calibri"/>
                <w:bCs/>
                <w:sz w:val="20"/>
                <w:szCs w:val="20"/>
              </w:rPr>
            </w:pPr>
            <w:r>
              <w:rPr>
                <w:rFonts w:eastAsia="Calibri"/>
                <w:bCs/>
                <w:sz w:val="20"/>
                <w:szCs w:val="20"/>
              </w:rPr>
              <w:t>с</w:t>
            </w:r>
            <w:r w:rsidR="00CD7B79" w:rsidRPr="00A77E6F">
              <w:rPr>
                <w:rFonts w:eastAsia="Calibri"/>
                <w:bCs/>
                <w:sz w:val="20"/>
                <w:szCs w:val="20"/>
              </w:rPr>
              <w:t xml:space="preserve"> 26.01.2010г.</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036010" w:rsidP="002B2207">
            <w:pPr>
              <w:spacing w:line="240" w:lineRule="auto"/>
              <w:ind w:left="-57" w:right="-57" w:firstLine="0"/>
              <w:rPr>
                <w:rFonts w:eastAsia="Calibri"/>
                <w:bCs/>
                <w:sz w:val="20"/>
                <w:szCs w:val="20"/>
              </w:rPr>
            </w:pPr>
            <w:r>
              <w:rPr>
                <w:rFonts w:eastAsia="Calibri"/>
                <w:bCs/>
                <w:sz w:val="20"/>
                <w:szCs w:val="20"/>
              </w:rPr>
              <w:t>с</w:t>
            </w:r>
            <w:r w:rsidR="00CD7B79" w:rsidRPr="00A77E6F">
              <w:rPr>
                <w:rFonts w:eastAsia="Calibri"/>
                <w:bCs/>
                <w:sz w:val="20"/>
                <w:szCs w:val="20"/>
              </w:rPr>
              <w:t>10.03.2010г</w:t>
            </w:r>
            <w:r>
              <w:rPr>
                <w:rFonts w:eastAsia="Calibri"/>
                <w:bCs/>
                <w:sz w:val="20"/>
                <w:szCs w:val="20"/>
              </w:rPr>
              <w:t>.</w:t>
            </w:r>
          </w:p>
          <w:p w:rsidR="00CD7B79" w:rsidRPr="00A77E6F" w:rsidRDefault="00CD7B79" w:rsidP="002B2207">
            <w:pPr>
              <w:spacing w:line="240" w:lineRule="auto"/>
              <w:ind w:left="-57" w:right="-57" w:firstLine="0"/>
              <w:rPr>
                <w:rFonts w:eastAsia="Calibri"/>
                <w:bCs/>
                <w:sz w:val="20"/>
                <w:szCs w:val="20"/>
              </w:rPr>
            </w:pPr>
          </w:p>
          <w:p w:rsidR="00CD7B79" w:rsidRPr="00A77E6F" w:rsidRDefault="00036010" w:rsidP="002B2207">
            <w:pPr>
              <w:spacing w:line="240" w:lineRule="auto"/>
              <w:ind w:left="-57" w:right="-57" w:firstLine="0"/>
              <w:rPr>
                <w:rFonts w:eastAsia="Calibri"/>
                <w:bCs/>
                <w:sz w:val="20"/>
                <w:szCs w:val="20"/>
              </w:rPr>
            </w:pPr>
            <w:r>
              <w:rPr>
                <w:rFonts w:eastAsia="Calibri"/>
                <w:bCs/>
                <w:sz w:val="20"/>
                <w:szCs w:val="20"/>
              </w:rPr>
              <w:t>с</w:t>
            </w:r>
            <w:r w:rsidR="00CD7B79" w:rsidRPr="00A77E6F">
              <w:rPr>
                <w:rFonts w:eastAsia="Calibri"/>
                <w:bCs/>
                <w:sz w:val="20"/>
                <w:szCs w:val="20"/>
              </w:rPr>
              <w:t>11.04.2010</w:t>
            </w:r>
            <w:r>
              <w:rPr>
                <w:rFonts w:eastAsia="Calibri"/>
                <w:bCs/>
                <w:sz w:val="20"/>
                <w:szCs w:val="20"/>
              </w:rPr>
              <w:t>г.</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Приказы отделов образования территорий</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Определяют  сроки апробации  и методическую основу курса, порядок взаимодействия при апробации курса на уровне территории и образовательного учреждения.</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Регламентируют мероприятия по апробации курса «Основы религиозных культур и светской этики» в муниципальных общеобразовательных учреждениях отдельных территорий.</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Утверждают План мероприятий по апробации курса, регламентируют создание Координационного совета, рабочих групп по апробации «Основы религиозных культур и светской этики»,  содержат рекомендации руководителям ОУ об использовании часов «Социально-</w:t>
            </w:r>
            <w:r w:rsidRPr="00A77E6F">
              <w:rPr>
                <w:rFonts w:eastAsia="Calibri"/>
                <w:bCs/>
                <w:sz w:val="20"/>
                <w:szCs w:val="20"/>
              </w:rPr>
              <w:lastRenderedPageBreak/>
              <w:t>экономической и правовой культуры» для изучения ОРКСЭ в учебном плане, о проведении родительских собраний и курсовой подготовке педагогов.</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Регламентируют создание творческой группы или городского (районного) методического объединения педагогов, апробирующих курс  «Основы религиозных культур и светской этики».</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Определяют направления информационной поддержки курса ОРКСЭ</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Регламентируют проведение исследования развития универсальных учебных действий у выпускников начальной школы в ходе апробации курса «Основы религиозных культур и светской этики» (входная диагностика).</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Утверждают планы проведения открытых уроков, круглых столов по вопросам внедрения курса «Основ религиозных культур и светской этики» в образовательный процесс в образовательных учреждениях отдельных территорий.</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lastRenderedPageBreak/>
              <w:t>Муниципальный</w:t>
            </w:r>
          </w:p>
        </w:tc>
        <w:tc>
          <w:tcPr>
            <w:tcW w:w="0" w:type="auto"/>
          </w:tcPr>
          <w:p w:rsidR="00CD7B79" w:rsidRPr="00A77E6F" w:rsidRDefault="00CD7B79" w:rsidP="002B2207">
            <w:pPr>
              <w:spacing w:line="240" w:lineRule="auto"/>
              <w:ind w:left="-57" w:right="-57" w:firstLine="0"/>
              <w:rPr>
                <w:rFonts w:eastAsia="Calibri"/>
                <w:bCs/>
                <w:sz w:val="20"/>
                <w:szCs w:val="20"/>
              </w:rPr>
            </w:pP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lastRenderedPageBreak/>
              <w:t xml:space="preserve">Положения </w:t>
            </w:r>
          </w:p>
        </w:tc>
        <w:tc>
          <w:tcPr>
            <w:tcW w:w="4126" w:type="dxa"/>
          </w:tcPr>
          <w:p w:rsidR="00CD7B79" w:rsidRPr="00A77E6F" w:rsidRDefault="00CD7B79" w:rsidP="005450B9">
            <w:pPr>
              <w:spacing w:line="240" w:lineRule="auto"/>
              <w:ind w:left="-57" w:right="-57" w:firstLine="0"/>
              <w:jc w:val="both"/>
              <w:rPr>
                <w:rFonts w:eastAsia="Calibri"/>
                <w:bCs/>
                <w:sz w:val="20"/>
                <w:szCs w:val="20"/>
              </w:rPr>
            </w:pPr>
            <w:proofErr w:type="gramStart"/>
            <w:r w:rsidRPr="00A77E6F">
              <w:rPr>
                <w:rFonts w:eastAsia="Calibri"/>
                <w:bCs/>
                <w:sz w:val="20"/>
                <w:szCs w:val="20"/>
              </w:rPr>
              <w:t xml:space="preserve">Положение о методическом объединении, временной творческой группе педагогов по реализации курса «Основы религиозных культур и светской этики», в котором определены их  цель, задачи и основные этапы работы. </w:t>
            </w:r>
            <w:proofErr w:type="gramEnd"/>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Положение о конкурсе методических разработок, созданных в рамках апробации  курса «Основ религиозных культур и светской этики» направлено на обобщение и распространение педагогического опыта, взаимное обогащение педагогическими идеями, и моделирование учебных занятий</w:t>
            </w:r>
          </w:p>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Положения о историко-краеведческом проекте «Берестяное кольцо», о районной выставке рисунков «Пройдем по деревеньке – 2011г», о проведении </w:t>
            </w:r>
            <w:r w:rsidRPr="00A77E6F">
              <w:rPr>
                <w:rFonts w:eastAsia="Calibri"/>
                <w:bCs/>
                <w:sz w:val="20"/>
                <w:szCs w:val="20"/>
                <w:lang w:val="en-US"/>
              </w:rPr>
              <w:t>IX</w:t>
            </w:r>
            <w:r w:rsidRPr="00A77E6F">
              <w:rPr>
                <w:rFonts w:eastAsia="Calibri"/>
                <w:bCs/>
                <w:sz w:val="20"/>
                <w:szCs w:val="20"/>
              </w:rPr>
              <w:t xml:space="preserve"> районного  фестиваля детской песни «Весенний перезвон»  позволяют разнообразить внеурочную деятельность по курсу </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Муниципальный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15.09.10 г. по 31.08.11г.</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bCs/>
                <w:sz w:val="20"/>
                <w:szCs w:val="20"/>
              </w:rPr>
              <w:t>С 25.12.10 по 31.08.</w:t>
            </w:r>
            <w:r w:rsidRPr="00A77E6F">
              <w:rPr>
                <w:rFonts w:eastAsia="Calibri"/>
                <w:bCs/>
                <w:sz w:val="20"/>
                <w:szCs w:val="20"/>
              </w:rPr>
              <w:t>11г.</w:t>
            </w: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26.10.09 по 12. 12.11г.</w:t>
            </w: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01.01.11г. по 01.04.11г.</w:t>
            </w:r>
          </w:p>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01.01. 11г по 01.05 11г.</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Приказы  руководителей образовательных учреждений о реализации (введении)  курса «Основы религиозных культур и светской этики»</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 Определяют сроки реализации курса, ответственных за реализацию,  расписание, нагрузку педагогов, носят изменения в Учебный план, в образовательные программы ОУ. В отдельных территориях регламентируют проведение итогового занятия по курсу «Основы религиозных культур и светской этики», деятельность школьных рабочих групп,  организационные мероприятия, мониторинг, координацию и контроль реализации плана мероприятий курса. Утверждается выбор реализуемых модулей  курса.</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Школьный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сентября 2009</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Должностная инструкция</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 xml:space="preserve">Учитель осуществляет обучение и воспитание обучающихся с учетом их психолого-физиологических </w:t>
            </w:r>
            <w:r w:rsidRPr="00A77E6F">
              <w:rPr>
                <w:rFonts w:eastAsia="Calibri"/>
                <w:bCs/>
                <w:sz w:val="20"/>
                <w:szCs w:val="20"/>
              </w:rPr>
              <w:lastRenderedPageBreak/>
              <w:t>особенностей и специфики преподаваемого предмета, способствует формированию общей культуры личности, используя разнообразные формы, приемы, методы и средства обучения</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lastRenderedPageBreak/>
              <w:t>Школьный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сентября 2009</w:t>
            </w:r>
          </w:p>
        </w:tc>
      </w:tr>
      <w:tr w:rsidR="00CD7B79" w:rsidRPr="00A77E6F" w:rsidTr="00036010">
        <w:tc>
          <w:tcPr>
            <w:tcW w:w="283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lastRenderedPageBreak/>
              <w:t>Положения</w:t>
            </w:r>
          </w:p>
        </w:tc>
        <w:tc>
          <w:tcPr>
            <w:tcW w:w="4126" w:type="dxa"/>
          </w:tcPr>
          <w:p w:rsidR="00CD7B79" w:rsidRPr="00A77E6F" w:rsidRDefault="00CD7B79" w:rsidP="005450B9">
            <w:pPr>
              <w:spacing w:line="240" w:lineRule="auto"/>
              <w:ind w:left="-57" w:right="-57" w:firstLine="0"/>
              <w:jc w:val="both"/>
              <w:rPr>
                <w:rFonts w:eastAsia="Calibri"/>
                <w:bCs/>
                <w:sz w:val="20"/>
                <w:szCs w:val="20"/>
              </w:rPr>
            </w:pPr>
            <w:r w:rsidRPr="00A77E6F">
              <w:rPr>
                <w:rFonts w:eastAsia="Calibri"/>
                <w:bCs/>
                <w:sz w:val="20"/>
                <w:szCs w:val="20"/>
              </w:rPr>
              <w:t>Положение о рабочей группе по апробации комплексного учебного курса «Основы религиозных культур и светской этики», которое регламентирует права, обязанности членов рабочей группы, периодичность заседаний, необходимые документы.</w:t>
            </w:r>
          </w:p>
        </w:tc>
        <w:tc>
          <w:tcPr>
            <w:tcW w:w="0" w:type="auto"/>
          </w:tcPr>
          <w:p w:rsidR="00CD7B79" w:rsidRPr="00A77E6F" w:rsidRDefault="00CD7B79" w:rsidP="005450B9">
            <w:pPr>
              <w:spacing w:line="240" w:lineRule="auto"/>
              <w:ind w:left="-57" w:right="-57" w:firstLine="0"/>
              <w:jc w:val="center"/>
              <w:rPr>
                <w:rFonts w:eastAsia="Calibri"/>
                <w:bCs/>
                <w:sz w:val="20"/>
                <w:szCs w:val="20"/>
              </w:rPr>
            </w:pPr>
            <w:r w:rsidRPr="00A77E6F">
              <w:rPr>
                <w:bCs/>
                <w:sz w:val="20"/>
                <w:szCs w:val="20"/>
              </w:rPr>
              <w:t>Школьный</w:t>
            </w:r>
          </w:p>
        </w:tc>
        <w:tc>
          <w:tcPr>
            <w:tcW w:w="0" w:type="auto"/>
          </w:tcPr>
          <w:p w:rsidR="00CD7B79" w:rsidRPr="00A77E6F" w:rsidRDefault="00CD7B79" w:rsidP="002B2207">
            <w:pPr>
              <w:spacing w:line="240" w:lineRule="auto"/>
              <w:ind w:left="-57" w:right="-57" w:firstLine="0"/>
              <w:rPr>
                <w:rFonts w:eastAsia="Calibri"/>
                <w:bCs/>
                <w:sz w:val="20"/>
                <w:szCs w:val="20"/>
              </w:rPr>
            </w:pPr>
            <w:r w:rsidRPr="00A77E6F">
              <w:rPr>
                <w:rFonts w:eastAsia="Calibri"/>
                <w:bCs/>
                <w:sz w:val="20"/>
                <w:szCs w:val="20"/>
              </w:rPr>
              <w:t>С  сентября 2009</w:t>
            </w:r>
          </w:p>
        </w:tc>
      </w:tr>
    </w:tbl>
    <w:p w:rsidR="00CD7B79" w:rsidRPr="00A77E6F" w:rsidRDefault="00CD7B79" w:rsidP="005450B9">
      <w:pPr>
        <w:spacing w:line="240" w:lineRule="auto"/>
        <w:jc w:val="both"/>
        <w:rPr>
          <w:bCs/>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Организационно-управленческие условия апробации</w:t>
      </w:r>
    </w:p>
    <w:p w:rsidR="001140B5" w:rsidRPr="00A77E6F" w:rsidRDefault="001140B5" w:rsidP="005450B9">
      <w:pPr>
        <w:spacing w:line="240" w:lineRule="auto"/>
        <w:jc w:val="both"/>
        <w:rPr>
          <w:sz w:val="24"/>
          <w:szCs w:val="24"/>
        </w:rPr>
      </w:pPr>
      <w:r w:rsidRPr="00A77E6F">
        <w:rPr>
          <w:sz w:val="24"/>
          <w:szCs w:val="24"/>
        </w:rPr>
        <w:t xml:space="preserve">Во всех муниципальных образованиях проведены совещания с участием директоров, заместителей директоров школ, специалистов информационно-методических центров с целью обсуждения организационно-содержательных вопросов по апробации курса. </w:t>
      </w:r>
    </w:p>
    <w:p w:rsidR="001140B5" w:rsidRPr="00A77E6F" w:rsidRDefault="001140B5" w:rsidP="005450B9">
      <w:pPr>
        <w:spacing w:line="240" w:lineRule="auto"/>
        <w:jc w:val="both"/>
        <w:rPr>
          <w:sz w:val="24"/>
          <w:szCs w:val="24"/>
        </w:rPr>
      </w:pPr>
      <w:r w:rsidRPr="00A77E6F">
        <w:rPr>
          <w:sz w:val="24"/>
          <w:szCs w:val="24"/>
        </w:rPr>
        <w:t xml:space="preserve">В отдельных территориях при Управлениях образованием созданы Координационные советы по вопросам  реализации курса ОРКСЭ в составе: начальника Управления образованием, заместителя начальника, руководителя и методистов муниципальной методической службы, педагогов-тренеров, представителей религиозных </w:t>
      </w:r>
      <w:proofErr w:type="spellStart"/>
      <w:r w:rsidRPr="00A77E6F">
        <w:rPr>
          <w:sz w:val="24"/>
          <w:szCs w:val="24"/>
        </w:rPr>
        <w:t>конфессий</w:t>
      </w:r>
      <w:proofErr w:type="spellEnd"/>
      <w:r w:rsidRPr="00A77E6F">
        <w:rPr>
          <w:sz w:val="24"/>
          <w:szCs w:val="24"/>
        </w:rPr>
        <w:t>.</w:t>
      </w:r>
    </w:p>
    <w:p w:rsidR="001140B5" w:rsidRPr="00A77E6F" w:rsidRDefault="001140B5" w:rsidP="005450B9">
      <w:pPr>
        <w:spacing w:line="240" w:lineRule="auto"/>
        <w:jc w:val="both"/>
        <w:rPr>
          <w:sz w:val="24"/>
          <w:szCs w:val="24"/>
        </w:rPr>
      </w:pPr>
      <w:r w:rsidRPr="00A77E6F">
        <w:rPr>
          <w:sz w:val="24"/>
          <w:szCs w:val="24"/>
        </w:rPr>
        <w:t xml:space="preserve">Муниципальными методическими службами (информационно-методическими центрами) созданы банки лучшего педагогического опыта, подготовлены сборники методических материалов по проведению учебных занятий, рекомендации по проведению «Дня народного единства», </w:t>
      </w:r>
      <w:proofErr w:type="spellStart"/>
      <w:r w:rsidRPr="00A77E6F">
        <w:rPr>
          <w:sz w:val="24"/>
          <w:szCs w:val="24"/>
        </w:rPr>
        <w:t>мультимедийные</w:t>
      </w:r>
      <w:proofErr w:type="spellEnd"/>
      <w:r w:rsidRPr="00A77E6F">
        <w:rPr>
          <w:sz w:val="24"/>
          <w:szCs w:val="24"/>
        </w:rPr>
        <w:t xml:space="preserve"> презентации уроков педагогов школ.</w:t>
      </w:r>
    </w:p>
    <w:p w:rsidR="001140B5" w:rsidRPr="00A77E6F" w:rsidRDefault="001140B5" w:rsidP="005450B9">
      <w:pPr>
        <w:spacing w:line="240" w:lineRule="auto"/>
        <w:jc w:val="both"/>
        <w:rPr>
          <w:sz w:val="24"/>
          <w:szCs w:val="24"/>
        </w:rPr>
      </w:pPr>
      <w:r w:rsidRPr="00A77E6F">
        <w:rPr>
          <w:sz w:val="24"/>
          <w:szCs w:val="24"/>
        </w:rPr>
        <w:t>Во всех общеобразовательных школах Свердловской области в учебные планы внесена корректировка, педагогами разработаны рабочие программы, которые обсуждены на заседаниях городских/районных методических объединений, утверждены руководителями МОУО.</w:t>
      </w:r>
    </w:p>
    <w:p w:rsidR="001140B5" w:rsidRPr="00A77E6F" w:rsidRDefault="001140B5" w:rsidP="005450B9">
      <w:pPr>
        <w:spacing w:line="240" w:lineRule="auto"/>
        <w:jc w:val="both"/>
        <w:rPr>
          <w:sz w:val="24"/>
          <w:szCs w:val="24"/>
        </w:rPr>
      </w:pPr>
      <w:r w:rsidRPr="00A77E6F">
        <w:rPr>
          <w:sz w:val="24"/>
          <w:szCs w:val="24"/>
        </w:rPr>
        <w:t>В ходе различных проведенных мероприятий прозвучала оценка значимости учебного курса в духовно-нравственном воспитании детей; представлены организационные механизмы процесса апробации курса на муниципальном уровне и на уровне образовательного учреждения; проанализированы промежуточные результаты апробации  курса ОРКСЭ.</w:t>
      </w:r>
    </w:p>
    <w:p w:rsidR="00C67003" w:rsidRPr="00A77E6F" w:rsidRDefault="00C67003" w:rsidP="005450B9">
      <w:pPr>
        <w:spacing w:line="240" w:lineRule="auto"/>
        <w:jc w:val="both"/>
        <w:rPr>
          <w:sz w:val="24"/>
          <w:szCs w:val="24"/>
        </w:rPr>
      </w:pPr>
      <w:r w:rsidRPr="00A77E6F">
        <w:rPr>
          <w:sz w:val="24"/>
          <w:szCs w:val="24"/>
        </w:rPr>
        <w:t>Для обмена опытом, обсуждения наиболее сложных вопросов методического характера, роста профессиональной компетентности учителей в муниципальных образованиях созданы:</w:t>
      </w:r>
    </w:p>
    <w:p w:rsidR="00C67003" w:rsidRPr="00A77E6F" w:rsidRDefault="00C67003" w:rsidP="00233379">
      <w:pPr>
        <w:pStyle w:val="a3"/>
        <w:numPr>
          <w:ilvl w:val="0"/>
          <w:numId w:val="132"/>
        </w:numPr>
        <w:spacing w:line="240" w:lineRule="auto"/>
        <w:jc w:val="both"/>
        <w:rPr>
          <w:sz w:val="24"/>
          <w:szCs w:val="24"/>
        </w:rPr>
      </w:pPr>
      <w:r w:rsidRPr="00A77E6F">
        <w:rPr>
          <w:sz w:val="24"/>
          <w:szCs w:val="24"/>
        </w:rPr>
        <w:t xml:space="preserve">городские и районные </w:t>
      </w:r>
      <w:proofErr w:type="spellStart"/>
      <w:r w:rsidRPr="00A77E6F">
        <w:rPr>
          <w:sz w:val="24"/>
          <w:szCs w:val="24"/>
        </w:rPr>
        <w:t>методобъединения</w:t>
      </w:r>
      <w:proofErr w:type="spellEnd"/>
      <w:r w:rsidRPr="00A77E6F">
        <w:rPr>
          <w:sz w:val="24"/>
          <w:szCs w:val="24"/>
        </w:rPr>
        <w:t xml:space="preserve"> и творческие группы учителей преподающих курс ОРКСЭ;</w:t>
      </w:r>
    </w:p>
    <w:p w:rsidR="00C67003" w:rsidRPr="00A77E6F" w:rsidRDefault="00C67003" w:rsidP="00233379">
      <w:pPr>
        <w:pStyle w:val="a3"/>
        <w:numPr>
          <w:ilvl w:val="0"/>
          <w:numId w:val="132"/>
        </w:numPr>
        <w:spacing w:line="240" w:lineRule="auto"/>
        <w:jc w:val="both"/>
        <w:rPr>
          <w:sz w:val="24"/>
          <w:szCs w:val="24"/>
        </w:rPr>
      </w:pPr>
      <w:r w:rsidRPr="00A77E6F">
        <w:rPr>
          <w:sz w:val="24"/>
          <w:szCs w:val="24"/>
        </w:rPr>
        <w:t>рабочие группы по апробации ОРКСЭ на школьном уровне в составе: заместителя директора по УВР, учителя, преподающего дисциплину, классных руководителей 4-5 классов;</w:t>
      </w:r>
    </w:p>
    <w:p w:rsidR="00C67003" w:rsidRPr="00A77E6F" w:rsidRDefault="00C67003" w:rsidP="00233379">
      <w:pPr>
        <w:pStyle w:val="a3"/>
        <w:numPr>
          <w:ilvl w:val="0"/>
          <w:numId w:val="132"/>
        </w:numPr>
        <w:spacing w:line="240" w:lineRule="auto"/>
        <w:jc w:val="both"/>
        <w:rPr>
          <w:sz w:val="24"/>
          <w:szCs w:val="24"/>
        </w:rPr>
      </w:pPr>
      <w:r w:rsidRPr="00A77E6F">
        <w:rPr>
          <w:sz w:val="24"/>
          <w:szCs w:val="24"/>
        </w:rPr>
        <w:t>городская ассоциация педагогов «Основ религиозных культур и светской этики».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Организационно-педагогические условия апробации</w:t>
      </w:r>
    </w:p>
    <w:p w:rsidR="00C67003" w:rsidRPr="00A77E6F" w:rsidRDefault="00C67003" w:rsidP="005450B9">
      <w:pPr>
        <w:spacing w:line="240" w:lineRule="auto"/>
        <w:jc w:val="both"/>
        <w:rPr>
          <w:sz w:val="24"/>
          <w:szCs w:val="24"/>
        </w:rPr>
      </w:pPr>
      <w:r w:rsidRPr="00A77E6F">
        <w:rPr>
          <w:sz w:val="24"/>
          <w:szCs w:val="24"/>
        </w:rPr>
        <w:t xml:space="preserve">100% педагогических работников общеобразовательных учреждений своевременно прошли курсы повышения квалификации в АПК и ППРО, Институте развития образования. </w:t>
      </w:r>
    </w:p>
    <w:p w:rsidR="00C67003" w:rsidRPr="00A77E6F" w:rsidRDefault="00C67003" w:rsidP="005450B9">
      <w:pPr>
        <w:spacing w:line="240" w:lineRule="auto"/>
        <w:jc w:val="both"/>
        <w:rPr>
          <w:sz w:val="24"/>
          <w:szCs w:val="24"/>
        </w:rPr>
      </w:pPr>
      <w:r w:rsidRPr="00A77E6F">
        <w:rPr>
          <w:sz w:val="24"/>
          <w:szCs w:val="24"/>
        </w:rPr>
        <w:t xml:space="preserve">По данным социологических опросов, проведенных в муниципальных образованиях Свердловской области, на данном этапе апробации курса педагоги оценивают степень своей подготовленности к его преподаванию как достаточную. Подавляющее большинство педагогических работников имеют высшую или первую </w:t>
      </w:r>
      <w:r w:rsidRPr="00A77E6F">
        <w:rPr>
          <w:sz w:val="24"/>
          <w:szCs w:val="24"/>
        </w:rPr>
        <w:lastRenderedPageBreak/>
        <w:t xml:space="preserve">квалификационные категории, владеют современными образовательными технологиями, используют на уроках интерактивные формы работы, диалоговое взаимодействие. </w:t>
      </w:r>
    </w:p>
    <w:p w:rsidR="00C67003" w:rsidRPr="00A77E6F" w:rsidRDefault="00C67003" w:rsidP="005450B9">
      <w:pPr>
        <w:spacing w:line="240" w:lineRule="auto"/>
        <w:jc w:val="both"/>
        <w:rPr>
          <w:sz w:val="24"/>
          <w:szCs w:val="24"/>
        </w:rPr>
      </w:pPr>
      <w:r w:rsidRPr="00A77E6F">
        <w:rPr>
          <w:sz w:val="24"/>
          <w:szCs w:val="24"/>
        </w:rPr>
        <w:t>Педагоги-тренеры проводят индивидуальные, групповые и тематические консультации.</w:t>
      </w:r>
    </w:p>
    <w:p w:rsidR="00C67003" w:rsidRPr="00A77E6F" w:rsidRDefault="00C67003" w:rsidP="005450B9">
      <w:pPr>
        <w:spacing w:line="240" w:lineRule="auto"/>
        <w:jc w:val="both"/>
        <w:rPr>
          <w:sz w:val="24"/>
          <w:szCs w:val="24"/>
        </w:rPr>
      </w:pPr>
      <w:r w:rsidRPr="00A77E6F">
        <w:rPr>
          <w:sz w:val="24"/>
          <w:szCs w:val="24"/>
        </w:rPr>
        <w:t>Представители ряда муниципальных образований выразили потребность в продолжени</w:t>
      </w:r>
      <w:proofErr w:type="gramStart"/>
      <w:r w:rsidRPr="00A77E6F">
        <w:rPr>
          <w:sz w:val="24"/>
          <w:szCs w:val="24"/>
        </w:rPr>
        <w:t>и</w:t>
      </w:r>
      <w:proofErr w:type="gramEnd"/>
      <w:r w:rsidRPr="00A77E6F">
        <w:rPr>
          <w:sz w:val="24"/>
          <w:szCs w:val="24"/>
        </w:rPr>
        <w:t xml:space="preserve"> реализации Институтом развития образования образовательной программы и семинаров с целью подготовки резерва учителей для преподавания курса ОРКСЭ, а также учителей средней и старшей ступеней образования к деятельности по духовно-нравственному развитию обучающихся.</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976A82" w:rsidRPr="00A77E6F" w:rsidRDefault="00976A82" w:rsidP="005450B9">
      <w:pPr>
        <w:spacing w:line="240" w:lineRule="auto"/>
        <w:jc w:val="both"/>
        <w:rPr>
          <w:sz w:val="24"/>
          <w:szCs w:val="24"/>
        </w:rPr>
      </w:pPr>
      <w:r w:rsidRPr="00A77E6F">
        <w:rPr>
          <w:sz w:val="24"/>
          <w:szCs w:val="24"/>
        </w:rPr>
        <w:t xml:space="preserve">До начала учебных занятий проведен анализ имеющихся в школах области учебно-методических пособий по курсу ОРКСЭ, при необходимости осуществлено перераспределение пособий среди ОУ в рамках муниципальных образований, подготовлены дополнительные заявки. Обеспеченность образовательных учреждений учебными пособиями и учебно-методическими материалами в соответствии с реализуемыми модулями, книгами для родителей составляет 100 %. </w:t>
      </w:r>
    </w:p>
    <w:p w:rsidR="000571D0" w:rsidRPr="00A77E6F" w:rsidRDefault="001140B5" w:rsidP="005450B9">
      <w:pPr>
        <w:spacing w:line="240" w:lineRule="auto"/>
        <w:jc w:val="both"/>
        <w:rPr>
          <w:sz w:val="24"/>
          <w:szCs w:val="24"/>
        </w:rPr>
      </w:pPr>
      <w:proofErr w:type="gramStart"/>
      <w:r w:rsidRPr="00A77E6F">
        <w:rPr>
          <w:sz w:val="24"/>
          <w:szCs w:val="24"/>
        </w:rPr>
        <w:t xml:space="preserve">С целью обеспечения методической поддержки учителей, преподающих курс, обобщения опыта работы в территориях области проводятся: «круглые» столы, совещания завучей начальных классов, рабочих и творческих групп педагогов, преподающих курс ОРКСЭ,  плановые и индивидуальные консультации учителей, в том числе </w:t>
      </w:r>
      <w:proofErr w:type="spellStart"/>
      <w:r w:rsidRPr="00A77E6F">
        <w:rPr>
          <w:sz w:val="24"/>
          <w:szCs w:val="24"/>
        </w:rPr>
        <w:t>Интернет-консультации</w:t>
      </w:r>
      <w:proofErr w:type="spellEnd"/>
      <w:r w:rsidRPr="00A77E6F">
        <w:rPr>
          <w:sz w:val="24"/>
          <w:szCs w:val="24"/>
        </w:rPr>
        <w:t xml:space="preserve"> (использование на уроках </w:t>
      </w:r>
      <w:r w:rsidRPr="00A77E6F">
        <w:rPr>
          <w:sz w:val="24"/>
          <w:szCs w:val="24"/>
          <w:lang w:val="en-US"/>
        </w:rPr>
        <w:t>CD</w:t>
      </w:r>
      <w:r w:rsidRPr="00A77E6F">
        <w:rPr>
          <w:sz w:val="24"/>
          <w:szCs w:val="24"/>
        </w:rPr>
        <w:t xml:space="preserve"> – приложения к учебнику; творческие домашние задания; ценностный и </w:t>
      </w:r>
      <w:proofErr w:type="spellStart"/>
      <w:r w:rsidRPr="00A77E6F">
        <w:rPr>
          <w:sz w:val="24"/>
          <w:szCs w:val="24"/>
        </w:rPr>
        <w:t>знаниевый</w:t>
      </w:r>
      <w:proofErr w:type="spellEnd"/>
      <w:r w:rsidRPr="00A77E6F">
        <w:rPr>
          <w:sz w:val="24"/>
          <w:szCs w:val="24"/>
        </w:rPr>
        <w:t xml:space="preserve"> подходы в преподавании курса;</w:t>
      </w:r>
      <w:proofErr w:type="gramEnd"/>
      <w:r w:rsidRPr="00A77E6F">
        <w:rPr>
          <w:sz w:val="24"/>
          <w:szCs w:val="24"/>
        </w:rPr>
        <w:t xml:space="preserve"> организационные вопросы введения предмета и др.), семинары, педагогические конференции (в том числе Интерне-конференции) и педагогические чтения.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МТБ в ОУ для преподавания курса</w:t>
      </w:r>
    </w:p>
    <w:p w:rsidR="00C67003" w:rsidRPr="00A77E6F" w:rsidRDefault="00C67003" w:rsidP="005450B9">
      <w:pPr>
        <w:spacing w:line="240" w:lineRule="auto"/>
        <w:jc w:val="both"/>
        <w:rPr>
          <w:sz w:val="24"/>
          <w:szCs w:val="24"/>
        </w:rPr>
      </w:pPr>
      <w:proofErr w:type="gramStart"/>
      <w:r w:rsidRPr="00A77E6F">
        <w:rPr>
          <w:sz w:val="24"/>
          <w:szCs w:val="24"/>
        </w:rPr>
        <w:t xml:space="preserve">Большинство образовательных учреждений Свердловской области обеспечены учебными кабинетами для изучения всех модулей одновременно. </w:t>
      </w:r>
      <w:proofErr w:type="gramEnd"/>
    </w:p>
    <w:p w:rsidR="00C67003" w:rsidRPr="00A77E6F" w:rsidRDefault="00C67003" w:rsidP="005450B9">
      <w:pPr>
        <w:spacing w:line="240" w:lineRule="auto"/>
        <w:jc w:val="both"/>
        <w:rPr>
          <w:sz w:val="24"/>
          <w:szCs w:val="24"/>
        </w:rPr>
      </w:pPr>
      <w:proofErr w:type="gramStart"/>
      <w:r w:rsidRPr="00A77E6F">
        <w:rPr>
          <w:sz w:val="24"/>
          <w:szCs w:val="24"/>
        </w:rPr>
        <w:t xml:space="preserve">Для успешной реализации курса, использования ЦОР, демонстрации презентаций занятия проводятся либо в специально оборудованных необходимыми техническими средствами обучения учебных кабинетах начальной школы, либо по предварительным заявкам – в компьютерных классах и учебных кабинетах, оснащенных интерактивным оборудованием и </w:t>
      </w:r>
      <w:proofErr w:type="spellStart"/>
      <w:r w:rsidRPr="00A77E6F">
        <w:rPr>
          <w:sz w:val="24"/>
          <w:szCs w:val="24"/>
        </w:rPr>
        <w:t>мультимедийной</w:t>
      </w:r>
      <w:proofErr w:type="spellEnd"/>
      <w:r w:rsidRPr="00A77E6F">
        <w:rPr>
          <w:sz w:val="24"/>
          <w:szCs w:val="24"/>
        </w:rPr>
        <w:t xml:space="preserve"> техникой.</w:t>
      </w:r>
      <w:proofErr w:type="gramEnd"/>
      <w:r w:rsidRPr="00A77E6F">
        <w:rPr>
          <w:sz w:val="24"/>
          <w:szCs w:val="24"/>
        </w:rPr>
        <w:t xml:space="preserve"> Педагоги и обучающиеся большинства школ имеют возможность в ходе занятий использовать Интернет-ресурсы.</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 xml:space="preserve">Информационное сопровождение хода апробации </w:t>
      </w:r>
    </w:p>
    <w:p w:rsidR="00C67003" w:rsidRPr="00A77E6F" w:rsidRDefault="00C67003" w:rsidP="005450B9">
      <w:pPr>
        <w:spacing w:line="240" w:lineRule="auto"/>
        <w:jc w:val="both"/>
        <w:rPr>
          <w:sz w:val="24"/>
          <w:szCs w:val="24"/>
        </w:rPr>
      </w:pPr>
      <w:r w:rsidRPr="00A77E6F">
        <w:rPr>
          <w:sz w:val="24"/>
          <w:szCs w:val="24"/>
        </w:rPr>
        <w:t>Перед началом апробации курса во всех образовательных учреждениях проведены родительские собрания, в ходе которых родителей познакомили с целями, задачами курса, тематикой уроков по выбранному модулю, особенностями выбранного модуля. Также были представлены учителя, преподающие курс, и презентована книга для родителей. Главной задачей этих собраний было согласование позиций и определение сферы ответственности педагогов и родителей в преподавании нового предмета.</w:t>
      </w:r>
    </w:p>
    <w:p w:rsidR="00C67003" w:rsidRPr="00A77E6F" w:rsidRDefault="00C67003" w:rsidP="005450B9">
      <w:pPr>
        <w:spacing w:line="240" w:lineRule="auto"/>
        <w:jc w:val="both"/>
        <w:rPr>
          <w:sz w:val="24"/>
          <w:szCs w:val="24"/>
        </w:rPr>
      </w:pPr>
      <w:r w:rsidRPr="00A77E6F">
        <w:rPr>
          <w:sz w:val="24"/>
          <w:szCs w:val="24"/>
        </w:rPr>
        <w:t xml:space="preserve">В большинстве школ области родителей приглашают на открытые уроки, привлекают к проведению вводных и обобщающих уроков. На общешкольных родительских собраниях родителей знакомят с результатами апробации курса, анкетирования учащихся и педагогов. </w:t>
      </w:r>
    </w:p>
    <w:p w:rsidR="00C67003" w:rsidRPr="00A77E6F" w:rsidRDefault="00C67003" w:rsidP="005450B9">
      <w:pPr>
        <w:spacing w:line="240" w:lineRule="auto"/>
        <w:jc w:val="both"/>
        <w:rPr>
          <w:sz w:val="24"/>
          <w:szCs w:val="24"/>
        </w:rPr>
      </w:pPr>
      <w:r w:rsidRPr="00A77E6F">
        <w:rPr>
          <w:sz w:val="24"/>
          <w:szCs w:val="24"/>
        </w:rPr>
        <w:t xml:space="preserve">Во многих муниципальных образованиях ведется мониторинг результатов апробации курса, проводятся опросы учащихся, педагогов, родителей, в ходе которых выявляется восприятие учащимися учебного предмета, положительный опыт и </w:t>
      </w:r>
      <w:r w:rsidRPr="00A77E6F">
        <w:rPr>
          <w:sz w:val="24"/>
          <w:szCs w:val="24"/>
        </w:rPr>
        <w:lastRenderedPageBreak/>
        <w:t>проблемы, возникающие у педагогов в ходе реализации курса, отно</w:t>
      </w:r>
      <w:r w:rsidR="00976A82" w:rsidRPr="00A77E6F">
        <w:rPr>
          <w:sz w:val="24"/>
          <w:szCs w:val="24"/>
        </w:rPr>
        <w:t>шение родителей к курсу и т.п.</w:t>
      </w:r>
    </w:p>
    <w:p w:rsidR="000571D0" w:rsidRPr="00A77E6F" w:rsidRDefault="00C67003" w:rsidP="005450B9">
      <w:pPr>
        <w:spacing w:line="240" w:lineRule="auto"/>
        <w:jc w:val="both"/>
        <w:rPr>
          <w:sz w:val="24"/>
          <w:szCs w:val="24"/>
        </w:rPr>
      </w:pPr>
      <w:r w:rsidRPr="00A77E6F">
        <w:rPr>
          <w:sz w:val="24"/>
          <w:szCs w:val="24"/>
        </w:rPr>
        <w:t>В конце учебного года в каждом муниципальном образовании подведены итоги апробации, обсуждены результаты внедрения курса, подготовлены отчетные документы. Информация об итогах апробации курса размещается на сайтах образовательных учреждений, муниципальных управлений образования. В ряде территорий подготовлены сборники материалов</w:t>
      </w:r>
      <w:r w:rsidRPr="00A77E6F">
        <w:rPr>
          <w:bCs/>
          <w:iCs/>
          <w:sz w:val="24"/>
          <w:szCs w:val="24"/>
        </w:rPr>
        <w:t xml:space="preserve">. </w:t>
      </w:r>
      <w:proofErr w:type="gramStart"/>
      <w:r w:rsidRPr="00A77E6F">
        <w:rPr>
          <w:sz w:val="24"/>
          <w:szCs w:val="24"/>
        </w:rPr>
        <w:t xml:space="preserve">Вопросы подготовки и проведения апробации курса освещались в прессе на региональном и муниципальном уровнях, в ряде городских округов </w:t>
      </w:r>
      <w:r w:rsidR="00976A82" w:rsidRPr="00A77E6F">
        <w:rPr>
          <w:sz w:val="24"/>
          <w:szCs w:val="24"/>
        </w:rPr>
        <w:t>–</w:t>
      </w:r>
      <w:r w:rsidRPr="00A77E6F">
        <w:rPr>
          <w:sz w:val="24"/>
          <w:szCs w:val="24"/>
        </w:rPr>
        <w:t xml:space="preserve"> на телевидении.</w:t>
      </w:r>
      <w:proofErr w:type="gramEnd"/>
    </w:p>
    <w:p w:rsidR="000571D0" w:rsidRPr="00A77E6F" w:rsidRDefault="000571D0" w:rsidP="005450B9">
      <w:pPr>
        <w:spacing w:line="240" w:lineRule="auto"/>
        <w:rPr>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Механизмы выбора модуля учащимися и работа с родителями</w:t>
      </w:r>
    </w:p>
    <w:p w:rsidR="001140B5" w:rsidRPr="00A77E6F" w:rsidRDefault="001140B5" w:rsidP="005450B9">
      <w:pPr>
        <w:spacing w:line="240" w:lineRule="auto"/>
        <w:jc w:val="both"/>
        <w:rPr>
          <w:sz w:val="24"/>
          <w:szCs w:val="24"/>
        </w:rPr>
      </w:pPr>
      <w:r w:rsidRPr="00A77E6F">
        <w:rPr>
          <w:sz w:val="24"/>
          <w:szCs w:val="24"/>
        </w:rPr>
        <w:t>Введение комплексного учебного курса нашло поддержку у большинства родителей обучающихся. Содержание курса позволяет укреплять связи родителей со школой, влиять на взаимоотношение детей и родителей в семье посредством совместного выполнения заданий, предусмотренных программой.</w:t>
      </w:r>
    </w:p>
    <w:p w:rsidR="001140B5" w:rsidRPr="00A77E6F" w:rsidRDefault="001140B5" w:rsidP="005450B9">
      <w:pPr>
        <w:spacing w:line="240" w:lineRule="auto"/>
        <w:jc w:val="both"/>
        <w:rPr>
          <w:sz w:val="24"/>
          <w:szCs w:val="24"/>
        </w:rPr>
      </w:pPr>
      <w:r w:rsidRPr="00A77E6F">
        <w:rPr>
          <w:sz w:val="24"/>
          <w:szCs w:val="24"/>
        </w:rPr>
        <w:t xml:space="preserve">Анализ содержания анкет родителей показывает, что в результате изучения детьми курса ОРКСЭ произошло увеличение </w:t>
      </w:r>
      <w:r w:rsidR="00092765" w:rsidRPr="00A77E6F">
        <w:rPr>
          <w:sz w:val="24"/>
          <w:szCs w:val="24"/>
        </w:rPr>
        <w:t>познавательной</w:t>
      </w:r>
      <w:r w:rsidRPr="00A77E6F">
        <w:rPr>
          <w:sz w:val="24"/>
          <w:szCs w:val="24"/>
        </w:rPr>
        <w:t xml:space="preserve"> активности и расширение кругозора детей, улучшились взаимоотношения в семье, видны проявления нравственного развитие личности ребенка.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Работа с общественностью</w:t>
      </w:r>
    </w:p>
    <w:p w:rsidR="001140B5" w:rsidRPr="00A77E6F" w:rsidRDefault="001140B5" w:rsidP="005450B9">
      <w:pPr>
        <w:spacing w:line="240" w:lineRule="auto"/>
        <w:jc w:val="both"/>
        <w:rPr>
          <w:sz w:val="24"/>
          <w:szCs w:val="24"/>
        </w:rPr>
      </w:pPr>
      <w:proofErr w:type="gramStart"/>
      <w:r w:rsidRPr="00A77E6F">
        <w:rPr>
          <w:sz w:val="24"/>
          <w:szCs w:val="24"/>
        </w:rPr>
        <w:t xml:space="preserve">В ходе реализации курса было организовано взаимодействие с представителями различных религиозных </w:t>
      </w:r>
      <w:proofErr w:type="spellStart"/>
      <w:r w:rsidRPr="00A77E6F">
        <w:rPr>
          <w:sz w:val="24"/>
          <w:szCs w:val="24"/>
        </w:rPr>
        <w:t>конфессий</w:t>
      </w:r>
      <w:proofErr w:type="spellEnd"/>
      <w:r w:rsidRPr="00A77E6F">
        <w:rPr>
          <w:sz w:val="24"/>
          <w:szCs w:val="24"/>
        </w:rPr>
        <w:t>, которые оказывали преподавателям курса информационную и организационно-содержательную  поддержку (например, проводили экскурсии для детей по православному храму, мечети, знакомили с колокольным звоном).</w:t>
      </w:r>
      <w:proofErr w:type="gramEnd"/>
      <w:r w:rsidRPr="00A77E6F">
        <w:rPr>
          <w:sz w:val="24"/>
          <w:szCs w:val="24"/>
        </w:rPr>
        <w:t xml:space="preserve"> </w:t>
      </w:r>
      <w:proofErr w:type="gramStart"/>
      <w:r w:rsidRPr="00A77E6F">
        <w:rPr>
          <w:sz w:val="24"/>
          <w:szCs w:val="24"/>
        </w:rPr>
        <w:t xml:space="preserve">Педагогам, преподающим курс ОРКСЭ, была предоставлена возможность познакомиться с культовыми местами разных </w:t>
      </w:r>
      <w:proofErr w:type="spellStart"/>
      <w:r w:rsidRPr="00A77E6F">
        <w:rPr>
          <w:sz w:val="24"/>
          <w:szCs w:val="24"/>
        </w:rPr>
        <w:t>конфессий</w:t>
      </w:r>
      <w:proofErr w:type="spellEnd"/>
      <w:r w:rsidRPr="00A77E6F">
        <w:rPr>
          <w:sz w:val="24"/>
          <w:szCs w:val="24"/>
        </w:rPr>
        <w:t xml:space="preserve">, находящимся на территории Свердловской области, посетить Ганину яму, место паломничества православных христиан, где были сброшены в шахту тела семьи последнего императора Николая </w:t>
      </w:r>
      <w:r w:rsidRPr="00A77E6F">
        <w:rPr>
          <w:sz w:val="24"/>
          <w:szCs w:val="24"/>
          <w:lang w:val="en-US"/>
        </w:rPr>
        <w:t>II</w:t>
      </w:r>
      <w:r w:rsidRPr="00A77E6F">
        <w:rPr>
          <w:sz w:val="24"/>
          <w:szCs w:val="24"/>
        </w:rPr>
        <w:t>.</w:t>
      </w:r>
      <w:proofErr w:type="gramEnd"/>
    </w:p>
    <w:p w:rsidR="001140B5" w:rsidRPr="00A77E6F" w:rsidRDefault="001140B5" w:rsidP="005450B9">
      <w:pPr>
        <w:spacing w:line="240" w:lineRule="auto"/>
        <w:jc w:val="both"/>
        <w:rPr>
          <w:sz w:val="24"/>
          <w:szCs w:val="24"/>
        </w:rPr>
      </w:pPr>
      <w:r w:rsidRPr="00A77E6F">
        <w:rPr>
          <w:sz w:val="24"/>
          <w:szCs w:val="24"/>
        </w:rPr>
        <w:t xml:space="preserve">Благодаря реализации курса расширилось число социальных партнеров образовательных учреждений. В проведении открытых мероприятий участвовали представители городских и сельских Администраций, предприятий, общественных организаций (Совет ветеранов, Городской родительский комитет и др.), учреждений культуры, религиозных </w:t>
      </w:r>
      <w:proofErr w:type="spellStart"/>
      <w:r w:rsidRPr="00A77E6F">
        <w:rPr>
          <w:sz w:val="24"/>
          <w:szCs w:val="24"/>
        </w:rPr>
        <w:t>конфессий</w:t>
      </w:r>
      <w:proofErr w:type="spellEnd"/>
      <w:r w:rsidRPr="00A77E6F">
        <w:rPr>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3"/>
        </w:numPr>
        <w:spacing w:line="240" w:lineRule="auto"/>
        <w:rPr>
          <w:b/>
          <w:sz w:val="24"/>
          <w:szCs w:val="24"/>
        </w:rPr>
      </w:pPr>
      <w:r w:rsidRPr="00A77E6F">
        <w:rPr>
          <w:b/>
          <w:sz w:val="24"/>
          <w:szCs w:val="24"/>
        </w:rPr>
        <w:t>Мониторинг процесса апробации комплексного учебного курса</w:t>
      </w:r>
    </w:p>
    <w:p w:rsidR="00C67003" w:rsidRPr="00A77E6F" w:rsidRDefault="00C67003" w:rsidP="005450B9">
      <w:pPr>
        <w:spacing w:line="240" w:lineRule="auto"/>
        <w:jc w:val="both"/>
        <w:rPr>
          <w:sz w:val="24"/>
          <w:szCs w:val="24"/>
        </w:rPr>
      </w:pPr>
      <w:r w:rsidRPr="00A77E6F">
        <w:rPr>
          <w:sz w:val="24"/>
          <w:szCs w:val="24"/>
        </w:rPr>
        <w:t>Результаты социологического исследования, в котором приняли участие 1128 педагогов, представляющих муниципальные образования всех управленческих округов Свердловской области, свидетельствуют, что в ходе реализации курса определенных успехов достигли не только обучающиеся, но и сами учителя.</w:t>
      </w:r>
    </w:p>
    <w:p w:rsidR="00C67003" w:rsidRPr="00A77E6F" w:rsidRDefault="00C67003" w:rsidP="005450B9">
      <w:pPr>
        <w:spacing w:line="240" w:lineRule="auto"/>
        <w:jc w:val="both"/>
        <w:rPr>
          <w:sz w:val="24"/>
          <w:szCs w:val="24"/>
        </w:rPr>
      </w:pPr>
      <w:r w:rsidRPr="00A77E6F">
        <w:rPr>
          <w:sz w:val="24"/>
          <w:szCs w:val="24"/>
        </w:rPr>
        <w:t xml:space="preserve">Большинство педагогов (73,8%) считают, что преподавание курса </w:t>
      </w:r>
      <w:r w:rsidR="00D54CCF" w:rsidRPr="00A77E6F">
        <w:rPr>
          <w:sz w:val="24"/>
          <w:szCs w:val="24"/>
        </w:rPr>
        <w:t>ОРКСЭ</w:t>
      </w:r>
      <w:r w:rsidRPr="00A77E6F">
        <w:rPr>
          <w:sz w:val="24"/>
          <w:szCs w:val="24"/>
        </w:rPr>
        <w:t xml:space="preserve"> способствовало расширению их кругозора, получению более глубоких знаний по смежным курсам (истории, </w:t>
      </w:r>
      <w:proofErr w:type="spellStart"/>
      <w:r w:rsidRPr="00A77E6F">
        <w:rPr>
          <w:sz w:val="24"/>
          <w:szCs w:val="24"/>
        </w:rPr>
        <w:t>культурологии</w:t>
      </w:r>
      <w:proofErr w:type="spellEnd"/>
      <w:r w:rsidRPr="00A77E6F">
        <w:rPr>
          <w:sz w:val="24"/>
          <w:szCs w:val="24"/>
        </w:rPr>
        <w:t xml:space="preserve"> и т.п.)</w:t>
      </w:r>
    </w:p>
    <w:p w:rsidR="00C67003" w:rsidRPr="00A77E6F" w:rsidRDefault="00C67003" w:rsidP="005450B9">
      <w:pPr>
        <w:spacing w:line="240" w:lineRule="auto"/>
        <w:jc w:val="both"/>
        <w:rPr>
          <w:sz w:val="24"/>
          <w:szCs w:val="24"/>
        </w:rPr>
      </w:pPr>
      <w:r w:rsidRPr="00A77E6F">
        <w:rPr>
          <w:sz w:val="24"/>
          <w:szCs w:val="24"/>
        </w:rPr>
        <w:t xml:space="preserve">Каждый второй участник опроса (51,5%) освоил и реализовал на практике новые методы работы с </w:t>
      </w:r>
      <w:proofErr w:type="gramStart"/>
      <w:r w:rsidRPr="00A77E6F">
        <w:rPr>
          <w:sz w:val="24"/>
          <w:szCs w:val="24"/>
        </w:rPr>
        <w:t>обучающимися</w:t>
      </w:r>
      <w:proofErr w:type="gramEnd"/>
      <w:r w:rsidRPr="00A77E6F">
        <w:rPr>
          <w:sz w:val="24"/>
          <w:szCs w:val="24"/>
        </w:rPr>
        <w:t xml:space="preserve"> (работа обучающихся в парах, в группах, проектная деятельность, диалоговое взаимодействие и т.п.). </w:t>
      </w:r>
    </w:p>
    <w:p w:rsidR="000571D0" w:rsidRPr="00A77E6F" w:rsidRDefault="00C67003" w:rsidP="005450B9">
      <w:pPr>
        <w:spacing w:line="240" w:lineRule="auto"/>
        <w:rPr>
          <w:sz w:val="24"/>
          <w:szCs w:val="24"/>
        </w:rPr>
      </w:pPr>
      <w:r w:rsidRPr="00A77E6F">
        <w:rPr>
          <w:sz w:val="24"/>
          <w:szCs w:val="24"/>
        </w:rPr>
        <w:t xml:space="preserve">31,3% учителей считают, что </w:t>
      </w:r>
      <w:proofErr w:type="spellStart"/>
      <w:r w:rsidRPr="00A77E6F">
        <w:rPr>
          <w:sz w:val="24"/>
          <w:szCs w:val="24"/>
        </w:rPr>
        <w:t>безотметочная</w:t>
      </w:r>
      <w:proofErr w:type="spellEnd"/>
      <w:r w:rsidRPr="00A77E6F">
        <w:rPr>
          <w:sz w:val="24"/>
          <w:szCs w:val="24"/>
        </w:rPr>
        <w:t xml:space="preserve"> система позволила составить об учащихся объективное представление, более полно раскрыть их способности.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2"/>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1140B5" w:rsidRPr="00A77E6F" w:rsidRDefault="001140B5" w:rsidP="005450B9">
      <w:pPr>
        <w:spacing w:line="240" w:lineRule="auto"/>
        <w:jc w:val="both"/>
        <w:rPr>
          <w:sz w:val="24"/>
          <w:szCs w:val="24"/>
        </w:rPr>
      </w:pPr>
      <w:r w:rsidRPr="00A77E6F">
        <w:rPr>
          <w:sz w:val="24"/>
          <w:szCs w:val="24"/>
        </w:rPr>
        <w:t xml:space="preserve">На основе изучения самоанализа общеобразовательных учреждений по итогам апробации комплексного учебного курса «Основы религиозных культур и светской </w:t>
      </w:r>
      <w:r w:rsidRPr="00A77E6F">
        <w:rPr>
          <w:sz w:val="24"/>
          <w:szCs w:val="24"/>
        </w:rPr>
        <w:lastRenderedPageBreak/>
        <w:t>этики» выявлено, что в каждом образовательном учреждении, в каждой территории области накопился положительный опыт организации преподавания курса, воспитания у учащихся нравственности, гражданственности и патриотизма, взаимодействия с родителями, педагогами, социальными партнерами.</w:t>
      </w:r>
    </w:p>
    <w:p w:rsidR="001140B5" w:rsidRPr="00A77E6F" w:rsidRDefault="001140B5" w:rsidP="005450B9">
      <w:pPr>
        <w:spacing w:line="240" w:lineRule="auto"/>
        <w:jc w:val="both"/>
        <w:rPr>
          <w:sz w:val="24"/>
          <w:szCs w:val="24"/>
        </w:rPr>
      </w:pPr>
      <w:r w:rsidRPr="00A77E6F">
        <w:rPr>
          <w:sz w:val="24"/>
          <w:szCs w:val="24"/>
        </w:rPr>
        <w:t xml:space="preserve">Реализация программы курса требует от педагога использования на уроках современных развивающих технологий, интерактивных форм обучения, провоцирует педагогов других дисциплин на их применение. Это мотивировало педагогов на постоянное повышение своей профессиональной компетентности. Ими освоены новые формы работы с детьми такие, как диспут, мини-конференции, презентации, проектные формы и др. </w:t>
      </w:r>
    </w:p>
    <w:p w:rsidR="001140B5" w:rsidRPr="00A77E6F" w:rsidRDefault="001140B5" w:rsidP="005450B9">
      <w:pPr>
        <w:spacing w:line="240" w:lineRule="auto"/>
        <w:jc w:val="both"/>
        <w:rPr>
          <w:sz w:val="24"/>
          <w:szCs w:val="24"/>
        </w:rPr>
      </w:pPr>
      <w:r w:rsidRPr="00A77E6F">
        <w:rPr>
          <w:sz w:val="24"/>
          <w:szCs w:val="24"/>
        </w:rPr>
        <w:t xml:space="preserve">В ходе реализации курса ОРКСЭ педагоги школ широко применяют современные образовательные технологии (анализ проблемных ситуаций, тренинги практических навыков, деловые, ролевые игры, коллективно-групповая, проектная деятельность, составление словаря терминов, галереи образов), систематически используют компьютерную технику, интерактивное и </w:t>
      </w:r>
      <w:proofErr w:type="spellStart"/>
      <w:r w:rsidRPr="00A77E6F">
        <w:rPr>
          <w:sz w:val="24"/>
          <w:szCs w:val="24"/>
        </w:rPr>
        <w:t>мультимедийное</w:t>
      </w:r>
      <w:proofErr w:type="spellEnd"/>
      <w:r w:rsidRPr="00A77E6F">
        <w:rPr>
          <w:sz w:val="24"/>
          <w:szCs w:val="24"/>
        </w:rPr>
        <w:t xml:space="preserve"> оборудование, что позволяет наиболее полно включать иллюстративный материал, интерактивные модели в учебное занятие. Возможности курса используются и для организации внеурочной деятельности </w:t>
      </w:r>
      <w:proofErr w:type="gramStart"/>
      <w:r w:rsidRPr="00A77E6F">
        <w:rPr>
          <w:sz w:val="24"/>
          <w:szCs w:val="24"/>
        </w:rPr>
        <w:t>обучающихся</w:t>
      </w:r>
      <w:proofErr w:type="gramEnd"/>
      <w:r w:rsidRPr="00A77E6F">
        <w:rPr>
          <w:sz w:val="24"/>
          <w:szCs w:val="24"/>
        </w:rPr>
        <w:t xml:space="preserve"> краеведческой направленности в системе воспитательной работы школы (тематические классные часы, праздники, конкурсы). Во внеурочное время активно применяется самостоятельный поиск информации, проектирование, беседы с членами семьи по изучаемым темам.</w:t>
      </w:r>
    </w:p>
    <w:p w:rsidR="001140B5" w:rsidRPr="00A77E6F" w:rsidRDefault="001140B5" w:rsidP="005450B9">
      <w:pPr>
        <w:spacing w:line="240" w:lineRule="auto"/>
        <w:jc w:val="both"/>
        <w:rPr>
          <w:sz w:val="24"/>
          <w:szCs w:val="24"/>
        </w:rPr>
      </w:pPr>
      <w:r w:rsidRPr="00A77E6F">
        <w:rPr>
          <w:sz w:val="24"/>
          <w:szCs w:val="24"/>
        </w:rPr>
        <w:t xml:space="preserve">Анализ представленных материалов показывает, что уроки ОРКСЭ, как правило, содержали этап рефлексии, где дети не только выражали свое отношение к материалу урока, но и оценивали динамику собственных взглядов </w:t>
      </w:r>
      <w:proofErr w:type="gramStart"/>
      <w:r w:rsidRPr="00A77E6F">
        <w:rPr>
          <w:sz w:val="24"/>
          <w:szCs w:val="24"/>
        </w:rPr>
        <w:t>на те</w:t>
      </w:r>
      <w:proofErr w:type="gramEnd"/>
      <w:r w:rsidRPr="00A77E6F">
        <w:rPr>
          <w:sz w:val="24"/>
          <w:szCs w:val="24"/>
        </w:rPr>
        <w:t xml:space="preserve"> или иные социальные явления, проектировали свое поведение в различных ситуациях, корректировали поведение литературных героев, сверстников. Это обеспечило развитие у детей умения размышлять и делать выводы, навыков выражения собственной точки зрения, критической оценки собственного поведения и поступков сверстников.</w:t>
      </w:r>
    </w:p>
    <w:p w:rsidR="001140B5" w:rsidRPr="00A77E6F" w:rsidRDefault="001140B5" w:rsidP="005450B9">
      <w:pPr>
        <w:spacing w:line="240" w:lineRule="auto"/>
        <w:jc w:val="both"/>
        <w:rPr>
          <w:sz w:val="24"/>
          <w:szCs w:val="24"/>
        </w:rPr>
      </w:pPr>
      <w:r w:rsidRPr="00A77E6F">
        <w:rPr>
          <w:sz w:val="24"/>
          <w:szCs w:val="24"/>
        </w:rPr>
        <w:t xml:space="preserve">Получило развитие </w:t>
      </w:r>
      <w:proofErr w:type="spellStart"/>
      <w:r w:rsidRPr="00A77E6F">
        <w:rPr>
          <w:sz w:val="24"/>
          <w:szCs w:val="24"/>
        </w:rPr>
        <w:t>безотметочное</w:t>
      </w:r>
      <w:proofErr w:type="spellEnd"/>
      <w:r w:rsidRPr="00A77E6F">
        <w:rPr>
          <w:sz w:val="24"/>
          <w:szCs w:val="24"/>
        </w:rPr>
        <w:t xml:space="preserve"> обучение, учителя и родители имели возможность оценивать достижения детей не с помощью отметок, а предъявляя определённые требования и разрабатывая критерии их выполнения с учётом целей и задач курса ОРКСЭ, ориентированных на духовно-нравственное развитие и воспитании детей. </w:t>
      </w:r>
      <w:proofErr w:type="spellStart"/>
      <w:r w:rsidRPr="00A77E6F">
        <w:rPr>
          <w:sz w:val="24"/>
          <w:szCs w:val="24"/>
        </w:rPr>
        <w:t>Безотметочная</w:t>
      </w:r>
      <w:proofErr w:type="spellEnd"/>
      <w:r w:rsidRPr="00A77E6F">
        <w:rPr>
          <w:sz w:val="24"/>
          <w:szCs w:val="24"/>
        </w:rPr>
        <w:t xml:space="preserve"> система обучения обеспечивает открытость общения, обмен мнениями, высказываниями собственной позиции, что позволяет даже слабым ученикам чувствовать себя успешными.</w:t>
      </w:r>
    </w:p>
    <w:p w:rsidR="001140B5" w:rsidRPr="00A77E6F" w:rsidRDefault="001140B5" w:rsidP="005450B9">
      <w:pPr>
        <w:spacing w:line="240" w:lineRule="auto"/>
        <w:jc w:val="both"/>
        <w:rPr>
          <w:sz w:val="24"/>
          <w:szCs w:val="24"/>
        </w:rPr>
      </w:pPr>
      <w:r w:rsidRPr="00A77E6F">
        <w:rPr>
          <w:sz w:val="24"/>
          <w:szCs w:val="24"/>
        </w:rPr>
        <w:t xml:space="preserve">Результаты анкетирования свидетельствуют, что у большинства обучающихся образовательных учреждений Свердловской области сформирован достаточно высокий интерес к содержанию данного курса.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2"/>
        </w:numPr>
        <w:spacing w:line="240" w:lineRule="auto"/>
        <w:rPr>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8F0F6F" w:rsidRPr="00A77E6F" w:rsidRDefault="008F0F6F" w:rsidP="005450B9">
      <w:pPr>
        <w:spacing w:line="240" w:lineRule="auto"/>
        <w:jc w:val="both"/>
        <w:rPr>
          <w:sz w:val="24"/>
          <w:szCs w:val="24"/>
        </w:rPr>
      </w:pPr>
      <w:r w:rsidRPr="00A77E6F">
        <w:rPr>
          <w:sz w:val="24"/>
          <w:szCs w:val="24"/>
        </w:rPr>
        <w:t xml:space="preserve">Информация о трудностях была получена на основе самоанализа общеобразовательных учреждений по итогам апробации комплексного учебного курса «Основы религиозных культур и светской этики и результатов областного социологического исследования, проведенного специалистами центра исследования состояния системы образования ГБОУ ДПО </w:t>
      </w:r>
      <w:proofErr w:type="gramStart"/>
      <w:r w:rsidRPr="00A77E6F">
        <w:rPr>
          <w:sz w:val="24"/>
          <w:szCs w:val="24"/>
        </w:rPr>
        <w:t>СО</w:t>
      </w:r>
      <w:proofErr w:type="gramEnd"/>
      <w:r w:rsidRPr="00A77E6F">
        <w:rPr>
          <w:sz w:val="24"/>
          <w:szCs w:val="24"/>
        </w:rPr>
        <w:t xml:space="preserve"> «Институт развития образования» (в опросе приняли участие 1128 педагогов, представляющих муниципальные образования всех управленческих округов Свердловской области). </w:t>
      </w:r>
    </w:p>
    <w:p w:rsidR="008F0F6F" w:rsidRPr="00A77E6F" w:rsidRDefault="008F0F6F" w:rsidP="00233379">
      <w:pPr>
        <w:pStyle w:val="a3"/>
        <w:numPr>
          <w:ilvl w:val="0"/>
          <w:numId w:val="167"/>
        </w:numPr>
        <w:spacing w:line="240" w:lineRule="auto"/>
        <w:jc w:val="both"/>
        <w:rPr>
          <w:sz w:val="24"/>
          <w:szCs w:val="24"/>
        </w:rPr>
      </w:pPr>
      <w:r w:rsidRPr="00A77E6F">
        <w:rPr>
          <w:sz w:val="24"/>
          <w:szCs w:val="24"/>
        </w:rPr>
        <w:t>Трудности содержательного характера:</w:t>
      </w:r>
    </w:p>
    <w:p w:rsidR="001140B5" w:rsidRPr="00A77E6F" w:rsidRDefault="001140B5" w:rsidP="00233379">
      <w:pPr>
        <w:numPr>
          <w:ilvl w:val="0"/>
          <w:numId w:val="133"/>
        </w:numPr>
        <w:spacing w:line="240" w:lineRule="auto"/>
        <w:jc w:val="both"/>
        <w:rPr>
          <w:sz w:val="24"/>
          <w:szCs w:val="24"/>
        </w:rPr>
      </w:pPr>
      <w:r w:rsidRPr="00A77E6F">
        <w:rPr>
          <w:sz w:val="24"/>
          <w:szCs w:val="24"/>
        </w:rPr>
        <w:t>н</w:t>
      </w:r>
      <w:r w:rsidR="008F0F6F" w:rsidRPr="00A77E6F">
        <w:rPr>
          <w:sz w:val="24"/>
          <w:szCs w:val="24"/>
        </w:rPr>
        <w:t>еудовлетворительное методическое обеспечение курса</w:t>
      </w:r>
    </w:p>
    <w:p w:rsidR="008F0F6F" w:rsidRPr="00A77E6F" w:rsidRDefault="008F0F6F" w:rsidP="00233379">
      <w:pPr>
        <w:numPr>
          <w:ilvl w:val="0"/>
          <w:numId w:val="133"/>
        </w:numPr>
        <w:spacing w:line="240" w:lineRule="auto"/>
        <w:jc w:val="both"/>
        <w:rPr>
          <w:sz w:val="24"/>
          <w:szCs w:val="24"/>
        </w:rPr>
      </w:pPr>
      <w:r w:rsidRPr="00A77E6F">
        <w:rPr>
          <w:sz w:val="24"/>
          <w:szCs w:val="24"/>
        </w:rPr>
        <w:t>отсутствие (недостаток) методической литературы;</w:t>
      </w:r>
    </w:p>
    <w:p w:rsidR="008F0F6F" w:rsidRPr="00A77E6F" w:rsidRDefault="008F0F6F" w:rsidP="00233379">
      <w:pPr>
        <w:numPr>
          <w:ilvl w:val="0"/>
          <w:numId w:val="133"/>
        </w:numPr>
        <w:spacing w:line="240" w:lineRule="auto"/>
        <w:jc w:val="both"/>
        <w:rPr>
          <w:sz w:val="24"/>
          <w:szCs w:val="24"/>
        </w:rPr>
      </w:pPr>
      <w:r w:rsidRPr="00A77E6F">
        <w:rPr>
          <w:sz w:val="24"/>
          <w:szCs w:val="24"/>
        </w:rPr>
        <w:t>отсутствие хрестоматийных материалов,</w:t>
      </w:r>
      <w:r w:rsidR="001140B5" w:rsidRPr="00A77E6F">
        <w:rPr>
          <w:sz w:val="24"/>
          <w:szCs w:val="24"/>
        </w:rPr>
        <w:t xml:space="preserve"> </w:t>
      </w:r>
      <w:r w:rsidRPr="00A77E6F">
        <w:rPr>
          <w:sz w:val="24"/>
          <w:szCs w:val="24"/>
        </w:rPr>
        <w:t>дополнительной литературы, текстов;</w:t>
      </w:r>
    </w:p>
    <w:p w:rsidR="008F0F6F" w:rsidRPr="00A77E6F" w:rsidRDefault="008F0F6F" w:rsidP="00233379">
      <w:pPr>
        <w:numPr>
          <w:ilvl w:val="0"/>
          <w:numId w:val="133"/>
        </w:numPr>
        <w:spacing w:line="240" w:lineRule="auto"/>
        <w:jc w:val="both"/>
        <w:rPr>
          <w:sz w:val="24"/>
          <w:szCs w:val="24"/>
        </w:rPr>
      </w:pPr>
      <w:r w:rsidRPr="00A77E6F">
        <w:rPr>
          <w:sz w:val="24"/>
          <w:szCs w:val="24"/>
        </w:rPr>
        <w:t>отсутствие дидактических материалов к уроку,</w:t>
      </w:r>
      <w:r w:rsidR="004954A2" w:rsidRPr="00A77E6F">
        <w:rPr>
          <w:sz w:val="24"/>
          <w:szCs w:val="24"/>
        </w:rPr>
        <w:t xml:space="preserve"> </w:t>
      </w:r>
      <w:r w:rsidRPr="00A77E6F">
        <w:rPr>
          <w:sz w:val="24"/>
          <w:szCs w:val="24"/>
        </w:rPr>
        <w:t>наглядных пособий, иллюстративного материала;</w:t>
      </w:r>
    </w:p>
    <w:p w:rsidR="004954A2" w:rsidRPr="00A77E6F" w:rsidRDefault="008F0F6F" w:rsidP="00233379">
      <w:pPr>
        <w:numPr>
          <w:ilvl w:val="0"/>
          <w:numId w:val="133"/>
        </w:numPr>
        <w:spacing w:line="240" w:lineRule="auto"/>
        <w:jc w:val="both"/>
        <w:rPr>
          <w:sz w:val="24"/>
          <w:szCs w:val="24"/>
        </w:rPr>
      </w:pPr>
      <w:r w:rsidRPr="00A77E6F">
        <w:rPr>
          <w:sz w:val="24"/>
          <w:szCs w:val="24"/>
        </w:rPr>
        <w:lastRenderedPageBreak/>
        <w:t>отсутствие рабочих тетрадей.</w:t>
      </w:r>
    </w:p>
    <w:p w:rsidR="004954A2" w:rsidRPr="00A77E6F" w:rsidRDefault="008F0F6F" w:rsidP="00233379">
      <w:pPr>
        <w:pStyle w:val="a3"/>
        <w:numPr>
          <w:ilvl w:val="0"/>
          <w:numId w:val="167"/>
        </w:numPr>
        <w:spacing w:line="240" w:lineRule="auto"/>
        <w:jc w:val="both"/>
        <w:rPr>
          <w:sz w:val="24"/>
          <w:szCs w:val="24"/>
        </w:rPr>
      </w:pPr>
      <w:r w:rsidRPr="00A77E6F">
        <w:rPr>
          <w:sz w:val="24"/>
          <w:szCs w:val="24"/>
        </w:rPr>
        <w:t>Несоответствие содержания учебников возрастным</w:t>
      </w:r>
      <w:r w:rsidR="004954A2" w:rsidRPr="00A77E6F">
        <w:rPr>
          <w:sz w:val="24"/>
          <w:szCs w:val="24"/>
        </w:rPr>
        <w:t xml:space="preserve"> </w:t>
      </w:r>
      <w:r w:rsidRPr="00A77E6F">
        <w:rPr>
          <w:sz w:val="24"/>
          <w:szCs w:val="24"/>
        </w:rPr>
        <w:t>особенностям учащихся</w:t>
      </w:r>
      <w:r w:rsidR="004954A2" w:rsidRPr="00A77E6F">
        <w:rPr>
          <w:sz w:val="24"/>
          <w:szCs w:val="24"/>
        </w:rPr>
        <w:t>:</w:t>
      </w:r>
      <w:r w:rsidRPr="00A77E6F">
        <w:rPr>
          <w:sz w:val="24"/>
          <w:szCs w:val="24"/>
        </w:rPr>
        <w:tab/>
      </w:r>
      <w:r w:rsidRPr="00A77E6F">
        <w:rPr>
          <w:sz w:val="24"/>
          <w:szCs w:val="24"/>
        </w:rPr>
        <w:tab/>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сложное содержание курса для школьников</w:t>
      </w:r>
      <w:r w:rsidR="004954A2" w:rsidRPr="00A77E6F">
        <w:rPr>
          <w:sz w:val="24"/>
          <w:szCs w:val="24"/>
        </w:rPr>
        <w:t xml:space="preserve"> </w:t>
      </w:r>
      <w:r w:rsidRPr="00A77E6F">
        <w:rPr>
          <w:sz w:val="24"/>
          <w:szCs w:val="24"/>
        </w:rPr>
        <w:t>10–11 лет;</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многие темы переполнены дидактическими</w:t>
      </w:r>
      <w:r w:rsidR="004954A2" w:rsidRPr="00A77E6F">
        <w:rPr>
          <w:sz w:val="24"/>
          <w:szCs w:val="24"/>
        </w:rPr>
        <w:t xml:space="preserve"> </w:t>
      </w:r>
      <w:r w:rsidRPr="00A77E6F">
        <w:rPr>
          <w:sz w:val="24"/>
          <w:szCs w:val="24"/>
        </w:rPr>
        <w:t>единицами,  терминами, понятиями, именами;</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язык учебных пособий для учащихся сухой,</w:t>
      </w:r>
      <w:r w:rsidR="004954A2" w:rsidRPr="00A77E6F">
        <w:rPr>
          <w:sz w:val="24"/>
          <w:szCs w:val="24"/>
        </w:rPr>
        <w:t xml:space="preserve"> </w:t>
      </w:r>
      <w:r w:rsidRPr="00A77E6F">
        <w:rPr>
          <w:sz w:val="24"/>
          <w:szCs w:val="24"/>
        </w:rPr>
        <w:t>формальный, без учета возрастных особенностей.</w:t>
      </w:r>
    </w:p>
    <w:p w:rsidR="008F0F6F" w:rsidRPr="00A77E6F" w:rsidRDefault="008F0F6F" w:rsidP="00233379">
      <w:pPr>
        <w:pStyle w:val="a3"/>
        <w:numPr>
          <w:ilvl w:val="0"/>
          <w:numId w:val="167"/>
        </w:numPr>
        <w:spacing w:line="240" w:lineRule="auto"/>
        <w:jc w:val="both"/>
        <w:rPr>
          <w:sz w:val="24"/>
          <w:szCs w:val="24"/>
        </w:rPr>
      </w:pPr>
      <w:r w:rsidRPr="00A77E6F">
        <w:rPr>
          <w:sz w:val="24"/>
          <w:szCs w:val="24"/>
        </w:rPr>
        <w:t>Необходимость постоянного совершенствования</w:t>
      </w:r>
      <w:r w:rsidR="004954A2" w:rsidRPr="00A77E6F">
        <w:rPr>
          <w:sz w:val="24"/>
          <w:szCs w:val="24"/>
        </w:rPr>
        <w:t xml:space="preserve"> </w:t>
      </w:r>
      <w:r w:rsidRPr="00A77E6F">
        <w:rPr>
          <w:sz w:val="24"/>
          <w:szCs w:val="24"/>
        </w:rPr>
        <w:tab/>
        <w:t>педагога</w:t>
      </w:r>
      <w:r w:rsidR="004954A2" w:rsidRPr="00A77E6F">
        <w:rPr>
          <w:sz w:val="24"/>
          <w:szCs w:val="24"/>
        </w:rPr>
        <w:t>ми своего уровня подготовки:</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«учителю необходимо сначала самому освоить</w:t>
      </w:r>
      <w:r w:rsidR="004954A2" w:rsidRPr="00A77E6F">
        <w:rPr>
          <w:sz w:val="24"/>
          <w:szCs w:val="24"/>
        </w:rPr>
        <w:t xml:space="preserve"> </w:t>
      </w:r>
      <w:r w:rsidRPr="00A77E6F">
        <w:rPr>
          <w:sz w:val="24"/>
          <w:szCs w:val="24"/>
        </w:rPr>
        <w:t xml:space="preserve">большой объем теоретического материала </w:t>
      </w:r>
    </w:p>
    <w:p w:rsidR="008F0F6F" w:rsidRPr="00A77E6F" w:rsidRDefault="008F0F6F" w:rsidP="00233379">
      <w:pPr>
        <w:pStyle w:val="a3"/>
        <w:numPr>
          <w:ilvl w:val="0"/>
          <w:numId w:val="133"/>
        </w:numPr>
        <w:spacing w:line="240" w:lineRule="auto"/>
        <w:jc w:val="both"/>
        <w:rPr>
          <w:sz w:val="24"/>
          <w:szCs w:val="24"/>
        </w:rPr>
      </w:pPr>
      <w:proofErr w:type="gramStart"/>
      <w:r w:rsidRPr="00A77E6F">
        <w:rPr>
          <w:sz w:val="24"/>
          <w:szCs w:val="24"/>
        </w:rPr>
        <w:t>из</w:t>
      </w:r>
      <w:proofErr w:type="gramEnd"/>
      <w:r w:rsidRPr="00A77E6F">
        <w:rPr>
          <w:sz w:val="24"/>
          <w:szCs w:val="24"/>
        </w:rPr>
        <w:t xml:space="preserve"> </w:t>
      </w:r>
      <w:proofErr w:type="gramStart"/>
      <w:r w:rsidRPr="00A77E6F">
        <w:rPr>
          <w:sz w:val="24"/>
          <w:szCs w:val="24"/>
        </w:rPr>
        <w:t>во</w:t>
      </w:r>
      <w:proofErr w:type="gramEnd"/>
      <w:r w:rsidRPr="00A77E6F">
        <w:rPr>
          <w:sz w:val="24"/>
          <w:szCs w:val="24"/>
        </w:rPr>
        <w:t xml:space="preserve"> многом незнакомой области знания,</w:t>
      </w:r>
      <w:r w:rsidR="004954A2" w:rsidRPr="00A77E6F">
        <w:rPr>
          <w:sz w:val="24"/>
          <w:szCs w:val="24"/>
        </w:rPr>
        <w:t xml:space="preserve"> </w:t>
      </w:r>
      <w:r w:rsidRPr="00A77E6F">
        <w:rPr>
          <w:sz w:val="24"/>
          <w:szCs w:val="24"/>
        </w:rPr>
        <w:t>расставить ценностные приоритеты, а потом</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адекватно, мягко и толерантно донести</w:t>
      </w:r>
      <w:r w:rsidR="004954A2" w:rsidRPr="00A77E6F">
        <w:rPr>
          <w:sz w:val="24"/>
          <w:szCs w:val="24"/>
        </w:rPr>
        <w:t xml:space="preserve"> </w:t>
      </w:r>
      <w:r w:rsidRPr="00A77E6F">
        <w:rPr>
          <w:sz w:val="24"/>
          <w:szCs w:val="24"/>
        </w:rPr>
        <w:t>эту информацию до учащихся»;</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«недостаточное знание Библии и умение</w:t>
      </w:r>
      <w:r w:rsidR="004954A2" w:rsidRPr="00A77E6F">
        <w:rPr>
          <w:sz w:val="24"/>
          <w:szCs w:val="24"/>
        </w:rPr>
        <w:t xml:space="preserve"> </w:t>
      </w:r>
      <w:r w:rsidRPr="00A77E6F">
        <w:rPr>
          <w:sz w:val="24"/>
          <w:szCs w:val="24"/>
        </w:rPr>
        <w:t>толковать ее в связи с историческими и</w:t>
      </w:r>
      <w:r w:rsidR="004954A2" w:rsidRPr="00A77E6F">
        <w:rPr>
          <w:sz w:val="24"/>
          <w:szCs w:val="24"/>
        </w:rPr>
        <w:t xml:space="preserve"> </w:t>
      </w:r>
      <w:r w:rsidRPr="00A77E6F">
        <w:rPr>
          <w:sz w:val="24"/>
          <w:szCs w:val="24"/>
        </w:rPr>
        <w:t>современными реалиями»;</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сложности в освоении содержания программы</w:t>
      </w:r>
      <w:r w:rsidR="004954A2" w:rsidRPr="00A77E6F">
        <w:rPr>
          <w:sz w:val="24"/>
          <w:szCs w:val="24"/>
        </w:rPr>
        <w:t xml:space="preserve"> </w:t>
      </w:r>
      <w:r w:rsidRPr="00A77E6F">
        <w:rPr>
          <w:sz w:val="24"/>
          <w:szCs w:val="24"/>
        </w:rPr>
        <w:t>по основам исламской, иудейской культур;</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«уроки ОРКСЭ мы назвали уроками добра,</w:t>
      </w:r>
      <w:r w:rsidR="004954A2" w:rsidRPr="00A77E6F">
        <w:rPr>
          <w:sz w:val="24"/>
          <w:szCs w:val="24"/>
        </w:rPr>
        <w:t xml:space="preserve"> </w:t>
      </w:r>
      <w:r w:rsidRPr="00A77E6F">
        <w:rPr>
          <w:sz w:val="24"/>
          <w:szCs w:val="24"/>
        </w:rPr>
        <w:t>и этому надо было соответствовать самому</w:t>
      </w:r>
      <w:r w:rsidR="004954A2" w:rsidRPr="00A77E6F">
        <w:rPr>
          <w:sz w:val="24"/>
          <w:szCs w:val="24"/>
        </w:rPr>
        <w:t xml:space="preserve"> </w:t>
      </w:r>
      <w:r w:rsidRPr="00A77E6F">
        <w:rPr>
          <w:sz w:val="24"/>
          <w:szCs w:val="24"/>
        </w:rPr>
        <w:t>учителю  и учить этому ученика»;</w:t>
      </w:r>
    </w:p>
    <w:p w:rsidR="008F0F6F" w:rsidRPr="00A77E6F" w:rsidRDefault="008F0F6F" w:rsidP="00233379">
      <w:pPr>
        <w:pStyle w:val="a3"/>
        <w:numPr>
          <w:ilvl w:val="0"/>
          <w:numId w:val="133"/>
        </w:numPr>
        <w:spacing w:line="240" w:lineRule="auto"/>
        <w:jc w:val="both"/>
        <w:rPr>
          <w:sz w:val="24"/>
          <w:szCs w:val="24"/>
        </w:rPr>
      </w:pPr>
      <w:proofErr w:type="gramStart"/>
      <w:r w:rsidRPr="00A77E6F">
        <w:rPr>
          <w:sz w:val="24"/>
          <w:szCs w:val="24"/>
        </w:rPr>
        <w:t>«оказалось, дети знали больше меня, так как</w:t>
      </w:r>
      <w:r w:rsidR="004954A2" w:rsidRPr="00A77E6F">
        <w:rPr>
          <w:sz w:val="24"/>
          <w:szCs w:val="24"/>
        </w:rPr>
        <w:t xml:space="preserve"> </w:t>
      </w:r>
      <w:r w:rsidRPr="00A77E6F">
        <w:rPr>
          <w:sz w:val="24"/>
          <w:szCs w:val="24"/>
        </w:rPr>
        <w:t>их знания выходили за рамки учебника»</w:t>
      </w:r>
      <w:r w:rsidR="004954A2" w:rsidRPr="00A77E6F">
        <w:rPr>
          <w:sz w:val="24"/>
          <w:szCs w:val="24"/>
        </w:rPr>
        <w:t xml:space="preserve"> </w:t>
      </w:r>
      <w:r w:rsidRPr="00A77E6F">
        <w:rPr>
          <w:sz w:val="24"/>
          <w:szCs w:val="24"/>
        </w:rPr>
        <w:t>«никто из педагогов не является одинаково</w:t>
      </w:r>
      <w:r w:rsidR="004954A2" w:rsidRPr="00A77E6F">
        <w:rPr>
          <w:sz w:val="24"/>
          <w:szCs w:val="24"/>
        </w:rPr>
        <w:t xml:space="preserve"> </w:t>
      </w:r>
      <w:r w:rsidRPr="00A77E6F">
        <w:rPr>
          <w:sz w:val="24"/>
          <w:szCs w:val="24"/>
        </w:rPr>
        <w:t>компетентным в православной, иудейской,</w:t>
      </w:r>
      <w:r w:rsidR="004954A2" w:rsidRPr="00A77E6F">
        <w:rPr>
          <w:sz w:val="24"/>
          <w:szCs w:val="24"/>
        </w:rPr>
        <w:t xml:space="preserve"> </w:t>
      </w:r>
      <w:r w:rsidRPr="00A77E6F">
        <w:rPr>
          <w:sz w:val="24"/>
          <w:szCs w:val="24"/>
        </w:rPr>
        <w:t>мусульманской, буддийской культурах, а также</w:t>
      </w:r>
      <w:r w:rsidR="004954A2" w:rsidRPr="00A77E6F">
        <w:rPr>
          <w:sz w:val="24"/>
          <w:szCs w:val="24"/>
        </w:rPr>
        <w:t xml:space="preserve"> </w:t>
      </w:r>
      <w:r w:rsidRPr="00A77E6F">
        <w:rPr>
          <w:sz w:val="24"/>
          <w:szCs w:val="24"/>
        </w:rPr>
        <w:t>специалистом по светской этики»;</w:t>
      </w:r>
      <w:proofErr w:type="gramEnd"/>
    </w:p>
    <w:p w:rsidR="008F0F6F" w:rsidRPr="00A77E6F" w:rsidRDefault="008F0F6F" w:rsidP="00233379">
      <w:pPr>
        <w:pStyle w:val="a3"/>
        <w:numPr>
          <w:ilvl w:val="0"/>
          <w:numId w:val="133"/>
        </w:numPr>
        <w:spacing w:line="240" w:lineRule="auto"/>
        <w:jc w:val="both"/>
        <w:rPr>
          <w:sz w:val="24"/>
          <w:szCs w:val="24"/>
        </w:rPr>
      </w:pPr>
      <w:r w:rsidRPr="00A77E6F">
        <w:rPr>
          <w:sz w:val="24"/>
          <w:szCs w:val="24"/>
        </w:rPr>
        <w:t>учителя испытывают потребность в дополнительном</w:t>
      </w:r>
      <w:r w:rsidR="004954A2" w:rsidRPr="00A77E6F">
        <w:rPr>
          <w:sz w:val="24"/>
          <w:szCs w:val="24"/>
        </w:rPr>
        <w:t xml:space="preserve"> </w:t>
      </w:r>
      <w:r w:rsidRPr="00A77E6F">
        <w:rPr>
          <w:sz w:val="24"/>
          <w:szCs w:val="24"/>
        </w:rPr>
        <w:t>повышении квалификации по вопросам методики</w:t>
      </w:r>
      <w:r w:rsidR="004954A2" w:rsidRPr="00A77E6F">
        <w:rPr>
          <w:sz w:val="24"/>
          <w:szCs w:val="24"/>
        </w:rPr>
        <w:t xml:space="preserve"> </w:t>
      </w:r>
      <w:r w:rsidRPr="00A77E6F">
        <w:rPr>
          <w:sz w:val="24"/>
          <w:szCs w:val="24"/>
        </w:rPr>
        <w:t xml:space="preserve">духовно-нравственного воспитания. </w:t>
      </w:r>
    </w:p>
    <w:p w:rsidR="008F0F6F" w:rsidRPr="00A77E6F" w:rsidRDefault="008F0F6F" w:rsidP="00233379">
      <w:pPr>
        <w:pStyle w:val="a3"/>
        <w:numPr>
          <w:ilvl w:val="0"/>
          <w:numId w:val="167"/>
        </w:numPr>
        <w:spacing w:line="240" w:lineRule="auto"/>
        <w:jc w:val="both"/>
        <w:rPr>
          <w:sz w:val="24"/>
          <w:szCs w:val="24"/>
        </w:rPr>
      </w:pPr>
      <w:r w:rsidRPr="00A77E6F">
        <w:rPr>
          <w:sz w:val="24"/>
          <w:szCs w:val="24"/>
        </w:rPr>
        <w:t>Отсутствие у детей психологической готовности</w:t>
      </w:r>
      <w:r w:rsidR="004954A2" w:rsidRPr="00A77E6F">
        <w:rPr>
          <w:sz w:val="24"/>
          <w:szCs w:val="24"/>
        </w:rPr>
        <w:t xml:space="preserve"> </w:t>
      </w:r>
      <w:r w:rsidRPr="00A77E6F">
        <w:rPr>
          <w:sz w:val="24"/>
          <w:szCs w:val="24"/>
        </w:rPr>
        <w:t>к открытому обсуждению предлагаемых тем, вопросов</w:t>
      </w:r>
      <w:r w:rsidR="004954A2" w:rsidRPr="00A77E6F">
        <w:rPr>
          <w:sz w:val="24"/>
          <w:szCs w:val="24"/>
        </w:rPr>
        <w:t>:</w:t>
      </w:r>
      <w:r w:rsidRPr="00A77E6F">
        <w:rPr>
          <w:sz w:val="24"/>
          <w:szCs w:val="24"/>
        </w:rPr>
        <w:tab/>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замкнутость учащихся, боязнь откровенно</w:t>
      </w:r>
      <w:r w:rsidR="004954A2" w:rsidRPr="00A77E6F">
        <w:rPr>
          <w:sz w:val="24"/>
          <w:szCs w:val="24"/>
        </w:rPr>
        <w:t xml:space="preserve"> </w:t>
      </w:r>
      <w:r w:rsidRPr="00A77E6F">
        <w:rPr>
          <w:sz w:val="24"/>
          <w:szCs w:val="24"/>
        </w:rPr>
        <w:t>высказываться;</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«детям из разных классов параллели трудно</w:t>
      </w:r>
      <w:r w:rsidR="004954A2" w:rsidRPr="00A77E6F">
        <w:rPr>
          <w:sz w:val="24"/>
          <w:szCs w:val="24"/>
        </w:rPr>
        <w:t xml:space="preserve"> </w:t>
      </w:r>
      <w:r w:rsidRPr="00A77E6F">
        <w:rPr>
          <w:sz w:val="24"/>
          <w:szCs w:val="24"/>
        </w:rPr>
        <w:t>адаптироваться в новом коллективе»;</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стереотипность мышления учащихся, на которое повлияло мнение взрослых;</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неготовность детей работать группами, парами;</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необходимость учета возможностей детей</w:t>
      </w:r>
      <w:r w:rsidR="004954A2" w:rsidRPr="00A77E6F">
        <w:rPr>
          <w:sz w:val="24"/>
          <w:szCs w:val="24"/>
        </w:rPr>
        <w:t xml:space="preserve"> </w:t>
      </w:r>
      <w:r w:rsidRPr="00A77E6F">
        <w:rPr>
          <w:sz w:val="24"/>
          <w:szCs w:val="24"/>
        </w:rPr>
        <w:t>из коррекционных классов VII вида;</w:t>
      </w:r>
    </w:p>
    <w:p w:rsidR="008F0F6F" w:rsidRPr="00A77E6F" w:rsidRDefault="008F0F6F" w:rsidP="00233379">
      <w:pPr>
        <w:pStyle w:val="a3"/>
        <w:numPr>
          <w:ilvl w:val="0"/>
          <w:numId w:val="167"/>
        </w:numPr>
        <w:spacing w:line="240" w:lineRule="auto"/>
        <w:jc w:val="both"/>
        <w:rPr>
          <w:sz w:val="24"/>
          <w:szCs w:val="24"/>
        </w:rPr>
      </w:pPr>
      <w:r w:rsidRPr="00A77E6F">
        <w:rPr>
          <w:sz w:val="24"/>
          <w:szCs w:val="24"/>
        </w:rPr>
        <w:t>Акцентирование педагогами внимания на предметной,</w:t>
      </w:r>
      <w:r w:rsidR="004954A2" w:rsidRPr="00A77E6F">
        <w:rPr>
          <w:sz w:val="24"/>
          <w:szCs w:val="24"/>
        </w:rPr>
        <w:t xml:space="preserve"> </w:t>
      </w:r>
      <w:proofErr w:type="spellStart"/>
      <w:r w:rsidR="004954A2" w:rsidRPr="00A77E6F">
        <w:rPr>
          <w:sz w:val="24"/>
          <w:szCs w:val="24"/>
        </w:rPr>
        <w:t>знаниевой</w:t>
      </w:r>
      <w:proofErr w:type="spellEnd"/>
      <w:r w:rsidR="004954A2" w:rsidRPr="00A77E6F">
        <w:rPr>
          <w:sz w:val="24"/>
          <w:szCs w:val="24"/>
        </w:rPr>
        <w:t xml:space="preserve"> стороне курса.</w:t>
      </w:r>
    </w:p>
    <w:p w:rsidR="008F0F6F" w:rsidRPr="00A77E6F" w:rsidRDefault="008F0F6F" w:rsidP="005450B9">
      <w:pPr>
        <w:spacing w:line="240" w:lineRule="auto"/>
        <w:jc w:val="both"/>
        <w:rPr>
          <w:sz w:val="24"/>
          <w:szCs w:val="24"/>
        </w:rPr>
      </w:pPr>
      <w:r w:rsidRPr="00A77E6F">
        <w:rPr>
          <w:sz w:val="24"/>
          <w:szCs w:val="24"/>
        </w:rPr>
        <w:t>Трудности организационного характера:</w:t>
      </w: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Пассивное отношение родителей к введению курса</w:t>
      </w:r>
      <w:r w:rsidR="00C96662"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отсутствие помощи со стороны родителей при подготовке домашних заданий;</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 xml:space="preserve">родители относились к курсу, как </w:t>
      </w:r>
      <w:proofErr w:type="gramStart"/>
      <w:r w:rsidRPr="00A77E6F">
        <w:rPr>
          <w:sz w:val="24"/>
          <w:szCs w:val="24"/>
        </w:rPr>
        <w:t>к</w:t>
      </w:r>
      <w:proofErr w:type="gramEnd"/>
      <w:r w:rsidR="00C96662" w:rsidRPr="00A77E6F">
        <w:rPr>
          <w:sz w:val="24"/>
          <w:szCs w:val="24"/>
        </w:rPr>
        <w:t xml:space="preserve"> необязательному.</w:t>
      </w:r>
    </w:p>
    <w:p w:rsidR="008F0F6F" w:rsidRPr="00A77E6F" w:rsidRDefault="008F0F6F" w:rsidP="005450B9">
      <w:pPr>
        <w:spacing w:line="240" w:lineRule="auto"/>
        <w:jc w:val="both"/>
        <w:rPr>
          <w:sz w:val="24"/>
          <w:szCs w:val="24"/>
        </w:rPr>
      </w:pPr>
    </w:p>
    <w:p w:rsidR="008F0F6F" w:rsidRPr="00A77E6F" w:rsidRDefault="008F0F6F" w:rsidP="00233379">
      <w:pPr>
        <w:numPr>
          <w:ilvl w:val="0"/>
          <w:numId w:val="168"/>
        </w:numPr>
        <w:tabs>
          <w:tab w:val="num" w:pos="507"/>
          <w:tab w:val="num" w:pos="1070"/>
        </w:tabs>
        <w:spacing w:line="240" w:lineRule="auto"/>
        <w:jc w:val="both"/>
        <w:rPr>
          <w:sz w:val="24"/>
          <w:szCs w:val="24"/>
        </w:rPr>
      </w:pPr>
      <w:r w:rsidRPr="00A77E6F">
        <w:rPr>
          <w:sz w:val="24"/>
          <w:szCs w:val="24"/>
        </w:rPr>
        <w:t>Большие временные затраты педагогов для подготовки</w:t>
      </w:r>
      <w:r w:rsidR="00DC3CA1" w:rsidRPr="00A77E6F">
        <w:rPr>
          <w:sz w:val="24"/>
          <w:szCs w:val="24"/>
        </w:rPr>
        <w:t xml:space="preserve"> </w:t>
      </w:r>
      <w:r w:rsidRPr="00A77E6F">
        <w:rPr>
          <w:sz w:val="24"/>
          <w:szCs w:val="24"/>
        </w:rPr>
        <w:t>к урокам</w:t>
      </w:r>
      <w:r w:rsidRPr="00A77E6F">
        <w:rPr>
          <w:sz w:val="24"/>
          <w:szCs w:val="24"/>
        </w:rPr>
        <w:tab/>
      </w:r>
      <w:r w:rsidR="00DC3CA1"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w:t>
      </w:r>
      <w:proofErr w:type="spellStart"/>
      <w:r w:rsidRPr="00A77E6F">
        <w:rPr>
          <w:sz w:val="24"/>
          <w:szCs w:val="24"/>
        </w:rPr>
        <w:t>теоретизированность</w:t>
      </w:r>
      <w:proofErr w:type="spellEnd"/>
      <w:r w:rsidRPr="00A77E6F">
        <w:rPr>
          <w:sz w:val="24"/>
          <w:szCs w:val="24"/>
        </w:rPr>
        <w:t xml:space="preserve"> курса привела к огромной</w:t>
      </w:r>
      <w:r w:rsidR="00DC3CA1" w:rsidRPr="00A77E6F">
        <w:rPr>
          <w:sz w:val="24"/>
          <w:szCs w:val="24"/>
        </w:rPr>
        <w:t xml:space="preserve"> </w:t>
      </w:r>
      <w:r w:rsidRPr="00A77E6F">
        <w:rPr>
          <w:sz w:val="24"/>
          <w:szCs w:val="24"/>
        </w:rPr>
        <w:t xml:space="preserve">работе по поиску и отбору </w:t>
      </w:r>
      <w:proofErr w:type="gramStart"/>
      <w:r w:rsidRPr="00A77E6F">
        <w:rPr>
          <w:sz w:val="24"/>
          <w:szCs w:val="24"/>
        </w:rPr>
        <w:t>различных</w:t>
      </w:r>
      <w:proofErr w:type="gramEnd"/>
      <w:r w:rsidRPr="00A77E6F">
        <w:rPr>
          <w:sz w:val="24"/>
          <w:szCs w:val="24"/>
        </w:rPr>
        <w:t xml:space="preserve"> </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литературных, художественных и прочих</w:t>
      </w:r>
      <w:r w:rsidR="00DC3CA1" w:rsidRPr="00A77E6F">
        <w:rPr>
          <w:sz w:val="24"/>
          <w:szCs w:val="24"/>
        </w:rPr>
        <w:t xml:space="preserve"> </w:t>
      </w:r>
      <w:r w:rsidRPr="00A77E6F">
        <w:rPr>
          <w:sz w:val="24"/>
          <w:szCs w:val="24"/>
        </w:rPr>
        <w:t>материалов для обсуждения»;</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«для подготовки интересного содержательного</w:t>
      </w:r>
      <w:r w:rsidR="00DC3CA1" w:rsidRPr="00A77E6F">
        <w:rPr>
          <w:sz w:val="24"/>
          <w:szCs w:val="24"/>
        </w:rPr>
        <w:t xml:space="preserve"> </w:t>
      </w:r>
      <w:r w:rsidRPr="00A77E6F">
        <w:rPr>
          <w:sz w:val="24"/>
          <w:szCs w:val="24"/>
        </w:rPr>
        <w:t>урока необходимо много времени»</w:t>
      </w:r>
      <w:r w:rsidR="00DC3CA1" w:rsidRPr="00A77E6F">
        <w:rPr>
          <w:sz w:val="24"/>
          <w:szCs w:val="24"/>
        </w:rPr>
        <w:t xml:space="preserve">, </w:t>
      </w:r>
      <w:r w:rsidRPr="00A77E6F">
        <w:rPr>
          <w:sz w:val="24"/>
          <w:szCs w:val="24"/>
        </w:rPr>
        <w:t>«много времени затрачивалось на создание</w:t>
      </w:r>
      <w:r w:rsidR="00DC3CA1" w:rsidRPr="00A77E6F">
        <w:rPr>
          <w:sz w:val="24"/>
          <w:szCs w:val="24"/>
        </w:rPr>
        <w:t xml:space="preserve"> </w:t>
      </w:r>
      <w:r w:rsidRPr="00A77E6F">
        <w:rPr>
          <w:sz w:val="24"/>
          <w:szCs w:val="24"/>
        </w:rPr>
        <w:t>презентаций к каждому уроку,  подбор</w:t>
      </w:r>
      <w:r w:rsidR="00DC3CA1" w:rsidRPr="00A77E6F">
        <w:rPr>
          <w:sz w:val="24"/>
          <w:szCs w:val="24"/>
        </w:rPr>
        <w:t xml:space="preserve"> </w:t>
      </w:r>
      <w:r w:rsidRPr="00A77E6F">
        <w:rPr>
          <w:sz w:val="24"/>
          <w:szCs w:val="24"/>
        </w:rPr>
        <w:t>мультфильмов, кинофильмов, песен, иллюстраций».</w:t>
      </w:r>
    </w:p>
    <w:p w:rsidR="008F0F6F" w:rsidRPr="00A77E6F" w:rsidRDefault="008F0F6F" w:rsidP="005450B9">
      <w:pPr>
        <w:spacing w:line="240" w:lineRule="auto"/>
        <w:jc w:val="both"/>
        <w:rPr>
          <w:sz w:val="24"/>
          <w:szCs w:val="24"/>
        </w:rPr>
      </w:pP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 xml:space="preserve">Снижение мотивации </w:t>
      </w:r>
      <w:proofErr w:type="gramStart"/>
      <w:r w:rsidRPr="00A77E6F">
        <w:rPr>
          <w:sz w:val="24"/>
          <w:szCs w:val="24"/>
        </w:rPr>
        <w:t>обучающихся</w:t>
      </w:r>
      <w:proofErr w:type="gramEnd"/>
      <w:r w:rsidRPr="00A77E6F">
        <w:rPr>
          <w:sz w:val="24"/>
          <w:szCs w:val="24"/>
        </w:rPr>
        <w:t xml:space="preserve"> к изучению</w:t>
      </w:r>
      <w:r w:rsidR="00DC3CA1" w:rsidRPr="00A77E6F">
        <w:rPr>
          <w:sz w:val="24"/>
          <w:szCs w:val="24"/>
        </w:rPr>
        <w:t xml:space="preserve"> </w:t>
      </w:r>
      <w:r w:rsidRPr="00A77E6F">
        <w:rPr>
          <w:sz w:val="24"/>
          <w:szCs w:val="24"/>
        </w:rPr>
        <w:t xml:space="preserve">курса вследствие </w:t>
      </w:r>
      <w:proofErr w:type="spellStart"/>
      <w:r w:rsidRPr="00A77E6F">
        <w:rPr>
          <w:sz w:val="24"/>
          <w:szCs w:val="24"/>
        </w:rPr>
        <w:t>безотметочной</w:t>
      </w:r>
      <w:proofErr w:type="spellEnd"/>
      <w:r w:rsidRPr="00A77E6F">
        <w:rPr>
          <w:sz w:val="24"/>
          <w:szCs w:val="24"/>
        </w:rPr>
        <w:t xml:space="preserve"> системы</w:t>
      </w:r>
      <w:r w:rsidR="00DC3CA1"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в 4-5 классах основным стимулом в учебе</w:t>
      </w:r>
      <w:r w:rsidR="00DC3CA1" w:rsidRPr="00A77E6F">
        <w:rPr>
          <w:sz w:val="24"/>
          <w:szCs w:val="24"/>
        </w:rPr>
        <w:t xml:space="preserve"> </w:t>
      </w:r>
      <w:r w:rsidRPr="00A77E6F">
        <w:rPr>
          <w:sz w:val="24"/>
          <w:szCs w:val="24"/>
        </w:rPr>
        <w:t>является бальная отметка;</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отсутствие оценки снижает интерес и</w:t>
      </w:r>
      <w:r w:rsidR="00DC3CA1" w:rsidRPr="00A77E6F">
        <w:rPr>
          <w:sz w:val="24"/>
          <w:szCs w:val="24"/>
        </w:rPr>
        <w:t xml:space="preserve"> </w:t>
      </w:r>
      <w:r w:rsidRPr="00A77E6F">
        <w:rPr>
          <w:sz w:val="24"/>
          <w:szCs w:val="24"/>
        </w:rPr>
        <w:t>мотивацию детей при выполнении домашнего задания;</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учащимся хотелось получать отметки;</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lastRenderedPageBreak/>
        <w:t>не разработан инструментарий оценки качества</w:t>
      </w:r>
      <w:r w:rsidR="00DC3CA1" w:rsidRPr="00A77E6F">
        <w:rPr>
          <w:sz w:val="24"/>
          <w:szCs w:val="24"/>
        </w:rPr>
        <w:t xml:space="preserve"> </w:t>
      </w:r>
      <w:r w:rsidRPr="00A77E6F">
        <w:rPr>
          <w:sz w:val="24"/>
          <w:szCs w:val="24"/>
        </w:rPr>
        <w:t>усвоения материала.</w:t>
      </w: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 xml:space="preserve">Неудовлетворительное техническое оснащение кабинетов, в которых проводились уроки </w:t>
      </w:r>
      <w:r w:rsidR="00D54CCF" w:rsidRPr="00A77E6F">
        <w:rPr>
          <w:sz w:val="24"/>
          <w:szCs w:val="24"/>
        </w:rPr>
        <w:t>ОРКСЭ</w:t>
      </w:r>
      <w:r w:rsidRPr="00A77E6F">
        <w:rPr>
          <w:sz w:val="24"/>
          <w:szCs w:val="24"/>
        </w:rPr>
        <w:t>,</w:t>
      </w:r>
      <w:r w:rsidR="00DC3CA1" w:rsidRPr="00A77E6F">
        <w:rPr>
          <w:sz w:val="24"/>
          <w:szCs w:val="24"/>
        </w:rPr>
        <w:t xml:space="preserve"> </w:t>
      </w:r>
      <w:r w:rsidRPr="00A77E6F">
        <w:rPr>
          <w:sz w:val="24"/>
          <w:szCs w:val="24"/>
        </w:rPr>
        <w:t>отсутствие постоянного кабинета для проведения уроков (отсутствие компьютера, интерактивной доски, мультимедиа проектора, доступа в Интернет)</w:t>
      </w:r>
      <w:r w:rsidRPr="00A77E6F">
        <w:rPr>
          <w:sz w:val="24"/>
          <w:szCs w:val="24"/>
        </w:rPr>
        <w:tab/>
      </w:r>
      <w:r w:rsidR="00DC3CA1" w:rsidRPr="00A77E6F">
        <w:rPr>
          <w:sz w:val="24"/>
          <w:szCs w:val="24"/>
        </w:rPr>
        <w:t>. У</w:t>
      </w:r>
      <w:r w:rsidRPr="00A77E6F">
        <w:rPr>
          <w:sz w:val="24"/>
          <w:szCs w:val="24"/>
        </w:rPr>
        <w:t xml:space="preserve">становленная система </w:t>
      </w:r>
      <w:proofErr w:type="spellStart"/>
      <w:r w:rsidRPr="00A77E6F">
        <w:rPr>
          <w:sz w:val="24"/>
          <w:szCs w:val="24"/>
        </w:rPr>
        <w:t>Linux</w:t>
      </w:r>
      <w:proofErr w:type="spellEnd"/>
      <w:r w:rsidRPr="00A77E6F">
        <w:rPr>
          <w:sz w:val="24"/>
          <w:szCs w:val="24"/>
        </w:rPr>
        <w:t xml:space="preserve"> не дает возможности</w:t>
      </w:r>
      <w:r w:rsidR="00DC3CA1" w:rsidRPr="00A77E6F">
        <w:rPr>
          <w:sz w:val="24"/>
          <w:szCs w:val="24"/>
        </w:rPr>
        <w:t xml:space="preserve"> </w:t>
      </w:r>
      <w:r w:rsidRPr="00A77E6F">
        <w:rPr>
          <w:sz w:val="24"/>
          <w:szCs w:val="24"/>
        </w:rPr>
        <w:t>использовать готовые электронные пособия, поэтому</w:t>
      </w:r>
      <w:r w:rsidR="00DC3CA1" w:rsidRPr="00A77E6F">
        <w:rPr>
          <w:sz w:val="24"/>
          <w:szCs w:val="24"/>
        </w:rPr>
        <w:t xml:space="preserve"> </w:t>
      </w:r>
      <w:r w:rsidRPr="00A77E6F">
        <w:rPr>
          <w:sz w:val="24"/>
          <w:szCs w:val="24"/>
        </w:rPr>
        <w:t>педагоги совместно с учащимися и родителями</w:t>
      </w:r>
      <w:r w:rsidR="00DC3CA1" w:rsidRPr="00A77E6F">
        <w:rPr>
          <w:sz w:val="24"/>
          <w:szCs w:val="24"/>
        </w:rPr>
        <w:t xml:space="preserve"> </w:t>
      </w:r>
      <w:r w:rsidRPr="00A77E6F">
        <w:rPr>
          <w:sz w:val="24"/>
          <w:szCs w:val="24"/>
        </w:rPr>
        <w:t>разрабатывают собственный комплект презентаций</w:t>
      </w:r>
      <w:r w:rsidR="00DC3CA1" w:rsidRPr="00A77E6F">
        <w:rPr>
          <w:sz w:val="24"/>
          <w:szCs w:val="24"/>
        </w:rPr>
        <w:t xml:space="preserve"> </w:t>
      </w:r>
      <w:r w:rsidRPr="00A77E6F">
        <w:rPr>
          <w:sz w:val="24"/>
          <w:szCs w:val="24"/>
        </w:rPr>
        <w:t>и</w:t>
      </w:r>
      <w:r w:rsidRPr="00A77E6F">
        <w:rPr>
          <w:b/>
          <w:sz w:val="24"/>
          <w:szCs w:val="24"/>
        </w:rPr>
        <w:t xml:space="preserve"> </w:t>
      </w:r>
      <w:r w:rsidRPr="00A77E6F">
        <w:rPr>
          <w:sz w:val="24"/>
          <w:szCs w:val="24"/>
        </w:rPr>
        <w:t>электронных</w:t>
      </w:r>
      <w:r w:rsidR="00DC3CA1" w:rsidRPr="00A77E6F">
        <w:rPr>
          <w:sz w:val="24"/>
          <w:szCs w:val="24"/>
        </w:rPr>
        <w:t xml:space="preserve"> пособий.</w:t>
      </w: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Недостаток учебного времени для реализации курса</w:t>
      </w:r>
      <w:r w:rsidR="00DC3CA1" w:rsidRPr="00A77E6F">
        <w:rPr>
          <w:sz w:val="24"/>
          <w:szCs w:val="24"/>
        </w:rPr>
        <w:t xml:space="preserve"> </w:t>
      </w:r>
      <w:r w:rsidRPr="00A77E6F">
        <w:rPr>
          <w:sz w:val="24"/>
          <w:szCs w:val="24"/>
        </w:rPr>
        <w:t>в полном объёме</w:t>
      </w:r>
      <w:r w:rsidR="00DC3CA1"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proofErr w:type="gramStart"/>
      <w:r w:rsidRPr="00A77E6F">
        <w:rPr>
          <w:sz w:val="24"/>
          <w:szCs w:val="24"/>
        </w:rPr>
        <w:t>недостаток времени для раскрытия отдельных тем</w:t>
      </w:r>
      <w:r w:rsidR="00DC3CA1" w:rsidRPr="00A77E6F">
        <w:rPr>
          <w:sz w:val="24"/>
          <w:szCs w:val="24"/>
        </w:rPr>
        <w:t>, необходимость в короткие сроки выдать обучающимся большой объем информации</w:t>
      </w:r>
      <w:r w:rsidRPr="00A77E6F">
        <w:rPr>
          <w:sz w:val="24"/>
          <w:szCs w:val="24"/>
        </w:rPr>
        <w:t>;</w:t>
      </w:r>
      <w:proofErr w:type="gramEnd"/>
    </w:p>
    <w:p w:rsidR="008F0F6F" w:rsidRPr="00A77E6F" w:rsidRDefault="008F0F6F" w:rsidP="00233379">
      <w:pPr>
        <w:pStyle w:val="a3"/>
        <w:numPr>
          <w:ilvl w:val="0"/>
          <w:numId w:val="133"/>
        </w:numPr>
        <w:spacing w:line="240" w:lineRule="auto"/>
        <w:jc w:val="both"/>
        <w:rPr>
          <w:sz w:val="24"/>
          <w:szCs w:val="24"/>
        </w:rPr>
      </w:pPr>
      <w:r w:rsidRPr="00A77E6F">
        <w:rPr>
          <w:sz w:val="24"/>
          <w:szCs w:val="24"/>
        </w:rPr>
        <w:t>очень насыщенная программа, 34 часов</w:t>
      </w:r>
      <w:r w:rsidR="00DC3CA1" w:rsidRPr="00A77E6F">
        <w:rPr>
          <w:sz w:val="24"/>
          <w:szCs w:val="24"/>
        </w:rPr>
        <w:t xml:space="preserve"> </w:t>
      </w:r>
      <w:r w:rsidRPr="00A77E6F">
        <w:rPr>
          <w:sz w:val="24"/>
          <w:szCs w:val="24"/>
        </w:rPr>
        <w:t>недостаточно, чтобы успеть реализовать все</w:t>
      </w:r>
      <w:r w:rsidR="00DC3CA1" w:rsidRPr="00A77E6F">
        <w:rPr>
          <w:sz w:val="24"/>
          <w:szCs w:val="24"/>
        </w:rPr>
        <w:t xml:space="preserve"> </w:t>
      </w:r>
      <w:r w:rsidRPr="00A77E6F">
        <w:rPr>
          <w:sz w:val="24"/>
          <w:szCs w:val="24"/>
        </w:rPr>
        <w:t>поставленные задачи на должном уровне,</w:t>
      </w:r>
      <w:r w:rsidR="00DC3CA1" w:rsidRPr="00A77E6F">
        <w:rPr>
          <w:sz w:val="24"/>
          <w:szCs w:val="24"/>
        </w:rPr>
        <w:t xml:space="preserve"> </w:t>
      </w:r>
      <w:r w:rsidRPr="00A77E6F">
        <w:rPr>
          <w:sz w:val="24"/>
          <w:szCs w:val="24"/>
        </w:rPr>
        <w:t>для некоторых тем необходимо 2-3 урока подряд;</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должны быть выделены часы на работу вне</w:t>
      </w:r>
      <w:r w:rsidR="00DC3CA1" w:rsidRPr="00A77E6F">
        <w:rPr>
          <w:sz w:val="24"/>
          <w:szCs w:val="24"/>
        </w:rPr>
        <w:t xml:space="preserve"> </w:t>
      </w:r>
      <w:r w:rsidRPr="00A77E6F">
        <w:rPr>
          <w:sz w:val="24"/>
          <w:szCs w:val="24"/>
        </w:rPr>
        <w:t>школы: экскурсии, встречи, праздники;</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поток информации слишком насыщен на каждый урок. Ученик не успевает насладиться новым матер</w:t>
      </w:r>
      <w:r w:rsidR="00DC3CA1" w:rsidRPr="00A77E6F">
        <w:rPr>
          <w:sz w:val="24"/>
          <w:szCs w:val="24"/>
        </w:rPr>
        <w:t xml:space="preserve">иалом, осмыслить его, как вдруг </w:t>
      </w:r>
      <w:r w:rsidRPr="00A77E6F">
        <w:rPr>
          <w:sz w:val="24"/>
          <w:szCs w:val="24"/>
        </w:rPr>
        <w:t>поступает новая контрастная информация, не менее насыщенная и обширная. Часто 40 минут</w:t>
      </w:r>
      <w:r w:rsidR="00DC3CA1" w:rsidRPr="00A77E6F">
        <w:rPr>
          <w:sz w:val="24"/>
          <w:szCs w:val="24"/>
        </w:rPr>
        <w:t xml:space="preserve"> </w:t>
      </w:r>
      <w:r w:rsidRPr="00A77E6F">
        <w:rPr>
          <w:sz w:val="24"/>
          <w:szCs w:val="24"/>
        </w:rPr>
        <w:t>урока мало, если творчески подходить к</w:t>
      </w:r>
      <w:r w:rsidR="00DC3CA1" w:rsidRPr="00A77E6F">
        <w:rPr>
          <w:sz w:val="24"/>
          <w:szCs w:val="24"/>
        </w:rPr>
        <w:t xml:space="preserve"> </w:t>
      </w:r>
      <w:r w:rsidRPr="00A77E6F">
        <w:rPr>
          <w:sz w:val="24"/>
          <w:szCs w:val="24"/>
        </w:rPr>
        <w:t>преподаванию курса;</w:t>
      </w:r>
    </w:p>
    <w:p w:rsidR="008F0F6F" w:rsidRPr="00A77E6F" w:rsidRDefault="00DC3CA1" w:rsidP="00233379">
      <w:pPr>
        <w:pStyle w:val="a3"/>
        <w:numPr>
          <w:ilvl w:val="0"/>
          <w:numId w:val="133"/>
        </w:numPr>
        <w:spacing w:line="240" w:lineRule="auto"/>
        <w:jc w:val="both"/>
        <w:rPr>
          <w:sz w:val="24"/>
          <w:szCs w:val="24"/>
        </w:rPr>
      </w:pPr>
      <w:proofErr w:type="gramStart"/>
      <w:r w:rsidRPr="00A77E6F">
        <w:rPr>
          <w:sz w:val="24"/>
          <w:szCs w:val="24"/>
        </w:rPr>
        <w:t>о</w:t>
      </w:r>
      <w:r w:rsidR="008F0F6F" w:rsidRPr="00A77E6F">
        <w:rPr>
          <w:sz w:val="24"/>
          <w:szCs w:val="24"/>
        </w:rPr>
        <w:t>бъем программного материала не соответствует</w:t>
      </w:r>
      <w:r w:rsidRPr="00A77E6F">
        <w:rPr>
          <w:sz w:val="24"/>
          <w:szCs w:val="24"/>
        </w:rPr>
        <w:t xml:space="preserve"> </w:t>
      </w:r>
      <w:r w:rsidR="008F0F6F" w:rsidRPr="00A77E6F">
        <w:rPr>
          <w:sz w:val="24"/>
          <w:szCs w:val="24"/>
        </w:rPr>
        <w:t>количеству часов (модули «Основы православной</w:t>
      </w:r>
      <w:r w:rsidRPr="00A77E6F">
        <w:rPr>
          <w:sz w:val="24"/>
          <w:szCs w:val="24"/>
        </w:rPr>
        <w:t xml:space="preserve"> </w:t>
      </w:r>
      <w:r w:rsidR="008F0F6F" w:rsidRPr="00A77E6F">
        <w:rPr>
          <w:sz w:val="24"/>
          <w:szCs w:val="24"/>
        </w:rPr>
        <w:t>культуры» и «Осн</w:t>
      </w:r>
      <w:r w:rsidRPr="00A77E6F">
        <w:rPr>
          <w:sz w:val="24"/>
          <w:szCs w:val="24"/>
        </w:rPr>
        <w:t>овы мировых религиозных культур»</w:t>
      </w:r>
      <w:r w:rsidR="008F0F6F" w:rsidRPr="00A77E6F">
        <w:rPr>
          <w:sz w:val="24"/>
          <w:szCs w:val="24"/>
        </w:rPr>
        <w:t>.</w:t>
      </w:r>
      <w:proofErr w:type="gramEnd"/>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Трудности, связанные с составлением расписания</w:t>
      </w:r>
      <w:r w:rsidRPr="00A77E6F">
        <w:rPr>
          <w:sz w:val="24"/>
          <w:szCs w:val="24"/>
        </w:rPr>
        <w:tab/>
      </w:r>
      <w:r w:rsidR="00DC3CA1"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обеспечение одновременного проведения занятий по всем модулям курса;</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 xml:space="preserve">определение оптимального времени для проведения занятий по курсу </w:t>
      </w:r>
      <w:r w:rsidR="00D54CCF" w:rsidRPr="00A77E6F">
        <w:rPr>
          <w:sz w:val="24"/>
          <w:szCs w:val="24"/>
        </w:rPr>
        <w:t>ОРКСЭ</w:t>
      </w:r>
      <w:r w:rsidRPr="00A77E6F">
        <w:rPr>
          <w:sz w:val="24"/>
          <w:szCs w:val="24"/>
        </w:rPr>
        <w:t xml:space="preserve"> для всех классов параллели (количество</w:t>
      </w:r>
      <w:r w:rsidR="00DC3CA1" w:rsidRPr="00A77E6F">
        <w:rPr>
          <w:sz w:val="24"/>
          <w:szCs w:val="24"/>
        </w:rPr>
        <w:t xml:space="preserve"> </w:t>
      </w:r>
      <w:r w:rsidRPr="00A77E6F">
        <w:rPr>
          <w:sz w:val="24"/>
          <w:szCs w:val="24"/>
        </w:rPr>
        <w:t>уроков у них разное);</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сокращение учебных программ других</w:t>
      </w:r>
      <w:r w:rsidR="00DC3CA1" w:rsidRPr="00A77E6F">
        <w:rPr>
          <w:sz w:val="24"/>
          <w:szCs w:val="24"/>
        </w:rPr>
        <w:t xml:space="preserve"> предметов (для курса </w:t>
      </w:r>
      <w:r w:rsidRPr="00A77E6F">
        <w:rPr>
          <w:sz w:val="24"/>
          <w:szCs w:val="24"/>
        </w:rPr>
        <w:t>ОРКСЭ нет часов</w:t>
      </w:r>
      <w:r w:rsidR="00DC3CA1" w:rsidRPr="00A77E6F">
        <w:rPr>
          <w:sz w:val="24"/>
          <w:szCs w:val="24"/>
        </w:rPr>
        <w:t xml:space="preserve"> в учебном плане).</w:t>
      </w: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Непродуманность организационных вопросов</w:t>
      </w:r>
      <w:r w:rsidR="00DC3CA1"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неправильно выбрано время для начала преподавания курса, «конец 4-го класса осложнён завершением курса начальной</w:t>
      </w:r>
      <w:r w:rsidR="00DC3CA1" w:rsidRPr="00A77E6F">
        <w:rPr>
          <w:sz w:val="24"/>
          <w:szCs w:val="24"/>
        </w:rPr>
        <w:t xml:space="preserve"> </w:t>
      </w:r>
      <w:r w:rsidRPr="00A77E6F">
        <w:rPr>
          <w:sz w:val="24"/>
          <w:szCs w:val="24"/>
        </w:rPr>
        <w:t>школы»;</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учителям начальной школы, преподающим ОРКСЭ, трудно совмещать работу с учащимися 1-го и 5-го классов одновременно</w:t>
      </w:r>
      <w:r w:rsidR="00DC3CA1" w:rsidRPr="00A77E6F">
        <w:rPr>
          <w:sz w:val="24"/>
          <w:szCs w:val="24"/>
        </w:rPr>
        <w:t xml:space="preserve"> </w:t>
      </w:r>
      <w:r w:rsidRPr="00A77E6F">
        <w:rPr>
          <w:sz w:val="24"/>
          <w:szCs w:val="24"/>
        </w:rPr>
        <w:t>(отсутствие времени на качественную</w:t>
      </w:r>
      <w:r w:rsidR="00DC3CA1" w:rsidRPr="00A77E6F">
        <w:rPr>
          <w:sz w:val="24"/>
          <w:szCs w:val="24"/>
        </w:rPr>
        <w:t xml:space="preserve"> </w:t>
      </w:r>
      <w:r w:rsidRPr="00A77E6F">
        <w:rPr>
          <w:sz w:val="24"/>
          <w:szCs w:val="24"/>
        </w:rPr>
        <w:t>подготовку, несовместимость расписаний</w:t>
      </w:r>
      <w:r w:rsidR="00DC3CA1" w:rsidRPr="00A77E6F">
        <w:rPr>
          <w:sz w:val="24"/>
          <w:szCs w:val="24"/>
        </w:rPr>
        <w:t xml:space="preserve"> </w:t>
      </w:r>
      <w:r w:rsidRPr="00A77E6F">
        <w:rPr>
          <w:sz w:val="24"/>
          <w:szCs w:val="24"/>
        </w:rPr>
        <w:t>занятий и т.п.);</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неравномерное распределение учащихся по</w:t>
      </w:r>
      <w:r w:rsidR="00DC3CA1" w:rsidRPr="00A77E6F">
        <w:rPr>
          <w:sz w:val="24"/>
          <w:szCs w:val="24"/>
        </w:rPr>
        <w:t xml:space="preserve"> </w:t>
      </w:r>
      <w:r w:rsidRPr="00A77E6F">
        <w:rPr>
          <w:sz w:val="24"/>
          <w:szCs w:val="24"/>
        </w:rPr>
        <w:t>группам;</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в малочисленных группах не удалось</w:t>
      </w:r>
      <w:r w:rsidR="00DC3CA1" w:rsidRPr="00A77E6F">
        <w:rPr>
          <w:sz w:val="24"/>
          <w:szCs w:val="24"/>
        </w:rPr>
        <w:t xml:space="preserve"> </w:t>
      </w:r>
      <w:r w:rsidRPr="00A77E6F">
        <w:rPr>
          <w:sz w:val="24"/>
          <w:szCs w:val="24"/>
        </w:rPr>
        <w:t>использовать групповые формы работы,</w:t>
      </w:r>
      <w:r w:rsidR="00DC3CA1" w:rsidRPr="00A77E6F">
        <w:rPr>
          <w:sz w:val="24"/>
          <w:szCs w:val="24"/>
        </w:rPr>
        <w:t xml:space="preserve"> </w:t>
      </w:r>
      <w:r w:rsidRPr="00A77E6F">
        <w:rPr>
          <w:sz w:val="24"/>
          <w:szCs w:val="24"/>
        </w:rPr>
        <w:t>рекомендованные автором курса;</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отсутствие возможностей для организации</w:t>
      </w:r>
      <w:r w:rsidR="00DC3CA1" w:rsidRPr="00A77E6F">
        <w:rPr>
          <w:sz w:val="24"/>
          <w:szCs w:val="24"/>
        </w:rPr>
        <w:t xml:space="preserve"> </w:t>
      </w:r>
      <w:r w:rsidRPr="00A77E6F">
        <w:rPr>
          <w:sz w:val="24"/>
          <w:szCs w:val="24"/>
        </w:rPr>
        <w:t>экскурсий в музеи, на выставки, для посещения</w:t>
      </w:r>
      <w:r w:rsidR="00DC3CA1" w:rsidRPr="00A77E6F">
        <w:rPr>
          <w:sz w:val="24"/>
          <w:szCs w:val="24"/>
        </w:rPr>
        <w:t xml:space="preserve"> </w:t>
      </w:r>
      <w:r w:rsidRPr="00A77E6F">
        <w:rPr>
          <w:sz w:val="24"/>
          <w:szCs w:val="24"/>
        </w:rPr>
        <w:t>храмов (отсутствие транспорта, недостаточное</w:t>
      </w:r>
      <w:r w:rsidR="00DC3CA1" w:rsidRPr="00A77E6F">
        <w:rPr>
          <w:sz w:val="24"/>
          <w:szCs w:val="24"/>
        </w:rPr>
        <w:t xml:space="preserve"> </w:t>
      </w:r>
      <w:r w:rsidRPr="00A77E6F">
        <w:rPr>
          <w:sz w:val="24"/>
          <w:szCs w:val="24"/>
        </w:rPr>
        <w:t xml:space="preserve">количество часов и т.п.); </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трудно избежать перегрузки учащихся, т.к.</w:t>
      </w:r>
      <w:r w:rsidR="00DC3CA1" w:rsidRPr="00A77E6F">
        <w:rPr>
          <w:sz w:val="24"/>
          <w:szCs w:val="24"/>
        </w:rPr>
        <w:t xml:space="preserve"> </w:t>
      </w:r>
      <w:r w:rsidRPr="00A77E6F">
        <w:rPr>
          <w:sz w:val="24"/>
          <w:szCs w:val="24"/>
        </w:rPr>
        <w:t>два часа в неделю – большая нагрузка для</w:t>
      </w:r>
      <w:r w:rsidR="00DC3CA1" w:rsidRPr="00A77E6F">
        <w:rPr>
          <w:sz w:val="24"/>
          <w:szCs w:val="24"/>
        </w:rPr>
        <w:t xml:space="preserve"> </w:t>
      </w:r>
      <w:r w:rsidRPr="00A77E6F">
        <w:rPr>
          <w:sz w:val="24"/>
          <w:szCs w:val="24"/>
        </w:rPr>
        <w:t>младшего школьника</w:t>
      </w:r>
      <w:r w:rsidR="00DC3CA1" w:rsidRPr="00A77E6F">
        <w:rPr>
          <w:sz w:val="24"/>
          <w:szCs w:val="24"/>
        </w:rPr>
        <w:t>.</w:t>
      </w: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Недостаточное количество учебников</w:t>
      </w:r>
      <w:r w:rsidRPr="00A77E6F">
        <w:rPr>
          <w:sz w:val="24"/>
          <w:szCs w:val="24"/>
        </w:rPr>
        <w:tab/>
      </w:r>
      <w:r w:rsidR="00DC3CA1" w:rsidRPr="00A77E6F">
        <w:rPr>
          <w:sz w:val="24"/>
          <w:szCs w:val="24"/>
        </w:rPr>
        <w:t>:</w:t>
      </w:r>
    </w:p>
    <w:p w:rsidR="008F0F6F" w:rsidRPr="00036010" w:rsidRDefault="00DC3CA1" w:rsidP="00233379">
      <w:pPr>
        <w:pStyle w:val="a3"/>
        <w:numPr>
          <w:ilvl w:val="0"/>
          <w:numId w:val="133"/>
        </w:numPr>
        <w:spacing w:line="240" w:lineRule="auto"/>
        <w:jc w:val="both"/>
        <w:rPr>
          <w:sz w:val="24"/>
          <w:szCs w:val="24"/>
        </w:rPr>
      </w:pPr>
      <w:r w:rsidRPr="00036010">
        <w:rPr>
          <w:sz w:val="24"/>
          <w:szCs w:val="24"/>
        </w:rPr>
        <w:t>учебники по курсу ОРКС</w:t>
      </w:r>
      <w:r w:rsidR="008F0F6F" w:rsidRPr="00036010">
        <w:rPr>
          <w:sz w:val="24"/>
          <w:szCs w:val="24"/>
        </w:rPr>
        <w:t>» выделяются</w:t>
      </w:r>
      <w:r w:rsidRPr="00036010">
        <w:rPr>
          <w:sz w:val="24"/>
          <w:szCs w:val="24"/>
        </w:rPr>
        <w:t xml:space="preserve"> </w:t>
      </w:r>
      <w:r w:rsidR="008F0F6F" w:rsidRPr="00036010">
        <w:rPr>
          <w:sz w:val="24"/>
          <w:szCs w:val="24"/>
        </w:rPr>
        <w:t xml:space="preserve">только для учеников, а учителю </w:t>
      </w:r>
      <w:r w:rsidRPr="00036010">
        <w:rPr>
          <w:sz w:val="24"/>
          <w:szCs w:val="24"/>
        </w:rPr>
        <w:t xml:space="preserve">иногда </w:t>
      </w:r>
      <w:r w:rsidR="008F0F6F" w:rsidRPr="00036010">
        <w:rPr>
          <w:sz w:val="24"/>
          <w:szCs w:val="24"/>
        </w:rPr>
        <w:t>приобрести его</w:t>
      </w:r>
      <w:r w:rsidR="00036010">
        <w:rPr>
          <w:sz w:val="24"/>
          <w:szCs w:val="24"/>
        </w:rPr>
        <w:t xml:space="preserve"> </w:t>
      </w:r>
      <w:r w:rsidR="008F0F6F" w:rsidRPr="00036010">
        <w:rPr>
          <w:sz w:val="24"/>
          <w:szCs w:val="24"/>
        </w:rPr>
        <w:t>невозможно;</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проблемы с учебниками возникают при смене</w:t>
      </w:r>
      <w:r w:rsidR="00DC3CA1" w:rsidRPr="00A77E6F">
        <w:rPr>
          <w:sz w:val="24"/>
          <w:szCs w:val="24"/>
        </w:rPr>
        <w:t xml:space="preserve"> </w:t>
      </w:r>
      <w:r w:rsidRPr="00A77E6F">
        <w:rPr>
          <w:sz w:val="24"/>
          <w:szCs w:val="24"/>
        </w:rPr>
        <w:t>модуля, переходе учащихся из школы в школу;</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изменение состава групп не предусмотрено</w:t>
      </w:r>
      <w:r w:rsidR="00DC3CA1" w:rsidRPr="00A77E6F">
        <w:rPr>
          <w:sz w:val="24"/>
          <w:szCs w:val="24"/>
        </w:rPr>
        <w:t xml:space="preserve"> </w:t>
      </w:r>
      <w:r w:rsidRPr="00A77E6F">
        <w:rPr>
          <w:sz w:val="24"/>
          <w:szCs w:val="24"/>
        </w:rPr>
        <w:t>(необходимо иметь на несколько учебников</w:t>
      </w:r>
      <w:r w:rsidR="00DC3CA1" w:rsidRPr="00A77E6F">
        <w:rPr>
          <w:sz w:val="24"/>
          <w:szCs w:val="24"/>
        </w:rPr>
        <w:t xml:space="preserve"> </w:t>
      </w:r>
      <w:r w:rsidRPr="00A77E6F">
        <w:rPr>
          <w:sz w:val="24"/>
          <w:szCs w:val="24"/>
        </w:rPr>
        <w:t>больше)</w:t>
      </w:r>
      <w:r w:rsidR="00DC3CA1" w:rsidRPr="00A77E6F">
        <w:rPr>
          <w:sz w:val="24"/>
          <w:szCs w:val="24"/>
        </w:rPr>
        <w:t>.</w:t>
      </w: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Отсутствие у учащихся дома компьютеров (выхода</w:t>
      </w:r>
      <w:r w:rsidR="00DC3CA1" w:rsidRPr="00A77E6F">
        <w:rPr>
          <w:sz w:val="24"/>
          <w:szCs w:val="24"/>
        </w:rPr>
        <w:t xml:space="preserve"> </w:t>
      </w:r>
      <w:r w:rsidRPr="00A77E6F">
        <w:rPr>
          <w:sz w:val="24"/>
          <w:szCs w:val="24"/>
        </w:rPr>
        <w:t>в Интернет)</w:t>
      </w:r>
      <w:r w:rsidRPr="00A77E6F">
        <w:rPr>
          <w:sz w:val="24"/>
          <w:szCs w:val="24"/>
        </w:rPr>
        <w:tab/>
      </w:r>
      <w:r w:rsidR="00DC3CA1"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отсутствие домашнего ПК у отдельных детей</w:t>
      </w:r>
      <w:r w:rsidR="00DC3CA1" w:rsidRPr="00A77E6F">
        <w:rPr>
          <w:sz w:val="24"/>
          <w:szCs w:val="24"/>
        </w:rPr>
        <w:t xml:space="preserve"> </w:t>
      </w:r>
      <w:r w:rsidRPr="00A77E6F">
        <w:rPr>
          <w:sz w:val="24"/>
          <w:szCs w:val="24"/>
        </w:rPr>
        <w:t>(как правило, проживающих в сельской местности)</w:t>
      </w:r>
      <w:r w:rsidR="00DC3CA1" w:rsidRPr="00A77E6F">
        <w:rPr>
          <w:sz w:val="24"/>
          <w:szCs w:val="24"/>
        </w:rPr>
        <w:t xml:space="preserve"> </w:t>
      </w:r>
      <w:r w:rsidRPr="00A77E6F">
        <w:rPr>
          <w:sz w:val="24"/>
          <w:szCs w:val="24"/>
        </w:rPr>
        <w:t>лишает их возможности индивидуально работать</w:t>
      </w:r>
      <w:r w:rsidR="00DC3CA1" w:rsidRPr="00A77E6F">
        <w:rPr>
          <w:sz w:val="24"/>
          <w:szCs w:val="24"/>
        </w:rPr>
        <w:t xml:space="preserve"> </w:t>
      </w:r>
      <w:r w:rsidRPr="00A77E6F">
        <w:rPr>
          <w:sz w:val="24"/>
          <w:szCs w:val="24"/>
        </w:rPr>
        <w:t xml:space="preserve">с учебными пособиями – демо-версиями </w:t>
      </w:r>
      <w:r w:rsidR="00DC3CA1" w:rsidRPr="00A77E6F">
        <w:rPr>
          <w:sz w:val="24"/>
          <w:szCs w:val="24"/>
        </w:rPr>
        <w:t xml:space="preserve"> </w:t>
      </w:r>
      <w:r w:rsidRPr="00A77E6F">
        <w:rPr>
          <w:sz w:val="24"/>
          <w:szCs w:val="24"/>
        </w:rPr>
        <w:t>(в домашних услови</w:t>
      </w:r>
      <w:r w:rsidR="00DC3CA1" w:rsidRPr="00A77E6F">
        <w:rPr>
          <w:sz w:val="24"/>
          <w:szCs w:val="24"/>
        </w:rPr>
        <w:t>ях).</w:t>
      </w:r>
    </w:p>
    <w:p w:rsidR="008F0F6F" w:rsidRPr="00A77E6F" w:rsidRDefault="008F0F6F" w:rsidP="00233379">
      <w:pPr>
        <w:numPr>
          <w:ilvl w:val="0"/>
          <w:numId w:val="168"/>
        </w:numPr>
        <w:tabs>
          <w:tab w:val="num" w:pos="1070"/>
        </w:tabs>
        <w:spacing w:line="240" w:lineRule="auto"/>
        <w:jc w:val="both"/>
        <w:rPr>
          <w:sz w:val="24"/>
          <w:szCs w:val="24"/>
        </w:rPr>
      </w:pPr>
      <w:r w:rsidRPr="00A77E6F">
        <w:rPr>
          <w:sz w:val="24"/>
          <w:szCs w:val="24"/>
        </w:rPr>
        <w:t xml:space="preserve">Отсутствие продуманной системы оплаты труда учителей, преподающих курс </w:t>
      </w:r>
      <w:r w:rsidR="00D54CCF" w:rsidRPr="00A77E6F">
        <w:rPr>
          <w:sz w:val="24"/>
          <w:szCs w:val="24"/>
        </w:rPr>
        <w:t>ОРКСЭ</w:t>
      </w:r>
      <w:r w:rsidR="00DC3CA1" w:rsidRPr="00A77E6F">
        <w:rPr>
          <w:sz w:val="24"/>
          <w:szCs w:val="24"/>
        </w:rPr>
        <w:t>:</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lastRenderedPageBreak/>
        <w:t>при выборе различных модулей формируются</w:t>
      </w:r>
      <w:r w:rsidR="00DC3CA1" w:rsidRPr="00A77E6F">
        <w:rPr>
          <w:sz w:val="24"/>
          <w:szCs w:val="24"/>
        </w:rPr>
        <w:t xml:space="preserve"> </w:t>
      </w:r>
      <w:r w:rsidRPr="00A77E6F">
        <w:rPr>
          <w:sz w:val="24"/>
          <w:szCs w:val="24"/>
        </w:rPr>
        <w:t xml:space="preserve">не равнозначные по количеству группы учащихся (менее 25 человек), в </w:t>
      </w:r>
      <w:proofErr w:type="gramStart"/>
      <w:r w:rsidRPr="00A77E6F">
        <w:rPr>
          <w:sz w:val="24"/>
          <w:szCs w:val="24"/>
        </w:rPr>
        <w:t>связи</w:t>
      </w:r>
      <w:proofErr w:type="gramEnd"/>
      <w:r w:rsidRPr="00A77E6F">
        <w:rPr>
          <w:sz w:val="24"/>
          <w:szCs w:val="24"/>
        </w:rPr>
        <w:t xml:space="preserve"> с чем</w:t>
      </w:r>
      <w:r w:rsidR="00CD7B79" w:rsidRPr="00A77E6F">
        <w:rPr>
          <w:sz w:val="24"/>
          <w:szCs w:val="24"/>
        </w:rPr>
        <w:t xml:space="preserve"> </w:t>
      </w:r>
      <w:r w:rsidRPr="00A77E6F">
        <w:rPr>
          <w:sz w:val="24"/>
          <w:szCs w:val="24"/>
        </w:rPr>
        <w:t>оплата педагогов за преподавание в небольшой группе невысокая;</w:t>
      </w:r>
    </w:p>
    <w:p w:rsidR="008F0F6F" w:rsidRPr="00A77E6F" w:rsidRDefault="008F0F6F" w:rsidP="00233379">
      <w:pPr>
        <w:pStyle w:val="a3"/>
        <w:numPr>
          <w:ilvl w:val="0"/>
          <w:numId w:val="133"/>
        </w:numPr>
        <w:spacing w:line="240" w:lineRule="auto"/>
        <w:jc w:val="both"/>
        <w:rPr>
          <w:sz w:val="24"/>
          <w:szCs w:val="24"/>
        </w:rPr>
      </w:pPr>
      <w:r w:rsidRPr="00A77E6F">
        <w:rPr>
          <w:sz w:val="24"/>
          <w:szCs w:val="24"/>
        </w:rPr>
        <w:t>оплата труда учителей малых групп в условиях НСОТ.</w:t>
      </w:r>
    </w:p>
    <w:p w:rsidR="008F0F6F" w:rsidRPr="00A77E6F" w:rsidRDefault="008F0F6F" w:rsidP="00233379">
      <w:pPr>
        <w:numPr>
          <w:ilvl w:val="0"/>
          <w:numId w:val="168"/>
        </w:numPr>
        <w:tabs>
          <w:tab w:val="num" w:pos="709"/>
        </w:tabs>
        <w:spacing w:line="240" w:lineRule="auto"/>
        <w:jc w:val="both"/>
        <w:rPr>
          <w:sz w:val="24"/>
          <w:szCs w:val="24"/>
        </w:rPr>
      </w:pPr>
      <w:r w:rsidRPr="00A77E6F">
        <w:rPr>
          <w:sz w:val="24"/>
          <w:szCs w:val="24"/>
        </w:rPr>
        <w:t xml:space="preserve">Работа с </w:t>
      </w:r>
      <w:proofErr w:type="gramStart"/>
      <w:r w:rsidRPr="00A77E6F">
        <w:rPr>
          <w:sz w:val="24"/>
          <w:szCs w:val="24"/>
        </w:rPr>
        <w:t>обучающимися</w:t>
      </w:r>
      <w:proofErr w:type="gramEnd"/>
      <w:r w:rsidRPr="00A77E6F">
        <w:rPr>
          <w:sz w:val="24"/>
          <w:szCs w:val="24"/>
        </w:rPr>
        <w:t xml:space="preserve"> непривычной возрастной</w:t>
      </w:r>
      <w:r w:rsidR="00CD7B79" w:rsidRPr="00A77E6F">
        <w:rPr>
          <w:sz w:val="24"/>
          <w:szCs w:val="24"/>
        </w:rPr>
        <w:t xml:space="preserve"> </w:t>
      </w:r>
      <w:r w:rsidRPr="00A77E6F">
        <w:rPr>
          <w:sz w:val="24"/>
          <w:szCs w:val="24"/>
        </w:rPr>
        <w:t>категории (для учи</w:t>
      </w:r>
      <w:r w:rsidR="00CD7B79" w:rsidRPr="00A77E6F">
        <w:rPr>
          <w:sz w:val="24"/>
          <w:szCs w:val="24"/>
        </w:rPr>
        <w:t>телей предметников).</w:t>
      </w:r>
    </w:p>
    <w:p w:rsidR="008F0F6F" w:rsidRPr="00A77E6F" w:rsidRDefault="008F0F6F" w:rsidP="005450B9">
      <w:pPr>
        <w:spacing w:line="240" w:lineRule="auto"/>
        <w:jc w:val="both"/>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30" w:name="_Toc297109604"/>
      <w:bookmarkStart w:id="31" w:name="_Toc308023314"/>
      <w:r w:rsidRPr="006D222A">
        <w:rPr>
          <w:rFonts w:ascii="Times New Roman" w:hAnsi="Times New Roman" w:cs="Times New Roman"/>
          <w:i/>
          <w:color w:val="auto"/>
          <w:szCs w:val="24"/>
        </w:rPr>
        <w:t>Ставропольский край</w:t>
      </w:r>
      <w:bookmarkEnd w:id="30"/>
      <w:bookmarkEnd w:id="31"/>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55"/>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CD7B79" w:rsidP="005450B9">
      <w:pPr>
        <w:spacing w:line="240" w:lineRule="auto"/>
        <w:rPr>
          <w:sz w:val="24"/>
          <w:szCs w:val="24"/>
        </w:rPr>
      </w:pPr>
      <w:r w:rsidRPr="00A77E6F">
        <w:rPr>
          <w:sz w:val="24"/>
          <w:szCs w:val="28"/>
        </w:rPr>
        <w:t>В общеобразовательных учреждениях Ставропольского края созданы необходимые условия для реализации курса «Основы религиозных культур и светской этики».</w:t>
      </w:r>
    </w:p>
    <w:p w:rsidR="000571D0" w:rsidRPr="00A77E6F" w:rsidRDefault="000571D0" w:rsidP="005450B9">
      <w:pPr>
        <w:pStyle w:val="a3"/>
        <w:numPr>
          <w:ilvl w:val="0"/>
          <w:numId w:val="54"/>
        </w:numPr>
        <w:spacing w:line="240" w:lineRule="auto"/>
        <w:rPr>
          <w:b/>
          <w:sz w:val="24"/>
          <w:szCs w:val="24"/>
        </w:rPr>
      </w:pPr>
      <w:r w:rsidRPr="00A77E6F">
        <w:rPr>
          <w:b/>
          <w:sz w:val="24"/>
          <w:szCs w:val="24"/>
        </w:rPr>
        <w:t xml:space="preserve">Нормативно-правовое обеспечение апробации </w:t>
      </w:r>
    </w:p>
    <w:p w:rsidR="00CD7B79" w:rsidRPr="00A77E6F" w:rsidRDefault="00CD7B79" w:rsidP="005450B9">
      <w:pPr>
        <w:spacing w:line="240" w:lineRule="auto"/>
        <w:jc w:val="both"/>
        <w:rPr>
          <w:sz w:val="24"/>
          <w:szCs w:val="28"/>
        </w:rPr>
      </w:pPr>
      <w:proofErr w:type="gramStart"/>
      <w:r w:rsidRPr="00A77E6F">
        <w:rPr>
          <w:sz w:val="24"/>
          <w:szCs w:val="28"/>
        </w:rPr>
        <w:t xml:space="preserve">Разработана нормативно-методическая база: приказы, инструктивные и методические письма на региональном, муниципальном и школьном уровне, пояснительные записки в базисные учебные планы школы, тематическое планирование; в течение года проведены мастер-классы по апробации курса </w:t>
      </w:r>
      <w:r w:rsidR="00092765" w:rsidRPr="00A77E6F">
        <w:rPr>
          <w:sz w:val="24"/>
          <w:szCs w:val="28"/>
        </w:rPr>
        <w:t>ОРКСЭ</w:t>
      </w:r>
      <w:r w:rsidRPr="00A77E6F">
        <w:rPr>
          <w:sz w:val="24"/>
          <w:szCs w:val="28"/>
        </w:rPr>
        <w:t xml:space="preserve"> на базе школ; более 70 % преподавателей разработали методические рекомендации и разработки, проекты и презентации, сопровождающие введение курса; создана специальная страница  на сайтах общеобразовательных учреждений, СКИПКРО. </w:t>
      </w:r>
      <w:proofErr w:type="gramEnd"/>
    </w:p>
    <w:p w:rsidR="000571D0" w:rsidRPr="00A77E6F" w:rsidRDefault="000571D0" w:rsidP="005450B9">
      <w:pPr>
        <w:spacing w:line="240" w:lineRule="auto"/>
        <w:rPr>
          <w:sz w:val="24"/>
          <w:szCs w:val="24"/>
        </w:rPr>
      </w:pPr>
    </w:p>
    <w:p w:rsidR="00CD7B79" w:rsidRPr="00A77E6F" w:rsidRDefault="00CD7B79" w:rsidP="005450B9">
      <w:pPr>
        <w:spacing w:line="240" w:lineRule="auto"/>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1"/>
        <w:gridCol w:w="3977"/>
        <w:gridCol w:w="1783"/>
        <w:gridCol w:w="1057"/>
      </w:tblGrid>
      <w:tr w:rsidR="00CD7B79" w:rsidRPr="00A77E6F" w:rsidTr="00036010">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center"/>
              <w:rPr>
                <w:b/>
                <w:bCs/>
                <w:sz w:val="20"/>
                <w:szCs w:val="20"/>
              </w:rPr>
            </w:pPr>
            <w:r w:rsidRPr="00A77E6F">
              <w:rPr>
                <w:b/>
                <w:bCs/>
                <w:sz w:val="20"/>
                <w:szCs w:val="20"/>
              </w:rPr>
              <w:t>Наименование</w:t>
            </w:r>
          </w:p>
          <w:p w:rsidR="00CD7B79" w:rsidRPr="00A77E6F" w:rsidRDefault="00CD7B79" w:rsidP="005450B9">
            <w:pPr>
              <w:spacing w:line="240" w:lineRule="auto"/>
              <w:ind w:firstLine="0"/>
              <w:jc w:val="center"/>
              <w:rPr>
                <w:b/>
                <w:bCs/>
                <w:sz w:val="20"/>
                <w:szCs w:val="20"/>
              </w:rPr>
            </w:pPr>
            <w:r w:rsidRPr="00A77E6F">
              <w:rPr>
                <w:b/>
                <w:bCs/>
                <w:sz w:val="20"/>
                <w:szCs w:val="20"/>
              </w:rPr>
              <w:t>документа</w:t>
            </w:r>
          </w:p>
          <w:p w:rsidR="00CD7B79" w:rsidRPr="00A77E6F" w:rsidRDefault="00CD7B79" w:rsidP="005450B9">
            <w:pPr>
              <w:spacing w:line="240" w:lineRule="auto"/>
              <w:ind w:firstLine="0"/>
              <w:jc w:val="center"/>
              <w:rPr>
                <w:b/>
                <w:sz w:val="20"/>
                <w:szCs w:val="20"/>
              </w:rPr>
            </w:pP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center"/>
              <w:rPr>
                <w:b/>
                <w:bCs/>
                <w:sz w:val="20"/>
                <w:szCs w:val="20"/>
              </w:rPr>
            </w:pPr>
            <w:r w:rsidRPr="00A77E6F">
              <w:rPr>
                <w:b/>
                <w:bCs/>
                <w:sz w:val="20"/>
                <w:szCs w:val="20"/>
              </w:rPr>
              <w:t>Краткое содержание документа</w:t>
            </w:r>
          </w:p>
          <w:p w:rsidR="00CD7B79" w:rsidRPr="00A77E6F" w:rsidRDefault="00CD7B79" w:rsidP="005450B9">
            <w:pPr>
              <w:spacing w:line="240" w:lineRule="auto"/>
              <w:ind w:firstLine="0"/>
              <w:jc w:val="center"/>
              <w:rPr>
                <w:b/>
                <w:bCs/>
                <w:sz w:val="20"/>
                <w:szCs w:val="20"/>
              </w:rPr>
            </w:pPr>
            <w:r w:rsidRPr="00A77E6F">
              <w:rPr>
                <w:b/>
                <w:bCs/>
                <w:sz w:val="20"/>
                <w:szCs w:val="20"/>
              </w:rPr>
              <w:t>(аннотация)</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center"/>
              <w:rPr>
                <w:b/>
                <w:sz w:val="20"/>
                <w:szCs w:val="20"/>
              </w:rPr>
            </w:pPr>
            <w:r w:rsidRPr="00A77E6F">
              <w:rPr>
                <w:b/>
                <w:sz w:val="20"/>
                <w:szCs w:val="20"/>
              </w:rPr>
              <w:t>Уровень (региональный,  муниципальный, школьный)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jc w:val="center"/>
              <w:rPr>
                <w:b/>
                <w:bCs/>
                <w:sz w:val="20"/>
                <w:szCs w:val="20"/>
              </w:rPr>
            </w:pPr>
            <w:r w:rsidRPr="00A77E6F">
              <w:rPr>
                <w:b/>
                <w:bCs/>
                <w:sz w:val="20"/>
                <w:szCs w:val="20"/>
              </w:rPr>
              <w:t>Сроки введения документа в действие</w:t>
            </w:r>
          </w:p>
        </w:tc>
      </w:tr>
      <w:tr w:rsidR="00CD7B79" w:rsidRPr="00A77E6F" w:rsidTr="00036010">
        <w:trPr>
          <w:trHeight w:val="734"/>
        </w:trPr>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bCs/>
                <w:sz w:val="20"/>
                <w:szCs w:val="20"/>
              </w:rPr>
            </w:pPr>
            <w:r w:rsidRPr="00A77E6F">
              <w:rPr>
                <w:bCs/>
                <w:sz w:val="20"/>
                <w:szCs w:val="20"/>
              </w:rPr>
              <w:t>Приказ министерства образования Ставропольского края</w:t>
            </w: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bCs/>
                <w:sz w:val="20"/>
                <w:szCs w:val="20"/>
              </w:rPr>
            </w:pPr>
            <w:r w:rsidRPr="00A77E6F">
              <w:rPr>
                <w:sz w:val="20"/>
                <w:szCs w:val="20"/>
              </w:rPr>
              <w:t>«О проведение апробации в 2010-2011 годах комплексного учебного курса для общеобразовательных учреждений «Основы религиозных культур и светской этики»</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2F4480" w:rsidP="005450B9">
            <w:pPr>
              <w:spacing w:line="240" w:lineRule="auto"/>
              <w:ind w:firstLine="0"/>
              <w:rPr>
                <w:sz w:val="20"/>
                <w:szCs w:val="20"/>
              </w:rPr>
            </w:pPr>
            <w:r w:rsidRPr="00A77E6F">
              <w:rPr>
                <w:sz w:val="20"/>
                <w:szCs w:val="20"/>
              </w:rPr>
              <w:t>Региональный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rPr>
                <w:sz w:val="20"/>
                <w:szCs w:val="20"/>
              </w:rPr>
            </w:pPr>
            <w:r w:rsidRPr="00A77E6F">
              <w:rPr>
                <w:sz w:val="20"/>
                <w:szCs w:val="20"/>
              </w:rPr>
              <w:t>09 ноября 2009 г.</w:t>
            </w:r>
          </w:p>
          <w:p w:rsidR="00CD7B79" w:rsidRPr="00A77E6F" w:rsidRDefault="00CD7B79" w:rsidP="005450B9">
            <w:pPr>
              <w:spacing w:line="240" w:lineRule="auto"/>
              <w:ind w:left="-57" w:right="-57" w:firstLine="0"/>
              <w:rPr>
                <w:sz w:val="20"/>
                <w:szCs w:val="20"/>
              </w:rPr>
            </w:pPr>
            <w:r w:rsidRPr="00A77E6F">
              <w:rPr>
                <w:sz w:val="20"/>
                <w:szCs w:val="20"/>
              </w:rPr>
              <w:t>№622-пр</w:t>
            </w:r>
          </w:p>
          <w:p w:rsidR="00CD7B79" w:rsidRPr="00A77E6F" w:rsidRDefault="00CD7B79" w:rsidP="005450B9">
            <w:pPr>
              <w:spacing w:line="240" w:lineRule="auto"/>
              <w:ind w:left="-57" w:right="-57" w:firstLine="0"/>
              <w:rPr>
                <w:bCs/>
                <w:sz w:val="20"/>
                <w:szCs w:val="20"/>
              </w:rPr>
            </w:pPr>
          </w:p>
        </w:tc>
      </w:tr>
      <w:tr w:rsidR="00CD7B79" w:rsidRPr="00A77E6F" w:rsidTr="00036010">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 xml:space="preserve">Приказы органов управления образованием муниципальных районов и </w:t>
            </w:r>
            <w:r w:rsidR="002F4480" w:rsidRPr="00A77E6F">
              <w:rPr>
                <w:sz w:val="20"/>
                <w:szCs w:val="20"/>
              </w:rPr>
              <w:t>городских</w:t>
            </w:r>
            <w:r w:rsidRPr="00A77E6F">
              <w:rPr>
                <w:sz w:val="20"/>
                <w:szCs w:val="20"/>
              </w:rPr>
              <w:t xml:space="preserve"> округов Ставропольского края</w:t>
            </w:r>
          </w:p>
          <w:p w:rsidR="00CD7B79" w:rsidRPr="00A77E6F" w:rsidRDefault="00CD7B79" w:rsidP="005450B9">
            <w:pPr>
              <w:spacing w:line="240" w:lineRule="auto"/>
              <w:ind w:firstLine="0"/>
              <w:jc w:val="both"/>
              <w:rPr>
                <w:sz w:val="20"/>
                <w:szCs w:val="20"/>
              </w:rPr>
            </w:pP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«О проведение апробации в 2010-2011 годах комплексного учебного курса для общеобразовательных учреждений а «Основы религиозных культур и светской этики»</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2F4480" w:rsidP="005450B9">
            <w:pPr>
              <w:spacing w:line="240" w:lineRule="auto"/>
              <w:ind w:firstLine="0"/>
              <w:rPr>
                <w:sz w:val="20"/>
                <w:szCs w:val="20"/>
              </w:rPr>
            </w:pPr>
            <w:r w:rsidRPr="00A77E6F">
              <w:rPr>
                <w:sz w:val="20"/>
                <w:szCs w:val="20"/>
              </w:rPr>
              <w:t>Муниципальный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rPr>
                <w:sz w:val="20"/>
                <w:szCs w:val="20"/>
              </w:rPr>
            </w:pPr>
            <w:r w:rsidRPr="00A77E6F">
              <w:rPr>
                <w:sz w:val="20"/>
                <w:szCs w:val="20"/>
              </w:rPr>
              <w:t>2009 г.</w:t>
            </w:r>
          </w:p>
          <w:p w:rsidR="00CD7B79" w:rsidRPr="00A77E6F" w:rsidRDefault="00CD7B79" w:rsidP="005450B9">
            <w:pPr>
              <w:spacing w:line="240" w:lineRule="auto"/>
              <w:ind w:left="-57" w:right="-57" w:firstLine="0"/>
              <w:rPr>
                <w:sz w:val="20"/>
                <w:szCs w:val="20"/>
              </w:rPr>
            </w:pPr>
          </w:p>
        </w:tc>
      </w:tr>
      <w:tr w:rsidR="00CD7B79" w:rsidRPr="00A77E6F" w:rsidTr="00036010">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 xml:space="preserve">Приказы общеобразовательных учреждений </w:t>
            </w: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«Об изменении учебной нагрузки»</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2F4480" w:rsidP="005450B9">
            <w:pPr>
              <w:spacing w:line="240" w:lineRule="auto"/>
              <w:ind w:firstLine="0"/>
              <w:rPr>
                <w:sz w:val="20"/>
                <w:szCs w:val="20"/>
              </w:rPr>
            </w:pPr>
            <w:r w:rsidRPr="00A77E6F">
              <w:rPr>
                <w:sz w:val="20"/>
                <w:szCs w:val="20"/>
              </w:rPr>
              <w:t>Школьный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rPr>
                <w:sz w:val="20"/>
                <w:szCs w:val="20"/>
              </w:rPr>
            </w:pPr>
            <w:r w:rsidRPr="00A77E6F">
              <w:rPr>
                <w:sz w:val="20"/>
                <w:szCs w:val="20"/>
              </w:rPr>
              <w:t>1сентября 2010 г.</w:t>
            </w:r>
          </w:p>
        </w:tc>
      </w:tr>
      <w:tr w:rsidR="00CD7B79" w:rsidRPr="00A77E6F" w:rsidTr="00036010">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 xml:space="preserve">Приказы общеобразовательных учреждений </w:t>
            </w: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«Об участии в апробации комплексного учебного курса  «Основы религиозных культур и светской этики»</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2F4480" w:rsidP="005450B9">
            <w:pPr>
              <w:spacing w:line="240" w:lineRule="auto"/>
              <w:ind w:firstLine="0"/>
              <w:rPr>
                <w:sz w:val="20"/>
                <w:szCs w:val="20"/>
              </w:rPr>
            </w:pPr>
            <w:r w:rsidRPr="00A77E6F">
              <w:rPr>
                <w:sz w:val="20"/>
                <w:szCs w:val="20"/>
              </w:rPr>
              <w:t>Школьный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rPr>
                <w:sz w:val="20"/>
                <w:szCs w:val="20"/>
              </w:rPr>
            </w:pPr>
            <w:r w:rsidRPr="00A77E6F">
              <w:rPr>
                <w:sz w:val="20"/>
                <w:szCs w:val="20"/>
              </w:rPr>
              <w:t>1сентября 2010 г.</w:t>
            </w:r>
          </w:p>
        </w:tc>
      </w:tr>
      <w:tr w:rsidR="00CD7B79" w:rsidRPr="00A77E6F" w:rsidTr="00036010">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 xml:space="preserve">Приказы общеобразовательных учреждений </w:t>
            </w: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 xml:space="preserve">«Об утверждении учебного плана для 4 классов на </w:t>
            </w:r>
            <w:r w:rsidRPr="00A77E6F">
              <w:rPr>
                <w:sz w:val="20"/>
                <w:szCs w:val="20"/>
                <w:lang w:val="en-US"/>
              </w:rPr>
              <w:t>III</w:t>
            </w:r>
            <w:r w:rsidRPr="00A77E6F">
              <w:rPr>
                <w:sz w:val="20"/>
                <w:szCs w:val="20"/>
              </w:rPr>
              <w:t xml:space="preserve"> – </w:t>
            </w:r>
            <w:r w:rsidRPr="00A77E6F">
              <w:rPr>
                <w:sz w:val="20"/>
                <w:szCs w:val="20"/>
                <w:lang w:val="en-US"/>
              </w:rPr>
              <w:t>IV</w:t>
            </w:r>
            <w:r w:rsidRPr="00A77E6F">
              <w:rPr>
                <w:sz w:val="20"/>
                <w:szCs w:val="20"/>
              </w:rPr>
              <w:t xml:space="preserve"> четверти 2010-2011 учебного года»</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2F4480" w:rsidP="005450B9">
            <w:pPr>
              <w:spacing w:line="240" w:lineRule="auto"/>
              <w:ind w:firstLine="0"/>
              <w:rPr>
                <w:sz w:val="20"/>
                <w:szCs w:val="20"/>
              </w:rPr>
            </w:pPr>
            <w:r w:rsidRPr="00A77E6F">
              <w:rPr>
                <w:sz w:val="20"/>
                <w:szCs w:val="20"/>
              </w:rPr>
              <w:t>Школьный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rPr>
                <w:sz w:val="20"/>
                <w:szCs w:val="20"/>
              </w:rPr>
            </w:pPr>
            <w:r w:rsidRPr="00A77E6F">
              <w:rPr>
                <w:sz w:val="20"/>
                <w:szCs w:val="20"/>
              </w:rPr>
              <w:t>19 ноября 2010 г.</w:t>
            </w:r>
          </w:p>
        </w:tc>
      </w:tr>
      <w:tr w:rsidR="00CD7B79" w:rsidRPr="00A77E6F" w:rsidTr="00036010">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 xml:space="preserve">Приказы общеобразовательных учреждений </w:t>
            </w: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«Об утверждении рабочих образовательных программ»</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2F4480" w:rsidP="005450B9">
            <w:pPr>
              <w:spacing w:line="240" w:lineRule="auto"/>
              <w:ind w:firstLine="0"/>
              <w:rPr>
                <w:sz w:val="20"/>
                <w:szCs w:val="20"/>
              </w:rPr>
            </w:pPr>
            <w:r w:rsidRPr="00A77E6F">
              <w:rPr>
                <w:sz w:val="20"/>
                <w:szCs w:val="20"/>
              </w:rPr>
              <w:t>Школьный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rPr>
                <w:sz w:val="20"/>
                <w:szCs w:val="20"/>
              </w:rPr>
            </w:pPr>
            <w:r w:rsidRPr="00A77E6F">
              <w:rPr>
                <w:sz w:val="20"/>
                <w:szCs w:val="20"/>
              </w:rPr>
              <w:t>20 ноября 2010 г.</w:t>
            </w:r>
          </w:p>
        </w:tc>
      </w:tr>
      <w:tr w:rsidR="00CD7B79" w:rsidRPr="00A77E6F" w:rsidTr="00036010">
        <w:tc>
          <w:tcPr>
            <w:tcW w:w="137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 xml:space="preserve">Приказы общеобразовательных учреждений </w:t>
            </w:r>
          </w:p>
        </w:tc>
        <w:tc>
          <w:tcPr>
            <w:tcW w:w="2185"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firstLine="0"/>
              <w:jc w:val="both"/>
              <w:rPr>
                <w:sz w:val="20"/>
                <w:szCs w:val="20"/>
              </w:rPr>
            </w:pPr>
            <w:r w:rsidRPr="00A77E6F">
              <w:rPr>
                <w:sz w:val="20"/>
                <w:szCs w:val="20"/>
              </w:rPr>
              <w:t>«О формировании групп по изучению учебного курса «Основы религиозных культур и светской этики»</w:t>
            </w:r>
          </w:p>
        </w:tc>
        <w:tc>
          <w:tcPr>
            <w:tcW w:w="861" w:type="pct"/>
            <w:tcBorders>
              <w:top w:val="single" w:sz="4" w:space="0" w:color="auto"/>
              <w:left w:val="single" w:sz="4" w:space="0" w:color="auto"/>
              <w:bottom w:val="single" w:sz="4" w:space="0" w:color="auto"/>
              <w:right w:val="single" w:sz="4" w:space="0" w:color="auto"/>
            </w:tcBorders>
          </w:tcPr>
          <w:p w:rsidR="00CD7B79" w:rsidRPr="00A77E6F" w:rsidRDefault="002F4480" w:rsidP="005450B9">
            <w:pPr>
              <w:spacing w:line="240" w:lineRule="auto"/>
              <w:ind w:firstLine="0"/>
              <w:rPr>
                <w:sz w:val="20"/>
                <w:szCs w:val="20"/>
              </w:rPr>
            </w:pPr>
            <w:r w:rsidRPr="00A77E6F">
              <w:rPr>
                <w:sz w:val="20"/>
                <w:szCs w:val="20"/>
              </w:rPr>
              <w:t>Школьный</w:t>
            </w:r>
          </w:p>
        </w:tc>
        <w:tc>
          <w:tcPr>
            <w:tcW w:w="579" w:type="pct"/>
            <w:tcBorders>
              <w:top w:val="single" w:sz="4" w:space="0" w:color="auto"/>
              <w:left w:val="single" w:sz="4" w:space="0" w:color="auto"/>
              <w:bottom w:val="single" w:sz="4" w:space="0" w:color="auto"/>
              <w:right w:val="single" w:sz="4" w:space="0" w:color="auto"/>
            </w:tcBorders>
          </w:tcPr>
          <w:p w:rsidR="00CD7B79" w:rsidRPr="00A77E6F" w:rsidRDefault="00CD7B79" w:rsidP="005450B9">
            <w:pPr>
              <w:spacing w:line="240" w:lineRule="auto"/>
              <w:ind w:left="-57" w:right="-57" w:firstLine="0"/>
              <w:rPr>
                <w:sz w:val="20"/>
                <w:szCs w:val="20"/>
              </w:rPr>
            </w:pPr>
            <w:r w:rsidRPr="00A77E6F">
              <w:rPr>
                <w:sz w:val="20"/>
                <w:szCs w:val="20"/>
              </w:rPr>
              <w:t>30 декабря 2010 г.</w:t>
            </w:r>
          </w:p>
        </w:tc>
      </w:tr>
    </w:tbl>
    <w:p w:rsidR="000571D0" w:rsidRPr="00A77E6F" w:rsidRDefault="000571D0" w:rsidP="005450B9">
      <w:pPr>
        <w:spacing w:line="240" w:lineRule="auto"/>
        <w:rPr>
          <w:sz w:val="24"/>
          <w:szCs w:val="24"/>
        </w:rPr>
      </w:pPr>
    </w:p>
    <w:p w:rsidR="000571D0" w:rsidRPr="00A77E6F" w:rsidRDefault="000571D0" w:rsidP="005450B9">
      <w:pPr>
        <w:pStyle w:val="a3"/>
        <w:numPr>
          <w:ilvl w:val="0"/>
          <w:numId w:val="54"/>
        </w:numPr>
        <w:spacing w:line="240" w:lineRule="auto"/>
        <w:rPr>
          <w:b/>
          <w:sz w:val="24"/>
          <w:szCs w:val="24"/>
        </w:rPr>
      </w:pPr>
      <w:r w:rsidRPr="00A77E6F">
        <w:rPr>
          <w:b/>
          <w:sz w:val="24"/>
          <w:szCs w:val="24"/>
        </w:rPr>
        <w:lastRenderedPageBreak/>
        <w:t>Организационно-управленческие условия апробации</w:t>
      </w:r>
    </w:p>
    <w:p w:rsidR="00DB7E62" w:rsidRPr="00A77E6F" w:rsidRDefault="00DB7E62" w:rsidP="005450B9">
      <w:pPr>
        <w:spacing w:line="240" w:lineRule="auto"/>
        <w:jc w:val="both"/>
        <w:rPr>
          <w:sz w:val="24"/>
          <w:szCs w:val="24"/>
        </w:rPr>
      </w:pPr>
    </w:p>
    <w:p w:rsidR="00DB7E62" w:rsidRPr="00A77E6F" w:rsidRDefault="00DB7E62" w:rsidP="005450B9">
      <w:pPr>
        <w:spacing w:line="240" w:lineRule="auto"/>
        <w:jc w:val="both"/>
        <w:rPr>
          <w:sz w:val="24"/>
          <w:szCs w:val="24"/>
        </w:rPr>
      </w:pPr>
      <w:r w:rsidRPr="00A77E6F">
        <w:rPr>
          <w:sz w:val="24"/>
          <w:szCs w:val="24"/>
        </w:rPr>
        <w:t>В регионе созданы рабочие органы по апробации комплексного учебного курса «Основы религиозных культур и светской этики»:</w:t>
      </w:r>
    </w:p>
    <w:p w:rsidR="00DB7E62" w:rsidRPr="00A77E6F" w:rsidRDefault="00DB7E62" w:rsidP="00233379">
      <w:pPr>
        <w:pStyle w:val="a3"/>
        <w:numPr>
          <w:ilvl w:val="0"/>
          <w:numId w:val="138"/>
        </w:numPr>
        <w:spacing w:line="240" w:lineRule="auto"/>
        <w:jc w:val="both"/>
        <w:rPr>
          <w:sz w:val="24"/>
          <w:szCs w:val="24"/>
        </w:rPr>
      </w:pPr>
      <w:r w:rsidRPr="00A77E6F">
        <w:rPr>
          <w:sz w:val="24"/>
          <w:szCs w:val="24"/>
        </w:rPr>
        <w:t>Краевой методический совет;</w:t>
      </w:r>
    </w:p>
    <w:p w:rsidR="00DB7E62" w:rsidRPr="00A77E6F" w:rsidRDefault="00DB7E62" w:rsidP="00233379">
      <w:pPr>
        <w:pStyle w:val="a3"/>
        <w:numPr>
          <w:ilvl w:val="0"/>
          <w:numId w:val="138"/>
        </w:numPr>
        <w:spacing w:line="240" w:lineRule="auto"/>
        <w:jc w:val="both"/>
        <w:rPr>
          <w:sz w:val="24"/>
          <w:szCs w:val="24"/>
        </w:rPr>
      </w:pPr>
      <w:r w:rsidRPr="00A77E6F">
        <w:rPr>
          <w:sz w:val="24"/>
          <w:szCs w:val="24"/>
        </w:rPr>
        <w:t>Городское методическое объединение преподавателей «Основ религиозной культуры и светской этики»;</w:t>
      </w:r>
    </w:p>
    <w:p w:rsidR="00DB7E62" w:rsidRPr="00A77E6F" w:rsidRDefault="00DB7E62" w:rsidP="00233379">
      <w:pPr>
        <w:pStyle w:val="a3"/>
        <w:numPr>
          <w:ilvl w:val="0"/>
          <w:numId w:val="138"/>
        </w:numPr>
        <w:spacing w:line="240" w:lineRule="auto"/>
        <w:jc w:val="both"/>
        <w:rPr>
          <w:sz w:val="24"/>
          <w:szCs w:val="24"/>
        </w:rPr>
      </w:pPr>
      <w:r w:rsidRPr="00A77E6F">
        <w:rPr>
          <w:sz w:val="24"/>
          <w:szCs w:val="24"/>
        </w:rPr>
        <w:t xml:space="preserve">Школьное методическое объединение преподавателей «Основ религиозной культуры и светской этики»; </w:t>
      </w:r>
    </w:p>
    <w:p w:rsidR="00DB7E62" w:rsidRPr="00A77E6F" w:rsidRDefault="00DB7E62" w:rsidP="00233379">
      <w:pPr>
        <w:pStyle w:val="a3"/>
        <w:numPr>
          <w:ilvl w:val="0"/>
          <w:numId w:val="138"/>
        </w:numPr>
        <w:spacing w:line="240" w:lineRule="auto"/>
        <w:jc w:val="both"/>
        <w:rPr>
          <w:sz w:val="24"/>
          <w:szCs w:val="24"/>
        </w:rPr>
      </w:pPr>
      <w:r w:rsidRPr="00A77E6F">
        <w:rPr>
          <w:sz w:val="24"/>
          <w:szCs w:val="24"/>
        </w:rPr>
        <w:t>творческие рабочие группы преподавателей комплексного учебного курса «Основы религиозных культур и светской этики».</w:t>
      </w:r>
    </w:p>
    <w:p w:rsidR="00DB7E62" w:rsidRPr="00A77E6F" w:rsidRDefault="00DB7E62" w:rsidP="005450B9">
      <w:pPr>
        <w:spacing w:line="240" w:lineRule="auto"/>
        <w:jc w:val="both"/>
        <w:rPr>
          <w:sz w:val="24"/>
          <w:szCs w:val="24"/>
        </w:rPr>
      </w:pPr>
      <w:r w:rsidRPr="00A77E6F">
        <w:rPr>
          <w:sz w:val="24"/>
          <w:szCs w:val="24"/>
        </w:rPr>
        <w:t xml:space="preserve">В дополнение к </w:t>
      </w:r>
      <w:proofErr w:type="gramStart"/>
      <w:r w:rsidRPr="00A77E6F">
        <w:rPr>
          <w:sz w:val="24"/>
          <w:szCs w:val="24"/>
        </w:rPr>
        <w:t>федеральным</w:t>
      </w:r>
      <w:proofErr w:type="gramEnd"/>
      <w:r w:rsidRPr="00A77E6F">
        <w:rPr>
          <w:sz w:val="24"/>
          <w:szCs w:val="24"/>
        </w:rPr>
        <w:t xml:space="preserve"> в регионе проводятся мероприятия по внедрению  курса «Основы религиозных культур и светской этики»:</w:t>
      </w:r>
    </w:p>
    <w:p w:rsidR="00DB7E62" w:rsidRPr="00A77E6F" w:rsidRDefault="00DB7E62" w:rsidP="00233379">
      <w:pPr>
        <w:pStyle w:val="a3"/>
        <w:numPr>
          <w:ilvl w:val="0"/>
          <w:numId w:val="137"/>
        </w:numPr>
        <w:spacing w:line="240" w:lineRule="auto"/>
        <w:jc w:val="both"/>
        <w:rPr>
          <w:sz w:val="24"/>
          <w:szCs w:val="24"/>
        </w:rPr>
      </w:pPr>
      <w:r w:rsidRPr="00A77E6F">
        <w:rPr>
          <w:sz w:val="24"/>
          <w:szCs w:val="24"/>
        </w:rPr>
        <w:t>краевые курсы повышения квалификации в декабре 2010, январе-марте 2011 г.;</w:t>
      </w:r>
    </w:p>
    <w:p w:rsidR="00DB7E62" w:rsidRPr="00A77E6F" w:rsidRDefault="00DB7E62" w:rsidP="00233379">
      <w:pPr>
        <w:pStyle w:val="a3"/>
        <w:numPr>
          <w:ilvl w:val="0"/>
          <w:numId w:val="137"/>
        </w:numPr>
        <w:spacing w:line="240" w:lineRule="auto"/>
        <w:jc w:val="both"/>
        <w:rPr>
          <w:sz w:val="24"/>
          <w:szCs w:val="24"/>
        </w:rPr>
      </w:pPr>
      <w:r w:rsidRPr="00A77E6F">
        <w:rPr>
          <w:sz w:val="24"/>
          <w:szCs w:val="24"/>
        </w:rPr>
        <w:t>городские научно-методических конференции по вопросам распространения опыта апробации комплексного учебного курса, участие в совещаниях преподавателей ОРК и СЭ, проводимых в крае, мастер-классы;</w:t>
      </w:r>
    </w:p>
    <w:p w:rsidR="00DB7E62" w:rsidRPr="00A77E6F" w:rsidRDefault="00DB7E62" w:rsidP="00233379">
      <w:pPr>
        <w:pStyle w:val="a3"/>
        <w:numPr>
          <w:ilvl w:val="0"/>
          <w:numId w:val="137"/>
        </w:numPr>
        <w:spacing w:line="240" w:lineRule="auto"/>
        <w:jc w:val="both"/>
        <w:rPr>
          <w:sz w:val="24"/>
          <w:szCs w:val="24"/>
        </w:rPr>
      </w:pPr>
      <w:r w:rsidRPr="00A77E6F">
        <w:rPr>
          <w:sz w:val="24"/>
          <w:szCs w:val="24"/>
        </w:rPr>
        <w:t>семинары, круглые столы, открытые уроки, заседания творческих рабочих групп, итоговые уроки с презентациями творческих работ учащихся, анкетирование среди учащихся 4-5 классов и их родителей.</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4"/>
        </w:numPr>
        <w:spacing w:line="240" w:lineRule="auto"/>
        <w:rPr>
          <w:b/>
          <w:sz w:val="24"/>
          <w:szCs w:val="24"/>
        </w:rPr>
      </w:pPr>
      <w:r w:rsidRPr="00A77E6F">
        <w:rPr>
          <w:b/>
          <w:sz w:val="24"/>
          <w:szCs w:val="24"/>
        </w:rPr>
        <w:t>Организационно-педагогические условия апробации</w:t>
      </w:r>
    </w:p>
    <w:p w:rsidR="000571D0" w:rsidRPr="00A77E6F" w:rsidRDefault="002509A3" w:rsidP="005450B9">
      <w:pPr>
        <w:spacing w:line="240" w:lineRule="auto"/>
        <w:jc w:val="both"/>
        <w:rPr>
          <w:sz w:val="24"/>
          <w:szCs w:val="24"/>
        </w:rPr>
      </w:pPr>
      <w:r w:rsidRPr="00A77E6F">
        <w:rPr>
          <w:sz w:val="24"/>
          <w:szCs w:val="24"/>
        </w:rPr>
        <w:t>Дополнительное обучение (повышение квалификации) в 2010-2011 учебном году в рамках реализации курса «Основы религиозных культур и светской этики» прошло 127 педагогов.</w:t>
      </w:r>
      <w:r w:rsidR="00036010">
        <w:rPr>
          <w:sz w:val="24"/>
          <w:szCs w:val="24"/>
        </w:rPr>
        <w:t xml:space="preserve"> </w:t>
      </w:r>
      <w:r w:rsidR="00092765" w:rsidRPr="00A77E6F">
        <w:rPr>
          <w:sz w:val="24"/>
          <w:szCs w:val="24"/>
        </w:rPr>
        <w:t>Связь с преподавателями-</w:t>
      </w:r>
      <w:r w:rsidRPr="00A77E6F">
        <w:rPr>
          <w:sz w:val="24"/>
          <w:szCs w:val="24"/>
        </w:rPr>
        <w:t xml:space="preserve">тренерами по вопросам организации и содержания учебного курса «Основы религиозных культур и светской этики» осуществляется </w:t>
      </w:r>
      <w:r w:rsidR="00DB7E62" w:rsidRPr="00A77E6F">
        <w:rPr>
          <w:sz w:val="24"/>
          <w:szCs w:val="24"/>
        </w:rPr>
        <w:t>через с</w:t>
      </w:r>
      <w:r w:rsidRPr="00A77E6F">
        <w:rPr>
          <w:sz w:val="24"/>
          <w:szCs w:val="24"/>
        </w:rPr>
        <w:t>еминары, круглые столы</w:t>
      </w:r>
      <w:r w:rsidR="00DB7E62" w:rsidRPr="00A77E6F">
        <w:rPr>
          <w:sz w:val="24"/>
          <w:szCs w:val="24"/>
        </w:rPr>
        <w:t xml:space="preserve">, </w:t>
      </w:r>
      <w:r w:rsidRPr="00A77E6F">
        <w:rPr>
          <w:sz w:val="24"/>
          <w:szCs w:val="24"/>
        </w:rPr>
        <w:t>консультации методических служб и муниципальных отделов образования по телефону</w:t>
      </w:r>
      <w:r w:rsidR="00DB7E62" w:rsidRPr="00A77E6F">
        <w:rPr>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4"/>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0571D0" w:rsidRPr="00A77E6F" w:rsidRDefault="00DB7E62" w:rsidP="005450B9">
      <w:pPr>
        <w:spacing w:line="240" w:lineRule="auto"/>
        <w:jc w:val="both"/>
        <w:rPr>
          <w:sz w:val="24"/>
          <w:szCs w:val="24"/>
        </w:rPr>
      </w:pPr>
      <w:r w:rsidRPr="00A77E6F">
        <w:rPr>
          <w:sz w:val="24"/>
          <w:szCs w:val="24"/>
        </w:rPr>
        <w:t>Распространение положительного опыта преподавания курса в регионе осуществляется через работу краевого методического совета, через сайт СКИПКРО</w:t>
      </w:r>
      <w:r w:rsidRPr="00A77E6F">
        <w:rPr>
          <w:sz w:val="24"/>
          <w:szCs w:val="24"/>
        </w:rPr>
        <w:tab/>
        <w:t>. Разработано методическое пособие по реализации курса «Основы православной культуры». Разработаны рабочие тетради по предметным модулям «Основ православной культуры» и «Светской этики».</w:t>
      </w:r>
    </w:p>
    <w:p w:rsidR="00DB7E62" w:rsidRPr="00A77E6F" w:rsidRDefault="00DB7E62" w:rsidP="005450B9">
      <w:pPr>
        <w:spacing w:line="240" w:lineRule="auto"/>
        <w:jc w:val="both"/>
        <w:rPr>
          <w:sz w:val="24"/>
          <w:szCs w:val="24"/>
        </w:rPr>
      </w:pPr>
    </w:p>
    <w:p w:rsidR="002F4480" w:rsidRPr="00A77E6F" w:rsidRDefault="000571D0" w:rsidP="005450B9">
      <w:pPr>
        <w:pStyle w:val="a3"/>
        <w:numPr>
          <w:ilvl w:val="0"/>
          <w:numId w:val="54"/>
        </w:numPr>
        <w:spacing w:line="240" w:lineRule="auto"/>
        <w:rPr>
          <w:b/>
          <w:sz w:val="24"/>
          <w:szCs w:val="24"/>
        </w:rPr>
      </w:pPr>
      <w:r w:rsidRPr="00A77E6F">
        <w:rPr>
          <w:b/>
          <w:sz w:val="24"/>
          <w:szCs w:val="24"/>
        </w:rPr>
        <w:t>МТБ в ОУ для преподавания курса</w:t>
      </w:r>
    </w:p>
    <w:p w:rsidR="002509A3" w:rsidRPr="00A77E6F" w:rsidRDefault="002509A3" w:rsidP="005450B9">
      <w:pPr>
        <w:spacing w:line="240" w:lineRule="auto"/>
        <w:ind w:left="-57" w:right="-57"/>
        <w:rPr>
          <w:sz w:val="24"/>
          <w:szCs w:val="28"/>
        </w:rPr>
      </w:pPr>
      <w:r w:rsidRPr="00A77E6F">
        <w:rPr>
          <w:rFonts w:eastAsia="Calibri"/>
          <w:sz w:val="24"/>
        </w:rPr>
        <w:t xml:space="preserve">Степень обеспечения курса необходимым учебно-методическим материалом </w:t>
      </w:r>
      <w:r w:rsidRPr="00A77E6F">
        <w:rPr>
          <w:sz w:val="24"/>
        </w:rPr>
        <w:t xml:space="preserve">– 100%: </w:t>
      </w:r>
      <w:r w:rsidRPr="00A77E6F">
        <w:rPr>
          <w:rFonts w:eastAsia="Calibri"/>
          <w:sz w:val="24"/>
        </w:rPr>
        <w:t>учебные пособия для учащихся;</w:t>
      </w:r>
      <w:r w:rsidRPr="00A77E6F">
        <w:rPr>
          <w:sz w:val="24"/>
        </w:rPr>
        <w:t xml:space="preserve"> </w:t>
      </w:r>
      <w:r w:rsidRPr="00A77E6F">
        <w:rPr>
          <w:rFonts w:eastAsia="Calibri"/>
          <w:sz w:val="24"/>
        </w:rPr>
        <w:t>пособие для родителей;</w:t>
      </w:r>
      <w:r w:rsidRPr="00A77E6F">
        <w:rPr>
          <w:sz w:val="24"/>
        </w:rPr>
        <w:t xml:space="preserve"> </w:t>
      </w:r>
      <w:r w:rsidRPr="00A77E6F">
        <w:rPr>
          <w:rFonts w:eastAsia="Calibri"/>
          <w:sz w:val="24"/>
        </w:rPr>
        <w:t>учебные пособия – демо-версии электронных изд</w:t>
      </w:r>
      <w:r w:rsidRPr="00A77E6F">
        <w:rPr>
          <w:sz w:val="24"/>
        </w:rPr>
        <w:t>аний по каждому учебному модулю.</w:t>
      </w:r>
    </w:p>
    <w:p w:rsidR="002F4480" w:rsidRPr="00A77E6F" w:rsidRDefault="002F4480" w:rsidP="005450B9">
      <w:pPr>
        <w:spacing w:line="240" w:lineRule="auto"/>
        <w:jc w:val="both"/>
        <w:rPr>
          <w:sz w:val="24"/>
          <w:szCs w:val="28"/>
        </w:rPr>
      </w:pPr>
      <w:r w:rsidRPr="00A77E6F">
        <w:rPr>
          <w:sz w:val="24"/>
          <w:szCs w:val="28"/>
        </w:rPr>
        <w:t xml:space="preserve">Обеспечена материально-техническая база: преподавание, в основном, ведётся в кабинетах, оборудованных системой мультимедиа, компьютерами, </w:t>
      </w:r>
      <w:r w:rsidRPr="00A77E6F">
        <w:rPr>
          <w:sz w:val="24"/>
          <w:szCs w:val="28"/>
          <w:lang w:val="en-US"/>
        </w:rPr>
        <w:t>DVD</w:t>
      </w:r>
      <w:r w:rsidRPr="00A77E6F">
        <w:rPr>
          <w:sz w:val="24"/>
          <w:szCs w:val="28"/>
        </w:rPr>
        <w:t xml:space="preserve"> и </w:t>
      </w:r>
      <w:r w:rsidRPr="00A77E6F">
        <w:rPr>
          <w:sz w:val="24"/>
          <w:szCs w:val="28"/>
          <w:lang w:val="en-US"/>
        </w:rPr>
        <w:t>CD</w:t>
      </w:r>
      <w:r w:rsidRPr="00A77E6F">
        <w:rPr>
          <w:sz w:val="24"/>
          <w:szCs w:val="28"/>
        </w:rPr>
        <w:t xml:space="preserve"> проигрывателями; в 59 % учреждений обеспечен постоянный доступ </w:t>
      </w:r>
      <w:r w:rsidRPr="00A77E6F">
        <w:rPr>
          <w:sz w:val="24"/>
        </w:rPr>
        <w:t>к ресурсам сети Интернет.</w:t>
      </w:r>
      <w:r w:rsidRPr="00A77E6F">
        <w:rPr>
          <w:sz w:val="24"/>
          <w:szCs w:val="28"/>
        </w:rPr>
        <w:t xml:space="preserve"> В процессе </w:t>
      </w:r>
      <w:r w:rsidRPr="00A77E6F">
        <w:rPr>
          <w:sz w:val="24"/>
        </w:rPr>
        <w:t xml:space="preserve">самообразования учителя активно использовали Интернет-ресурсы. На </w:t>
      </w:r>
      <w:proofErr w:type="spellStart"/>
      <w:r w:rsidRPr="00A77E6F">
        <w:rPr>
          <w:sz w:val="24"/>
        </w:rPr>
        <w:t>интернет-портале</w:t>
      </w:r>
      <w:proofErr w:type="spellEnd"/>
      <w:r w:rsidRPr="00A77E6F">
        <w:rPr>
          <w:sz w:val="24"/>
        </w:rPr>
        <w:t xml:space="preserve"> </w:t>
      </w:r>
      <w:proofErr w:type="gramStart"/>
      <w:r w:rsidRPr="00A77E6F">
        <w:rPr>
          <w:sz w:val="24"/>
          <w:u w:val="single"/>
          <w:lang w:val="en-US"/>
        </w:rPr>
        <w:t>Pro</w:t>
      </w:r>
      <w:proofErr w:type="gramEnd"/>
      <w:r w:rsidRPr="00A77E6F">
        <w:rPr>
          <w:sz w:val="24"/>
          <w:u w:val="single"/>
        </w:rPr>
        <w:t>Школу.</w:t>
      </w:r>
      <w:proofErr w:type="spellStart"/>
      <w:r w:rsidRPr="00A77E6F">
        <w:rPr>
          <w:sz w:val="24"/>
          <w:u w:val="single"/>
          <w:lang w:val="en-US"/>
        </w:rPr>
        <w:t>ru</w:t>
      </w:r>
      <w:proofErr w:type="spellEnd"/>
      <w:r w:rsidRPr="00A77E6F">
        <w:rPr>
          <w:sz w:val="24"/>
        </w:rPr>
        <w:t xml:space="preserve"> они вступили в клуб учителей ОРКСЭ.</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4"/>
        </w:numPr>
        <w:spacing w:line="240" w:lineRule="auto"/>
        <w:rPr>
          <w:b/>
          <w:sz w:val="24"/>
          <w:szCs w:val="24"/>
        </w:rPr>
      </w:pPr>
      <w:r w:rsidRPr="00A77E6F">
        <w:rPr>
          <w:b/>
          <w:sz w:val="24"/>
          <w:szCs w:val="24"/>
        </w:rPr>
        <w:t xml:space="preserve">Информационное сопровождение хода апробации </w:t>
      </w:r>
    </w:p>
    <w:p w:rsidR="002509A3" w:rsidRPr="00A77E6F" w:rsidRDefault="00EC5FD1" w:rsidP="005450B9">
      <w:pPr>
        <w:spacing w:line="240" w:lineRule="auto"/>
        <w:jc w:val="both"/>
        <w:rPr>
          <w:sz w:val="24"/>
          <w:szCs w:val="28"/>
        </w:rPr>
      </w:pPr>
      <w:r w:rsidRPr="00A77E6F">
        <w:rPr>
          <w:sz w:val="24"/>
          <w:szCs w:val="28"/>
        </w:rPr>
        <w:t xml:space="preserve">В </w:t>
      </w:r>
      <w:r w:rsidR="002F4480" w:rsidRPr="00A77E6F">
        <w:rPr>
          <w:sz w:val="24"/>
          <w:szCs w:val="28"/>
        </w:rPr>
        <w:t>СМИ регулярно освещаются мероприятия, провод</w:t>
      </w:r>
      <w:r w:rsidRPr="00A77E6F">
        <w:rPr>
          <w:sz w:val="24"/>
          <w:szCs w:val="28"/>
        </w:rPr>
        <w:t>имые в рамках реализации курса ОРК</w:t>
      </w:r>
      <w:r w:rsidR="002F4480" w:rsidRPr="00A77E6F">
        <w:rPr>
          <w:sz w:val="24"/>
          <w:szCs w:val="28"/>
        </w:rPr>
        <w:t>СЭ.</w:t>
      </w:r>
    </w:p>
    <w:p w:rsidR="000571D0" w:rsidRPr="00A77E6F" w:rsidRDefault="00DB7E62" w:rsidP="005450B9">
      <w:pPr>
        <w:spacing w:line="240" w:lineRule="auto"/>
        <w:jc w:val="both"/>
        <w:rPr>
          <w:sz w:val="24"/>
          <w:szCs w:val="24"/>
        </w:rPr>
      </w:pPr>
      <w:r w:rsidRPr="00A77E6F">
        <w:rPr>
          <w:sz w:val="24"/>
          <w:szCs w:val="24"/>
        </w:rPr>
        <w:t xml:space="preserve">Формат освещения хода апробации в средствах массовой информации: размещение </w:t>
      </w:r>
      <w:r w:rsidR="003652E3" w:rsidRPr="00A77E6F">
        <w:rPr>
          <w:sz w:val="24"/>
          <w:szCs w:val="24"/>
        </w:rPr>
        <w:t>р</w:t>
      </w:r>
      <w:r w:rsidRPr="00A77E6F">
        <w:rPr>
          <w:sz w:val="24"/>
          <w:szCs w:val="24"/>
        </w:rPr>
        <w:t>азработок лучших уроков на сайте СКИПКРО</w:t>
      </w:r>
      <w:r w:rsidR="003652E3" w:rsidRPr="00A77E6F">
        <w:rPr>
          <w:sz w:val="24"/>
          <w:szCs w:val="24"/>
        </w:rPr>
        <w:t xml:space="preserve"> и на сайтах ОУ, </w:t>
      </w:r>
      <w:r w:rsidRPr="00A77E6F">
        <w:rPr>
          <w:sz w:val="24"/>
          <w:szCs w:val="24"/>
        </w:rPr>
        <w:t>статьи в газетах «Георгиевская ок</w:t>
      </w:r>
      <w:r w:rsidR="003652E3" w:rsidRPr="00A77E6F">
        <w:rPr>
          <w:sz w:val="24"/>
          <w:szCs w:val="24"/>
        </w:rPr>
        <w:t>руга», «Георгиевские известия».</w:t>
      </w:r>
    </w:p>
    <w:p w:rsidR="003652E3" w:rsidRPr="00A77E6F" w:rsidRDefault="003652E3" w:rsidP="005450B9">
      <w:pPr>
        <w:spacing w:line="240" w:lineRule="auto"/>
        <w:jc w:val="both"/>
        <w:rPr>
          <w:sz w:val="24"/>
          <w:szCs w:val="24"/>
        </w:rPr>
      </w:pPr>
    </w:p>
    <w:p w:rsidR="000571D0" w:rsidRPr="00A77E6F" w:rsidRDefault="000571D0" w:rsidP="005450B9">
      <w:pPr>
        <w:pStyle w:val="a3"/>
        <w:numPr>
          <w:ilvl w:val="0"/>
          <w:numId w:val="54"/>
        </w:numPr>
        <w:spacing w:line="240" w:lineRule="auto"/>
        <w:rPr>
          <w:b/>
          <w:sz w:val="24"/>
          <w:szCs w:val="24"/>
        </w:rPr>
      </w:pPr>
      <w:r w:rsidRPr="00A77E6F">
        <w:rPr>
          <w:b/>
          <w:sz w:val="24"/>
          <w:szCs w:val="24"/>
        </w:rPr>
        <w:t>Работа с общественностью</w:t>
      </w:r>
    </w:p>
    <w:p w:rsidR="002F4480" w:rsidRPr="00A77E6F" w:rsidRDefault="002F4480" w:rsidP="005450B9">
      <w:pPr>
        <w:spacing w:line="240" w:lineRule="auto"/>
        <w:jc w:val="both"/>
        <w:rPr>
          <w:sz w:val="24"/>
          <w:szCs w:val="28"/>
        </w:rPr>
      </w:pPr>
      <w:r w:rsidRPr="00A77E6F">
        <w:rPr>
          <w:sz w:val="24"/>
          <w:szCs w:val="28"/>
        </w:rPr>
        <w:lastRenderedPageBreak/>
        <w:t xml:space="preserve">Развивается социальное партнёрство и межведомственное взаимодействие: </w:t>
      </w:r>
    </w:p>
    <w:p w:rsidR="002F4480" w:rsidRPr="00A77E6F" w:rsidRDefault="002F4480" w:rsidP="00233379">
      <w:pPr>
        <w:pStyle w:val="a3"/>
        <w:numPr>
          <w:ilvl w:val="0"/>
          <w:numId w:val="134"/>
        </w:numPr>
        <w:spacing w:line="240" w:lineRule="auto"/>
        <w:jc w:val="both"/>
        <w:rPr>
          <w:sz w:val="24"/>
          <w:szCs w:val="28"/>
        </w:rPr>
      </w:pPr>
      <w:r w:rsidRPr="00A77E6F">
        <w:rPr>
          <w:sz w:val="24"/>
          <w:szCs w:val="28"/>
        </w:rPr>
        <w:t>с РПЦ  паломнические поездки, совместное проведение внеклассных мероприятий, проведение олимпиады по Основам православно культуры, беседы и встречи со священнослужителями;</w:t>
      </w:r>
    </w:p>
    <w:p w:rsidR="002F4480" w:rsidRPr="00A77E6F" w:rsidRDefault="002F4480" w:rsidP="00233379">
      <w:pPr>
        <w:pStyle w:val="a3"/>
        <w:numPr>
          <w:ilvl w:val="0"/>
          <w:numId w:val="134"/>
        </w:numPr>
        <w:spacing w:line="240" w:lineRule="auto"/>
        <w:jc w:val="both"/>
        <w:rPr>
          <w:sz w:val="24"/>
          <w:szCs w:val="28"/>
        </w:rPr>
      </w:pPr>
      <w:proofErr w:type="gramStart"/>
      <w:r w:rsidRPr="00A77E6F">
        <w:rPr>
          <w:sz w:val="24"/>
          <w:szCs w:val="28"/>
        </w:rPr>
        <w:t>с</w:t>
      </w:r>
      <w:proofErr w:type="gramEnd"/>
      <w:r w:rsidRPr="00A77E6F">
        <w:rPr>
          <w:sz w:val="24"/>
          <w:szCs w:val="28"/>
        </w:rPr>
        <w:t xml:space="preserve"> </w:t>
      </w:r>
      <w:proofErr w:type="gramStart"/>
      <w:r w:rsidRPr="00A77E6F">
        <w:rPr>
          <w:sz w:val="24"/>
          <w:szCs w:val="28"/>
        </w:rPr>
        <w:t>ГУК</w:t>
      </w:r>
      <w:proofErr w:type="gramEnd"/>
      <w:r w:rsidRPr="00A77E6F">
        <w:rPr>
          <w:sz w:val="24"/>
          <w:szCs w:val="28"/>
        </w:rPr>
        <w:t xml:space="preserve"> «краеведческий музей» совместно проведены две выставки декоративно-прикладного творчества учащихся и учителей «Учение мудрого – источник жизни» и «Пасхальная радость»;</w:t>
      </w:r>
    </w:p>
    <w:p w:rsidR="002F4480" w:rsidRPr="00A77E6F" w:rsidRDefault="002F4480" w:rsidP="00233379">
      <w:pPr>
        <w:pStyle w:val="a3"/>
        <w:numPr>
          <w:ilvl w:val="0"/>
          <w:numId w:val="134"/>
        </w:numPr>
        <w:spacing w:line="240" w:lineRule="auto"/>
        <w:jc w:val="both"/>
        <w:rPr>
          <w:sz w:val="24"/>
          <w:szCs w:val="28"/>
        </w:rPr>
      </w:pPr>
      <w:proofErr w:type="gramStart"/>
      <w:r w:rsidRPr="00A77E6F">
        <w:rPr>
          <w:sz w:val="24"/>
          <w:szCs w:val="28"/>
        </w:rPr>
        <w:t>с</w:t>
      </w:r>
      <w:proofErr w:type="gramEnd"/>
      <w:r w:rsidRPr="00A77E6F">
        <w:rPr>
          <w:sz w:val="24"/>
          <w:szCs w:val="28"/>
        </w:rPr>
        <w:t xml:space="preserve"> </w:t>
      </w:r>
      <w:proofErr w:type="gramStart"/>
      <w:r w:rsidRPr="00A77E6F">
        <w:rPr>
          <w:sz w:val="24"/>
          <w:szCs w:val="28"/>
        </w:rPr>
        <w:t>ГУК</w:t>
      </w:r>
      <w:proofErr w:type="gramEnd"/>
      <w:r w:rsidRPr="00A77E6F">
        <w:rPr>
          <w:sz w:val="24"/>
          <w:szCs w:val="28"/>
        </w:rPr>
        <w:t xml:space="preserve"> «Детская  музыкальная школа » проведены фестивали детского творчества «Свет Вифлеемской звезды» и «Пасхальная радость»;</w:t>
      </w:r>
    </w:p>
    <w:p w:rsidR="002F4480" w:rsidRPr="00A77E6F" w:rsidRDefault="003652E3" w:rsidP="00233379">
      <w:pPr>
        <w:pStyle w:val="a3"/>
        <w:numPr>
          <w:ilvl w:val="0"/>
          <w:numId w:val="134"/>
        </w:numPr>
        <w:spacing w:line="240" w:lineRule="auto"/>
        <w:jc w:val="both"/>
        <w:rPr>
          <w:sz w:val="24"/>
          <w:szCs w:val="28"/>
        </w:rPr>
      </w:pPr>
      <w:r w:rsidRPr="00A77E6F">
        <w:rPr>
          <w:sz w:val="24"/>
          <w:szCs w:val="28"/>
        </w:rPr>
        <w:t>организуются встречи с представителями религиозных организаций города, района, представителями СМИ.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4"/>
        </w:numPr>
        <w:spacing w:line="240" w:lineRule="auto"/>
        <w:rPr>
          <w:b/>
          <w:sz w:val="24"/>
          <w:szCs w:val="24"/>
        </w:rPr>
      </w:pPr>
      <w:r w:rsidRPr="00A77E6F">
        <w:rPr>
          <w:b/>
          <w:sz w:val="24"/>
          <w:szCs w:val="24"/>
        </w:rPr>
        <w:t>Мониторинг процесса апробации комплексного учебного курса</w:t>
      </w:r>
    </w:p>
    <w:p w:rsidR="00EC5FD1" w:rsidRPr="00A77E6F" w:rsidRDefault="00EC5FD1" w:rsidP="005450B9">
      <w:pPr>
        <w:spacing w:line="240" w:lineRule="auto"/>
        <w:jc w:val="both"/>
        <w:rPr>
          <w:rFonts w:eastAsia="Calibri"/>
          <w:sz w:val="24"/>
          <w:szCs w:val="28"/>
        </w:rPr>
      </w:pPr>
      <w:r w:rsidRPr="00A77E6F">
        <w:rPr>
          <w:sz w:val="24"/>
          <w:szCs w:val="28"/>
        </w:rPr>
        <w:t>В</w:t>
      </w:r>
      <w:r w:rsidRPr="00A77E6F">
        <w:rPr>
          <w:rFonts w:eastAsia="Calibri"/>
          <w:sz w:val="24"/>
          <w:szCs w:val="28"/>
        </w:rPr>
        <w:t xml:space="preserve"> общеобразовательных учреждениях Ставропольского края</w:t>
      </w:r>
      <w:r w:rsidRPr="00A77E6F">
        <w:rPr>
          <w:sz w:val="24"/>
          <w:szCs w:val="28"/>
        </w:rPr>
        <w:t xml:space="preserve"> проведен </w:t>
      </w:r>
      <w:r w:rsidRPr="00A77E6F">
        <w:rPr>
          <w:rFonts w:eastAsia="Calibri"/>
          <w:sz w:val="24"/>
          <w:szCs w:val="28"/>
        </w:rPr>
        <w:t>мониторинг</w:t>
      </w:r>
      <w:r w:rsidRPr="00A77E6F">
        <w:rPr>
          <w:sz w:val="24"/>
          <w:szCs w:val="28"/>
        </w:rPr>
        <w:t xml:space="preserve"> апробации учебного курса ОРК</w:t>
      </w:r>
      <w:r w:rsidRPr="00A77E6F">
        <w:rPr>
          <w:rFonts w:eastAsia="Calibri"/>
          <w:sz w:val="24"/>
          <w:szCs w:val="28"/>
        </w:rPr>
        <w:t>СЭ</w:t>
      </w:r>
      <w:r w:rsidRPr="00A77E6F">
        <w:rPr>
          <w:sz w:val="24"/>
          <w:szCs w:val="28"/>
        </w:rPr>
        <w:t xml:space="preserve">. </w:t>
      </w:r>
      <w:r w:rsidRPr="00A77E6F">
        <w:rPr>
          <w:rFonts w:eastAsia="Calibri"/>
          <w:sz w:val="24"/>
          <w:szCs w:val="28"/>
        </w:rPr>
        <w:t xml:space="preserve">Цели мониторингового исследования:  </w:t>
      </w:r>
    </w:p>
    <w:p w:rsidR="00EC5FD1" w:rsidRPr="00A77E6F" w:rsidRDefault="00EC5FD1" w:rsidP="00233379">
      <w:pPr>
        <w:numPr>
          <w:ilvl w:val="0"/>
          <w:numId w:val="135"/>
        </w:numPr>
        <w:spacing w:line="240" w:lineRule="auto"/>
        <w:ind w:left="284" w:hanging="284"/>
        <w:jc w:val="both"/>
        <w:rPr>
          <w:rFonts w:eastAsia="Calibri"/>
          <w:sz w:val="24"/>
          <w:szCs w:val="28"/>
        </w:rPr>
      </w:pPr>
      <w:r w:rsidRPr="00A77E6F">
        <w:rPr>
          <w:rFonts w:eastAsia="Calibri"/>
          <w:sz w:val="24"/>
          <w:szCs w:val="28"/>
        </w:rPr>
        <w:t xml:space="preserve">Изучение </w:t>
      </w:r>
      <w:proofErr w:type="gramStart"/>
      <w:r w:rsidRPr="00A77E6F">
        <w:rPr>
          <w:rFonts w:eastAsia="Calibri"/>
          <w:sz w:val="24"/>
          <w:szCs w:val="28"/>
        </w:rPr>
        <w:t>отношения участников процесса апробации комплексного учебного курса</w:t>
      </w:r>
      <w:proofErr w:type="gramEnd"/>
      <w:r w:rsidRPr="00A77E6F">
        <w:rPr>
          <w:rFonts w:eastAsia="Calibri"/>
          <w:sz w:val="24"/>
          <w:szCs w:val="28"/>
        </w:rPr>
        <w:t xml:space="preserve"> </w:t>
      </w:r>
      <w:r w:rsidR="00092765" w:rsidRPr="00A77E6F">
        <w:rPr>
          <w:rFonts w:eastAsia="Calibri"/>
          <w:sz w:val="24"/>
          <w:szCs w:val="28"/>
        </w:rPr>
        <w:t>ОРКСЭ</w:t>
      </w:r>
      <w:r w:rsidRPr="00A77E6F">
        <w:rPr>
          <w:rFonts w:eastAsia="Calibri"/>
          <w:sz w:val="24"/>
          <w:szCs w:val="28"/>
        </w:rPr>
        <w:t xml:space="preserve"> к введению данного курса.</w:t>
      </w:r>
    </w:p>
    <w:p w:rsidR="00EC5FD1" w:rsidRPr="00A77E6F" w:rsidRDefault="00EC5FD1" w:rsidP="00233379">
      <w:pPr>
        <w:numPr>
          <w:ilvl w:val="0"/>
          <w:numId w:val="135"/>
        </w:numPr>
        <w:spacing w:line="240" w:lineRule="auto"/>
        <w:ind w:left="284" w:hanging="284"/>
        <w:jc w:val="both"/>
        <w:rPr>
          <w:rFonts w:eastAsia="Calibri"/>
          <w:sz w:val="24"/>
          <w:szCs w:val="28"/>
        </w:rPr>
      </w:pPr>
      <w:r w:rsidRPr="00A77E6F">
        <w:rPr>
          <w:rFonts w:eastAsia="Calibri"/>
          <w:sz w:val="24"/>
          <w:szCs w:val="28"/>
        </w:rPr>
        <w:t xml:space="preserve">Выявление возможных проблем, возникающих в процессе апробации комплексного учебного курса </w:t>
      </w:r>
      <w:r w:rsidR="00092765" w:rsidRPr="00A77E6F">
        <w:rPr>
          <w:rFonts w:eastAsia="Calibri"/>
          <w:sz w:val="24"/>
          <w:szCs w:val="28"/>
        </w:rPr>
        <w:t>ОРКСЭ</w:t>
      </w:r>
      <w:r w:rsidRPr="00A77E6F">
        <w:rPr>
          <w:rFonts w:eastAsia="Calibri"/>
          <w:sz w:val="24"/>
          <w:szCs w:val="28"/>
        </w:rPr>
        <w:t>.</w:t>
      </w:r>
    </w:p>
    <w:p w:rsidR="00EC5FD1" w:rsidRPr="00A77E6F" w:rsidRDefault="00EC5FD1" w:rsidP="005450B9">
      <w:pPr>
        <w:spacing w:line="240" w:lineRule="auto"/>
        <w:jc w:val="both"/>
        <w:rPr>
          <w:rFonts w:eastAsia="Calibri"/>
          <w:sz w:val="24"/>
          <w:szCs w:val="28"/>
        </w:rPr>
      </w:pPr>
      <w:r w:rsidRPr="00A77E6F">
        <w:rPr>
          <w:rFonts w:eastAsia="Calibri"/>
          <w:sz w:val="24"/>
          <w:szCs w:val="28"/>
        </w:rPr>
        <w:t xml:space="preserve">В ходе мониторинга ставились задачи по изучению: </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 xml:space="preserve">эмоционального отношения и уровня интереса учащихся и их родителей к изучению комплексного учебного курса </w:t>
      </w:r>
      <w:r w:rsidR="00092765" w:rsidRPr="00A77E6F">
        <w:rPr>
          <w:rFonts w:eastAsia="Calibri"/>
          <w:sz w:val="24"/>
          <w:szCs w:val="28"/>
        </w:rPr>
        <w:t>ОРКСЭ</w:t>
      </w:r>
      <w:r w:rsidRPr="00A77E6F">
        <w:rPr>
          <w:rFonts w:eastAsia="Calibri"/>
          <w:sz w:val="24"/>
          <w:szCs w:val="28"/>
        </w:rPr>
        <w:t>;</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впечатлений учащихся от восприятия учебного материала;</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 xml:space="preserve"> осознания учащимися влияния изучаемого курса </w:t>
      </w:r>
      <w:r w:rsidR="00092765" w:rsidRPr="00A77E6F">
        <w:rPr>
          <w:rFonts w:eastAsia="Calibri"/>
          <w:sz w:val="24"/>
          <w:szCs w:val="28"/>
        </w:rPr>
        <w:t>ОРКСЭ</w:t>
      </w:r>
      <w:r w:rsidRPr="00A77E6F">
        <w:rPr>
          <w:rFonts w:eastAsia="Calibri"/>
          <w:sz w:val="24"/>
          <w:szCs w:val="28"/>
        </w:rPr>
        <w:t xml:space="preserve">  на духовно-нравственное становление их личности;</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 xml:space="preserve">мотивации школьников на продолжение изучения комплексного учебного курса </w:t>
      </w:r>
      <w:r w:rsidR="00092765" w:rsidRPr="00A77E6F">
        <w:rPr>
          <w:rFonts w:eastAsia="Calibri"/>
          <w:sz w:val="24"/>
          <w:szCs w:val="28"/>
        </w:rPr>
        <w:t>ОРКСЭ</w:t>
      </w:r>
      <w:r w:rsidRPr="00A77E6F">
        <w:rPr>
          <w:rFonts w:eastAsia="Calibri"/>
          <w:sz w:val="24"/>
          <w:szCs w:val="28"/>
        </w:rPr>
        <w:t>;</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 xml:space="preserve">оценки учителями степени своей профессиональной компетентности в преподавании комплексного учебного курса </w:t>
      </w:r>
      <w:r w:rsidR="00092765" w:rsidRPr="00A77E6F">
        <w:rPr>
          <w:rFonts w:eastAsia="Calibri"/>
          <w:sz w:val="24"/>
          <w:szCs w:val="28"/>
        </w:rPr>
        <w:t>ОРКСЭ</w:t>
      </w:r>
      <w:r w:rsidRPr="00A77E6F">
        <w:rPr>
          <w:rFonts w:eastAsia="Calibri"/>
          <w:sz w:val="24"/>
          <w:szCs w:val="28"/>
        </w:rPr>
        <w:t xml:space="preserve"> на данном этапе;</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 xml:space="preserve">оценки учителями и родителями учащихся учебно-методического комплекса по курсу </w:t>
      </w:r>
      <w:r w:rsidR="00092765" w:rsidRPr="00A77E6F">
        <w:rPr>
          <w:rFonts w:eastAsia="Calibri"/>
          <w:sz w:val="24"/>
          <w:szCs w:val="28"/>
        </w:rPr>
        <w:t>ОРКСЭ</w:t>
      </w:r>
      <w:r w:rsidRPr="00A77E6F">
        <w:rPr>
          <w:rFonts w:eastAsia="Calibri"/>
          <w:sz w:val="24"/>
          <w:szCs w:val="28"/>
        </w:rPr>
        <w:t>;</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 xml:space="preserve">прогнозирования педагогами и родителями учащихся результатов изучения  комплексного учебного курса </w:t>
      </w:r>
      <w:r w:rsidR="00092765" w:rsidRPr="00A77E6F">
        <w:rPr>
          <w:rFonts w:eastAsia="Calibri"/>
          <w:sz w:val="24"/>
          <w:szCs w:val="28"/>
        </w:rPr>
        <w:t>ОРКСЭ</w:t>
      </w:r>
      <w:r w:rsidRPr="00A77E6F">
        <w:rPr>
          <w:rFonts w:eastAsia="Calibri"/>
          <w:sz w:val="24"/>
          <w:szCs w:val="28"/>
        </w:rPr>
        <w:t>;</w:t>
      </w:r>
    </w:p>
    <w:p w:rsidR="00EC5FD1" w:rsidRPr="00A77E6F" w:rsidRDefault="00EC5FD1" w:rsidP="00233379">
      <w:pPr>
        <w:numPr>
          <w:ilvl w:val="0"/>
          <w:numId w:val="136"/>
        </w:numPr>
        <w:spacing w:line="240" w:lineRule="auto"/>
        <w:jc w:val="both"/>
        <w:rPr>
          <w:rFonts w:eastAsia="Calibri"/>
          <w:sz w:val="24"/>
          <w:szCs w:val="28"/>
        </w:rPr>
      </w:pPr>
      <w:r w:rsidRPr="00A77E6F">
        <w:rPr>
          <w:rFonts w:eastAsia="Calibri"/>
          <w:sz w:val="24"/>
          <w:szCs w:val="28"/>
        </w:rPr>
        <w:t xml:space="preserve">профессиональных запросов и предложений учителей для оптимизации процесса повышения квалификации по комплексному учебному курсу </w:t>
      </w:r>
      <w:r w:rsidR="00092765" w:rsidRPr="00A77E6F">
        <w:rPr>
          <w:rFonts w:eastAsia="Calibri"/>
          <w:sz w:val="24"/>
          <w:szCs w:val="28"/>
        </w:rPr>
        <w:t>ОРКСЭ</w:t>
      </w:r>
      <w:r w:rsidRPr="00A77E6F">
        <w:rPr>
          <w:rFonts w:eastAsia="Calibri"/>
          <w:sz w:val="24"/>
          <w:szCs w:val="28"/>
        </w:rPr>
        <w:t>.</w:t>
      </w:r>
    </w:p>
    <w:p w:rsidR="00EC5FD1" w:rsidRPr="00A77E6F" w:rsidRDefault="00EC5FD1" w:rsidP="005450B9">
      <w:pPr>
        <w:spacing w:line="240" w:lineRule="auto"/>
        <w:jc w:val="both"/>
        <w:rPr>
          <w:rFonts w:eastAsia="Calibri"/>
          <w:sz w:val="24"/>
          <w:szCs w:val="28"/>
        </w:rPr>
      </w:pPr>
      <w:r w:rsidRPr="00A77E6F">
        <w:rPr>
          <w:rFonts w:eastAsia="Calibri"/>
          <w:sz w:val="24"/>
          <w:szCs w:val="28"/>
        </w:rPr>
        <w:t xml:space="preserve">В качестве основного метода исследования было выбрано анкетирование, вспомогательные методы: опрос и беседа. Анкеты для участников мониторинга были составлены с учетом возрастных особенностей школьников, а также в соответствии с видами деятельности каждой группы опрашиваемых. Материал разрабатывался и отбирался в соответствии с психолого-педагогическими требованиями, предъявляемыми к </w:t>
      </w:r>
      <w:proofErr w:type="spellStart"/>
      <w:r w:rsidRPr="00A77E6F">
        <w:rPr>
          <w:rFonts w:eastAsia="Calibri"/>
          <w:sz w:val="24"/>
          <w:szCs w:val="28"/>
        </w:rPr>
        <w:t>опросникам</w:t>
      </w:r>
      <w:proofErr w:type="spellEnd"/>
      <w:r w:rsidRPr="00A77E6F">
        <w:rPr>
          <w:rFonts w:eastAsia="Calibri"/>
          <w:sz w:val="24"/>
          <w:szCs w:val="28"/>
        </w:rPr>
        <w:t xml:space="preserve"> данного типа. </w:t>
      </w:r>
    </w:p>
    <w:p w:rsidR="00EC5FD1" w:rsidRPr="00A77E6F" w:rsidRDefault="00EC5FD1" w:rsidP="005450B9">
      <w:pPr>
        <w:spacing w:line="240" w:lineRule="auto"/>
        <w:jc w:val="both"/>
        <w:rPr>
          <w:rFonts w:eastAsia="Calibri"/>
          <w:sz w:val="24"/>
          <w:szCs w:val="28"/>
        </w:rPr>
      </w:pPr>
      <w:r w:rsidRPr="00A77E6F">
        <w:rPr>
          <w:rFonts w:eastAsia="Calibri"/>
          <w:sz w:val="24"/>
          <w:szCs w:val="28"/>
        </w:rPr>
        <w:t>В мониторинге принимали участие следующие категории респондентов: у</w:t>
      </w:r>
      <w:r w:rsidRPr="00A77E6F">
        <w:rPr>
          <w:sz w:val="24"/>
          <w:szCs w:val="28"/>
        </w:rPr>
        <w:t>чащиеся 4-</w:t>
      </w:r>
      <w:r w:rsidRPr="00A77E6F">
        <w:rPr>
          <w:rFonts w:eastAsia="Calibri"/>
          <w:sz w:val="24"/>
          <w:szCs w:val="28"/>
        </w:rPr>
        <w:t>5-х</w:t>
      </w:r>
      <w:r w:rsidRPr="00A77E6F">
        <w:rPr>
          <w:sz w:val="24"/>
          <w:szCs w:val="28"/>
        </w:rPr>
        <w:t xml:space="preserve"> классов</w:t>
      </w:r>
      <w:r w:rsidRPr="00A77E6F">
        <w:rPr>
          <w:rFonts w:eastAsia="Calibri"/>
          <w:sz w:val="24"/>
          <w:szCs w:val="28"/>
        </w:rPr>
        <w:t>, и их родители, учителя, преподающ</w:t>
      </w:r>
      <w:r w:rsidRPr="00A77E6F">
        <w:rPr>
          <w:sz w:val="24"/>
          <w:szCs w:val="28"/>
        </w:rPr>
        <w:t>ие комплексный учебный курс ОРК</w:t>
      </w:r>
      <w:r w:rsidRPr="00A77E6F">
        <w:rPr>
          <w:rFonts w:eastAsia="Calibri"/>
          <w:sz w:val="24"/>
          <w:szCs w:val="28"/>
        </w:rPr>
        <w:t>СЭ</w:t>
      </w:r>
      <w:r w:rsidRPr="00A77E6F">
        <w:rPr>
          <w:sz w:val="24"/>
          <w:szCs w:val="28"/>
        </w:rPr>
        <w:t>.</w:t>
      </w:r>
      <w:r w:rsidRPr="00A77E6F">
        <w:rPr>
          <w:rFonts w:eastAsia="Calibri"/>
          <w:sz w:val="24"/>
          <w:szCs w:val="28"/>
        </w:rPr>
        <w:t xml:space="preserve"> </w:t>
      </w:r>
    </w:p>
    <w:p w:rsidR="000571D0" w:rsidRPr="00A77E6F" w:rsidRDefault="00EC5FD1" w:rsidP="005450B9">
      <w:pPr>
        <w:spacing w:line="240" w:lineRule="auto"/>
        <w:jc w:val="both"/>
        <w:rPr>
          <w:sz w:val="24"/>
          <w:szCs w:val="24"/>
        </w:rPr>
      </w:pPr>
      <w:r w:rsidRPr="00A77E6F">
        <w:rPr>
          <w:sz w:val="24"/>
          <w:szCs w:val="28"/>
        </w:rPr>
        <w:t>Мнение педагогов по результатам мониторинга о восприятии нового учебного курса таково: учебно-методический комплект по курсу ОРКСЭ является единой комплексной системой, формирующей у детей мотивацию к осознанному нравственному поведению, однако требуется дополнительная проработка содержания учебных модулей апробируемого курса с учетом возрастных особенностей восприятия учащихся младшего школьного возраста.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5"/>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EC5FD1" w:rsidRPr="00A77E6F" w:rsidRDefault="00EC5FD1" w:rsidP="005450B9">
      <w:pPr>
        <w:pStyle w:val="a3"/>
        <w:spacing w:line="240" w:lineRule="auto"/>
        <w:ind w:left="0"/>
        <w:jc w:val="both"/>
        <w:rPr>
          <w:sz w:val="24"/>
          <w:szCs w:val="28"/>
        </w:rPr>
      </w:pPr>
    </w:p>
    <w:p w:rsidR="00EC5FD1" w:rsidRPr="00A77E6F" w:rsidRDefault="00EC5FD1" w:rsidP="005450B9">
      <w:pPr>
        <w:pStyle w:val="a3"/>
        <w:spacing w:line="240" w:lineRule="auto"/>
        <w:ind w:left="0"/>
        <w:jc w:val="both"/>
        <w:rPr>
          <w:sz w:val="24"/>
          <w:szCs w:val="28"/>
        </w:rPr>
      </w:pPr>
      <w:r w:rsidRPr="00A77E6F">
        <w:rPr>
          <w:sz w:val="24"/>
          <w:szCs w:val="28"/>
        </w:rPr>
        <w:lastRenderedPageBreak/>
        <w:t xml:space="preserve">В 2010 г. проведёны семинар с целью, помочь педагогам осознать цели и концепцию, понять культурологический характер курса, его значимость в контексте задач духовно-нравственного развития обучающихся, овладеть базовыми теоретическими знаниями об основных мировых религиозных культурах и основами образовательных технологий, наиболее эффективных с точки зрения задач курса.      </w:t>
      </w:r>
      <w:r w:rsidRPr="00A77E6F">
        <w:rPr>
          <w:sz w:val="24"/>
          <w:szCs w:val="28"/>
        </w:rPr>
        <w:tab/>
        <w:t xml:space="preserve"> </w:t>
      </w:r>
    </w:p>
    <w:p w:rsidR="00EC5FD1" w:rsidRPr="00A77E6F" w:rsidRDefault="00EC5FD1" w:rsidP="005450B9">
      <w:pPr>
        <w:pStyle w:val="a3"/>
        <w:spacing w:line="240" w:lineRule="auto"/>
        <w:ind w:left="0"/>
        <w:jc w:val="both"/>
        <w:rPr>
          <w:sz w:val="24"/>
          <w:szCs w:val="28"/>
        </w:rPr>
      </w:pPr>
      <w:r w:rsidRPr="00A77E6F">
        <w:rPr>
          <w:sz w:val="24"/>
          <w:szCs w:val="28"/>
        </w:rPr>
        <w:t xml:space="preserve">Учителям, преподающим учебный модуль ОРКСЭ, удалось создать положительное отношение к изучаемому курсу не только учащихся, но и родителей. На итоговых уроках родители вместе детьми  представляли семейные презентации по теме: «Ты для России, Россия для тебя!». </w:t>
      </w:r>
    </w:p>
    <w:p w:rsidR="002F4480" w:rsidRPr="00A77E6F" w:rsidRDefault="002F4480" w:rsidP="005450B9">
      <w:pPr>
        <w:pStyle w:val="a3"/>
        <w:spacing w:line="240" w:lineRule="auto"/>
        <w:ind w:left="0"/>
        <w:jc w:val="both"/>
        <w:rPr>
          <w:sz w:val="24"/>
          <w:szCs w:val="28"/>
        </w:rPr>
      </w:pPr>
      <w:r w:rsidRPr="00A77E6F">
        <w:rPr>
          <w:sz w:val="24"/>
          <w:szCs w:val="28"/>
        </w:rPr>
        <w:t xml:space="preserve">Педагогическими работниками городского методического объединения преподавателей ОРКСЭ совместно с информационно-методическим центром </w:t>
      </w:r>
      <w:proofErr w:type="gramStart"/>
      <w:r w:rsidRPr="00A77E6F">
        <w:rPr>
          <w:sz w:val="24"/>
          <w:szCs w:val="28"/>
        </w:rPr>
        <w:t>отдела образования администрации города Георгиевска</w:t>
      </w:r>
      <w:proofErr w:type="gramEnd"/>
      <w:r w:rsidRPr="00A77E6F">
        <w:rPr>
          <w:sz w:val="24"/>
          <w:szCs w:val="28"/>
        </w:rPr>
        <w:t xml:space="preserve"> разработано и используется методическое пособие «Основы православной культуры» и рабочая тетрадь к нему, а так же рабочая тетрадь к курсу «Основы светской этики». Отделом образования администрации Георгиевского муниципального района, совместно с учителями, преподающими курс, и представителями духовенства </w:t>
      </w:r>
      <w:proofErr w:type="gramStart"/>
      <w:r w:rsidRPr="00A77E6F">
        <w:rPr>
          <w:sz w:val="24"/>
          <w:szCs w:val="28"/>
        </w:rPr>
        <w:t>г</w:t>
      </w:r>
      <w:proofErr w:type="gramEnd"/>
      <w:r w:rsidRPr="00A77E6F">
        <w:rPr>
          <w:sz w:val="24"/>
          <w:szCs w:val="28"/>
        </w:rPr>
        <w:t xml:space="preserve">. Георгиевска </w:t>
      </w:r>
      <w:proofErr w:type="spellStart"/>
      <w:r w:rsidRPr="00A77E6F">
        <w:rPr>
          <w:sz w:val="24"/>
          <w:szCs w:val="28"/>
        </w:rPr>
        <w:t>разработано</w:t>
      </w:r>
      <w:r w:rsidR="00FC201A" w:rsidRPr="00A77E6F">
        <w:rPr>
          <w:sz w:val="24"/>
          <w:szCs w:val="28"/>
        </w:rPr>
        <w:t>е</w:t>
      </w:r>
      <w:proofErr w:type="spellEnd"/>
      <w:r w:rsidRPr="00A77E6F">
        <w:rPr>
          <w:sz w:val="24"/>
          <w:szCs w:val="28"/>
        </w:rPr>
        <w:t xml:space="preserve"> методическое пособие к учебнику «Основы православной культуры», которое  в рамках Всероссийского конкурса «За нравственный подвиг учителя» заняло первое место в крае, ЮФО и России.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5"/>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EC5FD1" w:rsidRPr="00A77E6F" w:rsidRDefault="002509A3" w:rsidP="005450B9">
      <w:pPr>
        <w:pStyle w:val="a3"/>
        <w:spacing w:line="240" w:lineRule="auto"/>
        <w:ind w:left="0"/>
        <w:jc w:val="both"/>
        <w:rPr>
          <w:sz w:val="24"/>
          <w:szCs w:val="28"/>
        </w:rPr>
      </w:pPr>
      <w:r w:rsidRPr="00A77E6F">
        <w:rPr>
          <w:sz w:val="24"/>
          <w:szCs w:val="28"/>
        </w:rPr>
        <w:t>Т</w:t>
      </w:r>
      <w:r w:rsidR="00EC5FD1" w:rsidRPr="00A77E6F">
        <w:rPr>
          <w:sz w:val="24"/>
          <w:szCs w:val="28"/>
        </w:rPr>
        <w:t xml:space="preserve">рудность у учителей при подготовке к занятиям вызывает недостаток дополнительного материала, малого объема наглядного и аудио материала. Учителя также  отмечают сложность излагаемого материала во всех изучаемых модулях: перегруженность фраз, абзацев, синтаксическими конструкциями, академический стиль изложения материала. Это существенно сужает временные рамки на обсуждение нового материала. Имеются затруднения в оценке достижений обучающихся, в отслеживании личностных достижений в духовно-нравственном развитии, выборе методики оценивания </w:t>
      </w:r>
      <w:proofErr w:type="spellStart"/>
      <w:r w:rsidR="00EC5FD1" w:rsidRPr="00A77E6F">
        <w:rPr>
          <w:sz w:val="24"/>
          <w:szCs w:val="28"/>
        </w:rPr>
        <w:t>метапредметных</w:t>
      </w:r>
      <w:proofErr w:type="spellEnd"/>
      <w:r w:rsidR="00EC5FD1" w:rsidRPr="00A77E6F">
        <w:rPr>
          <w:sz w:val="24"/>
          <w:szCs w:val="28"/>
        </w:rPr>
        <w:t xml:space="preserve"> и личностных результатов.</w:t>
      </w:r>
      <w:r w:rsidR="00EC5FD1" w:rsidRPr="00A77E6F">
        <w:rPr>
          <w:sz w:val="24"/>
          <w:szCs w:val="28"/>
        </w:rPr>
        <w:tab/>
        <w:t xml:space="preserve"> </w:t>
      </w:r>
    </w:p>
    <w:p w:rsidR="00EC5FD1" w:rsidRPr="00A77E6F" w:rsidRDefault="00EC5FD1" w:rsidP="005450B9">
      <w:pPr>
        <w:pStyle w:val="a3"/>
        <w:spacing w:line="240" w:lineRule="auto"/>
        <w:ind w:left="0"/>
        <w:jc w:val="both"/>
        <w:rPr>
          <w:sz w:val="24"/>
          <w:szCs w:val="28"/>
        </w:rPr>
      </w:pPr>
      <w:r w:rsidRPr="00A77E6F">
        <w:rPr>
          <w:sz w:val="24"/>
          <w:szCs w:val="28"/>
        </w:rPr>
        <w:t>Многие темы так объемны, что не хватает одного часа. Тексты учебных пособий перегружены терминами, сложными для восприятия младшими подростками, мало литературных примеров, недостаточно иллюстративного материала; отсутствует  необходимая  рабочая тетрадь для учащихся.</w:t>
      </w:r>
    </w:p>
    <w:p w:rsidR="000571D0" w:rsidRPr="00A77E6F" w:rsidRDefault="000571D0" w:rsidP="005450B9">
      <w:pPr>
        <w:spacing w:line="240" w:lineRule="auto"/>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32" w:name="_Toc297109605"/>
      <w:bookmarkStart w:id="33" w:name="_Toc308023315"/>
      <w:r w:rsidRPr="006D222A">
        <w:rPr>
          <w:rFonts w:ascii="Times New Roman" w:hAnsi="Times New Roman" w:cs="Times New Roman"/>
          <w:i/>
          <w:color w:val="auto"/>
          <w:szCs w:val="24"/>
        </w:rPr>
        <w:t>Тамбовская область</w:t>
      </w:r>
      <w:bookmarkEnd w:id="32"/>
      <w:bookmarkEnd w:id="33"/>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56"/>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pStyle w:val="a3"/>
        <w:numPr>
          <w:ilvl w:val="0"/>
          <w:numId w:val="57"/>
        </w:numPr>
        <w:spacing w:line="240" w:lineRule="auto"/>
        <w:rPr>
          <w:b/>
          <w:sz w:val="24"/>
          <w:szCs w:val="24"/>
        </w:rPr>
      </w:pPr>
      <w:r w:rsidRPr="00A77E6F">
        <w:rPr>
          <w:b/>
          <w:sz w:val="24"/>
          <w:szCs w:val="24"/>
        </w:rPr>
        <w:t xml:space="preserve">Нормативно-правовое обеспечение апробации </w:t>
      </w:r>
    </w:p>
    <w:p w:rsidR="000571D0" w:rsidRPr="00A77E6F" w:rsidRDefault="000571D0" w:rsidP="005450B9">
      <w:pPr>
        <w:spacing w:line="240" w:lineRule="auto"/>
        <w:rPr>
          <w:sz w:val="24"/>
          <w:szCs w:val="24"/>
        </w:rPr>
      </w:pPr>
    </w:p>
    <w:p w:rsidR="00826ABE" w:rsidRPr="00A77E6F" w:rsidRDefault="00826ABE" w:rsidP="005450B9">
      <w:pPr>
        <w:spacing w:line="240" w:lineRule="auto"/>
        <w:ind w:firstLine="0"/>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4536"/>
        <w:gridCol w:w="1843"/>
        <w:gridCol w:w="1240"/>
      </w:tblGrid>
      <w:tr w:rsidR="00826ABE" w:rsidRPr="00A77E6F" w:rsidTr="00036010">
        <w:trPr>
          <w:jc w:val="center"/>
        </w:trPr>
        <w:tc>
          <w:tcPr>
            <w:tcW w:w="2518" w:type="dxa"/>
          </w:tcPr>
          <w:p w:rsidR="00826ABE" w:rsidRPr="00A77E6F" w:rsidRDefault="00826ABE" w:rsidP="005450B9">
            <w:pPr>
              <w:spacing w:line="240" w:lineRule="auto"/>
              <w:ind w:firstLine="0"/>
              <w:jc w:val="center"/>
              <w:rPr>
                <w:b/>
                <w:bCs/>
                <w:sz w:val="20"/>
                <w:szCs w:val="20"/>
              </w:rPr>
            </w:pPr>
            <w:r w:rsidRPr="00A77E6F">
              <w:rPr>
                <w:b/>
                <w:bCs/>
                <w:sz w:val="20"/>
                <w:szCs w:val="20"/>
              </w:rPr>
              <w:t>Наименование</w:t>
            </w:r>
          </w:p>
          <w:p w:rsidR="00826ABE" w:rsidRPr="00A77E6F" w:rsidRDefault="00826ABE" w:rsidP="005450B9">
            <w:pPr>
              <w:spacing w:line="240" w:lineRule="auto"/>
              <w:ind w:firstLine="0"/>
              <w:jc w:val="center"/>
              <w:rPr>
                <w:b/>
                <w:bCs/>
                <w:sz w:val="20"/>
                <w:szCs w:val="20"/>
              </w:rPr>
            </w:pPr>
            <w:r w:rsidRPr="00A77E6F">
              <w:rPr>
                <w:b/>
                <w:bCs/>
                <w:sz w:val="20"/>
                <w:szCs w:val="20"/>
              </w:rPr>
              <w:t>документа</w:t>
            </w:r>
          </w:p>
          <w:p w:rsidR="00826ABE" w:rsidRPr="00A77E6F" w:rsidRDefault="00826ABE" w:rsidP="005450B9">
            <w:pPr>
              <w:spacing w:line="240" w:lineRule="auto"/>
              <w:ind w:firstLine="0"/>
              <w:jc w:val="center"/>
              <w:rPr>
                <w:b/>
                <w:sz w:val="20"/>
                <w:szCs w:val="20"/>
              </w:rPr>
            </w:pPr>
          </w:p>
        </w:tc>
        <w:tc>
          <w:tcPr>
            <w:tcW w:w="4536" w:type="dxa"/>
          </w:tcPr>
          <w:p w:rsidR="00826ABE" w:rsidRPr="00A77E6F" w:rsidRDefault="00826ABE" w:rsidP="005450B9">
            <w:pPr>
              <w:spacing w:line="240" w:lineRule="auto"/>
              <w:ind w:firstLine="0"/>
              <w:jc w:val="center"/>
              <w:rPr>
                <w:b/>
                <w:bCs/>
                <w:sz w:val="20"/>
                <w:szCs w:val="20"/>
              </w:rPr>
            </w:pPr>
            <w:r w:rsidRPr="00A77E6F">
              <w:rPr>
                <w:b/>
                <w:bCs/>
                <w:sz w:val="20"/>
                <w:szCs w:val="20"/>
              </w:rPr>
              <w:t>Краткое содержание документа</w:t>
            </w:r>
          </w:p>
          <w:p w:rsidR="00826ABE" w:rsidRPr="00A77E6F" w:rsidRDefault="00826ABE" w:rsidP="005450B9">
            <w:pPr>
              <w:spacing w:line="240" w:lineRule="auto"/>
              <w:ind w:firstLine="0"/>
              <w:jc w:val="center"/>
              <w:rPr>
                <w:b/>
                <w:bCs/>
                <w:sz w:val="20"/>
                <w:szCs w:val="20"/>
              </w:rPr>
            </w:pPr>
            <w:r w:rsidRPr="00A77E6F">
              <w:rPr>
                <w:b/>
                <w:bCs/>
                <w:sz w:val="20"/>
                <w:szCs w:val="20"/>
              </w:rPr>
              <w:t>(аннотация)</w:t>
            </w:r>
          </w:p>
        </w:tc>
        <w:tc>
          <w:tcPr>
            <w:tcW w:w="1843" w:type="dxa"/>
          </w:tcPr>
          <w:p w:rsidR="00826ABE" w:rsidRPr="00A77E6F" w:rsidRDefault="00826ABE" w:rsidP="005450B9">
            <w:pPr>
              <w:spacing w:line="240" w:lineRule="auto"/>
              <w:ind w:firstLine="0"/>
              <w:jc w:val="center"/>
              <w:rPr>
                <w:b/>
                <w:sz w:val="20"/>
                <w:szCs w:val="20"/>
              </w:rPr>
            </w:pPr>
            <w:r w:rsidRPr="00A77E6F">
              <w:rPr>
                <w:b/>
                <w:sz w:val="20"/>
                <w:szCs w:val="20"/>
              </w:rPr>
              <w:t>Уровень</w:t>
            </w:r>
          </w:p>
          <w:p w:rsidR="00826ABE" w:rsidRPr="00A77E6F" w:rsidRDefault="00826ABE" w:rsidP="005450B9">
            <w:pPr>
              <w:spacing w:line="240" w:lineRule="auto"/>
              <w:ind w:firstLine="0"/>
              <w:jc w:val="center"/>
              <w:rPr>
                <w:b/>
                <w:sz w:val="20"/>
                <w:szCs w:val="20"/>
              </w:rPr>
            </w:pPr>
            <w:r w:rsidRPr="00A77E6F">
              <w:rPr>
                <w:b/>
                <w:sz w:val="20"/>
                <w:szCs w:val="20"/>
              </w:rPr>
              <w:t>(региональный, муниципальный, школьный)</w:t>
            </w:r>
          </w:p>
        </w:tc>
        <w:tc>
          <w:tcPr>
            <w:tcW w:w="1240" w:type="dxa"/>
          </w:tcPr>
          <w:p w:rsidR="00826ABE" w:rsidRPr="00A77E6F" w:rsidRDefault="00826ABE" w:rsidP="005450B9">
            <w:pPr>
              <w:spacing w:line="240" w:lineRule="auto"/>
              <w:ind w:firstLine="0"/>
              <w:jc w:val="center"/>
              <w:rPr>
                <w:b/>
                <w:bCs/>
                <w:sz w:val="20"/>
                <w:szCs w:val="20"/>
              </w:rPr>
            </w:pPr>
            <w:r w:rsidRPr="00A77E6F">
              <w:rPr>
                <w:b/>
                <w:bCs/>
                <w:sz w:val="20"/>
                <w:szCs w:val="20"/>
              </w:rPr>
              <w:t>Сроки введения документа в действие</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Информационное письмо от 03.09.2009 г. № 01-10/4257</w:t>
            </w:r>
          </w:p>
        </w:tc>
        <w:tc>
          <w:tcPr>
            <w:tcW w:w="4536" w:type="dxa"/>
          </w:tcPr>
          <w:p w:rsidR="00826ABE" w:rsidRPr="00A77E6F" w:rsidRDefault="00826ABE" w:rsidP="005450B9">
            <w:pPr>
              <w:spacing w:line="240" w:lineRule="auto"/>
              <w:ind w:firstLine="0"/>
              <w:rPr>
                <w:sz w:val="20"/>
                <w:szCs w:val="20"/>
              </w:rPr>
            </w:pPr>
            <w:r w:rsidRPr="00A77E6F">
              <w:rPr>
                <w:sz w:val="20"/>
                <w:szCs w:val="20"/>
              </w:rPr>
              <w:t>О реализации в Тамбовской области проекта духовно-нравственного просвещения школьников</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 xml:space="preserve">Приказ администрации Тамбовской области </w:t>
            </w:r>
            <w:r w:rsidRPr="00A77E6F">
              <w:rPr>
                <w:sz w:val="20"/>
                <w:szCs w:val="20"/>
              </w:rPr>
              <w:lastRenderedPageBreak/>
              <w:t>управления образования и науки Тамбовской области от 09.09.2009 г. № 2461</w:t>
            </w:r>
          </w:p>
        </w:tc>
        <w:tc>
          <w:tcPr>
            <w:tcW w:w="4536" w:type="dxa"/>
          </w:tcPr>
          <w:p w:rsidR="00826ABE" w:rsidRPr="00A77E6F" w:rsidRDefault="00826ABE" w:rsidP="005450B9">
            <w:pPr>
              <w:spacing w:line="240" w:lineRule="auto"/>
              <w:ind w:firstLine="0"/>
              <w:rPr>
                <w:sz w:val="20"/>
                <w:szCs w:val="20"/>
              </w:rPr>
            </w:pPr>
            <w:r w:rsidRPr="00A77E6F">
              <w:rPr>
                <w:sz w:val="20"/>
                <w:szCs w:val="20"/>
              </w:rPr>
              <w:lastRenderedPageBreak/>
              <w:t xml:space="preserve">О внесении изменений в приказ управления образования и науки области от 10.04.2009г №936 </w:t>
            </w:r>
            <w:r w:rsidRPr="00A77E6F">
              <w:rPr>
                <w:sz w:val="20"/>
                <w:szCs w:val="20"/>
              </w:rPr>
              <w:lastRenderedPageBreak/>
              <w:t>«Об утверждении базисного учебного плана для образовательных учреждений, расположенных на территории Тамбовской области и реализующих программы общего образования»</w:t>
            </w:r>
          </w:p>
        </w:tc>
        <w:tc>
          <w:tcPr>
            <w:tcW w:w="1843" w:type="dxa"/>
          </w:tcPr>
          <w:p w:rsidR="00826ABE" w:rsidRPr="00A77E6F" w:rsidRDefault="00826ABE" w:rsidP="005450B9">
            <w:pPr>
              <w:spacing w:line="240" w:lineRule="auto"/>
              <w:ind w:firstLine="0"/>
              <w:rPr>
                <w:sz w:val="20"/>
                <w:szCs w:val="20"/>
              </w:rPr>
            </w:pPr>
            <w:r w:rsidRPr="00A77E6F">
              <w:rPr>
                <w:sz w:val="20"/>
                <w:szCs w:val="20"/>
              </w:rPr>
              <w:lastRenderedPageBreak/>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С 10.09.09г.</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lastRenderedPageBreak/>
              <w:t>Информационное письмо от 20.09.2009 г. № 01-09/4673</w:t>
            </w:r>
          </w:p>
        </w:tc>
        <w:tc>
          <w:tcPr>
            <w:tcW w:w="4536" w:type="dxa"/>
          </w:tcPr>
          <w:p w:rsidR="00826ABE" w:rsidRPr="00A77E6F" w:rsidRDefault="00826ABE" w:rsidP="005450B9">
            <w:pPr>
              <w:spacing w:line="240" w:lineRule="auto"/>
              <w:ind w:firstLine="0"/>
              <w:rPr>
                <w:sz w:val="20"/>
                <w:szCs w:val="20"/>
              </w:rPr>
            </w:pPr>
            <w:r w:rsidRPr="00A77E6F">
              <w:rPr>
                <w:sz w:val="20"/>
                <w:szCs w:val="20"/>
              </w:rPr>
              <w:t>Информация о готовности к реализации проекта духовно-нравственного просвещения школьников в Тамбовской области</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С 20.09.09г.</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Информационное письмо от 18.10.10 № 02-09/14328</w:t>
            </w:r>
          </w:p>
        </w:tc>
        <w:tc>
          <w:tcPr>
            <w:tcW w:w="4536" w:type="dxa"/>
          </w:tcPr>
          <w:p w:rsidR="00826ABE" w:rsidRPr="00A77E6F" w:rsidRDefault="00826ABE" w:rsidP="005450B9">
            <w:pPr>
              <w:spacing w:line="240" w:lineRule="auto"/>
              <w:ind w:firstLine="0"/>
              <w:rPr>
                <w:sz w:val="20"/>
                <w:szCs w:val="20"/>
              </w:rPr>
            </w:pPr>
            <w:r w:rsidRPr="00A77E6F">
              <w:rPr>
                <w:sz w:val="20"/>
                <w:szCs w:val="20"/>
              </w:rPr>
              <w:t>Об изучении комплексного учебного курса «основы религиозных культур и светской этики» в 4-ом классе</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Постановление администрации Тамбовской области от 30.11.2009 г. от № 1412</w:t>
            </w:r>
          </w:p>
        </w:tc>
        <w:tc>
          <w:tcPr>
            <w:tcW w:w="4536" w:type="dxa"/>
          </w:tcPr>
          <w:p w:rsidR="00826ABE" w:rsidRPr="00A77E6F" w:rsidRDefault="00826ABE" w:rsidP="005450B9">
            <w:pPr>
              <w:spacing w:line="240" w:lineRule="auto"/>
              <w:ind w:firstLine="0"/>
              <w:rPr>
                <w:sz w:val="20"/>
                <w:szCs w:val="20"/>
              </w:rPr>
            </w:pPr>
            <w:r w:rsidRPr="00A77E6F">
              <w:rPr>
                <w:sz w:val="20"/>
                <w:szCs w:val="20"/>
              </w:rPr>
              <w:t>О создании Межведомственного совета по реализации проекта духовно-нравственного просвещения школьников в Тамбовской области в 2009-2011 годах</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С 01.12.09г.</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Приказ управления образования и науки Тамбовской области от 25.12.2009 г. № 3543</w:t>
            </w:r>
          </w:p>
        </w:tc>
        <w:tc>
          <w:tcPr>
            <w:tcW w:w="4536" w:type="dxa"/>
          </w:tcPr>
          <w:p w:rsidR="00826ABE" w:rsidRPr="00A77E6F" w:rsidRDefault="00826ABE" w:rsidP="005450B9">
            <w:pPr>
              <w:spacing w:line="240" w:lineRule="auto"/>
              <w:ind w:firstLine="0"/>
              <w:rPr>
                <w:sz w:val="20"/>
                <w:szCs w:val="20"/>
              </w:rPr>
            </w:pPr>
            <w:r w:rsidRPr="00A77E6F">
              <w:rPr>
                <w:sz w:val="20"/>
                <w:szCs w:val="20"/>
              </w:rPr>
              <w:t>Об апробации комплексного учебного курса «Основы религиозных культур и светской этики» в течение 2010-2011 годов</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 xml:space="preserve">Приказ управления образования и науки Тамбовской области от 25.02.10 г. № 555 </w:t>
            </w:r>
          </w:p>
        </w:tc>
        <w:tc>
          <w:tcPr>
            <w:tcW w:w="4536" w:type="dxa"/>
          </w:tcPr>
          <w:p w:rsidR="00826ABE" w:rsidRPr="00A77E6F" w:rsidRDefault="00826ABE" w:rsidP="005450B9">
            <w:pPr>
              <w:spacing w:line="240" w:lineRule="auto"/>
              <w:ind w:firstLine="0"/>
              <w:rPr>
                <w:sz w:val="20"/>
                <w:szCs w:val="20"/>
              </w:rPr>
            </w:pPr>
            <w:r w:rsidRPr="00A77E6F">
              <w:rPr>
                <w:sz w:val="20"/>
                <w:szCs w:val="20"/>
              </w:rPr>
              <w:t>Об организации курсовой подготовки педагогов, планируемых для реализации комплексного учебного курса «Основы религиозных культур и светской этики</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С 01.03 – 27.03.10г.</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Приказ управления образования и науки Тамбовской области от 01.03.2010 г. № 634</w:t>
            </w:r>
          </w:p>
        </w:tc>
        <w:tc>
          <w:tcPr>
            <w:tcW w:w="4536" w:type="dxa"/>
          </w:tcPr>
          <w:p w:rsidR="00826ABE" w:rsidRPr="00A77E6F" w:rsidRDefault="00826ABE" w:rsidP="005450B9">
            <w:pPr>
              <w:spacing w:line="240" w:lineRule="auto"/>
              <w:ind w:firstLine="0"/>
              <w:rPr>
                <w:sz w:val="20"/>
                <w:szCs w:val="20"/>
              </w:rPr>
            </w:pPr>
            <w:r w:rsidRPr="00A77E6F">
              <w:rPr>
                <w:sz w:val="20"/>
                <w:szCs w:val="20"/>
              </w:rPr>
              <w:t>О внесении изменений в приказ управления образования и науки от 10.04.2009 года № 936 «Об утверждении базисного учебного плана для образовательных учреждений, расположенных на территории Тамбовской области и реализующих программы общего образования»</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 xml:space="preserve">С марта </w:t>
            </w:r>
            <w:smartTag w:uri="urn:schemas-microsoft-com:office:smarttags" w:element="metricconverter">
              <w:smartTagPr>
                <w:attr w:name="ProductID" w:val="2010 г"/>
              </w:smartTagPr>
              <w:r w:rsidRPr="00A77E6F">
                <w:rPr>
                  <w:sz w:val="20"/>
                  <w:szCs w:val="20"/>
                </w:rPr>
                <w:t>2010 г</w:t>
              </w:r>
            </w:smartTag>
            <w:r w:rsidRPr="00A77E6F">
              <w:rPr>
                <w:sz w:val="20"/>
                <w:szCs w:val="20"/>
              </w:rPr>
              <w:t>.</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Приказ управления образования и науки Тамбовской области от 20.05.2010 г. № 1572</w:t>
            </w:r>
          </w:p>
        </w:tc>
        <w:tc>
          <w:tcPr>
            <w:tcW w:w="4536" w:type="dxa"/>
          </w:tcPr>
          <w:p w:rsidR="00826ABE" w:rsidRPr="00A77E6F" w:rsidRDefault="00826ABE" w:rsidP="005450B9">
            <w:pPr>
              <w:spacing w:line="240" w:lineRule="auto"/>
              <w:ind w:firstLine="0"/>
              <w:rPr>
                <w:sz w:val="20"/>
                <w:szCs w:val="20"/>
              </w:rPr>
            </w:pPr>
            <w:r w:rsidRPr="00A77E6F">
              <w:rPr>
                <w:sz w:val="20"/>
                <w:szCs w:val="20"/>
              </w:rPr>
              <w:t>О создании областного методического объединения работников образования, участвующих в апробации «Основы религиозных культур и светской этики»</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С 20.05.10г.</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Приказ управления образования и науки Тамбовской области от 28.05.2010 г. № 1665</w:t>
            </w:r>
          </w:p>
        </w:tc>
        <w:tc>
          <w:tcPr>
            <w:tcW w:w="4536" w:type="dxa"/>
          </w:tcPr>
          <w:p w:rsidR="00826ABE" w:rsidRPr="00A77E6F" w:rsidRDefault="00826ABE" w:rsidP="005450B9">
            <w:pPr>
              <w:spacing w:line="240" w:lineRule="auto"/>
              <w:ind w:firstLine="0"/>
              <w:rPr>
                <w:sz w:val="20"/>
                <w:szCs w:val="20"/>
              </w:rPr>
            </w:pPr>
            <w:r w:rsidRPr="00A77E6F">
              <w:rPr>
                <w:sz w:val="20"/>
                <w:szCs w:val="20"/>
              </w:rPr>
              <w:t>О проведении регионального семинара-совещания «Промежуточные результаты апробации комплексного учебного курса «основы религиозных культур и светской этики»: первые шаги»</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С 28.05.10г.</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Письмо управления образования и науки Тамбовской области от 19.10.2010 г. № 01-12/4348</w:t>
            </w:r>
          </w:p>
        </w:tc>
        <w:tc>
          <w:tcPr>
            <w:tcW w:w="4536" w:type="dxa"/>
          </w:tcPr>
          <w:p w:rsidR="00826ABE" w:rsidRPr="00A77E6F" w:rsidRDefault="00826ABE" w:rsidP="005450B9">
            <w:pPr>
              <w:spacing w:line="240" w:lineRule="auto"/>
              <w:ind w:firstLine="0"/>
              <w:rPr>
                <w:sz w:val="20"/>
                <w:szCs w:val="20"/>
              </w:rPr>
            </w:pPr>
            <w:r w:rsidRPr="00A77E6F">
              <w:rPr>
                <w:sz w:val="20"/>
                <w:szCs w:val="20"/>
              </w:rPr>
              <w:t>О промежуточных результатах апробации комплексного учебного курса «Основы религиозных культур и светской этики»</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 xml:space="preserve">С 19.10.10г. </w:t>
            </w:r>
          </w:p>
        </w:tc>
      </w:tr>
      <w:tr w:rsidR="00826ABE" w:rsidRPr="00A77E6F" w:rsidTr="00036010">
        <w:trPr>
          <w:jc w:val="center"/>
        </w:trPr>
        <w:tc>
          <w:tcPr>
            <w:tcW w:w="2518" w:type="dxa"/>
          </w:tcPr>
          <w:p w:rsidR="00826ABE" w:rsidRPr="00A77E6F" w:rsidRDefault="00826ABE" w:rsidP="005450B9">
            <w:pPr>
              <w:spacing w:line="240" w:lineRule="auto"/>
              <w:ind w:firstLine="0"/>
              <w:rPr>
                <w:sz w:val="20"/>
                <w:szCs w:val="20"/>
              </w:rPr>
            </w:pPr>
            <w:r w:rsidRPr="00A77E6F">
              <w:rPr>
                <w:sz w:val="20"/>
                <w:szCs w:val="20"/>
              </w:rPr>
              <w:t xml:space="preserve">Письмо управления образования и науки Тамбовской области от 19.11.2010 № 01-09/5460 </w:t>
            </w:r>
            <w:hyperlink r:id="rId20" w:history="1"/>
          </w:p>
        </w:tc>
        <w:tc>
          <w:tcPr>
            <w:tcW w:w="4536" w:type="dxa"/>
          </w:tcPr>
          <w:p w:rsidR="00826ABE" w:rsidRPr="00A77E6F" w:rsidRDefault="00826ABE" w:rsidP="005450B9">
            <w:pPr>
              <w:spacing w:line="240" w:lineRule="auto"/>
              <w:ind w:firstLine="0"/>
              <w:rPr>
                <w:sz w:val="20"/>
                <w:szCs w:val="20"/>
              </w:rPr>
            </w:pPr>
            <w:r w:rsidRPr="00A77E6F">
              <w:rPr>
                <w:sz w:val="20"/>
                <w:szCs w:val="20"/>
              </w:rPr>
              <w:t>Об изучении комплексного учебного курса «Основы религиозных культур и светской этики» в 4 классе</w:t>
            </w:r>
          </w:p>
        </w:tc>
        <w:tc>
          <w:tcPr>
            <w:tcW w:w="1843" w:type="dxa"/>
          </w:tcPr>
          <w:p w:rsidR="00826ABE" w:rsidRPr="00A77E6F" w:rsidRDefault="00826ABE" w:rsidP="005450B9">
            <w:pPr>
              <w:spacing w:line="240" w:lineRule="auto"/>
              <w:ind w:firstLine="0"/>
              <w:rPr>
                <w:sz w:val="20"/>
                <w:szCs w:val="20"/>
              </w:rPr>
            </w:pPr>
            <w:r w:rsidRPr="00A77E6F">
              <w:rPr>
                <w:sz w:val="20"/>
                <w:szCs w:val="20"/>
              </w:rPr>
              <w:t>Региональный</w:t>
            </w:r>
          </w:p>
        </w:tc>
        <w:tc>
          <w:tcPr>
            <w:tcW w:w="1240" w:type="dxa"/>
          </w:tcPr>
          <w:p w:rsidR="00826ABE" w:rsidRPr="00A77E6F" w:rsidRDefault="00826ABE" w:rsidP="005450B9">
            <w:pPr>
              <w:spacing w:line="240" w:lineRule="auto"/>
              <w:ind w:firstLine="0"/>
              <w:rPr>
                <w:sz w:val="20"/>
                <w:szCs w:val="20"/>
              </w:rPr>
            </w:pPr>
            <w:r w:rsidRPr="00A77E6F">
              <w:rPr>
                <w:sz w:val="20"/>
                <w:szCs w:val="20"/>
              </w:rPr>
              <w:t>Исполнение во втором полугодии 2010/2011 учебного года</w:t>
            </w:r>
          </w:p>
        </w:tc>
      </w:tr>
    </w:tbl>
    <w:p w:rsidR="000571D0" w:rsidRPr="00A77E6F" w:rsidRDefault="000571D0" w:rsidP="005450B9">
      <w:pPr>
        <w:spacing w:line="240" w:lineRule="auto"/>
        <w:rPr>
          <w:sz w:val="24"/>
          <w:szCs w:val="24"/>
        </w:rPr>
      </w:pPr>
    </w:p>
    <w:p w:rsidR="000571D0" w:rsidRPr="00A77E6F" w:rsidRDefault="000571D0" w:rsidP="005450B9">
      <w:pPr>
        <w:pStyle w:val="a3"/>
        <w:numPr>
          <w:ilvl w:val="0"/>
          <w:numId w:val="57"/>
        </w:numPr>
        <w:spacing w:line="240" w:lineRule="auto"/>
        <w:rPr>
          <w:b/>
          <w:sz w:val="24"/>
          <w:szCs w:val="24"/>
        </w:rPr>
      </w:pPr>
      <w:r w:rsidRPr="00A77E6F">
        <w:rPr>
          <w:b/>
          <w:sz w:val="24"/>
          <w:szCs w:val="24"/>
        </w:rPr>
        <w:t>Организационно-управленческие условия апробации</w:t>
      </w:r>
    </w:p>
    <w:p w:rsidR="00826ABE" w:rsidRPr="00A77E6F" w:rsidRDefault="00826ABE" w:rsidP="006D222A">
      <w:pPr>
        <w:spacing w:line="240" w:lineRule="auto"/>
        <w:jc w:val="both"/>
        <w:rPr>
          <w:sz w:val="24"/>
          <w:szCs w:val="24"/>
        </w:rPr>
      </w:pPr>
      <w:bookmarkStart w:id="34" w:name="_Toc308023115"/>
      <w:r w:rsidRPr="00A77E6F">
        <w:rPr>
          <w:sz w:val="24"/>
          <w:szCs w:val="24"/>
        </w:rPr>
        <w:t>В общеобразовательных учреждениях Тамбовской области (576, из них 364 – филиалы)</w:t>
      </w:r>
      <w:r w:rsidRPr="00A77E6F">
        <w:rPr>
          <w:i/>
          <w:sz w:val="24"/>
          <w:szCs w:val="24"/>
        </w:rPr>
        <w:t xml:space="preserve"> </w:t>
      </w:r>
      <w:r w:rsidRPr="00A77E6F">
        <w:rPr>
          <w:sz w:val="24"/>
          <w:szCs w:val="24"/>
        </w:rPr>
        <w:t xml:space="preserve">были созданы все условия для реализации федерального проекта. В 2009/2010 учебном году в апробации комплексного учебного курса участвовали 8441 </w:t>
      </w:r>
      <w:proofErr w:type="gramStart"/>
      <w:r w:rsidRPr="00A77E6F">
        <w:rPr>
          <w:sz w:val="24"/>
          <w:szCs w:val="24"/>
        </w:rPr>
        <w:t>обучающийся</w:t>
      </w:r>
      <w:proofErr w:type="gramEnd"/>
      <w:r w:rsidRPr="00A77E6F">
        <w:rPr>
          <w:sz w:val="24"/>
          <w:szCs w:val="24"/>
        </w:rPr>
        <w:t xml:space="preserve"> 4-х классов, в 2010/2011 учебном году приступили к обучению 8625 обучающихся 4-х классов.</w:t>
      </w:r>
      <w:bookmarkEnd w:id="34"/>
      <w:r w:rsidRPr="00A77E6F">
        <w:rPr>
          <w:sz w:val="24"/>
          <w:szCs w:val="24"/>
        </w:rPr>
        <w:t xml:space="preserve"> </w:t>
      </w:r>
    </w:p>
    <w:p w:rsidR="00F26202" w:rsidRPr="00A77E6F" w:rsidRDefault="00F26202" w:rsidP="006D222A">
      <w:pPr>
        <w:spacing w:line="240" w:lineRule="auto"/>
        <w:jc w:val="both"/>
        <w:rPr>
          <w:sz w:val="24"/>
          <w:szCs w:val="24"/>
        </w:rPr>
      </w:pPr>
      <w:bookmarkStart w:id="35" w:name="_Toc308023116"/>
      <w:r w:rsidRPr="00A77E6F">
        <w:rPr>
          <w:sz w:val="24"/>
          <w:szCs w:val="24"/>
        </w:rPr>
        <w:t xml:space="preserve">Управлением образования и науки Тамбовской области был разработан план мероприятий по апробации комплексного учебного курса для общеобразовательных учреждений «Основы религиозных культур и светской этики». </w:t>
      </w:r>
      <w:proofErr w:type="gramStart"/>
      <w:r w:rsidRPr="00A77E6F">
        <w:rPr>
          <w:sz w:val="24"/>
          <w:szCs w:val="24"/>
        </w:rPr>
        <w:t xml:space="preserve">В соответствии с принятым планом во всех муниципалитетах области были проведены собрания с родителями обучающихся по вопросу выбора учебного модуля комплексного учебного курса «Основы религиозных культур и светской этики», совещания с руководителями </w:t>
      </w:r>
      <w:r w:rsidRPr="00A77E6F">
        <w:rPr>
          <w:sz w:val="24"/>
          <w:szCs w:val="24"/>
        </w:rPr>
        <w:lastRenderedPageBreak/>
        <w:t>образовательных учреждений и заседания Школьных управляющих советов по вопросу введения выбранных модулей в учебный план образовательного учреждения.</w:t>
      </w:r>
      <w:bookmarkEnd w:id="35"/>
      <w:proofErr w:type="gramEnd"/>
    </w:p>
    <w:p w:rsidR="00F26202" w:rsidRPr="00A77E6F" w:rsidRDefault="00F26202" w:rsidP="006D222A">
      <w:pPr>
        <w:spacing w:line="240" w:lineRule="auto"/>
        <w:jc w:val="both"/>
        <w:rPr>
          <w:sz w:val="24"/>
          <w:szCs w:val="24"/>
        </w:rPr>
      </w:pPr>
      <w:bookmarkStart w:id="36" w:name="_Toc308023117"/>
      <w:r w:rsidRPr="00A77E6F">
        <w:rPr>
          <w:sz w:val="24"/>
          <w:szCs w:val="24"/>
        </w:rPr>
        <w:t>В соответствии с Соглашением о взаимодействии по вопросам апробации комплексного учебного курса, заключенного между Министерством образования и науки Российской Федерации и управлением образования и науки Тамбовской области:</w:t>
      </w:r>
      <w:bookmarkEnd w:id="36"/>
    </w:p>
    <w:p w:rsidR="00F26202" w:rsidRPr="00B35859" w:rsidRDefault="00F26202" w:rsidP="00233379">
      <w:pPr>
        <w:pStyle w:val="a3"/>
        <w:numPr>
          <w:ilvl w:val="0"/>
          <w:numId w:val="161"/>
        </w:numPr>
        <w:spacing w:line="240" w:lineRule="auto"/>
        <w:jc w:val="both"/>
        <w:rPr>
          <w:sz w:val="24"/>
          <w:szCs w:val="24"/>
        </w:rPr>
      </w:pPr>
      <w:bookmarkStart w:id="37" w:name="_Toc308023118"/>
      <w:r w:rsidRPr="00B35859">
        <w:rPr>
          <w:sz w:val="24"/>
          <w:szCs w:val="24"/>
        </w:rPr>
        <w:t>создан Межведомственный совет по реализации проекта духовно-нравственного просвещения школьников в Тамбовской области в 2009-2011 гг. (Постановление администрации области от 30.11.2009 г. № 1412);</w:t>
      </w:r>
      <w:bookmarkEnd w:id="37"/>
    </w:p>
    <w:p w:rsidR="00F26202" w:rsidRPr="00B35859" w:rsidRDefault="00F26202" w:rsidP="00233379">
      <w:pPr>
        <w:pStyle w:val="a3"/>
        <w:numPr>
          <w:ilvl w:val="0"/>
          <w:numId w:val="161"/>
        </w:numPr>
        <w:spacing w:line="240" w:lineRule="auto"/>
        <w:jc w:val="both"/>
        <w:rPr>
          <w:sz w:val="24"/>
          <w:szCs w:val="24"/>
        </w:rPr>
      </w:pPr>
      <w:bookmarkStart w:id="38" w:name="_Toc308023119"/>
      <w:r w:rsidRPr="00B35859">
        <w:rPr>
          <w:sz w:val="24"/>
          <w:szCs w:val="24"/>
        </w:rPr>
        <w:t>разработана нормативно-правовая база, обеспечивающая апробацию курса.</w:t>
      </w:r>
      <w:bookmarkEnd w:id="38"/>
    </w:p>
    <w:p w:rsidR="00F26202" w:rsidRPr="00B35859" w:rsidRDefault="00F26202" w:rsidP="00233379">
      <w:pPr>
        <w:pStyle w:val="a3"/>
        <w:numPr>
          <w:ilvl w:val="0"/>
          <w:numId w:val="161"/>
        </w:numPr>
        <w:spacing w:line="240" w:lineRule="auto"/>
        <w:jc w:val="both"/>
        <w:rPr>
          <w:sz w:val="24"/>
          <w:szCs w:val="24"/>
        </w:rPr>
      </w:pPr>
      <w:bookmarkStart w:id="39" w:name="_Toc308023120"/>
      <w:r w:rsidRPr="00B35859">
        <w:rPr>
          <w:sz w:val="24"/>
          <w:szCs w:val="24"/>
        </w:rPr>
        <w:t>Ежеквартально на заседаниях Межведомственного совета обсуждаются вопросы, связанные с апробацией курса. Среди них:</w:t>
      </w:r>
      <w:bookmarkEnd w:id="39"/>
      <w:r w:rsidRPr="00B35859">
        <w:rPr>
          <w:sz w:val="24"/>
          <w:szCs w:val="24"/>
        </w:rPr>
        <w:t xml:space="preserve"> </w:t>
      </w:r>
    </w:p>
    <w:p w:rsidR="00F26202" w:rsidRPr="00B35859" w:rsidRDefault="00F26202" w:rsidP="00233379">
      <w:pPr>
        <w:pStyle w:val="a3"/>
        <w:numPr>
          <w:ilvl w:val="0"/>
          <w:numId w:val="161"/>
        </w:numPr>
        <w:spacing w:line="240" w:lineRule="auto"/>
        <w:jc w:val="both"/>
        <w:rPr>
          <w:sz w:val="24"/>
          <w:szCs w:val="24"/>
        </w:rPr>
      </w:pPr>
      <w:bookmarkStart w:id="40" w:name="_Toc308023121"/>
      <w:r w:rsidRPr="00B35859">
        <w:rPr>
          <w:sz w:val="24"/>
          <w:szCs w:val="24"/>
        </w:rPr>
        <w:t>работа с родителями по выбору модуля и участию в реализации курса;</w:t>
      </w:r>
      <w:bookmarkEnd w:id="40"/>
      <w:r w:rsidRPr="00B35859">
        <w:rPr>
          <w:sz w:val="24"/>
          <w:szCs w:val="24"/>
        </w:rPr>
        <w:t xml:space="preserve"> </w:t>
      </w:r>
    </w:p>
    <w:p w:rsidR="00F26202" w:rsidRPr="00B35859" w:rsidRDefault="00F26202" w:rsidP="00233379">
      <w:pPr>
        <w:pStyle w:val="a3"/>
        <w:numPr>
          <w:ilvl w:val="0"/>
          <w:numId w:val="161"/>
        </w:numPr>
        <w:spacing w:line="240" w:lineRule="auto"/>
        <w:jc w:val="both"/>
        <w:rPr>
          <w:sz w:val="24"/>
          <w:szCs w:val="24"/>
        </w:rPr>
      </w:pPr>
      <w:bookmarkStart w:id="41" w:name="_Toc308023122"/>
      <w:r w:rsidRPr="00B35859">
        <w:rPr>
          <w:sz w:val="24"/>
          <w:szCs w:val="24"/>
        </w:rPr>
        <w:t>деятельность образовательных учреждений – базовых площадок, участвующих в апробации курса ОРКСЭ;</w:t>
      </w:r>
      <w:bookmarkEnd w:id="41"/>
    </w:p>
    <w:p w:rsidR="00F26202" w:rsidRPr="00B35859" w:rsidRDefault="00F26202" w:rsidP="00233379">
      <w:pPr>
        <w:pStyle w:val="a3"/>
        <w:numPr>
          <w:ilvl w:val="0"/>
          <w:numId w:val="161"/>
        </w:numPr>
        <w:spacing w:line="240" w:lineRule="auto"/>
        <w:jc w:val="both"/>
        <w:rPr>
          <w:sz w:val="24"/>
          <w:szCs w:val="24"/>
        </w:rPr>
      </w:pPr>
      <w:bookmarkStart w:id="42" w:name="_Toc308023123"/>
      <w:r w:rsidRPr="00B35859">
        <w:rPr>
          <w:sz w:val="24"/>
          <w:szCs w:val="24"/>
        </w:rPr>
        <w:t>меры стимулирования профессионального роста и творческого развития педагогов, осуществляющих преподавание учебных курсов духовно-нравственной направленности;</w:t>
      </w:r>
      <w:bookmarkEnd w:id="42"/>
    </w:p>
    <w:p w:rsidR="00F26202" w:rsidRPr="00B35859" w:rsidRDefault="00F26202" w:rsidP="00233379">
      <w:pPr>
        <w:pStyle w:val="a3"/>
        <w:numPr>
          <w:ilvl w:val="0"/>
          <w:numId w:val="161"/>
        </w:numPr>
        <w:spacing w:line="240" w:lineRule="auto"/>
        <w:jc w:val="both"/>
        <w:rPr>
          <w:bCs/>
          <w:sz w:val="24"/>
          <w:szCs w:val="24"/>
        </w:rPr>
      </w:pPr>
      <w:bookmarkStart w:id="43" w:name="_Toc308023124"/>
      <w:r w:rsidRPr="00B35859">
        <w:rPr>
          <w:bCs/>
          <w:sz w:val="24"/>
          <w:szCs w:val="24"/>
        </w:rPr>
        <w:t xml:space="preserve">совершенствование </w:t>
      </w:r>
      <w:r w:rsidRPr="00B35859">
        <w:rPr>
          <w:sz w:val="24"/>
          <w:szCs w:val="24"/>
        </w:rPr>
        <w:t xml:space="preserve">организационно-методического сопровождения апробации </w:t>
      </w:r>
      <w:r w:rsidRPr="00B35859">
        <w:rPr>
          <w:bCs/>
          <w:sz w:val="24"/>
          <w:szCs w:val="24"/>
        </w:rPr>
        <w:t>комплексного учебного курса «Основы религиозных культур и светской этики» в образовательных учреждениях области;</w:t>
      </w:r>
      <w:bookmarkEnd w:id="43"/>
    </w:p>
    <w:p w:rsidR="00F26202" w:rsidRPr="00B35859" w:rsidRDefault="00F26202" w:rsidP="00233379">
      <w:pPr>
        <w:pStyle w:val="a3"/>
        <w:numPr>
          <w:ilvl w:val="0"/>
          <w:numId w:val="161"/>
        </w:numPr>
        <w:spacing w:line="240" w:lineRule="auto"/>
        <w:jc w:val="both"/>
        <w:rPr>
          <w:sz w:val="24"/>
          <w:szCs w:val="24"/>
        </w:rPr>
      </w:pPr>
      <w:bookmarkStart w:id="44" w:name="_Toc308023125"/>
      <w:r w:rsidRPr="00B35859">
        <w:rPr>
          <w:sz w:val="24"/>
          <w:szCs w:val="24"/>
        </w:rPr>
        <w:t>итоги мониторинговых исследований хода апробации комплексного учебного курса «Основы религиозных культур и светской этики» в 4-х классах и 5-х классах.</w:t>
      </w:r>
      <w:bookmarkEnd w:id="44"/>
      <w:r w:rsidRPr="00B35859">
        <w:rPr>
          <w:sz w:val="24"/>
          <w:szCs w:val="24"/>
        </w:rPr>
        <w:t xml:space="preserve"> </w:t>
      </w:r>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7"/>
        </w:numPr>
        <w:spacing w:line="240" w:lineRule="auto"/>
        <w:rPr>
          <w:b/>
          <w:sz w:val="24"/>
          <w:szCs w:val="24"/>
        </w:rPr>
      </w:pPr>
      <w:r w:rsidRPr="00A77E6F">
        <w:rPr>
          <w:b/>
          <w:sz w:val="24"/>
          <w:szCs w:val="24"/>
        </w:rPr>
        <w:t>Организационно-педагогические условия апробации</w:t>
      </w:r>
    </w:p>
    <w:p w:rsidR="00F26202" w:rsidRPr="00A77E6F" w:rsidRDefault="00F26202" w:rsidP="006D222A">
      <w:pPr>
        <w:spacing w:line="240" w:lineRule="auto"/>
        <w:jc w:val="both"/>
        <w:rPr>
          <w:sz w:val="24"/>
          <w:szCs w:val="24"/>
        </w:rPr>
      </w:pPr>
      <w:bookmarkStart w:id="45" w:name="_Toc308023126"/>
      <w:r w:rsidRPr="00A77E6F">
        <w:rPr>
          <w:sz w:val="24"/>
          <w:szCs w:val="24"/>
        </w:rPr>
        <w:t>Тамбовским областным институтом повышения квалификации осуществлена курсовая подготовка 868 педагогических работников для преподавания комплексного учебного курса «Основы религиозных культур и светской этики».</w:t>
      </w:r>
      <w:bookmarkEnd w:id="45"/>
    </w:p>
    <w:p w:rsidR="00F26202" w:rsidRPr="00A77E6F" w:rsidRDefault="00F26202" w:rsidP="006D222A">
      <w:pPr>
        <w:spacing w:line="240" w:lineRule="auto"/>
        <w:jc w:val="both"/>
        <w:rPr>
          <w:sz w:val="24"/>
          <w:szCs w:val="24"/>
        </w:rPr>
      </w:pPr>
      <w:bookmarkStart w:id="46" w:name="_Toc308023127"/>
      <w:r w:rsidRPr="00A77E6F">
        <w:rPr>
          <w:sz w:val="24"/>
          <w:szCs w:val="24"/>
        </w:rPr>
        <w:t>В целях более широкого распространения опыта работы по данному курсу, повышения качества преподавания модулей курса организовано областное методическое объединение учителей, а в муниципальных образованиях – муниципальные методические объединения.</w:t>
      </w:r>
      <w:bookmarkEnd w:id="46"/>
      <w:r w:rsidRPr="00A77E6F">
        <w:rPr>
          <w:sz w:val="24"/>
          <w:szCs w:val="24"/>
        </w:rPr>
        <w:t xml:space="preserve"> </w:t>
      </w:r>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7"/>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F26202" w:rsidRPr="00A77E6F" w:rsidRDefault="00F26202" w:rsidP="006D222A">
      <w:pPr>
        <w:spacing w:line="240" w:lineRule="auto"/>
        <w:jc w:val="both"/>
        <w:rPr>
          <w:sz w:val="24"/>
          <w:szCs w:val="24"/>
        </w:rPr>
      </w:pPr>
      <w:bookmarkStart w:id="47" w:name="_Toc308023128"/>
      <w:r w:rsidRPr="00A77E6F">
        <w:rPr>
          <w:sz w:val="24"/>
          <w:szCs w:val="24"/>
        </w:rPr>
        <w:t>Все образовательные учреждения были обеспечены необходимыми учебно-методическими комплектами по  выбранным модулям.</w:t>
      </w:r>
      <w:bookmarkEnd w:id="47"/>
      <w:r w:rsidRPr="00A77E6F">
        <w:rPr>
          <w:sz w:val="24"/>
          <w:szCs w:val="24"/>
        </w:rPr>
        <w:t xml:space="preserve">  </w:t>
      </w:r>
    </w:p>
    <w:p w:rsidR="00F26202" w:rsidRPr="00A77E6F" w:rsidRDefault="00F26202" w:rsidP="006D222A">
      <w:pPr>
        <w:spacing w:line="240" w:lineRule="auto"/>
        <w:jc w:val="both"/>
        <w:rPr>
          <w:sz w:val="24"/>
          <w:szCs w:val="24"/>
        </w:rPr>
      </w:pPr>
      <w:bookmarkStart w:id="48" w:name="_Toc308023129"/>
      <w:r w:rsidRPr="00A77E6F">
        <w:rPr>
          <w:bCs/>
          <w:sz w:val="24"/>
          <w:szCs w:val="24"/>
        </w:rPr>
        <w:t xml:space="preserve">На базе </w:t>
      </w:r>
      <w:proofErr w:type="gramStart"/>
      <w:r w:rsidRPr="00A77E6F">
        <w:rPr>
          <w:bCs/>
          <w:sz w:val="24"/>
          <w:szCs w:val="24"/>
        </w:rPr>
        <w:t>Института повышения квалификации работников образования</w:t>
      </w:r>
      <w:proofErr w:type="gramEnd"/>
      <w:r w:rsidRPr="00A77E6F">
        <w:rPr>
          <w:bCs/>
          <w:sz w:val="24"/>
          <w:szCs w:val="24"/>
        </w:rPr>
        <w:t xml:space="preserve"> создана лаборатория духовно-нравственного просвещения и воспитания, обеспечивающая научно-методическое сопровождение апробации курса.</w:t>
      </w:r>
      <w:bookmarkEnd w:id="48"/>
      <w:r w:rsidRPr="00A77E6F">
        <w:rPr>
          <w:bCs/>
          <w:sz w:val="24"/>
          <w:szCs w:val="24"/>
        </w:rPr>
        <w:t xml:space="preserve"> </w:t>
      </w:r>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7"/>
        </w:numPr>
        <w:spacing w:line="240" w:lineRule="auto"/>
        <w:rPr>
          <w:b/>
          <w:sz w:val="24"/>
          <w:szCs w:val="24"/>
        </w:rPr>
      </w:pPr>
      <w:r w:rsidRPr="00A77E6F">
        <w:rPr>
          <w:b/>
          <w:sz w:val="24"/>
          <w:szCs w:val="24"/>
        </w:rPr>
        <w:t>МТБ в ОУ для преподавания курса</w:t>
      </w:r>
    </w:p>
    <w:p w:rsidR="00C83398" w:rsidRPr="00A77E6F" w:rsidRDefault="00C83398" w:rsidP="006D222A">
      <w:pPr>
        <w:spacing w:line="240" w:lineRule="auto"/>
        <w:jc w:val="both"/>
        <w:rPr>
          <w:bCs/>
          <w:sz w:val="24"/>
          <w:szCs w:val="24"/>
        </w:rPr>
      </w:pPr>
      <w:bookmarkStart w:id="49" w:name="_Toc308023130"/>
      <w:r w:rsidRPr="00A77E6F">
        <w:rPr>
          <w:bCs/>
          <w:sz w:val="24"/>
          <w:szCs w:val="24"/>
        </w:rPr>
        <w:t>Педагоги и учащиеся в ходе реализации курса имеют свободный доступ ко всем информационно-коммуникационным технологиям.</w:t>
      </w:r>
      <w:bookmarkEnd w:id="49"/>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7"/>
        </w:numPr>
        <w:spacing w:line="240" w:lineRule="auto"/>
        <w:rPr>
          <w:b/>
          <w:sz w:val="24"/>
          <w:szCs w:val="24"/>
        </w:rPr>
      </w:pPr>
      <w:r w:rsidRPr="00A77E6F">
        <w:rPr>
          <w:b/>
          <w:sz w:val="24"/>
          <w:szCs w:val="24"/>
        </w:rPr>
        <w:t xml:space="preserve">Информационное сопровождение хода апробации </w:t>
      </w:r>
    </w:p>
    <w:p w:rsidR="00F26202" w:rsidRPr="00A77E6F" w:rsidRDefault="00F26202" w:rsidP="006D222A">
      <w:pPr>
        <w:spacing w:line="240" w:lineRule="auto"/>
        <w:jc w:val="both"/>
        <w:rPr>
          <w:sz w:val="24"/>
          <w:szCs w:val="24"/>
        </w:rPr>
      </w:pPr>
      <w:bookmarkStart w:id="50" w:name="_Toc308023131"/>
      <w:r w:rsidRPr="00A77E6F">
        <w:rPr>
          <w:sz w:val="24"/>
          <w:szCs w:val="24"/>
        </w:rPr>
        <w:t xml:space="preserve">Информирование о ходе апробации комплексного учебного курса  проходило на региональных телеканалах: </w:t>
      </w:r>
      <w:proofErr w:type="gramStart"/>
      <w:r w:rsidRPr="00A77E6F">
        <w:rPr>
          <w:sz w:val="24"/>
          <w:szCs w:val="24"/>
        </w:rPr>
        <w:t>«Полис» в рамках духовно-просветительской передачи «Верую», репортажа «Религия в школе»; «Новый век» в рамках духовно-образовательной программы «Ступени», «Тамбовское новое телевидение»,  на страницах журнала «Образование в регионе», федеральных и региональных газет «Тамбовская жизнь», «Тамбовский курьер», «Колокольный звон», «Аргументы и факты», «Учительская газета».</w:t>
      </w:r>
      <w:bookmarkEnd w:id="50"/>
      <w:r w:rsidRPr="00A77E6F">
        <w:rPr>
          <w:sz w:val="24"/>
          <w:szCs w:val="24"/>
        </w:rPr>
        <w:t xml:space="preserve"> </w:t>
      </w:r>
      <w:proofErr w:type="gramEnd"/>
    </w:p>
    <w:p w:rsidR="00F26202" w:rsidRPr="00A77E6F" w:rsidRDefault="00F26202" w:rsidP="006D222A">
      <w:pPr>
        <w:spacing w:line="240" w:lineRule="auto"/>
        <w:jc w:val="both"/>
        <w:rPr>
          <w:sz w:val="24"/>
          <w:szCs w:val="24"/>
        </w:rPr>
      </w:pPr>
      <w:bookmarkStart w:id="51" w:name="_Toc308023132"/>
      <w:r w:rsidRPr="00A77E6F">
        <w:rPr>
          <w:sz w:val="24"/>
          <w:szCs w:val="24"/>
        </w:rPr>
        <w:t xml:space="preserve">Данному вопросу было посвящено заседание областного родительского собрания (300 чел.). На сайтах управления образования и науки области и Тамбовского областного института повышения квалификации созданы рубрики, посвящённые </w:t>
      </w:r>
      <w:r w:rsidRPr="00A77E6F">
        <w:rPr>
          <w:sz w:val="24"/>
          <w:szCs w:val="24"/>
        </w:rPr>
        <w:lastRenderedPageBreak/>
        <w:t>апробации комплексного учебного курса «Основы религиозных культур и светской этики», в рамках которых все желающие могут ознакомиться с ходом её реализации, высказать свое мнение, внести предложения.</w:t>
      </w:r>
      <w:bookmarkEnd w:id="51"/>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7"/>
        </w:numPr>
        <w:spacing w:line="240" w:lineRule="auto"/>
        <w:rPr>
          <w:b/>
          <w:sz w:val="24"/>
          <w:szCs w:val="24"/>
        </w:rPr>
      </w:pPr>
      <w:r w:rsidRPr="00A77E6F">
        <w:rPr>
          <w:b/>
          <w:sz w:val="24"/>
          <w:szCs w:val="24"/>
        </w:rPr>
        <w:t>Механизмы выбора модуля учащимися и работа с родителями</w:t>
      </w:r>
    </w:p>
    <w:p w:rsidR="000571D0" w:rsidRPr="00A77E6F" w:rsidRDefault="00F26202" w:rsidP="006D222A">
      <w:pPr>
        <w:spacing w:line="240" w:lineRule="auto"/>
        <w:jc w:val="both"/>
        <w:rPr>
          <w:sz w:val="24"/>
          <w:szCs w:val="24"/>
        </w:rPr>
      </w:pPr>
      <w:proofErr w:type="gramStart"/>
      <w:r w:rsidRPr="00A77E6F">
        <w:rPr>
          <w:sz w:val="24"/>
          <w:szCs w:val="24"/>
        </w:rPr>
        <w:t>В соответствии с принятым планом во всех муниципалитетах области были проведены собрания с родителями обучающихся по вопросу выбора учебного модуля комплексного учебного курса «Основы религиозных культур и светской этики».</w:t>
      </w:r>
      <w:proofErr w:type="gramEnd"/>
    </w:p>
    <w:p w:rsidR="00860774" w:rsidRPr="00A77E6F" w:rsidRDefault="00860774" w:rsidP="006D222A">
      <w:pPr>
        <w:spacing w:line="240" w:lineRule="auto"/>
        <w:jc w:val="both"/>
        <w:rPr>
          <w:sz w:val="24"/>
          <w:szCs w:val="24"/>
        </w:rPr>
      </w:pPr>
      <w:bookmarkStart w:id="52" w:name="_Toc308023133"/>
      <w:r w:rsidRPr="00A77E6F">
        <w:rPr>
          <w:sz w:val="24"/>
          <w:szCs w:val="24"/>
        </w:rPr>
        <w:t>Введению курса предшествует знакомство родителей с его содержанием и направленностью в ходе классных родительских собраний и индивидуальных бесед. Получив определенный опыт преподавания курса, познакомившись с учебным пособием, педагоги стали успешнее справляться с этой задачей, чем на начальном этапе апробации.</w:t>
      </w:r>
      <w:bookmarkEnd w:id="52"/>
      <w:r w:rsidRPr="00A77E6F">
        <w:rPr>
          <w:sz w:val="24"/>
          <w:szCs w:val="24"/>
        </w:rPr>
        <w:t xml:space="preserve"> </w:t>
      </w:r>
    </w:p>
    <w:p w:rsidR="00860774" w:rsidRPr="00A77E6F" w:rsidRDefault="00860774" w:rsidP="006D222A">
      <w:pPr>
        <w:spacing w:line="240" w:lineRule="auto"/>
        <w:jc w:val="both"/>
        <w:rPr>
          <w:sz w:val="24"/>
          <w:szCs w:val="24"/>
        </w:rPr>
      </w:pPr>
      <w:bookmarkStart w:id="53" w:name="_Toc308023134"/>
      <w:r w:rsidRPr="00A77E6F">
        <w:rPr>
          <w:sz w:val="24"/>
          <w:szCs w:val="24"/>
        </w:rPr>
        <w:t>Мониторинг среди родителей показал, что выбор модулей курса носит самостоятельный, а не принудительный характер. В процессе преподавания курса большинство педагогов используют взаимодействие с семьей как ресурс, позволяющий повысить эффективность освоения курса. Как правило, это встречает позитивный отклик со стороны родителей. В качестве одного из главных результатов преподавания модулей «Основы православной культуры», «Основы светской этики» многие родители в ходе мониторинга отмечали именно укрепление духовной связи с детьми.</w:t>
      </w:r>
      <w:bookmarkEnd w:id="53"/>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7"/>
        </w:numPr>
        <w:spacing w:line="240" w:lineRule="auto"/>
        <w:rPr>
          <w:b/>
          <w:sz w:val="24"/>
          <w:szCs w:val="24"/>
        </w:rPr>
      </w:pPr>
      <w:r w:rsidRPr="00A77E6F">
        <w:rPr>
          <w:b/>
          <w:sz w:val="24"/>
          <w:szCs w:val="24"/>
        </w:rPr>
        <w:t>Работа с общественностью</w:t>
      </w:r>
    </w:p>
    <w:p w:rsidR="00C83398" w:rsidRPr="00A77E6F" w:rsidRDefault="00C83398" w:rsidP="006D222A">
      <w:pPr>
        <w:spacing w:line="240" w:lineRule="auto"/>
        <w:jc w:val="both"/>
        <w:rPr>
          <w:sz w:val="24"/>
          <w:szCs w:val="24"/>
        </w:rPr>
      </w:pPr>
      <w:r w:rsidRPr="00A77E6F">
        <w:rPr>
          <w:sz w:val="24"/>
          <w:szCs w:val="24"/>
        </w:rPr>
        <w:t>К апробации курса привлекались представители различных религиозных организаций</w:t>
      </w:r>
      <w:r w:rsidR="00D110FF" w:rsidRPr="00A77E6F">
        <w:rPr>
          <w:sz w:val="24"/>
          <w:szCs w:val="24"/>
        </w:rPr>
        <w:t>:</w:t>
      </w:r>
    </w:p>
    <w:p w:rsidR="00D110FF" w:rsidRPr="00B35859" w:rsidRDefault="00C83398" w:rsidP="00233379">
      <w:pPr>
        <w:pStyle w:val="a3"/>
        <w:numPr>
          <w:ilvl w:val="0"/>
          <w:numId w:val="162"/>
        </w:numPr>
        <w:spacing w:line="240" w:lineRule="auto"/>
        <w:jc w:val="both"/>
        <w:rPr>
          <w:sz w:val="24"/>
          <w:szCs w:val="24"/>
        </w:rPr>
      </w:pPr>
      <w:r w:rsidRPr="00B35859">
        <w:rPr>
          <w:sz w:val="24"/>
          <w:szCs w:val="24"/>
        </w:rPr>
        <w:t xml:space="preserve">представители православной, исламской, иудейской </w:t>
      </w:r>
      <w:proofErr w:type="spellStart"/>
      <w:r w:rsidR="00D110FF" w:rsidRPr="00B35859">
        <w:rPr>
          <w:sz w:val="24"/>
          <w:szCs w:val="24"/>
        </w:rPr>
        <w:t>конфессий</w:t>
      </w:r>
      <w:proofErr w:type="spellEnd"/>
      <w:r w:rsidR="00D110FF" w:rsidRPr="00B35859">
        <w:rPr>
          <w:sz w:val="24"/>
          <w:szCs w:val="24"/>
        </w:rPr>
        <w:t xml:space="preserve"> привлекались </w:t>
      </w:r>
      <w:r w:rsidRPr="00B35859">
        <w:rPr>
          <w:sz w:val="24"/>
          <w:szCs w:val="24"/>
        </w:rPr>
        <w:t>в рамках заседания Межведомственного совета</w:t>
      </w:r>
      <w:r w:rsidR="00D110FF" w:rsidRPr="00B35859">
        <w:rPr>
          <w:sz w:val="24"/>
          <w:szCs w:val="24"/>
        </w:rPr>
        <w:t>;</w:t>
      </w:r>
    </w:p>
    <w:p w:rsidR="00A52DCC" w:rsidRPr="00B35859" w:rsidRDefault="00D110FF" w:rsidP="00233379">
      <w:pPr>
        <w:pStyle w:val="a3"/>
        <w:numPr>
          <w:ilvl w:val="0"/>
          <w:numId w:val="162"/>
        </w:numPr>
        <w:spacing w:line="240" w:lineRule="auto"/>
        <w:jc w:val="both"/>
        <w:rPr>
          <w:sz w:val="24"/>
          <w:szCs w:val="24"/>
        </w:rPr>
      </w:pPr>
      <w:r w:rsidRPr="00B35859">
        <w:rPr>
          <w:sz w:val="24"/>
          <w:szCs w:val="24"/>
        </w:rPr>
        <w:t>с</w:t>
      </w:r>
      <w:r w:rsidR="00C83398" w:rsidRPr="00B35859">
        <w:rPr>
          <w:sz w:val="24"/>
          <w:szCs w:val="24"/>
        </w:rPr>
        <w:t xml:space="preserve">вященнослужители – представители Тамбовской епархии РПЦ </w:t>
      </w:r>
      <w:r w:rsidRPr="00B35859">
        <w:rPr>
          <w:sz w:val="24"/>
          <w:szCs w:val="24"/>
        </w:rPr>
        <w:t xml:space="preserve">привлекались </w:t>
      </w:r>
      <w:r w:rsidR="00C83398" w:rsidRPr="00B35859">
        <w:rPr>
          <w:sz w:val="24"/>
          <w:szCs w:val="24"/>
        </w:rPr>
        <w:t>в рамках заседаний муницип</w:t>
      </w:r>
      <w:r w:rsidR="00A52DCC" w:rsidRPr="00B35859">
        <w:rPr>
          <w:sz w:val="24"/>
          <w:szCs w:val="24"/>
        </w:rPr>
        <w:t>альных методических объединений и школьных методических объединений с целью консультирования педагогов, преподающих модуль «Основы православной культуры».</w:t>
      </w:r>
    </w:p>
    <w:p w:rsidR="00C83398" w:rsidRPr="00A77E6F" w:rsidRDefault="00C83398" w:rsidP="006D222A">
      <w:pPr>
        <w:spacing w:line="240" w:lineRule="auto"/>
        <w:jc w:val="both"/>
        <w:rPr>
          <w:sz w:val="24"/>
          <w:szCs w:val="24"/>
        </w:rPr>
      </w:pPr>
    </w:p>
    <w:p w:rsidR="000571D0" w:rsidRPr="00A77E6F" w:rsidRDefault="000571D0" w:rsidP="00B35859">
      <w:pPr>
        <w:pStyle w:val="a3"/>
        <w:numPr>
          <w:ilvl w:val="0"/>
          <w:numId w:val="57"/>
        </w:numPr>
        <w:spacing w:line="240" w:lineRule="auto"/>
        <w:rPr>
          <w:b/>
          <w:sz w:val="24"/>
          <w:szCs w:val="24"/>
        </w:rPr>
      </w:pPr>
      <w:r w:rsidRPr="00A77E6F">
        <w:rPr>
          <w:b/>
          <w:sz w:val="24"/>
          <w:szCs w:val="24"/>
        </w:rPr>
        <w:t>Мониторинг процесса апробации комплексного учебного курса</w:t>
      </w:r>
    </w:p>
    <w:p w:rsidR="00860774" w:rsidRPr="00A77E6F" w:rsidRDefault="00860774" w:rsidP="006D222A">
      <w:pPr>
        <w:spacing w:line="240" w:lineRule="auto"/>
        <w:jc w:val="both"/>
        <w:rPr>
          <w:sz w:val="24"/>
          <w:szCs w:val="24"/>
        </w:rPr>
      </w:pPr>
      <w:bookmarkStart w:id="54" w:name="_Toc308023135"/>
      <w:r w:rsidRPr="00A77E6F">
        <w:rPr>
          <w:sz w:val="24"/>
          <w:szCs w:val="24"/>
        </w:rPr>
        <w:t>Апробация комплексного курса ОРКСЭ сопровождалась мониторинговыми исследованиями, проведенными среди педагогов, родителей обучающихся, представителей общественности. Их результаты позволяют сделать следующие выводы:</w:t>
      </w:r>
      <w:bookmarkEnd w:id="54"/>
    </w:p>
    <w:p w:rsidR="00860774" w:rsidRPr="00036010" w:rsidRDefault="00860774" w:rsidP="00233379">
      <w:pPr>
        <w:pStyle w:val="a3"/>
        <w:numPr>
          <w:ilvl w:val="0"/>
          <w:numId w:val="169"/>
        </w:numPr>
        <w:spacing w:line="240" w:lineRule="auto"/>
        <w:jc w:val="both"/>
        <w:rPr>
          <w:sz w:val="24"/>
          <w:szCs w:val="24"/>
        </w:rPr>
      </w:pPr>
      <w:bookmarkStart w:id="55" w:name="_Toc308023136"/>
      <w:r w:rsidRPr="00036010">
        <w:rPr>
          <w:sz w:val="24"/>
          <w:szCs w:val="24"/>
        </w:rPr>
        <w:t>По мнению педагогов, курс ОРКСЭ положительно воздействует на духовно-нравственное развитие обучающихся 4-5 классов. Курс (а в Тамбовской области подавляющее большинство школьников изучает модуль «Основы православной культуры») помогает сформировать основы уважительного отношения к религиям, внимание к нравственным ценностям, лежащим в основе христианства; благодаря его изучению повышается мотивация нравственного поведения. Более 90 % учителей в ходе мониторинга отметили возросший интерес детей к традициям русского народа и родного края, истории своей семьи. 85% педагогов фиксируют значимость курса в укреплении взаимодействия детей и родителей. Таким образом, мнение педагогов свидетельствует в целом об эффективности преподавания курса.</w:t>
      </w:r>
      <w:bookmarkEnd w:id="55"/>
      <w:r w:rsidRPr="00036010">
        <w:rPr>
          <w:sz w:val="24"/>
          <w:szCs w:val="24"/>
        </w:rPr>
        <w:t xml:space="preserve"> </w:t>
      </w:r>
    </w:p>
    <w:p w:rsidR="00860774" w:rsidRPr="00036010" w:rsidRDefault="00860774" w:rsidP="00233379">
      <w:pPr>
        <w:pStyle w:val="a3"/>
        <w:numPr>
          <w:ilvl w:val="0"/>
          <w:numId w:val="169"/>
        </w:numPr>
        <w:spacing w:line="240" w:lineRule="auto"/>
        <w:jc w:val="both"/>
        <w:rPr>
          <w:sz w:val="24"/>
          <w:szCs w:val="24"/>
        </w:rPr>
      </w:pPr>
      <w:bookmarkStart w:id="56" w:name="_Toc308023137"/>
      <w:r w:rsidRPr="00036010">
        <w:rPr>
          <w:sz w:val="24"/>
          <w:szCs w:val="24"/>
        </w:rPr>
        <w:t xml:space="preserve">Подавляющее большинство педагогов отмечают, что </w:t>
      </w:r>
      <w:proofErr w:type="gramStart"/>
      <w:r w:rsidRPr="00036010">
        <w:rPr>
          <w:sz w:val="24"/>
          <w:szCs w:val="24"/>
        </w:rPr>
        <w:t>обучающиеся</w:t>
      </w:r>
      <w:proofErr w:type="gramEnd"/>
      <w:r w:rsidRPr="00036010">
        <w:rPr>
          <w:sz w:val="24"/>
          <w:szCs w:val="24"/>
        </w:rPr>
        <w:t xml:space="preserve"> 4-5 классов положительно воспринимают новый учебный предмет и проявляют интерес к его содержанию. Нравственные ценности, лежащие в основе модуля «Основы православной культуры», судя по опросам педагогов и родителей, в целом адекватно воспринимаются обучающимися.</w:t>
      </w:r>
      <w:bookmarkEnd w:id="56"/>
    </w:p>
    <w:p w:rsidR="00860774" w:rsidRPr="00036010" w:rsidRDefault="00860774" w:rsidP="00233379">
      <w:pPr>
        <w:pStyle w:val="a3"/>
        <w:numPr>
          <w:ilvl w:val="0"/>
          <w:numId w:val="169"/>
        </w:numPr>
        <w:spacing w:line="240" w:lineRule="auto"/>
        <w:jc w:val="both"/>
        <w:rPr>
          <w:sz w:val="24"/>
          <w:szCs w:val="24"/>
        </w:rPr>
      </w:pPr>
      <w:bookmarkStart w:id="57" w:name="_Toc308023138"/>
      <w:r w:rsidRPr="00036010">
        <w:rPr>
          <w:sz w:val="24"/>
          <w:szCs w:val="24"/>
        </w:rPr>
        <w:t xml:space="preserve">Результаты мониторинговых исследований среди родителей продемонстрировали в целом положительное их отношение к введению курса ОРКСЭ в начальной школе. Благодаря практическому знакомству с содержанием курса, имеющим </w:t>
      </w:r>
      <w:r w:rsidRPr="00036010">
        <w:rPr>
          <w:sz w:val="24"/>
          <w:szCs w:val="24"/>
        </w:rPr>
        <w:lastRenderedPageBreak/>
        <w:t>культурологическую и нравственно-воспитательную направленность, доля родителей, проявляющих настороженное или резко отрицательное отношение к введению его в учебный план школы, сократилась в несколько раз по сравнению с ситуацией, предшествовавшей началу апробации.</w:t>
      </w:r>
      <w:bookmarkEnd w:id="57"/>
    </w:p>
    <w:p w:rsidR="000571D0" w:rsidRPr="00036010" w:rsidRDefault="00860774" w:rsidP="00233379">
      <w:pPr>
        <w:pStyle w:val="a3"/>
        <w:numPr>
          <w:ilvl w:val="0"/>
          <w:numId w:val="169"/>
        </w:numPr>
        <w:spacing w:line="240" w:lineRule="auto"/>
        <w:jc w:val="both"/>
        <w:rPr>
          <w:sz w:val="24"/>
          <w:szCs w:val="24"/>
        </w:rPr>
      </w:pPr>
      <w:bookmarkStart w:id="58" w:name="_Toc308023139"/>
      <w:r w:rsidRPr="00036010">
        <w:rPr>
          <w:sz w:val="24"/>
          <w:szCs w:val="24"/>
        </w:rPr>
        <w:t>Результаты мониторинга свидетельствуют о повышении качества работы педагогов и администрации образовательных учреждений с родителями на этапе выбора курса и в процессе его последующего освоения обучающимися.</w:t>
      </w:r>
      <w:bookmarkEnd w:id="58"/>
      <w:r w:rsidRPr="00036010">
        <w:rPr>
          <w:sz w:val="24"/>
          <w:szCs w:val="24"/>
        </w:rPr>
        <w:t xml:space="preserve"> </w:t>
      </w:r>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6"/>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F26202" w:rsidRPr="00A77E6F" w:rsidRDefault="00F26202" w:rsidP="006D222A">
      <w:pPr>
        <w:spacing w:line="240" w:lineRule="auto"/>
        <w:jc w:val="both"/>
        <w:rPr>
          <w:sz w:val="24"/>
          <w:szCs w:val="24"/>
        </w:rPr>
      </w:pPr>
      <w:bookmarkStart w:id="59" w:name="_Toc308023140"/>
      <w:r w:rsidRPr="00A77E6F">
        <w:rPr>
          <w:sz w:val="24"/>
          <w:szCs w:val="24"/>
        </w:rPr>
        <w:t>Для успешной апробации курса «Основы религиозных культур и светской этики» было создано несколько базовых площадок,</w:t>
      </w:r>
      <w:r w:rsidRPr="00A77E6F">
        <w:rPr>
          <w:i/>
          <w:sz w:val="24"/>
          <w:szCs w:val="24"/>
        </w:rPr>
        <w:t xml:space="preserve"> </w:t>
      </w:r>
      <w:r w:rsidRPr="00A77E6F">
        <w:rPr>
          <w:sz w:val="24"/>
          <w:szCs w:val="24"/>
        </w:rPr>
        <w:t>в которых реализуются различные модели духовно-нравственного образования и воспитания.</w:t>
      </w:r>
      <w:bookmarkEnd w:id="59"/>
    </w:p>
    <w:p w:rsidR="00F26202" w:rsidRPr="00A77E6F" w:rsidRDefault="00F26202" w:rsidP="006D222A">
      <w:pPr>
        <w:spacing w:line="240" w:lineRule="auto"/>
        <w:jc w:val="both"/>
        <w:rPr>
          <w:sz w:val="24"/>
          <w:szCs w:val="24"/>
        </w:rPr>
      </w:pPr>
      <w:bookmarkStart w:id="60" w:name="_Toc308023141"/>
      <w:r w:rsidRPr="00A77E6F">
        <w:rPr>
          <w:sz w:val="24"/>
          <w:szCs w:val="24"/>
        </w:rPr>
        <w:t>Основные задачи деятельности данных базовых площадок:</w:t>
      </w:r>
      <w:bookmarkEnd w:id="60"/>
      <w:r w:rsidRPr="00A77E6F">
        <w:rPr>
          <w:sz w:val="24"/>
          <w:szCs w:val="24"/>
        </w:rPr>
        <w:t xml:space="preserve"> </w:t>
      </w:r>
    </w:p>
    <w:p w:rsidR="00F26202" w:rsidRPr="00B35859" w:rsidRDefault="00F26202" w:rsidP="00233379">
      <w:pPr>
        <w:pStyle w:val="a3"/>
        <w:numPr>
          <w:ilvl w:val="0"/>
          <w:numId w:val="163"/>
        </w:numPr>
        <w:spacing w:line="240" w:lineRule="auto"/>
        <w:jc w:val="both"/>
        <w:rPr>
          <w:i/>
          <w:sz w:val="24"/>
          <w:szCs w:val="24"/>
        </w:rPr>
      </w:pPr>
      <w:bookmarkStart w:id="61" w:name="_Toc308023142"/>
      <w:r w:rsidRPr="00B35859">
        <w:rPr>
          <w:sz w:val="24"/>
          <w:szCs w:val="24"/>
        </w:rPr>
        <w:t xml:space="preserve">опережающая (предшествующая времени их изучения в соответствии с календарно-тематическим планированием) разработка учебных занятий по конкретным темам модулей курса «Основы религиозных культур и светской этики». Эту задачу успешно решали педагоги МОУ СОШ № </w:t>
      </w:r>
      <w:smartTag w:uri="urn:schemas-microsoft-com:office:smarttags" w:element="metricconverter">
        <w:smartTagPr>
          <w:attr w:name="ProductID" w:val="1 г"/>
        </w:smartTagPr>
        <w:r w:rsidRPr="00B35859">
          <w:rPr>
            <w:sz w:val="24"/>
            <w:szCs w:val="24"/>
          </w:rPr>
          <w:t>1 г</w:t>
        </w:r>
      </w:smartTag>
      <w:r w:rsidRPr="00B35859">
        <w:rPr>
          <w:sz w:val="24"/>
          <w:szCs w:val="24"/>
        </w:rPr>
        <w:t>. Мичуринска. В школе создан информационный банк разработок уроков учебных модулей в поддержку деятельности преподавателей образовательных учреждений области</w:t>
      </w:r>
      <w:r w:rsidR="00C15499" w:rsidRPr="00B35859">
        <w:rPr>
          <w:sz w:val="24"/>
          <w:szCs w:val="24"/>
        </w:rPr>
        <w:t>;</w:t>
      </w:r>
      <w:bookmarkEnd w:id="61"/>
    </w:p>
    <w:p w:rsidR="00C15499" w:rsidRPr="00B35859" w:rsidRDefault="00C15499" w:rsidP="00233379">
      <w:pPr>
        <w:pStyle w:val="a3"/>
        <w:numPr>
          <w:ilvl w:val="0"/>
          <w:numId w:val="163"/>
        </w:numPr>
        <w:spacing w:line="240" w:lineRule="auto"/>
        <w:jc w:val="both"/>
        <w:rPr>
          <w:sz w:val="24"/>
          <w:szCs w:val="24"/>
        </w:rPr>
      </w:pPr>
      <w:bookmarkStart w:id="62" w:name="_Toc308023143"/>
      <w:r w:rsidRPr="00B35859">
        <w:rPr>
          <w:sz w:val="24"/>
          <w:szCs w:val="24"/>
        </w:rPr>
        <w:t xml:space="preserve">разработка инструментария для проведения мониторинга по оценке эффективности процесса апробации курса «Основы религиозных культур и светской этики», организация лекториев для педагогической и родительской общественности с целью знакомства с особенностями данного курса. Наиболее успешно эту задачу решила </w:t>
      </w:r>
      <w:proofErr w:type="spellStart"/>
      <w:r w:rsidRPr="00B35859">
        <w:rPr>
          <w:sz w:val="24"/>
          <w:szCs w:val="24"/>
        </w:rPr>
        <w:t>Новолядинская</w:t>
      </w:r>
      <w:proofErr w:type="spellEnd"/>
      <w:r w:rsidRPr="00B35859">
        <w:rPr>
          <w:sz w:val="24"/>
          <w:szCs w:val="24"/>
        </w:rPr>
        <w:t xml:space="preserve"> школа Тамбовского района, на базе которой открыт муниципальный Центр духовно-нравственного просвещения. В рамках центра функционирует родительский клуб «Дружная семья», организуются встречи-консультации родителей не только школы, но и района со священнослужителями Русской Православной Церкви, издается журнал «Вифлеемский звон».</w:t>
      </w:r>
      <w:bookmarkEnd w:id="62"/>
      <w:r w:rsidRPr="00B35859">
        <w:rPr>
          <w:sz w:val="24"/>
          <w:szCs w:val="24"/>
        </w:rPr>
        <w:t xml:space="preserve"> </w:t>
      </w:r>
    </w:p>
    <w:p w:rsidR="00C15499" w:rsidRPr="00B35859" w:rsidRDefault="00C15499" w:rsidP="00233379">
      <w:pPr>
        <w:pStyle w:val="a3"/>
        <w:numPr>
          <w:ilvl w:val="0"/>
          <w:numId w:val="163"/>
        </w:numPr>
        <w:spacing w:line="240" w:lineRule="auto"/>
        <w:jc w:val="both"/>
        <w:rPr>
          <w:sz w:val="24"/>
          <w:szCs w:val="24"/>
        </w:rPr>
      </w:pPr>
      <w:bookmarkStart w:id="63" w:name="_Toc308023144"/>
      <w:r w:rsidRPr="00B35859">
        <w:rPr>
          <w:sz w:val="24"/>
          <w:szCs w:val="24"/>
        </w:rPr>
        <w:t xml:space="preserve">организация методических семинаров для руководителей и педагогов </w:t>
      </w:r>
      <w:r w:rsidR="00860774" w:rsidRPr="00B35859">
        <w:rPr>
          <w:sz w:val="24"/>
          <w:szCs w:val="24"/>
        </w:rPr>
        <w:t>о</w:t>
      </w:r>
      <w:r w:rsidRPr="00B35859">
        <w:rPr>
          <w:sz w:val="24"/>
          <w:szCs w:val="24"/>
        </w:rPr>
        <w:t xml:space="preserve">бщеобразовательных учреждений области с целью повышения эффективности внедрения курса. Эту задачу комплексно решала школа совхоза имени Ленина Мордовского района, выстроившая систему работы по духовно-нравственному воспитанию молодежи с учётом </w:t>
      </w:r>
      <w:proofErr w:type="spellStart"/>
      <w:r w:rsidRPr="00B35859">
        <w:rPr>
          <w:sz w:val="24"/>
          <w:szCs w:val="24"/>
        </w:rPr>
        <w:t>социокультурной</w:t>
      </w:r>
      <w:proofErr w:type="spellEnd"/>
      <w:r w:rsidRPr="00B35859">
        <w:rPr>
          <w:sz w:val="24"/>
          <w:szCs w:val="24"/>
        </w:rPr>
        <w:t xml:space="preserve"> среды. Разработанные педагогическим коллективом образовательные программы, образовательные программы дополнительного образования активно внедряются учителями области, реализующие преподавание курса ОРКСЭ. Значительная часть методических разработок вошла в областные сборники «Педагогика духовного развития: формы и методы», «Духовно-нравственное воспитание в условиях сельского социума». Педагоги, работающие в образовательных учреждениях – базовых площадках, стали авторами многих информационно-методических разработок в поддержку учебного курса ОРКСЭ.</w:t>
      </w:r>
      <w:bookmarkEnd w:id="63"/>
      <w:r w:rsidRPr="00B35859">
        <w:rPr>
          <w:sz w:val="24"/>
          <w:szCs w:val="24"/>
        </w:rPr>
        <w:t xml:space="preserve"> </w:t>
      </w:r>
    </w:p>
    <w:p w:rsidR="00C15499" w:rsidRPr="00A77E6F" w:rsidRDefault="00C15499" w:rsidP="006D222A">
      <w:pPr>
        <w:spacing w:line="240" w:lineRule="auto"/>
        <w:jc w:val="both"/>
        <w:rPr>
          <w:sz w:val="24"/>
          <w:szCs w:val="24"/>
        </w:rPr>
      </w:pPr>
      <w:bookmarkStart w:id="64" w:name="_Toc308023145"/>
      <w:r w:rsidRPr="00A77E6F">
        <w:rPr>
          <w:sz w:val="24"/>
          <w:szCs w:val="24"/>
        </w:rPr>
        <w:t xml:space="preserve">Серьезным стимулом для активизации разработки учебно-методического обеспечения курса ОРКСЭ на региональном уровне послужила проблема, возникшая в связи с изменением первоначального выбора модулей курса родителями обучающихся 4-х классов. Данная проблема возникла в конце 2009/2010 учебного года, когда значительная часть родителей, первоначально выбравших для своих детей модули «Основы мировых религий» и «Основы светской этики» посчитали </w:t>
      </w:r>
      <w:proofErr w:type="gramStart"/>
      <w:r w:rsidRPr="00A77E6F">
        <w:rPr>
          <w:sz w:val="24"/>
          <w:szCs w:val="24"/>
        </w:rPr>
        <w:t>целесообразным</w:t>
      </w:r>
      <w:proofErr w:type="gramEnd"/>
      <w:r w:rsidRPr="00A77E6F">
        <w:rPr>
          <w:sz w:val="24"/>
          <w:szCs w:val="24"/>
        </w:rPr>
        <w:t xml:space="preserve"> изменить  выбор в пользу модуля «Основы православной культуры». Такая возможность родителям была представлена. Это потребовало разработки методических рекомендаций и тематического планирования, обеспечивающего освоение модуля «Основы православной культуры» в течение первого полугодия 5 класса детьми, ранее изучавшими другой модуль курса за счет интеграции близких по содержанию тем программы 4 и 5 классов. Таким образом, организационно-методическая трудность, </w:t>
      </w:r>
      <w:r w:rsidRPr="00A77E6F">
        <w:rPr>
          <w:sz w:val="24"/>
          <w:szCs w:val="24"/>
        </w:rPr>
        <w:lastRenderedPageBreak/>
        <w:t>первоначально возникшая в связи с изменением выбора модуля курса, была успешно преодолена.</w:t>
      </w:r>
      <w:bookmarkEnd w:id="64"/>
    </w:p>
    <w:p w:rsidR="00C15499" w:rsidRPr="00A77E6F" w:rsidRDefault="00C15499" w:rsidP="006D222A">
      <w:pPr>
        <w:spacing w:line="240" w:lineRule="auto"/>
        <w:jc w:val="both"/>
        <w:rPr>
          <w:sz w:val="24"/>
          <w:szCs w:val="24"/>
        </w:rPr>
      </w:pPr>
      <w:bookmarkStart w:id="65" w:name="_Toc308023146"/>
      <w:r w:rsidRPr="00A77E6F">
        <w:rPr>
          <w:sz w:val="24"/>
          <w:szCs w:val="24"/>
        </w:rPr>
        <w:t xml:space="preserve">В рамках всероссийского конкурса «На лучшую методическую разработку урока» среди преподавателей курса ОРКСЭ, объявленного в декабре </w:t>
      </w:r>
      <w:smartTag w:uri="urn:schemas-microsoft-com:office:smarttags" w:element="metricconverter">
        <w:smartTagPr>
          <w:attr w:name="ProductID" w:val="2010 г"/>
        </w:smartTagPr>
        <w:r w:rsidRPr="00A77E6F">
          <w:rPr>
            <w:sz w:val="24"/>
            <w:szCs w:val="24"/>
          </w:rPr>
          <w:t>2010 г</w:t>
        </w:r>
      </w:smartTag>
      <w:r w:rsidRPr="00A77E6F">
        <w:rPr>
          <w:sz w:val="24"/>
          <w:szCs w:val="24"/>
        </w:rPr>
        <w:t>. Академией повышения квалификации и переподготовки работников образования, из 90 представленных разработок – 39 были направлены от Тамбовской области, что составляет 43 % от общего числа участников. Три авторских коллектива нашей области стали победителями конкурса.</w:t>
      </w:r>
      <w:bookmarkEnd w:id="65"/>
    </w:p>
    <w:p w:rsidR="000571D0" w:rsidRPr="00A77E6F" w:rsidRDefault="000571D0" w:rsidP="006D222A">
      <w:pPr>
        <w:spacing w:line="240" w:lineRule="auto"/>
        <w:jc w:val="both"/>
        <w:rPr>
          <w:sz w:val="24"/>
          <w:szCs w:val="24"/>
        </w:rPr>
      </w:pPr>
    </w:p>
    <w:p w:rsidR="000571D0" w:rsidRPr="00A77E6F" w:rsidRDefault="000571D0" w:rsidP="00B35859">
      <w:pPr>
        <w:pStyle w:val="a3"/>
        <w:numPr>
          <w:ilvl w:val="0"/>
          <w:numId w:val="56"/>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C83398" w:rsidRPr="00A77E6F" w:rsidRDefault="00C83398" w:rsidP="006D222A">
      <w:pPr>
        <w:spacing w:line="240" w:lineRule="auto"/>
        <w:jc w:val="both"/>
        <w:rPr>
          <w:sz w:val="24"/>
          <w:szCs w:val="24"/>
        </w:rPr>
      </w:pPr>
      <w:bookmarkStart w:id="66" w:name="_Toc308023147"/>
      <w:r w:rsidRPr="00A77E6F">
        <w:rPr>
          <w:sz w:val="24"/>
          <w:szCs w:val="24"/>
        </w:rPr>
        <w:t>В ходе апробации курса у педагогов возникали следующие проблемы:</w:t>
      </w:r>
      <w:bookmarkEnd w:id="66"/>
      <w:r w:rsidRPr="00A77E6F">
        <w:rPr>
          <w:sz w:val="24"/>
          <w:szCs w:val="24"/>
        </w:rPr>
        <w:t xml:space="preserve"> </w:t>
      </w:r>
    </w:p>
    <w:p w:rsidR="00C83398" w:rsidRPr="00B35859" w:rsidRDefault="00C83398" w:rsidP="00233379">
      <w:pPr>
        <w:pStyle w:val="a3"/>
        <w:numPr>
          <w:ilvl w:val="0"/>
          <w:numId w:val="164"/>
        </w:numPr>
        <w:spacing w:line="240" w:lineRule="auto"/>
        <w:jc w:val="both"/>
        <w:rPr>
          <w:sz w:val="24"/>
          <w:szCs w:val="24"/>
        </w:rPr>
      </w:pPr>
      <w:bookmarkStart w:id="67" w:name="_Toc308023148"/>
      <w:r w:rsidRPr="00B35859">
        <w:rPr>
          <w:sz w:val="24"/>
          <w:szCs w:val="24"/>
        </w:rPr>
        <w:t xml:space="preserve">методические: проблемы, связанные с изменением </w:t>
      </w:r>
      <w:proofErr w:type="gramStart"/>
      <w:r w:rsidRPr="00B35859">
        <w:rPr>
          <w:sz w:val="24"/>
          <w:szCs w:val="24"/>
        </w:rPr>
        <w:t>обучающимися</w:t>
      </w:r>
      <w:proofErr w:type="gramEnd"/>
      <w:r w:rsidRPr="00B35859">
        <w:rPr>
          <w:sz w:val="24"/>
          <w:szCs w:val="24"/>
        </w:rPr>
        <w:t xml:space="preserve"> выбранного модуля;</w:t>
      </w:r>
      <w:bookmarkEnd w:id="67"/>
    </w:p>
    <w:p w:rsidR="00C83398" w:rsidRPr="00B35859" w:rsidRDefault="00C83398" w:rsidP="00233379">
      <w:pPr>
        <w:pStyle w:val="a3"/>
        <w:numPr>
          <w:ilvl w:val="0"/>
          <w:numId w:val="164"/>
        </w:numPr>
        <w:spacing w:line="240" w:lineRule="auto"/>
        <w:jc w:val="both"/>
        <w:rPr>
          <w:sz w:val="24"/>
          <w:szCs w:val="24"/>
        </w:rPr>
      </w:pPr>
      <w:bookmarkStart w:id="68" w:name="_Toc308023149"/>
      <w:r w:rsidRPr="00B35859">
        <w:rPr>
          <w:sz w:val="24"/>
          <w:szCs w:val="24"/>
        </w:rPr>
        <w:t>проблема кадрового обеспечения преподавания курса, связанная с учебной нагрузкой учителя начальных классов;</w:t>
      </w:r>
      <w:bookmarkEnd w:id="68"/>
    </w:p>
    <w:p w:rsidR="00BF0682" w:rsidRPr="00B35859" w:rsidRDefault="00C83398" w:rsidP="00233379">
      <w:pPr>
        <w:pStyle w:val="a3"/>
        <w:numPr>
          <w:ilvl w:val="0"/>
          <w:numId w:val="164"/>
        </w:numPr>
        <w:spacing w:line="240" w:lineRule="auto"/>
        <w:jc w:val="both"/>
        <w:rPr>
          <w:sz w:val="24"/>
          <w:szCs w:val="24"/>
        </w:rPr>
      </w:pPr>
      <w:bookmarkStart w:id="69" w:name="_Toc308023150"/>
      <w:r w:rsidRPr="00B35859">
        <w:rPr>
          <w:sz w:val="24"/>
          <w:szCs w:val="24"/>
        </w:rPr>
        <w:t>содержательные: проблемы, связанные с отсутствием или недостаточным обеспечением методическими материалами.</w:t>
      </w:r>
      <w:bookmarkEnd w:id="69"/>
    </w:p>
    <w:p w:rsidR="00826ABE" w:rsidRPr="00A77E6F" w:rsidRDefault="00826ABE" w:rsidP="005450B9">
      <w:pPr>
        <w:spacing w:line="240" w:lineRule="auto"/>
        <w:outlineLvl w:val="0"/>
        <w:rPr>
          <w:sz w:val="24"/>
          <w:szCs w:val="24"/>
        </w:rPr>
      </w:pPr>
    </w:p>
    <w:p w:rsidR="000559A4" w:rsidRPr="006D222A" w:rsidRDefault="000559A4" w:rsidP="006D222A">
      <w:pPr>
        <w:pStyle w:val="1"/>
        <w:spacing w:before="0" w:line="240" w:lineRule="auto"/>
        <w:ind w:firstLine="0"/>
        <w:rPr>
          <w:rFonts w:ascii="Times New Roman" w:hAnsi="Times New Roman" w:cs="Times New Roman"/>
          <w:i/>
          <w:color w:val="auto"/>
          <w:szCs w:val="24"/>
        </w:rPr>
      </w:pPr>
      <w:bookmarkStart w:id="70" w:name="_Toc297109606"/>
      <w:bookmarkStart w:id="71" w:name="_Toc308023316"/>
      <w:r w:rsidRPr="006D222A">
        <w:rPr>
          <w:rFonts w:ascii="Times New Roman" w:hAnsi="Times New Roman" w:cs="Times New Roman"/>
          <w:i/>
          <w:color w:val="auto"/>
          <w:szCs w:val="24"/>
        </w:rPr>
        <w:t>Тверская область</w:t>
      </w:r>
      <w:bookmarkEnd w:id="70"/>
      <w:bookmarkEnd w:id="71"/>
    </w:p>
    <w:p w:rsidR="00BF0682" w:rsidRPr="00A77E6F" w:rsidRDefault="00BF0682" w:rsidP="005450B9">
      <w:pPr>
        <w:spacing w:line="240" w:lineRule="auto"/>
        <w:outlineLvl w:val="0"/>
        <w:rPr>
          <w:sz w:val="24"/>
          <w:szCs w:val="24"/>
        </w:rPr>
      </w:pPr>
    </w:p>
    <w:p w:rsidR="00BF0682" w:rsidRPr="00A77E6F" w:rsidRDefault="00BF0682" w:rsidP="005450B9">
      <w:pPr>
        <w:pStyle w:val="a3"/>
        <w:numPr>
          <w:ilvl w:val="0"/>
          <w:numId w:val="24"/>
        </w:numPr>
        <w:spacing w:line="240" w:lineRule="auto"/>
        <w:jc w:val="both"/>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BF0682" w:rsidRPr="00A77E6F" w:rsidRDefault="00BF0682" w:rsidP="005450B9">
      <w:pPr>
        <w:spacing w:line="240" w:lineRule="auto"/>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 xml:space="preserve">Нормативно-правовое обеспечение апробации </w:t>
      </w:r>
    </w:p>
    <w:p w:rsidR="00BF0682" w:rsidRPr="00A77E6F" w:rsidRDefault="00BF0682" w:rsidP="005450B9">
      <w:pPr>
        <w:spacing w:line="240" w:lineRule="auto"/>
        <w:jc w:val="both"/>
        <w:rPr>
          <w:sz w:val="24"/>
          <w:szCs w:val="24"/>
        </w:rPr>
      </w:pPr>
      <w:r w:rsidRPr="00A77E6F">
        <w:rPr>
          <w:sz w:val="24"/>
          <w:szCs w:val="24"/>
        </w:rPr>
        <w:t>В настоящее время в Тверской области разработана и действует нормативная база по сопровождению апробации курса ОРКСЭ.</w:t>
      </w:r>
    </w:p>
    <w:p w:rsidR="00BF0682" w:rsidRPr="00A77E6F" w:rsidRDefault="00BF0682" w:rsidP="005450B9">
      <w:pPr>
        <w:spacing w:line="240" w:lineRule="auto"/>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Организационно-управленческие условия апробации</w:t>
      </w:r>
    </w:p>
    <w:p w:rsidR="00BF0682" w:rsidRPr="00A77E6F" w:rsidRDefault="00BF0682" w:rsidP="005450B9">
      <w:pPr>
        <w:spacing w:line="240" w:lineRule="auto"/>
        <w:jc w:val="both"/>
        <w:rPr>
          <w:sz w:val="24"/>
          <w:szCs w:val="24"/>
        </w:rPr>
      </w:pPr>
      <w:r w:rsidRPr="00A77E6F">
        <w:rPr>
          <w:sz w:val="24"/>
          <w:szCs w:val="24"/>
        </w:rPr>
        <w:t xml:space="preserve">На протяжении всего периода апробации осуществляется постоянный контроль со стороны администрации области за ходом эксперимента, ведется мониторинг общественного мнения, проходят встречи с учителями, преподающими курс, кураторами муниципальных органов управления образованием. </w:t>
      </w:r>
    </w:p>
    <w:p w:rsidR="00BF0682" w:rsidRPr="00A77E6F" w:rsidRDefault="00BF0682" w:rsidP="005450B9">
      <w:pPr>
        <w:spacing w:line="240" w:lineRule="auto"/>
        <w:jc w:val="both"/>
        <w:rPr>
          <w:sz w:val="24"/>
          <w:szCs w:val="24"/>
        </w:rPr>
      </w:pPr>
      <w:r w:rsidRPr="00A77E6F">
        <w:rPr>
          <w:sz w:val="24"/>
          <w:szCs w:val="24"/>
        </w:rPr>
        <w:t xml:space="preserve">В регионе апробация курса проходит успешно во многом благодаря тесному взаимодействию департамента образования Тверской области с отделом  религиозного образования и </w:t>
      </w:r>
      <w:proofErr w:type="spellStart"/>
      <w:r w:rsidRPr="00A77E6F">
        <w:rPr>
          <w:sz w:val="24"/>
          <w:szCs w:val="24"/>
        </w:rPr>
        <w:t>катехизации</w:t>
      </w:r>
      <w:proofErr w:type="spellEnd"/>
      <w:r w:rsidRPr="00A77E6F">
        <w:rPr>
          <w:sz w:val="24"/>
          <w:szCs w:val="24"/>
        </w:rPr>
        <w:t xml:space="preserve"> Тверской и </w:t>
      </w:r>
      <w:proofErr w:type="spellStart"/>
      <w:r w:rsidRPr="00A77E6F">
        <w:rPr>
          <w:sz w:val="24"/>
          <w:szCs w:val="24"/>
        </w:rPr>
        <w:t>Кашинской</w:t>
      </w:r>
      <w:proofErr w:type="spellEnd"/>
      <w:r w:rsidRPr="00A77E6F">
        <w:rPr>
          <w:sz w:val="24"/>
          <w:szCs w:val="24"/>
        </w:rPr>
        <w:t xml:space="preserve"> епархии. </w:t>
      </w:r>
    </w:p>
    <w:p w:rsidR="00BF0682" w:rsidRPr="00A77E6F" w:rsidRDefault="00BF0682" w:rsidP="005450B9">
      <w:pPr>
        <w:spacing w:line="240" w:lineRule="auto"/>
        <w:jc w:val="both"/>
        <w:rPr>
          <w:sz w:val="24"/>
          <w:szCs w:val="24"/>
        </w:rPr>
      </w:pPr>
      <w:r w:rsidRPr="00A77E6F">
        <w:rPr>
          <w:sz w:val="24"/>
          <w:szCs w:val="24"/>
        </w:rPr>
        <w:t xml:space="preserve">Между Департаментом образования Тверской области и Тверской епархией Русской Православной Церкви с 16.04.2001г. существует Соглашение о сотрудничестве. В рамках данного соглашения оговорены обязательства сторон по осуществлению совместных культурно-просветительских и образовательных программ.  </w:t>
      </w:r>
    </w:p>
    <w:p w:rsidR="00BF0682" w:rsidRPr="00A77E6F" w:rsidRDefault="00826ABE" w:rsidP="005450B9">
      <w:pPr>
        <w:spacing w:line="240" w:lineRule="auto"/>
        <w:jc w:val="both"/>
        <w:rPr>
          <w:sz w:val="24"/>
          <w:szCs w:val="24"/>
        </w:rPr>
      </w:pPr>
      <w:r w:rsidRPr="00A77E6F">
        <w:rPr>
          <w:sz w:val="24"/>
          <w:szCs w:val="24"/>
        </w:rPr>
        <w:t xml:space="preserve"> </w:t>
      </w:r>
      <w:r w:rsidR="00BF0682" w:rsidRPr="00A77E6F">
        <w:rPr>
          <w:sz w:val="24"/>
          <w:szCs w:val="24"/>
        </w:rPr>
        <w:t xml:space="preserve">В 2009 году согласно рекомендации Синодального отдела религиозного образования в рамках подготовки к апробации ОРКСЭ и научно-методического сопровождения курса заключен  Договор о сотрудничестве между Тверским областным институтом усовершенствования учителей и Тверской и </w:t>
      </w:r>
      <w:proofErr w:type="spellStart"/>
      <w:r w:rsidR="00BF0682" w:rsidRPr="00A77E6F">
        <w:rPr>
          <w:sz w:val="24"/>
          <w:szCs w:val="24"/>
        </w:rPr>
        <w:t>Кашинской</w:t>
      </w:r>
      <w:proofErr w:type="spellEnd"/>
      <w:r w:rsidR="00BF0682" w:rsidRPr="00A77E6F">
        <w:rPr>
          <w:sz w:val="24"/>
          <w:szCs w:val="24"/>
        </w:rPr>
        <w:t xml:space="preserve"> епархией Русской Православной Церкви. Утвержден состав координационного совета по введению комплексного курса «Основы религиозных культур и светской этики» 29 декабря 2009г. До начала апробации курса отделом религиозного образования была организована встреча автора модуля «Основы православной культуры» протодьякона Андрея Кураева с учителями Тверского региона, где освещались вопросы методического сопровождения курса. </w:t>
      </w:r>
    </w:p>
    <w:p w:rsidR="00BF0682" w:rsidRPr="00A77E6F" w:rsidRDefault="00BF0682" w:rsidP="005450B9">
      <w:pPr>
        <w:spacing w:line="240" w:lineRule="auto"/>
        <w:ind w:firstLine="708"/>
        <w:jc w:val="both"/>
        <w:rPr>
          <w:sz w:val="24"/>
          <w:szCs w:val="24"/>
        </w:rPr>
      </w:pPr>
      <w:r w:rsidRPr="00A77E6F">
        <w:rPr>
          <w:sz w:val="24"/>
          <w:szCs w:val="24"/>
        </w:rPr>
        <w:t xml:space="preserve">В соответствии с рекомендациями МКС (Межведомственный Координационный совет департамента государственной политики в образовании), в целях избежать наслоения модуля «Основы православной культуры» в рамках ОРКСЭ на «Основы </w:t>
      </w:r>
      <w:r w:rsidRPr="00A77E6F">
        <w:rPr>
          <w:sz w:val="24"/>
          <w:szCs w:val="24"/>
        </w:rPr>
        <w:lastRenderedPageBreak/>
        <w:t>православной культуры»  регионального компонента, на второй год апробации приказом департамента образования Тверской области  внесены изменения в организацию учебного процесса в 4 классах общеобразовательных школ. Курс ОРКСЭ во второй год апробации преподается с января 2011 по 1 часу в неделю в течени</w:t>
      </w:r>
      <w:proofErr w:type="gramStart"/>
      <w:r w:rsidRPr="00A77E6F">
        <w:rPr>
          <w:sz w:val="24"/>
          <w:szCs w:val="24"/>
        </w:rPr>
        <w:t>и</w:t>
      </w:r>
      <w:proofErr w:type="gramEnd"/>
      <w:r w:rsidRPr="00A77E6F">
        <w:rPr>
          <w:sz w:val="24"/>
          <w:szCs w:val="24"/>
        </w:rPr>
        <w:t xml:space="preserve"> 3 и 4 четверти. Было достигнуто соглашение со специалистами отдела религиозного образования и </w:t>
      </w:r>
      <w:proofErr w:type="spellStart"/>
      <w:r w:rsidRPr="00A77E6F">
        <w:rPr>
          <w:sz w:val="24"/>
          <w:szCs w:val="24"/>
        </w:rPr>
        <w:t>катехизации</w:t>
      </w:r>
      <w:proofErr w:type="spellEnd"/>
      <w:r w:rsidRPr="00A77E6F">
        <w:rPr>
          <w:sz w:val="24"/>
          <w:szCs w:val="24"/>
        </w:rPr>
        <w:t xml:space="preserve"> Тверской и </w:t>
      </w:r>
      <w:proofErr w:type="spellStart"/>
      <w:r w:rsidRPr="00A77E6F">
        <w:rPr>
          <w:sz w:val="24"/>
          <w:szCs w:val="24"/>
        </w:rPr>
        <w:t>Кашинской</w:t>
      </w:r>
      <w:proofErr w:type="spellEnd"/>
      <w:r w:rsidRPr="00A77E6F">
        <w:rPr>
          <w:sz w:val="24"/>
          <w:szCs w:val="24"/>
        </w:rPr>
        <w:t xml:space="preserve"> епархии о формате преподавания регионального компонента курса «Основы православной культуры»</w:t>
      </w:r>
      <w:r w:rsidR="00FC0B52" w:rsidRPr="00A77E6F">
        <w:rPr>
          <w:sz w:val="24"/>
          <w:szCs w:val="24"/>
        </w:rPr>
        <w:t>.</w:t>
      </w:r>
      <w:r w:rsidRPr="00A77E6F">
        <w:rPr>
          <w:sz w:val="24"/>
          <w:szCs w:val="24"/>
        </w:rPr>
        <w:t xml:space="preserve"> Были сделаны методические рекомендации, разработан новый учебно-тематический план для курса «Основы православной культуры»</w:t>
      </w:r>
      <w:proofErr w:type="gramStart"/>
      <w:r w:rsidRPr="00A77E6F">
        <w:rPr>
          <w:sz w:val="24"/>
          <w:szCs w:val="24"/>
        </w:rPr>
        <w:t xml:space="preserve"> .</w:t>
      </w:r>
      <w:proofErr w:type="gramEnd"/>
      <w:r w:rsidRPr="00A77E6F">
        <w:rPr>
          <w:sz w:val="24"/>
          <w:szCs w:val="24"/>
        </w:rPr>
        <w:t xml:space="preserve"> Координацию и контроль хода апробации осуществляет департамент образования Тверской области. </w:t>
      </w:r>
    </w:p>
    <w:p w:rsidR="00BF0682" w:rsidRPr="00A77E6F" w:rsidRDefault="00BF0682" w:rsidP="005450B9">
      <w:pPr>
        <w:spacing w:line="240" w:lineRule="auto"/>
        <w:ind w:firstLine="708"/>
        <w:jc w:val="both"/>
        <w:rPr>
          <w:sz w:val="24"/>
          <w:szCs w:val="24"/>
        </w:rPr>
      </w:pPr>
      <w:r w:rsidRPr="00A77E6F">
        <w:rPr>
          <w:sz w:val="24"/>
          <w:szCs w:val="24"/>
        </w:rPr>
        <w:t>На Х региональной научно-практической конференции «Духовно-нравственное воспитание: опыт, проблемы, перспективы» 16 апреля 2010 года обсуждались вопросы апробации комплексного учебного курса «Основы религиозных культур и светской этики» в Тверском регионе. В 2011 году в связи с окончанием апробации курса ОРКСЭ в регионе проведение конференции запланировано на ноябрь 2011 года. Проведен семинар, являющийся подготовкой к проведению этой конференции.</w:t>
      </w:r>
    </w:p>
    <w:p w:rsidR="00BF0682" w:rsidRPr="00A77E6F" w:rsidRDefault="00BF0682" w:rsidP="005450B9">
      <w:pPr>
        <w:spacing w:line="240" w:lineRule="auto"/>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Организационно-педагогические условия апробации</w:t>
      </w:r>
    </w:p>
    <w:p w:rsidR="00BF0682" w:rsidRPr="00A77E6F" w:rsidRDefault="00BF0682" w:rsidP="005450B9">
      <w:pPr>
        <w:spacing w:line="240" w:lineRule="auto"/>
        <w:jc w:val="both"/>
        <w:rPr>
          <w:sz w:val="24"/>
          <w:szCs w:val="24"/>
        </w:rPr>
      </w:pPr>
      <w:r w:rsidRPr="00A77E6F">
        <w:rPr>
          <w:sz w:val="24"/>
          <w:szCs w:val="24"/>
        </w:rPr>
        <w:t xml:space="preserve">На первом этапе апробации по приказу департамента образования №17/08 от 25.01.10  согласно региональной квоте в феврале в два потока прошли обучение в Москве в академии повышения квалификации и профессиональной переподготовки работников образования 122 преподавателя Тверского региона. Сертификаты тренеров получили 116 человек. По приказу департамента образования №38/08 от 19.02.10 согласно региональной квоте в марте силами преподавателей-тренеров обучено 1833 учителя Тверской области. </w:t>
      </w:r>
    </w:p>
    <w:p w:rsidR="00BF0682" w:rsidRPr="00A77E6F" w:rsidRDefault="00BF0682" w:rsidP="005450B9">
      <w:pPr>
        <w:spacing w:line="240" w:lineRule="auto"/>
        <w:jc w:val="both"/>
        <w:rPr>
          <w:sz w:val="24"/>
          <w:szCs w:val="24"/>
        </w:rPr>
      </w:pPr>
      <w:r w:rsidRPr="00A77E6F">
        <w:rPr>
          <w:sz w:val="24"/>
          <w:szCs w:val="24"/>
        </w:rPr>
        <w:t>В настоящее время во всех муниципалитетах созданы методические объединения по преподаванию курса ОРКСЭ, консультируют педагогов преподаватели-тренеры, прошедшие обучение в АПК</w:t>
      </w:r>
      <w:r w:rsidR="00FC201A" w:rsidRPr="00A77E6F">
        <w:rPr>
          <w:sz w:val="24"/>
          <w:szCs w:val="24"/>
        </w:rPr>
        <w:t xml:space="preserve"> </w:t>
      </w:r>
      <w:r w:rsidRPr="00A77E6F">
        <w:rPr>
          <w:sz w:val="24"/>
          <w:szCs w:val="24"/>
        </w:rPr>
        <w:t>и</w:t>
      </w:r>
      <w:r w:rsidR="00FC201A" w:rsidRPr="00A77E6F">
        <w:rPr>
          <w:sz w:val="24"/>
          <w:szCs w:val="24"/>
        </w:rPr>
        <w:t xml:space="preserve"> </w:t>
      </w:r>
      <w:r w:rsidRPr="00A77E6F">
        <w:rPr>
          <w:sz w:val="24"/>
          <w:szCs w:val="24"/>
        </w:rPr>
        <w:t xml:space="preserve">ППРО. </w:t>
      </w:r>
    </w:p>
    <w:p w:rsidR="00BF0682" w:rsidRPr="00A77E6F" w:rsidRDefault="00BF0682" w:rsidP="005450B9">
      <w:pPr>
        <w:spacing w:line="240" w:lineRule="auto"/>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Учебно-методическое и методическое обеспечение реализации курса</w:t>
      </w:r>
    </w:p>
    <w:p w:rsidR="00BF0682" w:rsidRPr="00A77E6F" w:rsidRDefault="00BF0682" w:rsidP="005450B9">
      <w:pPr>
        <w:spacing w:line="240" w:lineRule="auto"/>
        <w:jc w:val="both"/>
        <w:rPr>
          <w:sz w:val="24"/>
          <w:szCs w:val="24"/>
        </w:rPr>
      </w:pPr>
      <w:r w:rsidRPr="00A77E6F">
        <w:rPr>
          <w:sz w:val="24"/>
          <w:szCs w:val="24"/>
        </w:rPr>
        <w:t xml:space="preserve">В регионе нет дефицита по обеспечению школ и учащихся учебниками по курсу ОРКСЭ, все общеобразовательные учреждения обеспечены методическими комплектами курса. В начале учебного года после получения заявок от муниципалитетов получены учебники для обеспечения образовательного процесса второго года апробации. </w:t>
      </w:r>
      <w:proofErr w:type="gramStart"/>
      <w:r w:rsidRPr="00A77E6F">
        <w:rPr>
          <w:sz w:val="24"/>
          <w:szCs w:val="24"/>
        </w:rPr>
        <w:t>Учебно-методическим комплексом 9 книг (6 учебников по модулям для детей с электронными приложениями, методические рекомендации для педагогов по организации и проведению комплексного учебного курса, программные  документы для педагогов, книга для родителей) обеспечено каждое образовательное учреждение Тверской области, каждый учащийся получил учебник по выбранному модулю с электронным приложением, каждый учитель, прошедший обучение и преподающий предмет – 2 книги (методические рекомендации и программу</w:t>
      </w:r>
      <w:proofErr w:type="gramEnd"/>
      <w:r w:rsidRPr="00A77E6F">
        <w:rPr>
          <w:sz w:val="24"/>
          <w:szCs w:val="24"/>
        </w:rPr>
        <w:t xml:space="preserve"> курса), каждая семья четвероклассника – книгу для родителей. </w:t>
      </w:r>
    </w:p>
    <w:p w:rsidR="00BF0682" w:rsidRPr="00A77E6F" w:rsidRDefault="00BF0682" w:rsidP="005450B9">
      <w:pPr>
        <w:spacing w:line="240" w:lineRule="auto"/>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 xml:space="preserve">Информационное сопровождение хода апробации </w:t>
      </w:r>
    </w:p>
    <w:p w:rsidR="00BF0682" w:rsidRPr="00A77E6F" w:rsidRDefault="00BF0682" w:rsidP="005450B9">
      <w:pPr>
        <w:spacing w:line="240" w:lineRule="auto"/>
        <w:jc w:val="both"/>
        <w:rPr>
          <w:sz w:val="24"/>
          <w:szCs w:val="24"/>
        </w:rPr>
      </w:pPr>
      <w:r w:rsidRPr="00A77E6F">
        <w:rPr>
          <w:sz w:val="24"/>
          <w:szCs w:val="24"/>
        </w:rPr>
        <w:t>Постоянно осуществляется информационное сопровождение хода апробации комплексного учебного курса в Тверском регионе. Информация предоставляется в академию повышения квалификации (</w:t>
      </w:r>
      <w:r w:rsidR="00FC201A" w:rsidRPr="00A77E6F">
        <w:rPr>
          <w:sz w:val="24"/>
          <w:szCs w:val="24"/>
        </w:rPr>
        <w:t>АПК и ППРО</w:t>
      </w:r>
      <w:r w:rsidRPr="00A77E6F">
        <w:rPr>
          <w:sz w:val="24"/>
          <w:szCs w:val="24"/>
        </w:rPr>
        <w:t>) г</w:t>
      </w:r>
      <w:proofErr w:type="gramStart"/>
      <w:r w:rsidRPr="00A77E6F">
        <w:rPr>
          <w:sz w:val="24"/>
          <w:szCs w:val="24"/>
        </w:rPr>
        <w:t>.М</w:t>
      </w:r>
      <w:proofErr w:type="gramEnd"/>
      <w:r w:rsidRPr="00A77E6F">
        <w:rPr>
          <w:sz w:val="24"/>
          <w:szCs w:val="24"/>
        </w:rPr>
        <w:t xml:space="preserve">осква, в Межведомственный Координационный  совет департамента государственной политики в образовании, в Управлении информационной политики и общественных связей при аппарате губернатора Тверской области. Ежемесячно проводятся совещания с руководителями муниципальных органов управления образованием. Информация об апробации курса регулярно предоставляется в Управлении информационной политики и общественных связей при аппарате губернатора Тверской области.  В средствах массовой информации постоянно идет освещение вопросов хода реализации проекта. Информацию об </w:t>
      </w:r>
      <w:r w:rsidRPr="00A77E6F">
        <w:rPr>
          <w:sz w:val="24"/>
          <w:szCs w:val="24"/>
        </w:rPr>
        <w:lastRenderedPageBreak/>
        <w:t>апробации курса в Тверском регионе размещали всероссийские компании: телерадиокомпания «МИР», информационная программа в интернете «ИНФОКС», канал ТВ центр проект «Православная энциклопедия».</w:t>
      </w:r>
    </w:p>
    <w:p w:rsidR="00BF0682" w:rsidRPr="00A77E6F" w:rsidRDefault="00BF0682" w:rsidP="005450B9">
      <w:pPr>
        <w:pStyle w:val="a3"/>
        <w:spacing w:line="240" w:lineRule="auto"/>
        <w:ind w:left="0"/>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Механизмы выбора модуля учащимися и работа с родителями</w:t>
      </w:r>
    </w:p>
    <w:p w:rsidR="00BF0682" w:rsidRPr="00A77E6F" w:rsidRDefault="00BF0682" w:rsidP="005450B9">
      <w:pPr>
        <w:spacing w:line="240" w:lineRule="auto"/>
        <w:ind w:firstLine="708"/>
        <w:jc w:val="both"/>
        <w:rPr>
          <w:sz w:val="24"/>
          <w:szCs w:val="24"/>
        </w:rPr>
      </w:pPr>
      <w:r w:rsidRPr="00A77E6F">
        <w:rPr>
          <w:sz w:val="24"/>
          <w:szCs w:val="24"/>
        </w:rPr>
        <w:t>При подготовке ко второму году апробации в Тверском регионе в начале учебного года выяснялись пожелания родителей по обучению детей определенному модулю. Во всех школах региона были проведены родительские собрания, где родителей познакомили с концепцией курса и предложили выбрать модуль для обучения ребенка. Родители могли выбрать одно из шести направлений предметной области: основы православной, исламской, иудейской, буддийской культур, основы мировых религиозных культур либо основы светской этики.</w:t>
      </w:r>
    </w:p>
    <w:p w:rsidR="00BF0682" w:rsidRPr="00A77E6F" w:rsidRDefault="00BF0682" w:rsidP="005450B9">
      <w:pPr>
        <w:spacing w:line="240" w:lineRule="auto"/>
        <w:jc w:val="both"/>
        <w:rPr>
          <w:sz w:val="24"/>
          <w:szCs w:val="24"/>
        </w:rPr>
      </w:pPr>
      <w:r w:rsidRPr="00A77E6F">
        <w:rPr>
          <w:sz w:val="24"/>
          <w:szCs w:val="24"/>
        </w:rPr>
        <w:t>Статистические данные показывают, что на протяжении двух лет большинство родителей выбирали модуль «Основы православной культуры»</w:t>
      </w:r>
      <w:r w:rsidR="00FC201A" w:rsidRPr="00A77E6F">
        <w:rPr>
          <w:sz w:val="24"/>
          <w:szCs w:val="24"/>
        </w:rPr>
        <w:t>.</w:t>
      </w:r>
      <w:r w:rsidRPr="00A77E6F">
        <w:rPr>
          <w:sz w:val="24"/>
          <w:szCs w:val="24"/>
        </w:rPr>
        <w:t xml:space="preserve"> Выбор родителей во многом определен высоким уровнем доверия к курсу «Основы православной культуры»</w:t>
      </w:r>
      <w:r w:rsidR="00FC201A" w:rsidRPr="00A77E6F">
        <w:rPr>
          <w:sz w:val="24"/>
          <w:szCs w:val="24"/>
        </w:rPr>
        <w:t>,</w:t>
      </w:r>
      <w:r w:rsidRPr="00A77E6F">
        <w:rPr>
          <w:sz w:val="24"/>
          <w:szCs w:val="24"/>
        </w:rPr>
        <w:t xml:space="preserve"> положительным опытом обучения детей, так как в Тверской области с 2007 года в общеобразовательных школах ведется курс «Основы православной культуры» как региональный компонент по программам Бородиной и Шевченко со второго по девятый класс. </w:t>
      </w:r>
    </w:p>
    <w:p w:rsidR="00BF0682" w:rsidRPr="00A77E6F" w:rsidRDefault="00BF0682" w:rsidP="005450B9">
      <w:pPr>
        <w:spacing w:line="240" w:lineRule="auto"/>
        <w:ind w:firstLine="708"/>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Работа с общественностью</w:t>
      </w:r>
    </w:p>
    <w:p w:rsidR="00BF0682" w:rsidRPr="00A77E6F" w:rsidRDefault="00BF0682" w:rsidP="005450B9">
      <w:pPr>
        <w:spacing w:line="240" w:lineRule="auto"/>
        <w:jc w:val="both"/>
        <w:rPr>
          <w:sz w:val="24"/>
          <w:szCs w:val="24"/>
        </w:rPr>
      </w:pPr>
      <w:r w:rsidRPr="00A77E6F">
        <w:rPr>
          <w:sz w:val="24"/>
          <w:szCs w:val="24"/>
        </w:rPr>
        <w:t xml:space="preserve">В регионе по апробации курса ОРКСЭ идет тесное сотрудничество с Тверской и </w:t>
      </w:r>
      <w:proofErr w:type="spellStart"/>
      <w:r w:rsidRPr="00A77E6F">
        <w:rPr>
          <w:sz w:val="24"/>
          <w:szCs w:val="24"/>
        </w:rPr>
        <w:t>Кашинской</w:t>
      </w:r>
      <w:proofErr w:type="spellEnd"/>
      <w:r w:rsidRPr="00A77E6F">
        <w:rPr>
          <w:sz w:val="24"/>
          <w:szCs w:val="24"/>
        </w:rPr>
        <w:t xml:space="preserve"> епархией.</w:t>
      </w:r>
    </w:p>
    <w:p w:rsidR="00BF0682" w:rsidRPr="00A77E6F" w:rsidRDefault="00BF0682" w:rsidP="005450B9">
      <w:pPr>
        <w:spacing w:line="240" w:lineRule="auto"/>
        <w:jc w:val="both"/>
        <w:rPr>
          <w:sz w:val="24"/>
          <w:szCs w:val="24"/>
        </w:rPr>
      </w:pPr>
    </w:p>
    <w:p w:rsidR="00BF0682" w:rsidRPr="00A77E6F" w:rsidRDefault="00BF0682" w:rsidP="005450B9">
      <w:pPr>
        <w:pStyle w:val="a3"/>
        <w:numPr>
          <w:ilvl w:val="0"/>
          <w:numId w:val="25"/>
        </w:numPr>
        <w:spacing w:line="240" w:lineRule="auto"/>
        <w:jc w:val="both"/>
        <w:rPr>
          <w:b/>
          <w:sz w:val="24"/>
          <w:szCs w:val="24"/>
        </w:rPr>
      </w:pPr>
      <w:r w:rsidRPr="00A77E6F">
        <w:rPr>
          <w:b/>
          <w:sz w:val="24"/>
          <w:szCs w:val="24"/>
        </w:rPr>
        <w:t>Мониторинг процесса апробации комплексного учебного курса</w:t>
      </w:r>
    </w:p>
    <w:p w:rsidR="00BF0682" w:rsidRPr="00A77E6F" w:rsidRDefault="00BF0682" w:rsidP="005450B9">
      <w:pPr>
        <w:spacing w:line="240" w:lineRule="auto"/>
        <w:jc w:val="both"/>
        <w:rPr>
          <w:sz w:val="24"/>
          <w:szCs w:val="24"/>
        </w:rPr>
      </w:pPr>
      <w:r w:rsidRPr="00A77E6F">
        <w:rPr>
          <w:sz w:val="24"/>
          <w:szCs w:val="24"/>
        </w:rPr>
        <w:t>В регионе проводится мониторинг условий апробации, опрос общественного мнения. Проведено анкетирование  родителей, учащихся</w:t>
      </w:r>
      <w:r w:rsidR="00B928AE" w:rsidRPr="00A77E6F">
        <w:rPr>
          <w:sz w:val="24"/>
          <w:szCs w:val="24"/>
        </w:rPr>
        <w:t>,</w:t>
      </w:r>
      <w:r w:rsidRPr="00A77E6F">
        <w:rPr>
          <w:sz w:val="24"/>
          <w:szCs w:val="24"/>
        </w:rPr>
        <w:t xml:space="preserve"> изучающих курс ОРКСЭ, преподавателей курса и представителей религиозных организаций.</w:t>
      </w:r>
    </w:p>
    <w:p w:rsidR="00BF0682" w:rsidRPr="00A77E6F" w:rsidRDefault="00BF0682" w:rsidP="005450B9">
      <w:pPr>
        <w:spacing w:line="240" w:lineRule="auto"/>
        <w:jc w:val="both"/>
        <w:rPr>
          <w:sz w:val="24"/>
          <w:szCs w:val="24"/>
        </w:rPr>
      </w:pPr>
    </w:p>
    <w:p w:rsidR="00BF0682" w:rsidRPr="00A77E6F" w:rsidRDefault="00BF0682" w:rsidP="005450B9">
      <w:pPr>
        <w:pStyle w:val="a3"/>
        <w:numPr>
          <w:ilvl w:val="0"/>
          <w:numId w:val="24"/>
        </w:numPr>
        <w:spacing w:line="240" w:lineRule="auto"/>
        <w:jc w:val="both"/>
        <w:rPr>
          <w:b/>
          <w:sz w:val="24"/>
          <w:szCs w:val="24"/>
        </w:rPr>
      </w:pPr>
      <w:r w:rsidRPr="00A77E6F">
        <w:rPr>
          <w:b/>
          <w:sz w:val="24"/>
          <w:szCs w:val="24"/>
        </w:rPr>
        <w:t>Информация о положительном опыте апробации в процессе реализации курса ОРКСЭ</w:t>
      </w:r>
    </w:p>
    <w:p w:rsidR="00BF0682" w:rsidRPr="00A77E6F" w:rsidRDefault="00BF0682" w:rsidP="005450B9">
      <w:pPr>
        <w:spacing w:line="240" w:lineRule="auto"/>
        <w:ind w:firstLine="708"/>
        <w:jc w:val="both"/>
        <w:rPr>
          <w:sz w:val="24"/>
          <w:szCs w:val="24"/>
        </w:rPr>
      </w:pPr>
      <w:r w:rsidRPr="00A77E6F">
        <w:rPr>
          <w:sz w:val="24"/>
          <w:szCs w:val="24"/>
        </w:rPr>
        <w:t>В Тверской области ведется работа по научно-методическому сопровождению курса ОРКСЭ. За полтора года апробации курса накоплен значительный опыт по преподаванию нового предмета, сформирован банк конспектов занятий по всем шести модулям. Учителями на экспертизу было представлено:</w:t>
      </w:r>
    </w:p>
    <w:p w:rsidR="00BF0682" w:rsidRPr="00A77E6F" w:rsidRDefault="00BF0682" w:rsidP="005450B9">
      <w:pPr>
        <w:pStyle w:val="a3"/>
        <w:numPr>
          <w:ilvl w:val="0"/>
          <w:numId w:val="26"/>
        </w:numPr>
        <w:spacing w:line="240" w:lineRule="auto"/>
        <w:jc w:val="both"/>
        <w:rPr>
          <w:sz w:val="24"/>
          <w:szCs w:val="24"/>
        </w:rPr>
      </w:pPr>
      <w:r w:rsidRPr="00A77E6F">
        <w:rPr>
          <w:sz w:val="24"/>
          <w:szCs w:val="24"/>
        </w:rPr>
        <w:t>по модулю «Основы православной культуры»  – 173 работы;</w:t>
      </w:r>
    </w:p>
    <w:p w:rsidR="00BF0682" w:rsidRPr="00A77E6F" w:rsidRDefault="00BF0682" w:rsidP="005450B9">
      <w:pPr>
        <w:pStyle w:val="a3"/>
        <w:numPr>
          <w:ilvl w:val="0"/>
          <w:numId w:val="26"/>
        </w:numPr>
        <w:spacing w:line="240" w:lineRule="auto"/>
        <w:jc w:val="both"/>
        <w:rPr>
          <w:sz w:val="24"/>
          <w:szCs w:val="24"/>
        </w:rPr>
      </w:pPr>
      <w:r w:rsidRPr="00A77E6F">
        <w:rPr>
          <w:sz w:val="24"/>
          <w:szCs w:val="24"/>
        </w:rPr>
        <w:t>по модулю «Основы мусульманской культуры» – 15 работ;</w:t>
      </w:r>
    </w:p>
    <w:p w:rsidR="00BF0682" w:rsidRPr="00A77E6F" w:rsidRDefault="00BF0682" w:rsidP="005450B9">
      <w:pPr>
        <w:pStyle w:val="a3"/>
        <w:numPr>
          <w:ilvl w:val="0"/>
          <w:numId w:val="26"/>
        </w:numPr>
        <w:spacing w:line="240" w:lineRule="auto"/>
        <w:jc w:val="both"/>
        <w:rPr>
          <w:sz w:val="24"/>
          <w:szCs w:val="24"/>
        </w:rPr>
      </w:pPr>
      <w:r w:rsidRPr="00A77E6F">
        <w:rPr>
          <w:sz w:val="24"/>
          <w:szCs w:val="24"/>
        </w:rPr>
        <w:t>по модулю «Основы иудаизма» – 7 работ;</w:t>
      </w:r>
    </w:p>
    <w:p w:rsidR="00BF0682" w:rsidRPr="00A77E6F" w:rsidRDefault="00BF0682" w:rsidP="005450B9">
      <w:pPr>
        <w:pStyle w:val="a3"/>
        <w:numPr>
          <w:ilvl w:val="0"/>
          <w:numId w:val="26"/>
        </w:numPr>
        <w:spacing w:line="240" w:lineRule="auto"/>
        <w:jc w:val="both"/>
        <w:rPr>
          <w:sz w:val="24"/>
          <w:szCs w:val="24"/>
        </w:rPr>
      </w:pPr>
      <w:r w:rsidRPr="00A77E6F">
        <w:rPr>
          <w:sz w:val="24"/>
          <w:szCs w:val="24"/>
        </w:rPr>
        <w:t>по модулю «Основы буддизма» – 8 работ;</w:t>
      </w:r>
    </w:p>
    <w:p w:rsidR="00BF0682" w:rsidRPr="00A77E6F" w:rsidRDefault="00BF0682" w:rsidP="005450B9">
      <w:pPr>
        <w:pStyle w:val="a3"/>
        <w:numPr>
          <w:ilvl w:val="0"/>
          <w:numId w:val="26"/>
        </w:numPr>
        <w:spacing w:line="240" w:lineRule="auto"/>
        <w:jc w:val="both"/>
        <w:rPr>
          <w:sz w:val="24"/>
          <w:szCs w:val="24"/>
        </w:rPr>
      </w:pPr>
      <w:r w:rsidRPr="00A77E6F">
        <w:rPr>
          <w:sz w:val="24"/>
          <w:szCs w:val="24"/>
        </w:rPr>
        <w:t>по модулю «Основы светской этики» – 64 работы;</w:t>
      </w:r>
    </w:p>
    <w:p w:rsidR="00BF0682" w:rsidRPr="00A77E6F" w:rsidRDefault="00BF0682" w:rsidP="005450B9">
      <w:pPr>
        <w:pStyle w:val="a3"/>
        <w:numPr>
          <w:ilvl w:val="0"/>
          <w:numId w:val="26"/>
        </w:numPr>
        <w:spacing w:line="240" w:lineRule="auto"/>
        <w:jc w:val="both"/>
        <w:rPr>
          <w:sz w:val="24"/>
          <w:szCs w:val="24"/>
        </w:rPr>
      </w:pPr>
      <w:r w:rsidRPr="00A77E6F">
        <w:rPr>
          <w:sz w:val="24"/>
          <w:szCs w:val="24"/>
        </w:rPr>
        <w:t>по модулю «Основы мировых религий» – 23 работы.</w:t>
      </w:r>
    </w:p>
    <w:p w:rsidR="00BF0682" w:rsidRPr="00A77E6F" w:rsidRDefault="00BF0682" w:rsidP="005450B9">
      <w:pPr>
        <w:spacing w:line="240" w:lineRule="auto"/>
        <w:jc w:val="both"/>
        <w:rPr>
          <w:sz w:val="24"/>
          <w:szCs w:val="24"/>
        </w:rPr>
      </w:pPr>
      <w:r w:rsidRPr="00A77E6F">
        <w:rPr>
          <w:sz w:val="24"/>
          <w:szCs w:val="24"/>
        </w:rPr>
        <w:t xml:space="preserve">Экспертизу представленных материалов проводили специалисты отдела религиозного образования и </w:t>
      </w:r>
      <w:proofErr w:type="spellStart"/>
      <w:r w:rsidRPr="00A77E6F">
        <w:rPr>
          <w:sz w:val="24"/>
          <w:szCs w:val="24"/>
        </w:rPr>
        <w:t>катехизации</w:t>
      </w:r>
      <w:proofErr w:type="spellEnd"/>
      <w:r w:rsidRPr="00A77E6F">
        <w:rPr>
          <w:sz w:val="24"/>
          <w:szCs w:val="24"/>
        </w:rPr>
        <w:t xml:space="preserve"> Тверской и </w:t>
      </w:r>
      <w:proofErr w:type="spellStart"/>
      <w:r w:rsidRPr="00A77E6F">
        <w:rPr>
          <w:sz w:val="24"/>
          <w:szCs w:val="24"/>
        </w:rPr>
        <w:t>Кашинской</w:t>
      </w:r>
      <w:proofErr w:type="spellEnd"/>
      <w:r w:rsidRPr="00A77E6F">
        <w:rPr>
          <w:sz w:val="24"/>
          <w:szCs w:val="24"/>
        </w:rPr>
        <w:t xml:space="preserve"> епархии совместно с преподавателями Тверского областного института усовершенствования учителей. Работы, получившие положительное экспертное заключение отправлены в Академию повышения квалификации г</w:t>
      </w:r>
      <w:proofErr w:type="gramStart"/>
      <w:r w:rsidRPr="00A77E6F">
        <w:rPr>
          <w:sz w:val="24"/>
          <w:szCs w:val="24"/>
        </w:rPr>
        <w:t>.М</w:t>
      </w:r>
      <w:proofErr w:type="gramEnd"/>
      <w:r w:rsidRPr="00A77E6F">
        <w:rPr>
          <w:sz w:val="24"/>
          <w:szCs w:val="24"/>
        </w:rPr>
        <w:t xml:space="preserve">осква и размещены на федеральном сайте министерства образования и науки РФ. Специалисты лаборатории института «Духовно-нравственное воспитание» растиражировали на </w:t>
      </w:r>
      <w:r w:rsidRPr="00A77E6F">
        <w:rPr>
          <w:sz w:val="24"/>
          <w:szCs w:val="24"/>
          <w:lang w:val="en-US"/>
        </w:rPr>
        <w:t>CD</w:t>
      </w:r>
      <w:r w:rsidRPr="00A77E6F">
        <w:rPr>
          <w:sz w:val="24"/>
          <w:szCs w:val="24"/>
        </w:rPr>
        <w:t>-дисках данные материалы в помощь всем преподавателям курса ОРКСЭ Тверского региона. Вся электронная база методических разработок в свободном доступе для педагогов региона.</w:t>
      </w:r>
    </w:p>
    <w:p w:rsidR="00BF0682" w:rsidRPr="00A77E6F" w:rsidRDefault="00BF0682" w:rsidP="005450B9">
      <w:pPr>
        <w:spacing w:line="240" w:lineRule="auto"/>
        <w:jc w:val="both"/>
        <w:rPr>
          <w:sz w:val="24"/>
          <w:szCs w:val="24"/>
        </w:rPr>
      </w:pPr>
      <w:r w:rsidRPr="00A77E6F">
        <w:rPr>
          <w:sz w:val="24"/>
          <w:szCs w:val="24"/>
        </w:rPr>
        <w:t xml:space="preserve">Так как большинство родителей останавливают свой выбор на модуле «Основы православной культуры», департамент образования Тверской области в этом году издает хрестоматию «Православные святыни Тверской земли» для учащихся начальной </w:t>
      </w:r>
      <w:r w:rsidRPr="00A77E6F">
        <w:rPr>
          <w:sz w:val="24"/>
          <w:szCs w:val="24"/>
        </w:rPr>
        <w:lastRenderedPageBreak/>
        <w:t>и основной школы, разработанную специалистами кафедры теологии Тверского государственного университета.</w:t>
      </w:r>
    </w:p>
    <w:p w:rsidR="00BF0682" w:rsidRPr="00A77E6F" w:rsidRDefault="00BF0682" w:rsidP="005450B9">
      <w:pPr>
        <w:spacing w:line="240" w:lineRule="auto"/>
        <w:jc w:val="both"/>
        <w:rPr>
          <w:sz w:val="24"/>
          <w:szCs w:val="24"/>
        </w:rPr>
      </w:pPr>
      <w:r w:rsidRPr="00A77E6F">
        <w:rPr>
          <w:sz w:val="24"/>
          <w:szCs w:val="24"/>
        </w:rPr>
        <w:tab/>
      </w:r>
    </w:p>
    <w:p w:rsidR="00BF0682" w:rsidRPr="00A77E6F" w:rsidRDefault="00BF0682" w:rsidP="005450B9">
      <w:pPr>
        <w:pStyle w:val="a3"/>
        <w:numPr>
          <w:ilvl w:val="0"/>
          <w:numId w:val="24"/>
        </w:numPr>
        <w:spacing w:line="240" w:lineRule="auto"/>
        <w:jc w:val="both"/>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BF0682" w:rsidRPr="00A77E6F" w:rsidRDefault="00BF0682" w:rsidP="005450B9">
      <w:pPr>
        <w:spacing w:line="240" w:lineRule="auto"/>
        <w:jc w:val="both"/>
        <w:rPr>
          <w:sz w:val="24"/>
          <w:szCs w:val="24"/>
        </w:rPr>
      </w:pPr>
      <w:r w:rsidRPr="00A77E6F">
        <w:rPr>
          <w:sz w:val="24"/>
          <w:szCs w:val="24"/>
        </w:rPr>
        <w:t xml:space="preserve">Апробация курса ОРКСЭ вызвала определенные трудности с преподаванием регионального компонента курса «Основы православной культуры»  из-за наслоения модуля «Основы православной культуры»  в рамках ОРКСЭ на «Основы православной культуры»  регионального компонента. В первый год апробации курс ОРКСЭ </w:t>
      </w:r>
      <w:proofErr w:type="gramStart"/>
      <w:r w:rsidRPr="00A77E6F">
        <w:rPr>
          <w:sz w:val="24"/>
          <w:szCs w:val="24"/>
        </w:rPr>
        <w:t>преподавался по 2 часа в неделю и вместе с ним продолжалось</w:t>
      </w:r>
      <w:proofErr w:type="gramEnd"/>
      <w:r w:rsidRPr="00A77E6F">
        <w:rPr>
          <w:sz w:val="24"/>
          <w:szCs w:val="24"/>
        </w:rPr>
        <w:t xml:space="preserve"> обучение в рамках  регионального компонента курса «Основы православной культуры» – 1 час в неделю. Но благодаря соглашению со специалистами отдела религиозного образования и </w:t>
      </w:r>
      <w:proofErr w:type="spellStart"/>
      <w:r w:rsidRPr="00A77E6F">
        <w:rPr>
          <w:sz w:val="24"/>
          <w:szCs w:val="24"/>
        </w:rPr>
        <w:t>катехизации</w:t>
      </w:r>
      <w:proofErr w:type="spellEnd"/>
      <w:r w:rsidRPr="00A77E6F">
        <w:rPr>
          <w:sz w:val="24"/>
          <w:szCs w:val="24"/>
        </w:rPr>
        <w:t xml:space="preserve"> Тверской и </w:t>
      </w:r>
      <w:proofErr w:type="spellStart"/>
      <w:r w:rsidRPr="00A77E6F">
        <w:rPr>
          <w:sz w:val="24"/>
          <w:szCs w:val="24"/>
        </w:rPr>
        <w:t>Кашинской</w:t>
      </w:r>
      <w:proofErr w:type="spellEnd"/>
      <w:r w:rsidRPr="00A77E6F">
        <w:rPr>
          <w:sz w:val="24"/>
          <w:szCs w:val="24"/>
        </w:rPr>
        <w:t xml:space="preserve"> епархии о формате преподавания регионального компонента курса и переходу с января 2011 на преподавание курса ОРКСЭ по 1 часу в неделю в течени</w:t>
      </w:r>
      <w:proofErr w:type="gramStart"/>
      <w:r w:rsidRPr="00A77E6F">
        <w:rPr>
          <w:sz w:val="24"/>
          <w:szCs w:val="24"/>
        </w:rPr>
        <w:t>и</w:t>
      </w:r>
      <w:proofErr w:type="gramEnd"/>
      <w:r w:rsidRPr="00A77E6F">
        <w:rPr>
          <w:sz w:val="24"/>
          <w:szCs w:val="24"/>
        </w:rPr>
        <w:t xml:space="preserve"> 3 и 4 четверти эта проблема была разрешена. </w:t>
      </w:r>
    </w:p>
    <w:p w:rsidR="00BF0682" w:rsidRPr="00A77E6F" w:rsidRDefault="00BF0682" w:rsidP="005450B9">
      <w:pPr>
        <w:spacing w:line="240" w:lineRule="auto"/>
        <w:ind w:left="142" w:firstLine="351"/>
        <w:jc w:val="both"/>
        <w:rPr>
          <w:sz w:val="24"/>
          <w:szCs w:val="24"/>
        </w:rPr>
      </w:pPr>
      <w:r w:rsidRPr="00A77E6F">
        <w:rPr>
          <w:sz w:val="24"/>
          <w:szCs w:val="24"/>
        </w:rPr>
        <w:t xml:space="preserve">  </w:t>
      </w:r>
      <w:r w:rsidRPr="00A77E6F">
        <w:rPr>
          <w:sz w:val="24"/>
          <w:szCs w:val="24"/>
        </w:rPr>
        <w:tab/>
        <w:t xml:space="preserve">В настоящее время, после полутора лет апробации, видно, что не оправдались многие опасения, связанные с введением курса ОРКСЭ.  Преподавание учебных модулей курса по выбору не привело к возникновению каких-либо неконструктивных разделений школьников или учителей, к конфликтным ситуациям на межконфессиональной или межнациональной почве. </w:t>
      </w:r>
    </w:p>
    <w:p w:rsidR="00BF0682" w:rsidRPr="00A77E6F" w:rsidRDefault="00BF0682" w:rsidP="005450B9">
      <w:pPr>
        <w:spacing w:line="240" w:lineRule="auto"/>
        <w:ind w:left="142"/>
        <w:jc w:val="both"/>
        <w:rPr>
          <w:spacing w:val="-19"/>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72" w:name="_Toc297109607"/>
      <w:bookmarkStart w:id="73" w:name="_Toc308023317"/>
      <w:r w:rsidRPr="006D222A">
        <w:rPr>
          <w:rFonts w:ascii="Times New Roman" w:hAnsi="Times New Roman" w:cs="Times New Roman"/>
          <w:i/>
          <w:color w:val="auto"/>
          <w:szCs w:val="24"/>
        </w:rPr>
        <w:t>Томская область</w:t>
      </w:r>
      <w:bookmarkEnd w:id="72"/>
      <w:bookmarkEnd w:id="73"/>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58"/>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B80479" w:rsidP="005450B9">
      <w:pPr>
        <w:spacing w:line="240" w:lineRule="auto"/>
        <w:rPr>
          <w:sz w:val="24"/>
          <w:szCs w:val="24"/>
        </w:rPr>
      </w:pPr>
      <w:r w:rsidRPr="00A77E6F">
        <w:rPr>
          <w:sz w:val="24"/>
          <w:szCs w:val="24"/>
        </w:rPr>
        <w:t xml:space="preserve">В соответствии с планом мероприятий проведения апробации комплексного учебного курса для общеобразовательных учреждений «Основы религиозных культур и светской этики» на территории Томской области создан комплекс условий: нормативных, управленческих, информационных, кадровых, учебно-методических, мотивационных. Это позволило отработать модель взаимодействия с социумом (гласность и открытость введения курса ОРКСЭ) и выстроить систему контактов с </w:t>
      </w:r>
      <w:proofErr w:type="gramStart"/>
      <w:r w:rsidRPr="00A77E6F">
        <w:rPr>
          <w:sz w:val="24"/>
          <w:szCs w:val="24"/>
        </w:rPr>
        <w:t>традиционными</w:t>
      </w:r>
      <w:proofErr w:type="gramEnd"/>
      <w:r w:rsidRPr="00A77E6F">
        <w:rPr>
          <w:sz w:val="24"/>
          <w:szCs w:val="24"/>
        </w:rPr>
        <w:t xml:space="preserve"> </w:t>
      </w:r>
      <w:proofErr w:type="spellStart"/>
      <w:r w:rsidRPr="00A77E6F">
        <w:rPr>
          <w:sz w:val="24"/>
          <w:szCs w:val="24"/>
        </w:rPr>
        <w:t>конфессиями</w:t>
      </w:r>
      <w:proofErr w:type="spellEnd"/>
      <w:r w:rsidRPr="00A77E6F">
        <w:rPr>
          <w:sz w:val="24"/>
          <w:szCs w:val="24"/>
        </w:rPr>
        <w:t>.</w:t>
      </w:r>
      <w:r w:rsidRPr="00A77E6F">
        <w:rPr>
          <w:sz w:val="24"/>
          <w:szCs w:val="24"/>
        </w:rPr>
        <w:tab/>
      </w:r>
    </w:p>
    <w:p w:rsidR="00B80479" w:rsidRPr="00A77E6F" w:rsidRDefault="00B80479"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 xml:space="preserve">Нормативно-правовое обеспечение апробации </w:t>
      </w:r>
    </w:p>
    <w:p w:rsidR="00B80479" w:rsidRPr="00A77E6F" w:rsidRDefault="00B80479" w:rsidP="005450B9">
      <w:pPr>
        <w:tabs>
          <w:tab w:val="left" w:pos="1100"/>
        </w:tabs>
        <w:spacing w:line="240" w:lineRule="auto"/>
        <w:rPr>
          <w:bCs/>
          <w:sz w:val="24"/>
          <w:szCs w:val="24"/>
        </w:rPr>
      </w:pPr>
      <w:r w:rsidRPr="00A77E6F">
        <w:rPr>
          <w:bCs/>
          <w:sz w:val="24"/>
          <w:szCs w:val="24"/>
        </w:rPr>
        <w:t>На региональном уровне созданы нормативные правовые  и организационные основания для реализации комплексного учебного курса «Основы религиозных культур и светской этики».</w:t>
      </w:r>
    </w:p>
    <w:p w:rsidR="00B80479" w:rsidRPr="00A77E6F" w:rsidRDefault="00B80479" w:rsidP="005450B9">
      <w:pPr>
        <w:tabs>
          <w:tab w:val="left" w:pos="1100"/>
        </w:tabs>
        <w:spacing w:line="240" w:lineRule="auto"/>
        <w:rPr>
          <w:b/>
          <w:sz w:val="24"/>
          <w:szCs w:val="24"/>
        </w:rPr>
      </w:pPr>
    </w:p>
    <w:p w:rsidR="00B80479" w:rsidRPr="00A77E6F" w:rsidRDefault="00B80479" w:rsidP="005450B9">
      <w:pPr>
        <w:tabs>
          <w:tab w:val="left" w:pos="1100"/>
        </w:tabs>
        <w:spacing w:line="240" w:lineRule="auto"/>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2"/>
        <w:gridCol w:w="3652"/>
        <w:gridCol w:w="1783"/>
        <w:gridCol w:w="1171"/>
      </w:tblGrid>
      <w:tr w:rsidR="00B80479" w:rsidRPr="00A77E6F" w:rsidTr="00C0025C">
        <w:tc>
          <w:tcPr>
            <w:tcW w:w="2943" w:type="dxa"/>
          </w:tcPr>
          <w:p w:rsidR="00B80479" w:rsidRPr="00A77E6F" w:rsidRDefault="00B80479" w:rsidP="005450B9">
            <w:pPr>
              <w:autoSpaceDE w:val="0"/>
              <w:autoSpaceDN w:val="0"/>
              <w:adjustRightInd w:val="0"/>
              <w:spacing w:line="240" w:lineRule="auto"/>
              <w:ind w:firstLine="0"/>
              <w:jc w:val="center"/>
              <w:rPr>
                <w:b/>
                <w:bCs/>
                <w:sz w:val="20"/>
                <w:szCs w:val="20"/>
              </w:rPr>
            </w:pPr>
            <w:r w:rsidRPr="00A77E6F">
              <w:rPr>
                <w:b/>
                <w:bCs/>
                <w:sz w:val="20"/>
                <w:szCs w:val="20"/>
              </w:rPr>
              <w:t>Наименование</w:t>
            </w:r>
          </w:p>
          <w:p w:rsidR="00B80479" w:rsidRPr="00A77E6F" w:rsidRDefault="00B80479" w:rsidP="005450B9">
            <w:pPr>
              <w:autoSpaceDE w:val="0"/>
              <w:autoSpaceDN w:val="0"/>
              <w:adjustRightInd w:val="0"/>
              <w:spacing w:line="240" w:lineRule="auto"/>
              <w:ind w:firstLine="0"/>
              <w:jc w:val="center"/>
              <w:rPr>
                <w:b/>
                <w:bCs/>
                <w:sz w:val="20"/>
                <w:szCs w:val="20"/>
              </w:rPr>
            </w:pPr>
            <w:r w:rsidRPr="00A77E6F">
              <w:rPr>
                <w:b/>
                <w:bCs/>
                <w:sz w:val="20"/>
                <w:szCs w:val="20"/>
              </w:rPr>
              <w:t>документа</w:t>
            </w:r>
          </w:p>
          <w:p w:rsidR="00B80479" w:rsidRPr="00A77E6F" w:rsidRDefault="00B80479" w:rsidP="005450B9">
            <w:pPr>
              <w:tabs>
                <w:tab w:val="left" w:pos="1100"/>
              </w:tabs>
              <w:spacing w:line="240" w:lineRule="auto"/>
              <w:ind w:firstLine="0"/>
              <w:jc w:val="center"/>
              <w:rPr>
                <w:b/>
                <w:sz w:val="20"/>
                <w:szCs w:val="20"/>
              </w:rPr>
            </w:pPr>
          </w:p>
        </w:tc>
        <w:tc>
          <w:tcPr>
            <w:tcW w:w="4072" w:type="dxa"/>
          </w:tcPr>
          <w:p w:rsidR="00B80479" w:rsidRPr="00A77E6F" w:rsidRDefault="00B80479" w:rsidP="005450B9">
            <w:pPr>
              <w:autoSpaceDE w:val="0"/>
              <w:autoSpaceDN w:val="0"/>
              <w:adjustRightInd w:val="0"/>
              <w:spacing w:line="240" w:lineRule="auto"/>
              <w:ind w:firstLine="0"/>
              <w:jc w:val="center"/>
              <w:rPr>
                <w:b/>
                <w:bCs/>
                <w:sz w:val="20"/>
                <w:szCs w:val="20"/>
              </w:rPr>
            </w:pPr>
            <w:r w:rsidRPr="00A77E6F">
              <w:rPr>
                <w:b/>
                <w:bCs/>
                <w:sz w:val="20"/>
                <w:szCs w:val="20"/>
              </w:rPr>
              <w:t>Краткое содержание документа</w:t>
            </w:r>
          </w:p>
          <w:p w:rsidR="00B80479" w:rsidRPr="00A77E6F" w:rsidRDefault="00B80479" w:rsidP="005450B9">
            <w:pPr>
              <w:autoSpaceDE w:val="0"/>
              <w:autoSpaceDN w:val="0"/>
              <w:adjustRightInd w:val="0"/>
              <w:spacing w:line="240" w:lineRule="auto"/>
              <w:ind w:firstLine="0"/>
              <w:jc w:val="center"/>
              <w:rPr>
                <w:b/>
                <w:bCs/>
                <w:sz w:val="20"/>
                <w:szCs w:val="20"/>
              </w:rPr>
            </w:pPr>
            <w:r w:rsidRPr="00A77E6F">
              <w:rPr>
                <w:b/>
                <w:bCs/>
                <w:sz w:val="20"/>
                <w:szCs w:val="20"/>
              </w:rPr>
              <w:t>(аннотация)</w:t>
            </w:r>
          </w:p>
        </w:tc>
        <w:tc>
          <w:tcPr>
            <w:tcW w:w="1783" w:type="dxa"/>
          </w:tcPr>
          <w:p w:rsidR="00B80479" w:rsidRPr="00A77E6F" w:rsidRDefault="00B80479" w:rsidP="005450B9">
            <w:pPr>
              <w:tabs>
                <w:tab w:val="left" w:pos="1100"/>
              </w:tabs>
              <w:spacing w:line="240" w:lineRule="auto"/>
              <w:ind w:firstLine="0"/>
              <w:jc w:val="center"/>
              <w:rPr>
                <w:b/>
                <w:sz w:val="20"/>
                <w:szCs w:val="20"/>
              </w:rPr>
            </w:pPr>
            <w:r w:rsidRPr="00A77E6F">
              <w:rPr>
                <w:b/>
                <w:sz w:val="20"/>
                <w:szCs w:val="20"/>
              </w:rPr>
              <w:t>Уровень (региональный,  муниципальный, школьный)</w:t>
            </w:r>
          </w:p>
        </w:tc>
        <w:tc>
          <w:tcPr>
            <w:tcW w:w="0" w:type="auto"/>
          </w:tcPr>
          <w:p w:rsidR="00B80479" w:rsidRPr="00A77E6F" w:rsidRDefault="00B80479" w:rsidP="005450B9">
            <w:pPr>
              <w:autoSpaceDE w:val="0"/>
              <w:autoSpaceDN w:val="0"/>
              <w:adjustRightInd w:val="0"/>
              <w:spacing w:line="240" w:lineRule="auto"/>
              <w:ind w:firstLine="0"/>
              <w:jc w:val="center"/>
              <w:rPr>
                <w:b/>
                <w:bCs/>
                <w:sz w:val="20"/>
                <w:szCs w:val="20"/>
              </w:rPr>
            </w:pPr>
            <w:r w:rsidRPr="00A77E6F">
              <w:rPr>
                <w:b/>
                <w:bCs/>
                <w:sz w:val="20"/>
                <w:szCs w:val="20"/>
              </w:rPr>
              <w:t>Сроки введения документа в действие</w:t>
            </w:r>
          </w:p>
          <w:p w:rsidR="00B80479" w:rsidRPr="00A77E6F" w:rsidRDefault="00B80479" w:rsidP="005450B9">
            <w:pPr>
              <w:tabs>
                <w:tab w:val="left" w:pos="1100"/>
              </w:tabs>
              <w:spacing w:line="240" w:lineRule="auto"/>
              <w:ind w:firstLine="0"/>
              <w:jc w:val="center"/>
              <w:rPr>
                <w:b/>
                <w:sz w:val="20"/>
                <w:szCs w:val="20"/>
              </w:rPr>
            </w:pPr>
          </w:p>
        </w:tc>
      </w:tr>
      <w:tr w:rsidR="00B80479" w:rsidRPr="00A77E6F" w:rsidTr="00C0025C">
        <w:tc>
          <w:tcPr>
            <w:tcW w:w="2943" w:type="dxa"/>
          </w:tcPr>
          <w:p w:rsidR="00B80479" w:rsidRPr="00A77E6F" w:rsidRDefault="00B80479" w:rsidP="005450B9">
            <w:pPr>
              <w:pStyle w:val="ConsPlusTitle"/>
              <w:widowControl/>
              <w:rPr>
                <w:rFonts w:ascii="Times New Roman" w:hAnsi="Times New Roman" w:cs="Times New Roman"/>
                <w:b w:val="0"/>
                <w:sz w:val="20"/>
                <w:szCs w:val="20"/>
              </w:rPr>
            </w:pPr>
            <w:r w:rsidRPr="00A77E6F">
              <w:rPr>
                <w:rFonts w:ascii="Times New Roman" w:hAnsi="Times New Roman" w:cs="Times New Roman"/>
                <w:b w:val="0"/>
                <w:sz w:val="20"/>
                <w:szCs w:val="20"/>
              </w:rPr>
              <w:t>Распоряжение Администрации Томской области</w:t>
            </w:r>
          </w:p>
          <w:p w:rsidR="00B80479" w:rsidRPr="00A77E6F" w:rsidRDefault="00B80479" w:rsidP="005450B9">
            <w:pPr>
              <w:pStyle w:val="ConsPlusTitle"/>
              <w:widowControl/>
              <w:rPr>
                <w:rFonts w:ascii="Times New Roman" w:hAnsi="Times New Roman" w:cs="Times New Roman"/>
                <w:b w:val="0"/>
                <w:sz w:val="20"/>
                <w:szCs w:val="20"/>
              </w:rPr>
            </w:pPr>
            <w:r w:rsidRPr="00A77E6F">
              <w:rPr>
                <w:rFonts w:ascii="Times New Roman" w:hAnsi="Times New Roman" w:cs="Times New Roman"/>
                <w:b w:val="0"/>
                <w:sz w:val="20"/>
                <w:szCs w:val="20"/>
              </w:rPr>
              <w:t xml:space="preserve">от 12 ноября 2009 г. </w:t>
            </w:r>
          </w:p>
          <w:p w:rsidR="00B80479" w:rsidRPr="00A77E6F" w:rsidRDefault="00B80479" w:rsidP="005450B9">
            <w:pPr>
              <w:pStyle w:val="ConsPlusTitle"/>
              <w:widowControl/>
              <w:rPr>
                <w:rFonts w:ascii="Times New Roman" w:hAnsi="Times New Roman" w:cs="Times New Roman"/>
                <w:b w:val="0"/>
                <w:sz w:val="20"/>
                <w:szCs w:val="20"/>
              </w:rPr>
            </w:pPr>
            <w:r w:rsidRPr="00A77E6F">
              <w:rPr>
                <w:rFonts w:ascii="Times New Roman" w:hAnsi="Times New Roman" w:cs="Times New Roman"/>
                <w:b w:val="0"/>
                <w:sz w:val="20"/>
                <w:szCs w:val="20"/>
              </w:rPr>
              <w:t>№ 802-ра</w:t>
            </w:r>
          </w:p>
          <w:p w:rsidR="00B80479" w:rsidRPr="00A77E6F" w:rsidRDefault="00B80479" w:rsidP="005450B9">
            <w:pPr>
              <w:pStyle w:val="ConsPlusTitle"/>
              <w:widowControl/>
              <w:rPr>
                <w:rFonts w:ascii="Times New Roman" w:hAnsi="Times New Roman" w:cs="Times New Roman"/>
                <w:b w:val="0"/>
                <w:sz w:val="20"/>
                <w:szCs w:val="20"/>
              </w:rPr>
            </w:pPr>
          </w:p>
          <w:p w:rsidR="00B80479" w:rsidRPr="00A77E6F" w:rsidRDefault="00B80479" w:rsidP="005450B9">
            <w:pPr>
              <w:pStyle w:val="ConsPlusTitle"/>
              <w:widowControl/>
              <w:rPr>
                <w:rFonts w:ascii="Times New Roman" w:hAnsi="Times New Roman" w:cs="Times New Roman"/>
                <w:b w:val="0"/>
                <w:sz w:val="20"/>
                <w:szCs w:val="20"/>
              </w:rPr>
            </w:pPr>
          </w:p>
          <w:p w:rsidR="00B80479" w:rsidRPr="00A77E6F" w:rsidRDefault="00B80479" w:rsidP="005450B9">
            <w:pPr>
              <w:pStyle w:val="ConsPlusTitle"/>
              <w:widowControl/>
              <w:rPr>
                <w:rFonts w:ascii="Times New Roman" w:hAnsi="Times New Roman" w:cs="Times New Roman"/>
                <w:sz w:val="20"/>
                <w:szCs w:val="20"/>
              </w:rPr>
            </w:pPr>
          </w:p>
        </w:tc>
        <w:tc>
          <w:tcPr>
            <w:tcW w:w="4072" w:type="dxa"/>
          </w:tcPr>
          <w:p w:rsidR="00B80479" w:rsidRPr="00A77E6F" w:rsidRDefault="00B80479" w:rsidP="005450B9">
            <w:pPr>
              <w:pStyle w:val="ConsPlusTitle"/>
              <w:widowControl/>
              <w:rPr>
                <w:rFonts w:ascii="Times New Roman" w:hAnsi="Times New Roman" w:cs="Times New Roman"/>
                <w:b w:val="0"/>
                <w:sz w:val="20"/>
                <w:szCs w:val="20"/>
              </w:rPr>
            </w:pPr>
            <w:r w:rsidRPr="00A77E6F">
              <w:rPr>
                <w:rFonts w:ascii="Times New Roman" w:hAnsi="Times New Roman" w:cs="Times New Roman"/>
                <w:b w:val="0"/>
                <w:sz w:val="20"/>
                <w:szCs w:val="20"/>
              </w:rPr>
              <w:t xml:space="preserve">План мероприятий проведения эксперимента по апробации комплексного учебного курса </w:t>
            </w:r>
            <w:proofErr w:type="gramStart"/>
            <w:r w:rsidRPr="00A77E6F">
              <w:rPr>
                <w:rFonts w:ascii="Times New Roman" w:hAnsi="Times New Roman" w:cs="Times New Roman"/>
                <w:b w:val="0"/>
                <w:sz w:val="20"/>
                <w:szCs w:val="20"/>
              </w:rPr>
              <w:t>для</w:t>
            </w:r>
            <w:proofErr w:type="gramEnd"/>
            <w:r w:rsidRPr="00A77E6F">
              <w:rPr>
                <w:rFonts w:ascii="Times New Roman" w:hAnsi="Times New Roman" w:cs="Times New Roman"/>
                <w:b w:val="0"/>
                <w:sz w:val="20"/>
                <w:szCs w:val="20"/>
              </w:rPr>
              <w:t xml:space="preserve"> общеобразовательных</w:t>
            </w:r>
          </w:p>
          <w:p w:rsidR="00B80479" w:rsidRPr="00A77E6F" w:rsidRDefault="00B80479" w:rsidP="005450B9">
            <w:pPr>
              <w:pStyle w:val="ConsPlusTitle"/>
              <w:widowControl/>
              <w:rPr>
                <w:rFonts w:ascii="Times New Roman" w:hAnsi="Times New Roman" w:cs="Times New Roman"/>
                <w:b w:val="0"/>
                <w:sz w:val="20"/>
                <w:szCs w:val="20"/>
              </w:rPr>
            </w:pPr>
            <w:r w:rsidRPr="00A77E6F">
              <w:rPr>
                <w:rFonts w:ascii="Times New Roman" w:hAnsi="Times New Roman" w:cs="Times New Roman"/>
                <w:b w:val="0"/>
                <w:sz w:val="20"/>
                <w:szCs w:val="20"/>
              </w:rPr>
              <w:t>учреждений "Основы религиозных культур и светской этики"</w:t>
            </w:r>
          </w:p>
          <w:p w:rsidR="00B80479" w:rsidRPr="00A77E6F" w:rsidRDefault="00B80479" w:rsidP="005450B9">
            <w:pPr>
              <w:pStyle w:val="ConsPlusTitle"/>
              <w:widowControl/>
              <w:rPr>
                <w:rFonts w:ascii="Times New Roman" w:hAnsi="Times New Roman" w:cs="Times New Roman"/>
                <w:sz w:val="20"/>
                <w:szCs w:val="20"/>
              </w:rPr>
            </w:pPr>
            <w:r w:rsidRPr="00A77E6F">
              <w:rPr>
                <w:rFonts w:ascii="Times New Roman" w:hAnsi="Times New Roman" w:cs="Times New Roman"/>
                <w:b w:val="0"/>
                <w:sz w:val="20"/>
                <w:szCs w:val="20"/>
              </w:rPr>
              <w:t>на территории томской области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r w:rsidRPr="00A77E6F">
              <w:rPr>
                <w:sz w:val="20"/>
                <w:szCs w:val="20"/>
              </w:rPr>
              <w:t>12 ноября 2009 г.</w:t>
            </w:r>
          </w:p>
        </w:tc>
      </w:tr>
      <w:tr w:rsidR="00B80479" w:rsidRPr="00A77E6F" w:rsidTr="00C0025C">
        <w:tc>
          <w:tcPr>
            <w:tcW w:w="2943" w:type="dxa"/>
          </w:tcPr>
          <w:p w:rsidR="00B80479" w:rsidRPr="00A77E6F" w:rsidRDefault="00B80479" w:rsidP="005450B9">
            <w:pPr>
              <w:spacing w:line="240" w:lineRule="auto"/>
              <w:ind w:firstLine="0"/>
              <w:rPr>
                <w:sz w:val="20"/>
                <w:szCs w:val="20"/>
              </w:rPr>
            </w:pPr>
            <w:r w:rsidRPr="00A77E6F">
              <w:rPr>
                <w:sz w:val="20"/>
                <w:szCs w:val="20"/>
              </w:rPr>
              <w:lastRenderedPageBreak/>
              <w:t>Распоряжение ДОО ТО</w:t>
            </w:r>
          </w:p>
          <w:p w:rsidR="00B80479" w:rsidRPr="00A77E6F" w:rsidRDefault="00B80479" w:rsidP="005450B9">
            <w:pPr>
              <w:spacing w:line="240" w:lineRule="auto"/>
              <w:ind w:firstLine="0"/>
              <w:rPr>
                <w:sz w:val="20"/>
                <w:szCs w:val="20"/>
              </w:rPr>
            </w:pPr>
            <w:r w:rsidRPr="00A77E6F">
              <w:rPr>
                <w:sz w:val="20"/>
                <w:szCs w:val="20"/>
              </w:rPr>
              <w:t>от 13 февраля 2010 г. № 660</w:t>
            </w:r>
          </w:p>
          <w:p w:rsidR="00B80479" w:rsidRPr="00A77E6F" w:rsidRDefault="00B80479" w:rsidP="005450B9">
            <w:pPr>
              <w:pStyle w:val="ConsPlusTitle"/>
              <w:widowControl/>
              <w:rPr>
                <w:rFonts w:ascii="Times New Roman" w:hAnsi="Times New Roman"/>
                <w:b w:val="0"/>
                <w:sz w:val="20"/>
                <w:szCs w:val="20"/>
              </w:rPr>
            </w:pPr>
          </w:p>
        </w:tc>
        <w:tc>
          <w:tcPr>
            <w:tcW w:w="4072" w:type="dxa"/>
          </w:tcPr>
          <w:p w:rsidR="00B80479" w:rsidRPr="00A77E6F" w:rsidRDefault="00B80479" w:rsidP="005450B9">
            <w:pPr>
              <w:spacing w:line="240" w:lineRule="auto"/>
              <w:ind w:firstLine="0"/>
              <w:jc w:val="both"/>
              <w:rPr>
                <w:sz w:val="20"/>
                <w:szCs w:val="20"/>
              </w:rPr>
            </w:pPr>
            <w:r w:rsidRPr="00A77E6F">
              <w:rPr>
                <w:sz w:val="20"/>
                <w:szCs w:val="20"/>
              </w:rPr>
              <w:t>О реализации эксперимента по апробации комплексного учебного  курса для общеобразовательных учреждений «Основы религиозных культур и светской этики» на территории Томской области в 2010-2011 учебном году</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r w:rsidRPr="00A77E6F">
              <w:rPr>
                <w:sz w:val="20"/>
                <w:szCs w:val="20"/>
              </w:rPr>
              <w:t>13 февраля 2010 г.</w:t>
            </w:r>
          </w:p>
        </w:tc>
      </w:tr>
      <w:tr w:rsidR="00B80479" w:rsidRPr="00A77E6F" w:rsidTr="00C0025C">
        <w:tc>
          <w:tcPr>
            <w:tcW w:w="2943" w:type="dxa"/>
          </w:tcPr>
          <w:p w:rsidR="00B80479" w:rsidRPr="00A77E6F" w:rsidRDefault="00B80479" w:rsidP="005450B9">
            <w:pPr>
              <w:spacing w:line="240" w:lineRule="auto"/>
              <w:ind w:firstLine="0"/>
              <w:rPr>
                <w:sz w:val="20"/>
                <w:szCs w:val="20"/>
              </w:rPr>
            </w:pPr>
            <w:r w:rsidRPr="00A77E6F">
              <w:rPr>
                <w:sz w:val="20"/>
                <w:szCs w:val="20"/>
              </w:rPr>
              <w:t xml:space="preserve">Распоряжение ДОО ТО от 15 октября 2010 г. №564. </w:t>
            </w:r>
          </w:p>
          <w:p w:rsidR="00B80479" w:rsidRPr="00A77E6F" w:rsidRDefault="00B80479" w:rsidP="005450B9">
            <w:pPr>
              <w:spacing w:line="240" w:lineRule="auto"/>
              <w:ind w:firstLine="0"/>
              <w:rPr>
                <w:sz w:val="20"/>
                <w:szCs w:val="20"/>
              </w:rPr>
            </w:pPr>
          </w:p>
          <w:p w:rsidR="00B80479" w:rsidRPr="00A77E6F" w:rsidRDefault="00B80479" w:rsidP="005450B9">
            <w:pPr>
              <w:spacing w:line="240" w:lineRule="auto"/>
              <w:ind w:firstLine="0"/>
              <w:rPr>
                <w:sz w:val="20"/>
                <w:szCs w:val="20"/>
              </w:rPr>
            </w:pPr>
          </w:p>
          <w:p w:rsidR="00B80479" w:rsidRPr="00A77E6F" w:rsidRDefault="00B80479" w:rsidP="005450B9">
            <w:pPr>
              <w:spacing w:line="240" w:lineRule="auto"/>
              <w:ind w:firstLine="0"/>
              <w:rPr>
                <w:sz w:val="20"/>
                <w:szCs w:val="20"/>
              </w:rPr>
            </w:pPr>
          </w:p>
        </w:tc>
        <w:tc>
          <w:tcPr>
            <w:tcW w:w="4072" w:type="dxa"/>
          </w:tcPr>
          <w:p w:rsidR="00B80479" w:rsidRPr="00A77E6F" w:rsidRDefault="00B80479" w:rsidP="005450B9">
            <w:pPr>
              <w:tabs>
                <w:tab w:val="left" w:pos="1100"/>
              </w:tabs>
              <w:spacing w:line="240" w:lineRule="auto"/>
              <w:ind w:firstLine="0"/>
              <w:jc w:val="both"/>
              <w:rPr>
                <w:sz w:val="20"/>
                <w:szCs w:val="20"/>
              </w:rPr>
            </w:pPr>
            <w:r w:rsidRPr="00A77E6F">
              <w:rPr>
                <w:sz w:val="20"/>
                <w:szCs w:val="20"/>
              </w:rPr>
              <w:t>Об исполнении  решений  Межведомственного координационного совета  (МКС) по реализации плана мероприятий  по апробации в 2010 -2011  учебном году комплексного учебного курса  для общеобразовательных учреждений «Основы религиозных культур и светской этики»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r w:rsidRPr="00A77E6F">
              <w:rPr>
                <w:sz w:val="20"/>
                <w:szCs w:val="20"/>
              </w:rPr>
              <w:t>15 октября 2010 г.</w:t>
            </w:r>
          </w:p>
        </w:tc>
      </w:tr>
      <w:tr w:rsidR="00B80479" w:rsidRPr="00A77E6F" w:rsidTr="00C0025C">
        <w:tc>
          <w:tcPr>
            <w:tcW w:w="2943" w:type="dxa"/>
          </w:tcPr>
          <w:p w:rsidR="00B80479" w:rsidRPr="00A77E6F" w:rsidRDefault="00B80479" w:rsidP="005450B9">
            <w:pPr>
              <w:pStyle w:val="3"/>
              <w:keepNext w:val="0"/>
              <w:keepLines w:val="0"/>
              <w:spacing w:before="0" w:line="240" w:lineRule="auto"/>
              <w:ind w:firstLine="0"/>
              <w:rPr>
                <w:rFonts w:ascii="Times New Roman" w:hAnsi="Times New Roman"/>
                <w:b w:val="0"/>
                <w:bCs w:val="0"/>
                <w:color w:val="auto"/>
                <w:sz w:val="20"/>
                <w:szCs w:val="20"/>
              </w:rPr>
            </w:pPr>
            <w:r w:rsidRPr="00A77E6F">
              <w:rPr>
                <w:rFonts w:ascii="Times New Roman" w:hAnsi="Times New Roman"/>
                <w:b w:val="0"/>
                <w:bCs w:val="0"/>
                <w:color w:val="auto"/>
                <w:sz w:val="20"/>
                <w:szCs w:val="20"/>
              </w:rPr>
              <w:t xml:space="preserve">Распоряжение ДОО ТО от 30.03.2010 г. № 146. </w:t>
            </w:r>
          </w:p>
          <w:p w:rsidR="00B80479" w:rsidRPr="00A77E6F" w:rsidRDefault="00B80479" w:rsidP="005450B9">
            <w:pPr>
              <w:spacing w:line="240" w:lineRule="auto"/>
              <w:ind w:firstLine="0"/>
              <w:rPr>
                <w:sz w:val="20"/>
                <w:szCs w:val="20"/>
              </w:rPr>
            </w:pPr>
          </w:p>
          <w:p w:rsidR="00B80479" w:rsidRPr="00A77E6F" w:rsidRDefault="00B80479" w:rsidP="005450B9">
            <w:pPr>
              <w:pStyle w:val="3"/>
              <w:keepNext w:val="0"/>
              <w:keepLines w:val="0"/>
              <w:spacing w:before="0" w:line="240" w:lineRule="auto"/>
              <w:ind w:firstLine="0"/>
              <w:rPr>
                <w:rFonts w:ascii="Times New Roman" w:hAnsi="Times New Roman"/>
                <w:color w:val="auto"/>
                <w:sz w:val="20"/>
                <w:szCs w:val="20"/>
              </w:rPr>
            </w:pPr>
          </w:p>
        </w:tc>
        <w:tc>
          <w:tcPr>
            <w:tcW w:w="4072" w:type="dxa"/>
          </w:tcPr>
          <w:p w:rsidR="00B80479" w:rsidRPr="00A77E6F" w:rsidRDefault="00B80479" w:rsidP="005450B9">
            <w:pPr>
              <w:tabs>
                <w:tab w:val="left" w:pos="1100"/>
              </w:tabs>
              <w:spacing w:line="240" w:lineRule="auto"/>
              <w:ind w:firstLine="0"/>
              <w:jc w:val="both"/>
              <w:rPr>
                <w:sz w:val="20"/>
                <w:szCs w:val="20"/>
              </w:rPr>
            </w:pPr>
            <w:r w:rsidRPr="00A77E6F">
              <w:rPr>
                <w:bCs/>
                <w:sz w:val="20"/>
                <w:szCs w:val="20"/>
              </w:rPr>
              <w:t>Об утверждении организационной схемы подготовки и проведения эксперимента по апробации    в 2009-2010  учебном году комплексного учебного курса для общеобразовательных учреждений  «Основы религиозных культур и светской этики» на территории Томской области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r w:rsidRPr="00A77E6F">
              <w:rPr>
                <w:bCs/>
                <w:sz w:val="20"/>
                <w:szCs w:val="20"/>
              </w:rPr>
              <w:t>30.03.2010 г</w:t>
            </w:r>
          </w:p>
        </w:tc>
      </w:tr>
      <w:tr w:rsidR="00B80479" w:rsidRPr="00A77E6F" w:rsidTr="00C0025C">
        <w:tc>
          <w:tcPr>
            <w:tcW w:w="2943" w:type="dxa"/>
          </w:tcPr>
          <w:p w:rsidR="00B80479" w:rsidRPr="00A77E6F" w:rsidRDefault="00B80479" w:rsidP="005450B9">
            <w:pPr>
              <w:pStyle w:val="af6"/>
              <w:spacing w:after="0" w:line="240" w:lineRule="auto"/>
              <w:ind w:left="0" w:firstLine="0"/>
              <w:rPr>
                <w:b/>
                <w:sz w:val="20"/>
                <w:szCs w:val="20"/>
              </w:rPr>
            </w:pPr>
            <w:r w:rsidRPr="00A77E6F">
              <w:rPr>
                <w:sz w:val="20"/>
                <w:szCs w:val="20"/>
              </w:rPr>
              <w:t xml:space="preserve">Распоряжение ДОО ТО от </w:t>
            </w:r>
            <w:r w:rsidRPr="00A77E6F">
              <w:rPr>
                <w:bCs/>
                <w:sz w:val="20"/>
                <w:szCs w:val="20"/>
              </w:rPr>
              <w:t xml:space="preserve">24.02. 2010 г. </w:t>
            </w:r>
            <w:r w:rsidRPr="00A77E6F">
              <w:rPr>
                <w:sz w:val="20"/>
                <w:szCs w:val="20"/>
              </w:rPr>
              <w:t xml:space="preserve"> №84.</w:t>
            </w:r>
          </w:p>
          <w:p w:rsidR="00B80479" w:rsidRPr="00A77E6F" w:rsidRDefault="00B80479" w:rsidP="005450B9">
            <w:pPr>
              <w:pStyle w:val="af6"/>
              <w:spacing w:after="0" w:line="240" w:lineRule="auto"/>
              <w:ind w:left="0" w:firstLine="0"/>
              <w:rPr>
                <w:sz w:val="20"/>
                <w:szCs w:val="20"/>
              </w:rPr>
            </w:pPr>
          </w:p>
          <w:p w:rsidR="00B80479" w:rsidRPr="00A77E6F" w:rsidRDefault="00B80479" w:rsidP="005450B9">
            <w:pPr>
              <w:pStyle w:val="af6"/>
              <w:spacing w:after="0" w:line="240" w:lineRule="auto"/>
              <w:ind w:left="0" w:firstLine="0"/>
              <w:rPr>
                <w:sz w:val="20"/>
                <w:szCs w:val="20"/>
              </w:rPr>
            </w:pPr>
          </w:p>
          <w:p w:rsidR="00B80479" w:rsidRPr="00A77E6F" w:rsidRDefault="00B80479" w:rsidP="005450B9">
            <w:pPr>
              <w:pStyle w:val="af6"/>
              <w:spacing w:after="0" w:line="240" w:lineRule="auto"/>
              <w:ind w:left="0" w:firstLine="0"/>
              <w:rPr>
                <w:b/>
                <w:bCs/>
                <w:sz w:val="20"/>
                <w:szCs w:val="20"/>
              </w:rPr>
            </w:pPr>
          </w:p>
        </w:tc>
        <w:tc>
          <w:tcPr>
            <w:tcW w:w="4072" w:type="dxa"/>
          </w:tcPr>
          <w:p w:rsidR="00B80479" w:rsidRPr="00A77E6F" w:rsidRDefault="00B80479" w:rsidP="005450B9">
            <w:pPr>
              <w:spacing w:line="240" w:lineRule="auto"/>
              <w:ind w:firstLine="0"/>
              <w:jc w:val="both"/>
              <w:rPr>
                <w:bCs/>
                <w:sz w:val="20"/>
                <w:szCs w:val="20"/>
              </w:rPr>
            </w:pPr>
            <w:r w:rsidRPr="00A77E6F">
              <w:rPr>
                <w:sz w:val="20"/>
                <w:szCs w:val="20"/>
              </w:rPr>
              <w:t>Об утверждении графика  курсов повышения квалификации  для учителей общеобразовательных учреждений Томской области- участников эксперимента по апробации комплексного учебного курса  «Основы религиозных культур и светской этики»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 муниципальный, школьный</w:t>
            </w:r>
          </w:p>
        </w:tc>
        <w:tc>
          <w:tcPr>
            <w:tcW w:w="0" w:type="auto"/>
          </w:tcPr>
          <w:p w:rsidR="00B80479" w:rsidRPr="00A77E6F" w:rsidRDefault="00B80479" w:rsidP="005450B9">
            <w:pPr>
              <w:tabs>
                <w:tab w:val="left" w:pos="1100"/>
              </w:tabs>
              <w:spacing w:line="240" w:lineRule="auto"/>
              <w:ind w:firstLine="0"/>
              <w:jc w:val="center"/>
              <w:rPr>
                <w:sz w:val="20"/>
                <w:szCs w:val="20"/>
              </w:rPr>
            </w:pPr>
            <w:r w:rsidRPr="00A77E6F">
              <w:rPr>
                <w:bCs/>
                <w:sz w:val="20"/>
                <w:szCs w:val="20"/>
              </w:rPr>
              <w:t>24.02. 2010 г.</w:t>
            </w:r>
          </w:p>
        </w:tc>
      </w:tr>
      <w:tr w:rsidR="00B80479" w:rsidRPr="00A77E6F" w:rsidTr="00C0025C">
        <w:tc>
          <w:tcPr>
            <w:tcW w:w="2943" w:type="dxa"/>
          </w:tcPr>
          <w:p w:rsidR="00B80479" w:rsidRPr="00A77E6F" w:rsidRDefault="00B80479" w:rsidP="005450B9">
            <w:pPr>
              <w:pStyle w:val="af6"/>
              <w:spacing w:after="0" w:line="240" w:lineRule="auto"/>
              <w:ind w:left="0" w:firstLine="0"/>
              <w:rPr>
                <w:bCs/>
                <w:sz w:val="20"/>
                <w:szCs w:val="20"/>
              </w:rPr>
            </w:pPr>
            <w:r w:rsidRPr="00A77E6F">
              <w:rPr>
                <w:sz w:val="20"/>
                <w:szCs w:val="20"/>
              </w:rPr>
              <w:t xml:space="preserve">Приказ  ДОО ТО от </w:t>
            </w:r>
            <w:r w:rsidRPr="00A77E6F">
              <w:rPr>
                <w:bCs/>
                <w:sz w:val="20"/>
                <w:szCs w:val="20"/>
              </w:rPr>
              <w:t>14.10.2009 г. № 926.</w:t>
            </w:r>
          </w:p>
          <w:p w:rsidR="00B80479" w:rsidRPr="00A77E6F" w:rsidRDefault="00B80479" w:rsidP="005450B9">
            <w:pPr>
              <w:pStyle w:val="af6"/>
              <w:spacing w:after="0" w:line="240" w:lineRule="auto"/>
              <w:ind w:left="0" w:firstLine="0"/>
              <w:rPr>
                <w:bCs/>
                <w:sz w:val="20"/>
                <w:szCs w:val="20"/>
              </w:rPr>
            </w:pPr>
          </w:p>
          <w:p w:rsidR="00B80479" w:rsidRPr="00A77E6F" w:rsidRDefault="00B80479" w:rsidP="005450B9">
            <w:pPr>
              <w:spacing w:line="240" w:lineRule="auto"/>
              <w:ind w:firstLine="0"/>
              <w:jc w:val="both"/>
              <w:rPr>
                <w:sz w:val="20"/>
                <w:szCs w:val="20"/>
              </w:rPr>
            </w:pPr>
          </w:p>
        </w:tc>
        <w:tc>
          <w:tcPr>
            <w:tcW w:w="4072" w:type="dxa"/>
          </w:tcPr>
          <w:p w:rsidR="00B80479" w:rsidRPr="00A77E6F" w:rsidRDefault="00B80479" w:rsidP="005450B9">
            <w:pPr>
              <w:pStyle w:val="af6"/>
              <w:spacing w:after="0" w:line="240" w:lineRule="auto"/>
              <w:ind w:left="0" w:firstLine="0"/>
              <w:rPr>
                <w:sz w:val="20"/>
                <w:szCs w:val="20"/>
              </w:rPr>
            </w:pPr>
            <w:r w:rsidRPr="00A77E6F">
              <w:rPr>
                <w:sz w:val="20"/>
                <w:szCs w:val="20"/>
              </w:rPr>
              <w:t xml:space="preserve">О создании региональной рабочей группы по организации </w:t>
            </w:r>
          </w:p>
          <w:p w:rsidR="00B80479" w:rsidRPr="00A77E6F" w:rsidRDefault="00B80479" w:rsidP="005450B9">
            <w:pPr>
              <w:spacing w:line="240" w:lineRule="auto"/>
              <w:ind w:firstLine="0"/>
              <w:jc w:val="both"/>
              <w:rPr>
                <w:sz w:val="20"/>
                <w:szCs w:val="20"/>
              </w:rPr>
            </w:pPr>
            <w:r w:rsidRPr="00A77E6F">
              <w:rPr>
                <w:sz w:val="20"/>
                <w:szCs w:val="20"/>
              </w:rPr>
              <w:t>на территории Томской области экспериментального введения</w:t>
            </w:r>
          </w:p>
          <w:p w:rsidR="00B80479" w:rsidRPr="00A77E6F" w:rsidRDefault="00B80479" w:rsidP="005450B9">
            <w:pPr>
              <w:spacing w:line="240" w:lineRule="auto"/>
              <w:ind w:firstLine="0"/>
              <w:jc w:val="both"/>
              <w:rPr>
                <w:sz w:val="20"/>
                <w:szCs w:val="20"/>
              </w:rPr>
            </w:pPr>
            <w:r w:rsidRPr="00A77E6F">
              <w:rPr>
                <w:sz w:val="20"/>
                <w:szCs w:val="20"/>
              </w:rPr>
              <w:t xml:space="preserve"> учебного курса «Основы религиозных культур и светской этики»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 муниципальный</w:t>
            </w:r>
          </w:p>
        </w:tc>
        <w:tc>
          <w:tcPr>
            <w:tcW w:w="0" w:type="auto"/>
          </w:tcPr>
          <w:p w:rsidR="00B80479" w:rsidRPr="00A77E6F" w:rsidRDefault="00B80479" w:rsidP="005450B9">
            <w:pPr>
              <w:tabs>
                <w:tab w:val="left" w:pos="1100"/>
              </w:tabs>
              <w:spacing w:line="240" w:lineRule="auto"/>
              <w:ind w:firstLine="0"/>
              <w:jc w:val="center"/>
              <w:rPr>
                <w:bCs/>
                <w:sz w:val="20"/>
                <w:szCs w:val="20"/>
              </w:rPr>
            </w:pPr>
            <w:r w:rsidRPr="00A77E6F">
              <w:rPr>
                <w:bCs/>
                <w:sz w:val="20"/>
                <w:szCs w:val="20"/>
              </w:rPr>
              <w:t>14.10.2009 г.</w:t>
            </w:r>
          </w:p>
        </w:tc>
      </w:tr>
      <w:tr w:rsidR="00B80479" w:rsidRPr="00A77E6F" w:rsidTr="00C0025C">
        <w:tc>
          <w:tcPr>
            <w:tcW w:w="2943" w:type="dxa"/>
          </w:tcPr>
          <w:p w:rsidR="00B80479" w:rsidRPr="00A77E6F" w:rsidRDefault="00B80479" w:rsidP="005450B9">
            <w:pPr>
              <w:spacing w:line="240" w:lineRule="auto"/>
              <w:ind w:firstLine="0"/>
              <w:jc w:val="both"/>
              <w:rPr>
                <w:sz w:val="20"/>
                <w:szCs w:val="20"/>
                <w:u w:val="single"/>
              </w:rPr>
            </w:pPr>
            <w:r w:rsidRPr="00A77E6F">
              <w:rPr>
                <w:sz w:val="20"/>
                <w:szCs w:val="20"/>
              </w:rPr>
              <w:t>Распоряжение ДОО ТО от 2.09.2009 г. №  1963/01-08</w:t>
            </w:r>
            <w:r w:rsidRPr="00A77E6F">
              <w:rPr>
                <w:sz w:val="20"/>
                <w:szCs w:val="20"/>
                <w:u w:val="single"/>
              </w:rPr>
              <w:t xml:space="preserve"> </w:t>
            </w:r>
          </w:p>
          <w:p w:rsidR="00B80479" w:rsidRPr="00A77E6F" w:rsidRDefault="00B80479" w:rsidP="005450B9">
            <w:pPr>
              <w:spacing w:line="240" w:lineRule="auto"/>
              <w:ind w:firstLine="0"/>
              <w:jc w:val="both"/>
              <w:rPr>
                <w:sz w:val="20"/>
                <w:szCs w:val="20"/>
              </w:rPr>
            </w:pPr>
          </w:p>
        </w:tc>
        <w:tc>
          <w:tcPr>
            <w:tcW w:w="4072" w:type="dxa"/>
          </w:tcPr>
          <w:p w:rsidR="00B80479" w:rsidRPr="00A77E6F" w:rsidRDefault="00B80479" w:rsidP="005450B9">
            <w:pPr>
              <w:spacing w:line="240" w:lineRule="auto"/>
              <w:ind w:firstLine="0"/>
              <w:rPr>
                <w:sz w:val="20"/>
                <w:szCs w:val="20"/>
              </w:rPr>
            </w:pPr>
            <w:r w:rsidRPr="00A77E6F">
              <w:rPr>
                <w:sz w:val="20"/>
                <w:szCs w:val="20"/>
              </w:rPr>
              <w:t xml:space="preserve">О подготовке </w:t>
            </w:r>
            <w:proofErr w:type="gramStart"/>
            <w:r w:rsidRPr="00A77E6F">
              <w:rPr>
                <w:sz w:val="20"/>
                <w:szCs w:val="20"/>
              </w:rPr>
              <w:t>экспериментального</w:t>
            </w:r>
            <w:proofErr w:type="gramEnd"/>
            <w:r w:rsidRPr="00A77E6F">
              <w:rPr>
                <w:sz w:val="20"/>
                <w:szCs w:val="20"/>
              </w:rPr>
              <w:t xml:space="preserve"> </w:t>
            </w:r>
          </w:p>
          <w:p w:rsidR="00B80479" w:rsidRPr="00A77E6F" w:rsidRDefault="00B80479" w:rsidP="005450B9">
            <w:pPr>
              <w:spacing w:line="240" w:lineRule="auto"/>
              <w:ind w:firstLine="0"/>
              <w:jc w:val="both"/>
              <w:rPr>
                <w:sz w:val="20"/>
                <w:szCs w:val="20"/>
              </w:rPr>
            </w:pPr>
            <w:r w:rsidRPr="00A77E6F">
              <w:rPr>
                <w:sz w:val="20"/>
                <w:szCs w:val="20"/>
              </w:rPr>
              <w:t>введения учебного курса «Основы религиозных культур и светской этики»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bCs/>
                <w:sz w:val="20"/>
                <w:szCs w:val="20"/>
              </w:rPr>
            </w:pPr>
            <w:r w:rsidRPr="00A77E6F">
              <w:rPr>
                <w:sz w:val="20"/>
                <w:szCs w:val="20"/>
              </w:rPr>
              <w:t>2.09.2009 г.</w:t>
            </w:r>
          </w:p>
        </w:tc>
      </w:tr>
      <w:tr w:rsidR="00B80479" w:rsidRPr="00A77E6F" w:rsidTr="00C0025C">
        <w:tc>
          <w:tcPr>
            <w:tcW w:w="2943" w:type="dxa"/>
          </w:tcPr>
          <w:p w:rsidR="00B80479" w:rsidRPr="00A77E6F" w:rsidRDefault="00B80479" w:rsidP="005450B9">
            <w:pPr>
              <w:spacing w:line="240" w:lineRule="auto"/>
              <w:ind w:firstLine="0"/>
              <w:jc w:val="both"/>
              <w:rPr>
                <w:sz w:val="20"/>
                <w:szCs w:val="20"/>
              </w:rPr>
            </w:pPr>
            <w:r w:rsidRPr="00A77E6F">
              <w:rPr>
                <w:sz w:val="20"/>
                <w:szCs w:val="20"/>
              </w:rPr>
              <w:t>Решение коллегии от 23.03.2009 г.</w:t>
            </w:r>
          </w:p>
          <w:p w:rsidR="00B80479" w:rsidRPr="00A77E6F" w:rsidRDefault="00B80479" w:rsidP="005450B9">
            <w:pPr>
              <w:spacing w:line="240" w:lineRule="auto"/>
              <w:ind w:firstLine="0"/>
              <w:jc w:val="both"/>
              <w:rPr>
                <w:sz w:val="20"/>
                <w:szCs w:val="20"/>
              </w:rPr>
            </w:pPr>
          </w:p>
        </w:tc>
        <w:tc>
          <w:tcPr>
            <w:tcW w:w="4072" w:type="dxa"/>
          </w:tcPr>
          <w:p w:rsidR="00B80479" w:rsidRPr="00A77E6F" w:rsidRDefault="00B80479" w:rsidP="005450B9">
            <w:pPr>
              <w:pStyle w:val="3"/>
              <w:keepNext w:val="0"/>
              <w:keepLines w:val="0"/>
              <w:spacing w:before="0" w:line="240" w:lineRule="auto"/>
              <w:ind w:firstLine="0"/>
              <w:rPr>
                <w:rFonts w:ascii="Times New Roman" w:hAnsi="Times New Roman"/>
                <w:b w:val="0"/>
                <w:bCs w:val="0"/>
                <w:color w:val="auto"/>
                <w:sz w:val="20"/>
                <w:szCs w:val="20"/>
              </w:rPr>
            </w:pPr>
            <w:r w:rsidRPr="00A77E6F">
              <w:rPr>
                <w:rFonts w:ascii="Times New Roman" w:hAnsi="Times New Roman"/>
                <w:b w:val="0"/>
                <w:bCs w:val="0"/>
                <w:color w:val="auto"/>
                <w:sz w:val="20"/>
                <w:szCs w:val="20"/>
              </w:rPr>
              <w:t>Об утверждении организационной схемы подготовки и проведения эксперимента по апробации    в 2009-2010  учебном году комплексного учебного курса для общеобразовательных учреждений  «Основы религиозных культур и светской этики» на территории Томской области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p>
        </w:tc>
      </w:tr>
      <w:tr w:rsidR="00B80479" w:rsidRPr="00A77E6F" w:rsidTr="00C0025C">
        <w:tc>
          <w:tcPr>
            <w:tcW w:w="2943" w:type="dxa"/>
          </w:tcPr>
          <w:p w:rsidR="00B80479" w:rsidRPr="00A77E6F" w:rsidRDefault="00B80479" w:rsidP="005450B9">
            <w:pPr>
              <w:pStyle w:val="21"/>
              <w:spacing w:before="0" w:after="0"/>
              <w:ind w:left="0" w:right="0"/>
              <w:rPr>
                <w:caps/>
                <w:sz w:val="20"/>
                <w:szCs w:val="20"/>
              </w:rPr>
            </w:pPr>
            <w:r w:rsidRPr="00A77E6F">
              <w:rPr>
                <w:sz w:val="20"/>
                <w:szCs w:val="20"/>
              </w:rPr>
              <w:t>Положение</w:t>
            </w:r>
          </w:p>
          <w:p w:rsidR="00B80479" w:rsidRPr="00A77E6F" w:rsidRDefault="00B80479" w:rsidP="005450B9">
            <w:pPr>
              <w:pStyle w:val="21"/>
              <w:spacing w:before="0" w:after="0"/>
              <w:ind w:left="0" w:right="0"/>
              <w:rPr>
                <w:sz w:val="20"/>
                <w:szCs w:val="20"/>
              </w:rPr>
            </w:pPr>
            <w:r w:rsidRPr="00A77E6F">
              <w:rPr>
                <w:sz w:val="20"/>
                <w:szCs w:val="20"/>
              </w:rPr>
              <w:t xml:space="preserve">об информационном портале методического объединения учителей комплексного учебного курса «Основы религиозных культур и светской этики» </w:t>
            </w:r>
          </w:p>
        </w:tc>
        <w:tc>
          <w:tcPr>
            <w:tcW w:w="4072" w:type="dxa"/>
          </w:tcPr>
          <w:p w:rsidR="00B80479" w:rsidRPr="00A77E6F" w:rsidRDefault="00B80479" w:rsidP="005450B9">
            <w:pPr>
              <w:pStyle w:val="21"/>
              <w:spacing w:before="0" w:after="0"/>
              <w:ind w:left="0" w:right="0"/>
              <w:rPr>
                <w:sz w:val="20"/>
                <w:szCs w:val="20"/>
              </w:rPr>
            </w:pPr>
            <w:r w:rsidRPr="00A77E6F">
              <w:rPr>
                <w:sz w:val="20"/>
                <w:szCs w:val="20"/>
              </w:rPr>
              <w:t>Миссия и структура информационного портала методического объединения учителей комплексного учебного курса «Основы религиозных культур и светской этики»</w:t>
            </w:r>
          </w:p>
          <w:p w:rsidR="00B80479" w:rsidRPr="00A77E6F" w:rsidRDefault="00B80479" w:rsidP="005450B9">
            <w:pPr>
              <w:pStyle w:val="2"/>
              <w:keepNext w:val="0"/>
              <w:keepLines w:val="0"/>
              <w:tabs>
                <w:tab w:val="left" w:pos="900"/>
              </w:tabs>
              <w:spacing w:before="0" w:line="240" w:lineRule="auto"/>
              <w:ind w:firstLine="0"/>
              <w:jc w:val="both"/>
              <w:rPr>
                <w:rFonts w:ascii="Times New Roman" w:hAnsi="Times New Roman"/>
                <w:bCs w:val="0"/>
                <w:color w:val="auto"/>
                <w:sz w:val="20"/>
                <w:szCs w:val="20"/>
              </w:rPr>
            </w:pP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p>
        </w:tc>
      </w:tr>
      <w:tr w:rsidR="00B80479" w:rsidRPr="00A77E6F" w:rsidTr="00C0025C">
        <w:tc>
          <w:tcPr>
            <w:tcW w:w="2943" w:type="dxa"/>
          </w:tcPr>
          <w:p w:rsidR="00B80479" w:rsidRPr="00A77E6F" w:rsidRDefault="00B80479" w:rsidP="005450B9">
            <w:pPr>
              <w:pStyle w:val="21"/>
              <w:spacing w:before="0" w:after="0"/>
              <w:ind w:left="0" w:right="0"/>
              <w:rPr>
                <w:sz w:val="20"/>
                <w:szCs w:val="20"/>
              </w:rPr>
            </w:pPr>
            <w:r w:rsidRPr="00A77E6F">
              <w:rPr>
                <w:sz w:val="20"/>
                <w:szCs w:val="20"/>
              </w:rPr>
              <w:t>Методические материалы для учителей и организаторов апробации комплексного учебного курса «Основы религиозных культур и светской этики»</w:t>
            </w:r>
          </w:p>
        </w:tc>
        <w:tc>
          <w:tcPr>
            <w:tcW w:w="4072" w:type="dxa"/>
          </w:tcPr>
          <w:p w:rsidR="00B80479" w:rsidRPr="00A77E6F" w:rsidRDefault="00B80479" w:rsidP="005450B9">
            <w:pPr>
              <w:pStyle w:val="21"/>
              <w:spacing w:before="0" w:after="0"/>
              <w:ind w:left="0" w:right="0"/>
              <w:rPr>
                <w:sz w:val="20"/>
                <w:szCs w:val="20"/>
              </w:rPr>
            </w:pPr>
            <w:r w:rsidRPr="00A77E6F">
              <w:rPr>
                <w:sz w:val="20"/>
                <w:szCs w:val="20"/>
              </w:rPr>
              <w:t>Материалы для учителей и организаторов учебного курса</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r w:rsidRPr="00A77E6F">
              <w:rPr>
                <w:sz w:val="20"/>
                <w:szCs w:val="20"/>
              </w:rPr>
              <w:t>2010</w:t>
            </w:r>
          </w:p>
        </w:tc>
      </w:tr>
      <w:tr w:rsidR="00B80479" w:rsidRPr="00A77E6F" w:rsidTr="00C0025C">
        <w:tc>
          <w:tcPr>
            <w:tcW w:w="2943" w:type="dxa"/>
          </w:tcPr>
          <w:p w:rsidR="00B80479" w:rsidRPr="00A77E6F" w:rsidRDefault="00B80479" w:rsidP="005450B9">
            <w:pPr>
              <w:pStyle w:val="22"/>
              <w:spacing w:after="0" w:line="240" w:lineRule="auto"/>
              <w:rPr>
                <w:rFonts w:ascii="Times New Roman" w:hAnsi="Times New Roman"/>
                <w:sz w:val="20"/>
                <w:szCs w:val="20"/>
              </w:rPr>
            </w:pPr>
            <w:r w:rsidRPr="00A77E6F">
              <w:rPr>
                <w:rFonts w:ascii="Times New Roman" w:hAnsi="Times New Roman"/>
                <w:sz w:val="20"/>
                <w:szCs w:val="20"/>
              </w:rPr>
              <w:t>Примерные методические рекомендации</w:t>
            </w:r>
          </w:p>
          <w:p w:rsidR="00B80479" w:rsidRPr="00A77E6F" w:rsidRDefault="00B80479" w:rsidP="005450B9">
            <w:pPr>
              <w:pStyle w:val="22"/>
              <w:spacing w:after="0" w:line="240" w:lineRule="auto"/>
              <w:rPr>
                <w:rFonts w:ascii="Times New Roman" w:hAnsi="Times New Roman"/>
                <w:sz w:val="20"/>
                <w:szCs w:val="20"/>
              </w:rPr>
            </w:pPr>
            <w:r w:rsidRPr="00A77E6F">
              <w:rPr>
                <w:rFonts w:ascii="Times New Roman" w:hAnsi="Times New Roman"/>
                <w:sz w:val="20"/>
                <w:szCs w:val="20"/>
              </w:rPr>
              <w:lastRenderedPageBreak/>
              <w:t>по проведению родительских собраний в 4-х классах муниципальных образовательных учреждений Томской области по вопросам дальнейшего информирования родителей об особенностях курса «Основы религиозных культур и светской этики»  в 2010 – 2011 учебном году</w:t>
            </w:r>
          </w:p>
        </w:tc>
        <w:tc>
          <w:tcPr>
            <w:tcW w:w="4072" w:type="dxa"/>
          </w:tcPr>
          <w:p w:rsidR="00B80479" w:rsidRPr="00A77E6F" w:rsidRDefault="00B80479" w:rsidP="005450B9">
            <w:pPr>
              <w:pStyle w:val="22"/>
              <w:spacing w:after="0" w:line="240" w:lineRule="auto"/>
              <w:rPr>
                <w:rFonts w:ascii="Times New Roman" w:hAnsi="Times New Roman"/>
                <w:sz w:val="20"/>
                <w:szCs w:val="20"/>
              </w:rPr>
            </w:pPr>
            <w:r w:rsidRPr="00A77E6F">
              <w:rPr>
                <w:rFonts w:ascii="Times New Roman" w:hAnsi="Times New Roman"/>
                <w:sz w:val="20"/>
                <w:szCs w:val="20"/>
              </w:rPr>
              <w:lastRenderedPageBreak/>
              <w:t>Примерные методические рекомендации</w:t>
            </w:r>
          </w:p>
          <w:p w:rsidR="00B80479" w:rsidRPr="00A77E6F" w:rsidRDefault="00B80479" w:rsidP="005450B9">
            <w:pPr>
              <w:pStyle w:val="21"/>
              <w:spacing w:before="0" w:after="0"/>
              <w:ind w:left="0" w:right="0"/>
              <w:rPr>
                <w:sz w:val="20"/>
                <w:szCs w:val="20"/>
              </w:rPr>
            </w:pPr>
            <w:r w:rsidRPr="00A77E6F">
              <w:rPr>
                <w:sz w:val="20"/>
                <w:szCs w:val="20"/>
              </w:rPr>
              <w:lastRenderedPageBreak/>
              <w:t>по проведению родительских собраний в 4-х классах</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lastRenderedPageBreak/>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p>
        </w:tc>
      </w:tr>
      <w:tr w:rsidR="00B80479" w:rsidRPr="00A77E6F" w:rsidTr="00C0025C">
        <w:tc>
          <w:tcPr>
            <w:tcW w:w="2943" w:type="dxa"/>
          </w:tcPr>
          <w:p w:rsidR="00B80479" w:rsidRPr="00A77E6F" w:rsidRDefault="00B80479" w:rsidP="005450B9">
            <w:pPr>
              <w:spacing w:line="240" w:lineRule="auto"/>
              <w:ind w:firstLine="0"/>
              <w:rPr>
                <w:sz w:val="20"/>
                <w:szCs w:val="20"/>
              </w:rPr>
            </w:pPr>
            <w:r w:rsidRPr="00A77E6F">
              <w:rPr>
                <w:sz w:val="20"/>
                <w:szCs w:val="20"/>
              </w:rPr>
              <w:lastRenderedPageBreak/>
              <w:t>Приказ ТОИПКРО от 06.10.2009г.                                                                                            № 295-О</w:t>
            </w:r>
          </w:p>
          <w:p w:rsidR="00B80479" w:rsidRPr="00A77E6F" w:rsidRDefault="00B80479" w:rsidP="005450B9">
            <w:pPr>
              <w:pStyle w:val="22"/>
              <w:spacing w:after="0" w:line="240" w:lineRule="auto"/>
              <w:rPr>
                <w:rFonts w:ascii="Times New Roman" w:hAnsi="Times New Roman"/>
                <w:sz w:val="20"/>
                <w:szCs w:val="20"/>
              </w:rPr>
            </w:pPr>
          </w:p>
        </w:tc>
        <w:tc>
          <w:tcPr>
            <w:tcW w:w="4072" w:type="dxa"/>
          </w:tcPr>
          <w:p w:rsidR="00B80479" w:rsidRPr="00A77E6F" w:rsidRDefault="00B80479" w:rsidP="005450B9">
            <w:pPr>
              <w:spacing w:line="240" w:lineRule="auto"/>
              <w:ind w:firstLine="0"/>
              <w:rPr>
                <w:sz w:val="20"/>
                <w:szCs w:val="20"/>
              </w:rPr>
            </w:pPr>
            <w:r w:rsidRPr="00A77E6F">
              <w:rPr>
                <w:sz w:val="20"/>
                <w:szCs w:val="20"/>
              </w:rPr>
              <w:t>О формировании рабочей группы по апробации в образовательных учреждениях Томской области комплексного учебного курса «Основы религиозных культур и светской этики»</w:t>
            </w:r>
          </w:p>
        </w:tc>
        <w:tc>
          <w:tcPr>
            <w:tcW w:w="1783" w:type="dxa"/>
          </w:tcPr>
          <w:p w:rsidR="00B80479" w:rsidRPr="00A77E6F" w:rsidRDefault="00B80479" w:rsidP="005450B9">
            <w:pPr>
              <w:tabs>
                <w:tab w:val="left" w:pos="1100"/>
              </w:tabs>
              <w:spacing w:line="240" w:lineRule="auto"/>
              <w:ind w:firstLine="0"/>
              <w:jc w:val="center"/>
              <w:rPr>
                <w:sz w:val="20"/>
                <w:szCs w:val="20"/>
              </w:rPr>
            </w:pPr>
            <w:r w:rsidRPr="00A77E6F">
              <w:rPr>
                <w:sz w:val="20"/>
                <w:szCs w:val="20"/>
              </w:rPr>
              <w:t>Региональный</w:t>
            </w:r>
          </w:p>
        </w:tc>
        <w:tc>
          <w:tcPr>
            <w:tcW w:w="0" w:type="auto"/>
          </w:tcPr>
          <w:p w:rsidR="00B80479" w:rsidRPr="00A77E6F" w:rsidRDefault="00B80479" w:rsidP="005450B9">
            <w:pPr>
              <w:tabs>
                <w:tab w:val="left" w:pos="1100"/>
              </w:tabs>
              <w:spacing w:line="240" w:lineRule="auto"/>
              <w:ind w:firstLine="0"/>
              <w:jc w:val="center"/>
              <w:rPr>
                <w:sz w:val="20"/>
                <w:szCs w:val="20"/>
              </w:rPr>
            </w:pPr>
            <w:r w:rsidRPr="00A77E6F">
              <w:rPr>
                <w:sz w:val="20"/>
                <w:szCs w:val="20"/>
              </w:rPr>
              <w:t>06.10.2009 г.</w:t>
            </w:r>
          </w:p>
        </w:tc>
      </w:tr>
    </w:tbl>
    <w:p w:rsidR="000571D0" w:rsidRPr="00A77E6F" w:rsidRDefault="000571D0"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Организационно-управленческие условия апробации</w:t>
      </w:r>
    </w:p>
    <w:p w:rsidR="00C31391" w:rsidRPr="00A77E6F" w:rsidRDefault="00C31391" w:rsidP="005450B9">
      <w:pPr>
        <w:spacing w:line="240" w:lineRule="auto"/>
        <w:ind w:firstLine="720"/>
        <w:jc w:val="both"/>
        <w:rPr>
          <w:bCs/>
          <w:sz w:val="24"/>
          <w:szCs w:val="24"/>
        </w:rPr>
      </w:pPr>
      <w:r w:rsidRPr="00A77E6F">
        <w:rPr>
          <w:bCs/>
          <w:sz w:val="24"/>
          <w:szCs w:val="24"/>
        </w:rPr>
        <w:t>В регионе сформирована сеть ОУ, участвующих в апробации комплексного учебного курса. Определены  базовые (</w:t>
      </w:r>
      <w:proofErr w:type="spellStart"/>
      <w:r w:rsidRPr="00A77E6F">
        <w:rPr>
          <w:bCs/>
          <w:sz w:val="24"/>
          <w:szCs w:val="24"/>
        </w:rPr>
        <w:t>пилотные</w:t>
      </w:r>
      <w:proofErr w:type="spellEnd"/>
      <w:r w:rsidRPr="00A77E6F">
        <w:rPr>
          <w:bCs/>
          <w:sz w:val="24"/>
          <w:szCs w:val="24"/>
        </w:rPr>
        <w:t>) школы апробации комплексного учебного курса. Создана система управления введения комплексного учебного курса.</w:t>
      </w:r>
    </w:p>
    <w:p w:rsidR="00B80479" w:rsidRPr="00A77E6F" w:rsidRDefault="00B80479" w:rsidP="005450B9">
      <w:pPr>
        <w:pStyle w:val="a6"/>
        <w:spacing w:after="0" w:line="240" w:lineRule="auto"/>
        <w:ind w:firstLine="720"/>
        <w:jc w:val="both"/>
        <w:rPr>
          <w:sz w:val="24"/>
          <w:szCs w:val="24"/>
        </w:rPr>
      </w:pPr>
      <w:r w:rsidRPr="00A77E6F">
        <w:rPr>
          <w:sz w:val="24"/>
          <w:szCs w:val="24"/>
        </w:rPr>
        <w:t xml:space="preserve">17 декабря </w:t>
      </w:r>
      <w:smartTag w:uri="urn:schemas-microsoft-com:office:smarttags" w:element="metricconverter">
        <w:smartTagPr>
          <w:attr w:name="ProductID" w:val="2009 г"/>
        </w:smartTagPr>
        <w:r w:rsidRPr="00A77E6F">
          <w:rPr>
            <w:sz w:val="24"/>
            <w:szCs w:val="24"/>
          </w:rPr>
          <w:t>2009 г</w:t>
        </w:r>
      </w:smartTag>
      <w:r w:rsidRPr="00A77E6F">
        <w:rPr>
          <w:sz w:val="24"/>
          <w:szCs w:val="24"/>
        </w:rPr>
        <w:t xml:space="preserve">. между Министерством образования и науки Российской Федерации и Департаментом общего образования Томской области подписано Соглашение о взаимодействии по вопросам апробации комплексного учебного курса «Основы религиозных культур и светской этики». </w:t>
      </w:r>
    </w:p>
    <w:p w:rsidR="00B80479" w:rsidRPr="00A77E6F" w:rsidRDefault="00B80479" w:rsidP="005450B9">
      <w:pPr>
        <w:spacing w:line="240" w:lineRule="auto"/>
        <w:ind w:firstLine="720"/>
        <w:jc w:val="both"/>
        <w:rPr>
          <w:sz w:val="24"/>
          <w:szCs w:val="24"/>
        </w:rPr>
      </w:pPr>
      <w:r w:rsidRPr="00A77E6F">
        <w:rPr>
          <w:sz w:val="24"/>
          <w:szCs w:val="24"/>
        </w:rPr>
        <w:t>В соответствии планом-графиком реализации комплексного учебного курса вопрос «Об организационном этапе введения  в общеобразовательных учреждениях Томской области комплексного учебного курса «Основы религиозных культур и светской этики» заслушивался на заседаниях:</w:t>
      </w:r>
    </w:p>
    <w:p w:rsidR="00B80479" w:rsidRPr="00A77E6F" w:rsidRDefault="00B80479" w:rsidP="00233379">
      <w:pPr>
        <w:pStyle w:val="a3"/>
        <w:numPr>
          <w:ilvl w:val="0"/>
          <w:numId w:val="140"/>
        </w:numPr>
        <w:spacing w:line="240" w:lineRule="auto"/>
        <w:jc w:val="both"/>
        <w:rPr>
          <w:sz w:val="24"/>
          <w:szCs w:val="24"/>
        </w:rPr>
      </w:pPr>
      <w:r w:rsidRPr="00A77E6F">
        <w:rPr>
          <w:sz w:val="24"/>
          <w:szCs w:val="24"/>
        </w:rPr>
        <w:t xml:space="preserve">Общественной палаты Томской области (декабрь </w:t>
      </w:r>
      <w:smartTag w:uri="urn:schemas-microsoft-com:office:smarttags" w:element="metricconverter">
        <w:smartTagPr>
          <w:attr w:name="ProductID" w:val="2009 г"/>
        </w:smartTagPr>
        <w:r w:rsidRPr="00A77E6F">
          <w:rPr>
            <w:sz w:val="24"/>
            <w:szCs w:val="24"/>
          </w:rPr>
          <w:t>2009 г</w:t>
        </w:r>
      </w:smartTag>
      <w:r w:rsidRPr="00A77E6F">
        <w:rPr>
          <w:sz w:val="24"/>
          <w:szCs w:val="24"/>
        </w:rPr>
        <w:t>.);</w:t>
      </w:r>
    </w:p>
    <w:p w:rsidR="00B80479" w:rsidRPr="00A77E6F" w:rsidRDefault="00B80479" w:rsidP="00233379">
      <w:pPr>
        <w:pStyle w:val="a3"/>
        <w:numPr>
          <w:ilvl w:val="0"/>
          <w:numId w:val="140"/>
        </w:numPr>
        <w:spacing w:line="240" w:lineRule="auto"/>
        <w:jc w:val="both"/>
        <w:rPr>
          <w:sz w:val="24"/>
          <w:szCs w:val="24"/>
        </w:rPr>
      </w:pPr>
      <w:r w:rsidRPr="00A77E6F">
        <w:rPr>
          <w:sz w:val="24"/>
          <w:szCs w:val="24"/>
        </w:rPr>
        <w:t xml:space="preserve">Экспертного совета по делам религиозных объединений (октябрь </w:t>
      </w:r>
      <w:smartTag w:uri="urn:schemas-microsoft-com:office:smarttags" w:element="metricconverter">
        <w:smartTagPr>
          <w:attr w:name="ProductID" w:val="2009 г"/>
        </w:smartTagPr>
        <w:r w:rsidRPr="00A77E6F">
          <w:rPr>
            <w:sz w:val="24"/>
            <w:szCs w:val="24"/>
          </w:rPr>
          <w:t>2009 г</w:t>
        </w:r>
      </w:smartTag>
      <w:r w:rsidRPr="00A77E6F">
        <w:rPr>
          <w:sz w:val="24"/>
          <w:szCs w:val="24"/>
        </w:rPr>
        <w:t>.);</w:t>
      </w:r>
    </w:p>
    <w:p w:rsidR="00B80479" w:rsidRPr="00A77E6F" w:rsidRDefault="00B80479" w:rsidP="00233379">
      <w:pPr>
        <w:pStyle w:val="a3"/>
        <w:numPr>
          <w:ilvl w:val="0"/>
          <w:numId w:val="140"/>
        </w:numPr>
        <w:spacing w:line="240" w:lineRule="auto"/>
        <w:jc w:val="both"/>
        <w:rPr>
          <w:sz w:val="24"/>
          <w:szCs w:val="24"/>
        </w:rPr>
      </w:pPr>
      <w:r w:rsidRPr="00A77E6F">
        <w:rPr>
          <w:sz w:val="24"/>
          <w:szCs w:val="24"/>
        </w:rPr>
        <w:t xml:space="preserve">Комитета по труду и социальной политике Государственной Думы Томской области (декабрь </w:t>
      </w:r>
      <w:smartTag w:uri="urn:schemas-microsoft-com:office:smarttags" w:element="metricconverter">
        <w:smartTagPr>
          <w:attr w:name="ProductID" w:val="2009 г"/>
        </w:smartTagPr>
        <w:r w:rsidRPr="00A77E6F">
          <w:rPr>
            <w:sz w:val="24"/>
            <w:szCs w:val="24"/>
          </w:rPr>
          <w:t>2009 г</w:t>
        </w:r>
      </w:smartTag>
      <w:r w:rsidRPr="00A77E6F">
        <w:rPr>
          <w:sz w:val="24"/>
          <w:szCs w:val="24"/>
        </w:rPr>
        <w:t xml:space="preserve">., март </w:t>
      </w:r>
      <w:smartTag w:uri="urn:schemas-microsoft-com:office:smarttags" w:element="metricconverter">
        <w:smartTagPr>
          <w:attr w:name="ProductID" w:val="2010 г"/>
        </w:smartTagPr>
        <w:r w:rsidRPr="00A77E6F">
          <w:rPr>
            <w:sz w:val="24"/>
            <w:szCs w:val="24"/>
          </w:rPr>
          <w:t>2010 г</w:t>
        </w:r>
      </w:smartTag>
      <w:r w:rsidRPr="00A77E6F">
        <w:rPr>
          <w:sz w:val="24"/>
          <w:szCs w:val="24"/>
        </w:rPr>
        <w:t>.).</w:t>
      </w:r>
    </w:p>
    <w:p w:rsidR="00B80479" w:rsidRPr="00A77E6F" w:rsidRDefault="00B80479" w:rsidP="005450B9">
      <w:pPr>
        <w:spacing w:line="240" w:lineRule="auto"/>
        <w:ind w:firstLine="720"/>
        <w:jc w:val="both"/>
        <w:rPr>
          <w:sz w:val="24"/>
          <w:szCs w:val="24"/>
        </w:rPr>
      </w:pPr>
      <w:r w:rsidRPr="00A77E6F">
        <w:rPr>
          <w:sz w:val="24"/>
          <w:szCs w:val="24"/>
        </w:rPr>
        <w:t xml:space="preserve">18 марта </w:t>
      </w:r>
      <w:smartTag w:uri="urn:schemas-microsoft-com:office:smarttags" w:element="metricconverter">
        <w:smartTagPr>
          <w:attr w:name="ProductID" w:val="2010 г"/>
        </w:smartTagPr>
        <w:r w:rsidRPr="00A77E6F">
          <w:rPr>
            <w:sz w:val="24"/>
            <w:szCs w:val="24"/>
          </w:rPr>
          <w:t>2010 г</w:t>
        </w:r>
      </w:smartTag>
      <w:r w:rsidRPr="00A77E6F">
        <w:rPr>
          <w:sz w:val="24"/>
          <w:szCs w:val="24"/>
        </w:rPr>
        <w:t xml:space="preserve">. – организовано  и проведено заседание Круглого стола по проблемам подготовки к реализации данного эксперимента с представителями традиционных </w:t>
      </w:r>
      <w:proofErr w:type="spellStart"/>
      <w:r w:rsidRPr="00A77E6F">
        <w:rPr>
          <w:sz w:val="24"/>
          <w:szCs w:val="24"/>
        </w:rPr>
        <w:t>конфессий</w:t>
      </w:r>
      <w:proofErr w:type="spellEnd"/>
      <w:r w:rsidRPr="00A77E6F">
        <w:rPr>
          <w:sz w:val="24"/>
          <w:szCs w:val="24"/>
        </w:rPr>
        <w:t xml:space="preserve">; 17-31 марта </w:t>
      </w:r>
      <w:smartTag w:uri="urn:schemas-microsoft-com:office:smarttags" w:element="metricconverter">
        <w:smartTagPr>
          <w:attr w:name="ProductID" w:val="2010 г"/>
        </w:smartTagPr>
        <w:r w:rsidRPr="00A77E6F">
          <w:rPr>
            <w:sz w:val="24"/>
            <w:szCs w:val="24"/>
          </w:rPr>
          <w:t>2010 г</w:t>
        </w:r>
      </w:smartTag>
      <w:r w:rsidRPr="00A77E6F">
        <w:rPr>
          <w:sz w:val="24"/>
          <w:szCs w:val="24"/>
        </w:rPr>
        <w:t xml:space="preserve">. – привлечение представителей общественности к участию в итоговых занятиях учителей-слушателей курсов повышения квалификации по комплексному курсу «Основы религиозных культур и светской этики»  в качестве общественных наблюдателей; 30 марта </w:t>
      </w:r>
      <w:smartTag w:uri="urn:schemas-microsoft-com:office:smarttags" w:element="metricconverter">
        <w:smartTagPr>
          <w:attr w:name="ProductID" w:val="2010 г"/>
        </w:smartTagPr>
        <w:r w:rsidRPr="00A77E6F">
          <w:rPr>
            <w:sz w:val="24"/>
            <w:szCs w:val="24"/>
          </w:rPr>
          <w:t>2010 г</w:t>
        </w:r>
      </w:smartTag>
      <w:r w:rsidRPr="00A77E6F">
        <w:rPr>
          <w:sz w:val="24"/>
          <w:szCs w:val="24"/>
        </w:rPr>
        <w:t>. – выступление перед  руководителями  органов местного самоуправления с целью информирования о ходе подготовки к запуску апробации комплексного учебного курса «Основы религиозных культур и светской этики» на территории Томской области.</w:t>
      </w:r>
    </w:p>
    <w:p w:rsidR="00B80479" w:rsidRPr="00A77E6F" w:rsidRDefault="00B80479" w:rsidP="005450B9">
      <w:pPr>
        <w:spacing w:line="240" w:lineRule="auto"/>
        <w:ind w:firstLine="720"/>
        <w:jc w:val="both"/>
        <w:rPr>
          <w:sz w:val="24"/>
          <w:szCs w:val="24"/>
        </w:rPr>
      </w:pPr>
    </w:p>
    <w:p w:rsidR="00B80479" w:rsidRPr="00A77E6F" w:rsidRDefault="00B80479" w:rsidP="005450B9">
      <w:pPr>
        <w:pStyle w:val="af4"/>
        <w:jc w:val="both"/>
        <w:rPr>
          <w:sz w:val="24"/>
          <w:u w:val="single"/>
        </w:rPr>
      </w:pPr>
      <w:r w:rsidRPr="00A77E6F">
        <w:rPr>
          <w:sz w:val="24"/>
          <w:u w:val="single"/>
        </w:rPr>
        <w:t>На  муниципальном уровне:</w:t>
      </w:r>
    </w:p>
    <w:p w:rsidR="00B80479" w:rsidRPr="00A77E6F" w:rsidRDefault="00B80479" w:rsidP="00233379">
      <w:pPr>
        <w:pStyle w:val="a6"/>
        <w:numPr>
          <w:ilvl w:val="0"/>
          <w:numId w:val="170"/>
        </w:numPr>
        <w:spacing w:after="0" w:line="240" w:lineRule="auto"/>
        <w:jc w:val="both"/>
        <w:rPr>
          <w:b/>
          <w:bCs/>
          <w:sz w:val="24"/>
          <w:szCs w:val="24"/>
        </w:rPr>
      </w:pPr>
      <w:r w:rsidRPr="00A77E6F">
        <w:rPr>
          <w:sz w:val="24"/>
          <w:szCs w:val="24"/>
        </w:rPr>
        <w:t>В структуре муниципальных органов управления образованием (МОУО) назначены координаторы по реализации комплексного учебного курса ОРКСЭ на муниципальном уровне, данное направление вменено в их должностные обязанности.</w:t>
      </w:r>
    </w:p>
    <w:p w:rsidR="00B80479" w:rsidRPr="00A77E6F" w:rsidRDefault="00B80479" w:rsidP="00233379">
      <w:pPr>
        <w:pStyle w:val="a6"/>
        <w:numPr>
          <w:ilvl w:val="0"/>
          <w:numId w:val="170"/>
        </w:numPr>
        <w:spacing w:after="0" w:line="240" w:lineRule="auto"/>
        <w:jc w:val="both"/>
        <w:rPr>
          <w:sz w:val="24"/>
          <w:szCs w:val="24"/>
        </w:rPr>
      </w:pPr>
      <w:r w:rsidRPr="00A77E6F">
        <w:rPr>
          <w:sz w:val="24"/>
          <w:szCs w:val="24"/>
        </w:rPr>
        <w:t>Созданы базы данных:</w:t>
      </w:r>
    </w:p>
    <w:p w:rsidR="00B80479" w:rsidRPr="00A77E6F" w:rsidRDefault="00B80479" w:rsidP="00233379">
      <w:pPr>
        <w:pStyle w:val="a6"/>
        <w:numPr>
          <w:ilvl w:val="0"/>
          <w:numId w:val="141"/>
        </w:numPr>
        <w:spacing w:after="0" w:line="240" w:lineRule="auto"/>
        <w:jc w:val="both"/>
        <w:rPr>
          <w:sz w:val="24"/>
          <w:szCs w:val="24"/>
        </w:rPr>
      </w:pPr>
      <w:r w:rsidRPr="00A77E6F">
        <w:rPr>
          <w:sz w:val="24"/>
          <w:szCs w:val="24"/>
        </w:rPr>
        <w:t>нормативного и учебно-методического обеспечения;</w:t>
      </w:r>
    </w:p>
    <w:p w:rsidR="00B80479" w:rsidRPr="00A77E6F" w:rsidRDefault="00B80479" w:rsidP="00233379">
      <w:pPr>
        <w:pStyle w:val="a6"/>
        <w:numPr>
          <w:ilvl w:val="0"/>
          <w:numId w:val="141"/>
        </w:numPr>
        <w:spacing w:after="0" w:line="240" w:lineRule="auto"/>
        <w:jc w:val="both"/>
        <w:rPr>
          <w:sz w:val="24"/>
          <w:szCs w:val="24"/>
        </w:rPr>
      </w:pPr>
      <w:r w:rsidRPr="00A77E6F">
        <w:rPr>
          <w:sz w:val="24"/>
          <w:szCs w:val="24"/>
        </w:rPr>
        <w:t>кадрового состава (список учителей - преподавателей данного комплексного учебного курса и отдельных модулей);</w:t>
      </w:r>
    </w:p>
    <w:p w:rsidR="00B80479" w:rsidRPr="00A77E6F" w:rsidRDefault="00B80479" w:rsidP="00233379">
      <w:pPr>
        <w:pStyle w:val="a6"/>
        <w:numPr>
          <w:ilvl w:val="0"/>
          <w:numId w:val="141"/>
        </w:numPr>
        <w:spacing w:after="0" w:line="240" w:lineRule="auto"/>
        <w:jc w:val="both"/>
        <w:rPr>
          <w:sz w:val="24"/>
          <w:szCs w:val="24"/>
        </w:rPr>
      </w:pPr>
      <w:r w:rsidRPr="00A77E6F">
        <w:rPr>
          <w:sz w:val="24"/>
          <w:szCs w:val="24"/>
        </w:rPr>
        <w:t xml:space="preserve">списка </w:t>
      </w:r>
      <w:proofErr w:type="gramStart"/>
      <w:r w:rsidRPr="00A77E6F">
        <w:rPr>
          <w:sz w:val="24"/>
          <w:szCs w:val="24"/>
        </w:rPr>
        <w:t>обучающихся</w:t>
      </w:r>
      <w:proofErr w:type="gramEnd"/>
      <w:r w:rsidRPr="00A77E6F">
        <w:rPr>
          <w:sz w:val="24"/>
          <w:szCs w:val="24"/>
        </w:rPr>
        <w:t>, определившихся в своём выборе по модулям.</w:t>
      </w:r>
    </w:p>
    <w:p w:rsidR="00B80479" w:rsidRPr="00A77E6F" w:rsidRDefault="00B80479" w:rsidP="005450B9">
      <w:pPr>
        <w:pStyle w:val="a6"/>
        <w:spacing w:after="0" w:line="240" w:lineRule="auto"/>
        <w:jc w:val="both"/>
        <w:rPr>
          <w:sz w:val="24"/>
          <w:szCs w:val="24"/>
          <w:u w:val="single"/>
        </w:rPr>
      </w:pPr>
      <w:r w:rsidRPr="00A77E6F">
        <w:rPr>
          <w:sz w:val="24"/>
          <w:szCs w:val="24"/>
          <w:u w:val="single"/>
        </w:rPr>
        <w:t>На школьном уровне:</w:t>
      </w:r>
    </w:p>
    <w:p w:rsidR="00B80479" w:rsidRPr="00A77E6F" w:rsidRDefault="00B80479" w:rsidP="00233379">
      <w:pPr>
        <w:pStyle w:val="a6"/>
        <w:numPr>
          <w:ilvl w:val="0"/>
          <w:numId w:val="171"/>
        </w:numPr>
        <w:spacing w:after="0" w:line="240" w:lineRule="auto"/>
        <w:jc w:val="both"/>
        <w:rPr>
          <w:sz w:val="24"/>
          <w:szCs w:val="24"/>
        </w:rPr>
      </w:pPr>
      <w:r w:rsidRPr="00A77E6F">
        <w:rPr>
          <w:sz w:val="24"/>
          <w:szCs w:val="24"/>
        </w:rPr>
        <w:t xml:space="preserve">Назначены координаторы по реализации комплексного учебного курса ОРКСЭ на школьном уровне. </w:t>
      </w:r>
    </w:p>
    <w:p w:rsidR="00B80479" w:rsidRPr="00A77E6F" w:rsidRDefault="00B80479" w:rsidP="00233379">
      <w:pPr>
        <w:pStyle w:val="a6"/>
        <w:numPr>
          <w:ilvl w:val="0"/>
          <w:numId w:val="171"/>
        </w:numPr>
        <w:spacing w:after="0" w:line="240" w:lineRule="auto"/>
        <w:jc w:val="both"/>
        <w:rPr>
          <w:sz w:val="24"/>
          <w:szCs w:val="24"/>
        </w:rPr>
      </w:pPr>
      <w:r w:rsidRPr="00A77E6F">
        <w:rPr>
          <w:sz w:val="24"/>
          <w:szCs w:val="24"/>
        </w:rPr>
        <w:lastRenderedPageBreak/>
        <w:t>Проводилась информационно-разъяснительная работа среди обучающихся и их родителей для свободного и осознанного выбора модуля вводимого учебного курса.</w:t>
      </w:r>
    </w:p>
    <w:p w:rsidR="00B80479" w:rsidRPr="00A77E6F" w:rsidRDefault="00B80479" w:rsidP="00233379">
      <w:pPr>
        <w:pStyle w:val="a6"/>
        <w:numPr>
          <w:ilvl w:val="0"/>
          <w:numId w:val="171"/>
        </w:numPr>
        <w:spacing w:after="0" w:line="240" w:lineRule="auto"/>
        <w:jc w:val="both"/>
        <w:rPr>
          <w:sz w:val="24"/>
          <w:szCs w:val="24"/>
        </w:rPr>
      </w:pPr>
      <w:r w:rsidRPr="00A77E6F">
        <w:rPr>
          <w:sz w:val="24"/>
          <w:szCs w:val="24"/>
        </w:rPr>
        <w:t>Создана база данных:</w:t>
      </w:r>
    </w:p>
    <w:p w:rsidR="00B80479" w:rsidRPr="00A77E6F" w:rsidRDefault="00B80479" w:rsidP="00233379">
      <w:pPr>
        <w:pStyle w:val="a6"/>
        <w:numPr>
          <w:ilvl w:val="0"/>
          <w:numId w:val="142"/>
        </w:numPr>
        <w:spacing w:after="0" w:line="240" w:lineRule="auto"/>
        <w:jc w:val="both"/>
        <w:rPr>
          <w:sz w:val="24"/>
          <w:szCs w:val="24"/>
        </w:rPr>
      </w:pPr>
      <w:r w:rsidRPr="00A77E6F">
        <w:rPr>
          <w:sz w:val="24"/>
          <w:szCs w:val="24"/>
        </w:rPr>
        <w:t>нормативного и учебно-методического обеспечения;</w:t>
      </w:r>
    </w:p>
    <w:p w:rsidR="00B80479" w:rsidRPr="00A77E6F" w:rsidRDefault="00B80479" w:rsidP="00233379">
      <w:pPr>
        <w:pStyle w:val="a6"/>
        <w:numPr>
          <w:ilvl w:val="0"/>
          <w:numId w:val="142"/>
        </w:numPr>
        <w:spacing w:after="0" w:line="240" w:lineRule="auto"/>
        <w:jc w:val="both"/>
        <w:rPr>
          <w:sz w:val="24"/>
          <w:szCs w:val="24"/>
        </w:rPr>
      </w:pPr>
      <w:r w:rsidRPr="00A77E6F">
        <w:rPr>
          <w:sz w:val="24"/>
          <w:szCs w:val="24"/>
        </w:rPr>
        <w:t>кадрового состава (список учителей - преподавателей данного комплексного учебного курса и отдельных модулей);</w:t>
      </w:r>
    </w:p>
    <w:p w:rsidR="00B80479" w:rsidRPr="00A77E6F" w:rsidRDefault="00B80479" w:rsidP="00233379">
      <w:pPr>
        <w:pStyle w:val="a6"/>
        <w:numPr>
          <w:ilvl w:val="0"/>
          <w:numId w:val="142"/>
        </w:numPr>
        <w:spacing w:after="0" w:line="240" w:lineRule="auto"/>
        <w:jc w:val="both"/>
        <w:rPr>
          <w:sz w:val="24"/>
          <w:szCs w:val="24"/>
        </w:rPr>
      </w:pPr>
      <w:r w:rsidRPr="00A77E6F">
        <w:rPr>
          <w:sz w:val="24"/>
          <w:szCs w:val="24"/>
        </w:rPr>
        <w:t xml:space="preserve">списка </w:t>
      </w:r>
      <w:proofErr w:type="gramStart"/>
      <w:r w:rsidRPr="00A77E6F">
        <w:rPr>
          <w:sz w:val="24"/>
          <w:szCs w:val="24"/>
        </w:rPr>
        <w:t>обучающихся</w:t>
      </w:r>
      <w:proofErr w:type="gramEnd"/>
      <w:r w:rsidRPr="00A77E6F">
        <w:rPr>
          <w:sz w:val="24"/>
          <w:szCs w:val="24"/>
        </w:rPr>
        <w:t>, определившихся в своём выборе по модулям.</w:t>
      </w:r>
    </w:p>
    <w:p w:rsidR="00B80479" w:rsidRPr="00A77E6F" w:rsidRDefault="00B80479" w:rsidP="005450B9">
      <w:pPr>
        <w:spacing w:line="240" w:lineRule="auto"/>
        <w:ind w:firstLine="720"/>
        <w:jc w:val="both"/>
        <w:rPr>
          <w:b/>
          <w:bCs/>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Организационно-педагогические условия апробации</w:t>
      </w:r>
    </w:p>
    <w:p w:rsidR="00C31391" w:rsidRPr="00A77E6F" w:rsidRDefault="00C31391" w:rsidP="005450B9">
      <w:pPr>
        <w:spacing w:line="240" w:lineRule="auto"/>
        <w:ind w:firstLine="720"/>
        <w:jc w:val="both"/>
        <w:rPr>
          <w:bCs/>
          <w:sz w:val="24"/>
          <w:szCs w:val="24"/>
        </w:rPr>
      </w:pPr>
      <w:r w:rsidRPr="00A77E6F">
        <w:rPr>
          <w:bCs/>
          <w:sz w:val="24"/>
          <w:szCs w:val="24"/>
        </w:rPr>
        <w:t xml:space="preserve">Обучены преподаватели-тренеры (АПК и ППРО, г. Москва) и все учителя, которые осуществляют преподавание данного курса.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036010" w:rsidRDefault="00E831FC" w:rsidP="00036010">
      <w:pPr>
        <w:spacing w:line="240" w:lineRule="auto"/>
        <w:jc w:val="both"/>
        <w:rPr>
          <w:sz w:val="24"/>
          <w:szCs w:val="24"/>
        </w:rPr>
      </w:pPr>
      <w:r w:rsidRPr="00A77E6F">
        <w:rPr>
          <w:sz w:val="24"/>
          <w:szCs w:val="24"/>
        </w:rPr>
        <w:t>Степень обеспечения курса необходимым учебно-методическим материалом – 100 %. Но в связи с изменением выбора модулей ОРКСЭ в течение года могут требоваться дополнительные  комплекты.</w:t>
      </w:r>
      <w:r w:rsidR="00036010">
        <w:rPr>
          <w:sz w:val="24"/>
          <w:szCs w:val="24"/>
        </w:rPr>
        <w:t xml:space="preserve"> </w:t>
      </w:r>
    </w:p>
    <w:p w:rsidR="00C31391" w:rsidRPr="00A77E6F" w:rsidRDefault="00C31391" w:rsidP="00036010">
      <w:pPr>
        <w:spacing w:line="240" w:lineRule="auto"/>
        <w:jc w:val="both"/>
        <w:rPr>
          <w:b/>
          <w:sz w:val="24"/>
          <w:szCs w:val="24"/>
        </w:rPr>
      </w:pPr>
      <w:r w:rsidRPr="00A77E6F">
        <w:rPr>
          <w:sz w:val="24"/>
          <w:szCs w:val="24"/>
        </w:rPr>
        <w:t xml:space="preserve">На территории Томской области сформирован учебно-методический фонд, который  позволяет успешно вводить комплексный учебный курс для  общеобразовательных учреждений «Основы религиозных культур и светской этики» (рабочие  программы, учебные пособия, методические  рекомендации, книга для учителя,  </w:t>
      </w:r>
      <w:proofErr w:type="spellStart"/>
      <w:r w:rsidRPr="00A77E6F">
        <w:rPr>
          <w:sz w:val="24"/>
          <w:szCs w:val="24"/>
        </w:rPr>
        <w:t>мультимедийные</w:t>
      </w:r>
      <w:proofErr w:type="spellEnd"/>
      <w:r w:rsidRPr="00A77E6F">
        <w:rPr>
          <w:sz w:val="24"/>
          <w:szCs w:val="24"/>
        </w:rPr>
        <w:t xml:space="preserve"> учебные пособия</w:t>
      </w:r>
      <w:r w:rsidRPr="00A77E6F">
        <w:rPr>
          <w:b/>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МТБ в ОУ для преподавания курса</w:t>
      </w:r>
    </w:p>
    <w:p w:rsidR="000571D0" w:rsidRPr="00A77E6F" w:rsidRDefault="00E831FC" w:rsidP="005450B9">
      <w:pPr>
        <w:spacing w:line="240" w:lineRule="auto"/>
        <w:jc w:val="both"/>
        <w:rPr>
          <w:sz w:val="24"/>
          <w:szCs w:val="24"/>
        </w:rPr>
      </w:pPr>
      <w:r w:rsidRPr="00A77E6F">
        <w:rPr>
          <w:sz w:val="24"/>
          <w:szCs w:val="24"/>
        </w:rPr>
        <w:t>Доступ к использованию компьютерной и другой техники для педагогов и учащихся в ходе реализации курса возможен при предварительной договоренности.</w:t>
      </w:r>
    </w:p>
    <w:p w:rsidR="00E831FC" w:rsidRPr="00A77E6F" w:rsidRDefault="00E831FC"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 xml:space="preserve">Информационное сопровождение хода апробации </w:t>
      </w:r>
    </w:p>
    <w:p w:rsidR="00036010" w:rsidRDefault="00C31391" w:rsidP="005450B9">
      <w:pPr>
        <w:pStyle w:val="a3"/>
        <w:spacing w:line="240" w:lineRule="auto"/>
        <w:ind w:left="0"/>
        <w:jc w:val="both"/>
        <w:rPr>
          <w:sz w:val="24"/>
          <w:szCs w:val="24"/>
        </w:rPr>
      </w:pPr>
      <w:r w:rsidRPr="00A77E6F">
        <w:rPr>
          <w:sz w:val="24"/>
          <w:szCs w:val="24"/>
        </w:rPr>
        <w:t>О целях и задачах эксперимента по апробации комплексного учебного курса для общеобразовательных учреждений «Основы религиозных культур и светской этики» были проинформированы все муниципальные органы управления образованием, методические службы и общественность, в том числе через СМИ.</w:t>
      </w:r>
      <w:r w:rsidR="00EC5077" w:rsidRPr="00A77E6F">
        <w:rPr>
          <w:sz w:val="24"/>
          <w:szCs w:val="24"/>
        </w:rPr>
        <w:t xml:space="preserve"> </w:t>
      </w:r>
    </w:p>
    <w:p w:rsidR="00C31391" w:rsidRPr="00A77E6F" w:rsidRDefault="00EC5077" w:rsidP="005450B9">
      <w:pPr>
        <w:pStyle w:val="a3"/>
        <w:spacing w:line="240" w:lineRule="auto"/>
        <w:ind w:left="0"/>
        <w:jc w:val="both"/>
        <w:rPr>
          <w:sz w:val="24"/>
          <w:szCs w:val="24"/>
        </w:rPr>
      </w:pPr>
      <w:r w:rsidRPr="00A77E6F">
        <w:rPr>
          <w:sz w:val="24"/>
          <w:szCs w:val="24"/>
        </w:rPr>
        <w:t xml:space="preserve">Формат освещения хода апробации в средствах массовой информации: новостные сюжеты в региональных новостных программах местных телерадиокомпаний (ГТРК «Томск», ТВ-2); прямая линия телепрограммы «Телефонное право»; публикации в местных СМИ. </w:t>
      </w:r>
      <w:r w:rsidR="00C31391" w:rsidRPr="00A77E6F">
        <w:rPr>
          <w:sz w:val="24"/>
          <w:szCs w:val="24"/>
        </w:rPr>
        <w:t xml:space="preserve">Через сайт  Томского областного института повышения квалификации работников образования (ТОИПКРО) осуществляется информационно-методическое сопровождение введения данного курса:  </w:t>
      </w:r>
      <w:hyperlink r:id="rId21" w:history="1">
        <w:r w:rsidR="00C31391" w:rsidRPr="00036010">
          <w:rPr>
            <w:rStyle w:val="ab"/>
            <w:color w:val="3333FF"/>
            <w:sz w:val="24"/>
            <w:szCs w:val="24"/>
          </w:rPr>
          <w:t>http://edu.tomsk.ru/?page=2</w:t>
        </w:r>
      </w:hyperlink>
      <w:r w:rsidR="00C31391" w:rsidRPr="00A77E6F">
        <w:rPr>
          <w:sz w:val="24"/>
          <w:szCs w:val="24"/>
        </w:rPr>
        <w:t xml:space="preserve">.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Механизмы выбора модуля учащимися и работа с родителями</w:t>
      </w:r>
    </w:p>
    <w:p w:rsidR="00B80479" w:rsidRPr="00A77E6F" w:rsidRDefault="00B80479" w:rsidP="005450B9">
      <w:pPr>
        <w:spacing w:line="240" w:lineRule="auto"/>
        <w:ind w:firstLine="720"/>
        <w:jc w:val="both"/>
        <w:rPr>
          <w:bCs/>
          <w:sz w:val="24"/>
          <w:szCs w:val="24"/>
        </w:rPr>
      </w:pPr>
      <w:r w:rsidRPr="00A77E6F">
        <w:rPr>
          <w:bCs/>
          <w:sz w:val="24"/>
          <w:szCs w:val="24"/>
        </w:rPr>
        <w:t>Проработан  механизм выбора обучающимися и их родителями (законными представителями) одного из шести модулей комплексного учебного курса.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Работа с общественностью</w:t>
      </w:r>
    </w:p>
    <w:p w:rsidR="00EC5077" w:rsidRPr="00A77E6F" w:rsidRDefault="00EC5077" w:rsidP="005450B9">
      <w:pPr>
        <w:spacing w:line="240" w:lineRule="auto"/>
        <w:jc w:val="both"/>
        <w:rPr>
          <w:sz w:val="24"/>
          <w:szCs w:val="24"/>
        </w:rPr>
      </w:pPr>
      <w:r w:rsidRPr="00A77E6F">
        <w:rPr>
          <w:sz w:val="24"/>
          <w:szCs w:val="24"/>
        </w:rPr>
        <w:t>В рамках региональной конференции состоялся традиционный круглый стол с представителями родительской и ученической общественности.</w:t>
      </w:r>
      <w:r w:rsidRPr="00A77E6F">
        <w:rPr>
          <w:sz w:val="24"/>
          <w:szCs w:val="24"/>
        </w:rPr>
        <w:tab/>
        <w:t>Для реализации обратной связи проводилось анкетирование родителей и педагогов.</w:t>
      </w:r>
    </w:p>
    <w:p w:rsidR="00EC5077" w:rsidRPr="00A77E6F" w:rsidRDefault="00EC5077" w:rsidP="005450B9">
      <w:pPr>
        <w:spacing w:line="240" w:lineRule="auto"/>
        <w:jc w:val="both"/>
        <w:rPr>
          <w:sz w:val="24"/>
          <w:szCs w:val="24"/>
        </w:rPr>
      </w:pPr>
      <w:r w:rsidRPr="00A77E6F">
        <w:rPr>
          <w:sz w:val="24"/>
          <w:szCs w:val="24"/>
        </w:rPr>
        <w:t xml:space="preserve">В регионе организовано тесное сотрудничество со всеми религиозными </w:t>
      </w:r>
      <w:proofErr w:type="spellStart"/>
      <w:r w:rsidRPr="00A77E6F">
        <w:rPr>
          <w:sz w:val="24"/>
          <w:szCs w:val="24"/>
        </w:rPr>
        <w:t>конфессиями</w:t>
      </w:r>
      <w:proofErr w:type="spellEnd"/>
      <w:r w:rsidRPr="00A77E6F">
        <w:rPr>
          <w:sz w:val="24"/>
          <w:szCs w:val="24"/>
        </w:rPr>
        <w:t xml:space="preserve"> Томской области; разработаны совместные планы работы; проходят регулярные обсуждения проблем и вопросов. Томская епархия РПЦ осуществляет параллельные опросы силами священников.</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9"/>
        </w:numPr>
        <w:spacing w:line="240" w:lineRule="auto"/>
        <w:rPr>
          <w:b/>
          <w:sz w:val="24"/>
          <w:szCs w:val="24"/>
        </w:rPr>
      </w:pPr>
      <w:r w:rsidRPr="00A77E6F">
        <w:rPr>
          <w:b/>
          <w:sz w:val="24"/>
          <w:szCs w:val="24"/>
        </w:rPr>
        <w:t>Мониторинг процесса апробации комплексного учебного курса</w:t>
      </w:r>
    </w:p>
    <w:p w:rsidR="0052328B" w:rsidRPr="00A77E6F" w:rsidRDefault="0052328B" w:rsidP="005450B9">
      <w:pPr>
        <w:spacing w:line="240" w:lineRule="auto"/>
        <w:ind w:firstLine="708"/>
        <w:jc w:val="both"/>
        <w:rPr>
          <w:sz w:val="24"/>
          <w:szCs w:val="24"/>
        </w:rPr>
      </w:pPr>
      <w:r w:rsidRPr="00A77E6F">
        <w:rPr>
          <w:sz w:val="24"/>
          <w:szCs w:val="24"/>
        </w:rPr>
        <w:lastRenderedPageBreak/>
        <w:t xml:space="preserve">Для того чтобы понять, какое сложилось мнение по поводу введения предмета «Основы религиозных культур и светской этики», в Томской области был проведен социологический опрос. </w:t>
      </w:r>
    </w:p>
    <w:p w:rsidR="0052328B" w:rsidRPr="00A77E6F" w:rsidRDefault="0052328B" w:rsidP="005450B9">
      <w:pPr>
        <w:spacing w:line="240" w:lineRule="auto"/>
        <w:ind w:firstLine="708"/>
        <w:jc w:val="both"/>
        <w:rPr>
          <w:sz w:val="24"/>
          <w:szCs w:val="24"/>
        </w:rPr>
      </w:pPr>
      <w:r w:rsidRPr="00A77E6F">
        <w:rPr>
          <w:sz w:val="24"/>
          <w:szCs w:val="24"/>
        </w:rPr>
        <w:t xml:space="preserve">Метод проведения исследования – групповое анкетирование. Для учителей и родителей были разработаны анкеты. При этом большая часть вопросов в них были закрытыми, т.е. с готовыми вариантами ответов, лишь по одному из вопросов в каждой анкете были открытыми, т.е. без возможных подсказок, респонденты должны были самостоятельно сформулировать и записать свою точку зрения.  </w:t>
      </w:r>
    </w:p>
    <w:p w:rsidR="0052328B" w:rsidRPr="00A77E6F" w:rsidRDefault="0052328B" w:rsidP="005450B9">
      <w:pPr>
        <w:spacing w:line="240" w:lineRule="auto"/>
        <w:ind w:firstLine="708"/>
        <w:jc w:val="both"/>
        <w:rPr>
          <w:sz w:val="24"/>
          <w:szCs w:val="24"/>
        </w:rPr>
      </w:pPr>
      <w:r w:rsidRPr="00A77E6F">
        <w:rPr>
          <w:sz w:val="24"/>
          <w:szCs w:val="24"/>
        </w:rPr>
        <w:t xml:space="preserve">В качестве первой целевой группы для опроса были выбраны родители четвероклассников, поскольку именно от их решения зависит, какой модуль будут изучать их дети. Второй группой стали педагоги, которые должны преподавать новый предмет в школах. </w:t>
      </w:r>
    </w:p>
    <w:p w:rsidR="0052328B" w:rsidRPr="00A77E6F" w:rsidRDefault="0052328B" w:rsidP="005450B9">
      <w:pPr>
        <w:spacing w:line="240" w:lineRule="auto"/>
        <w:ind w:firstLine="708"/>
        <w:jc w:val="both"/>
        <w:rPr>
          <w:sz w:val="24"/>
          <w:szCs w:val="24"/>
        </w:rPr>
      </w:pPr>
      <w:r w:rsidRPr="00A77E6F">
        <w:rPr>
          <w:sz w:val="24"/>
          <w:szCs w:val="24"/>
          <w:u w:val="single"/>
        </w:rPr>
        <w:t>Опрос родителей</w:t>
      </w:r>
      <w:r w:rsidRPr="00A77E6F">
        <w:rPr>
          <w:sz w:val="24"/>
          <w:szCs w:val="24"/>
        </w:rPr>
        <w:t xml:space="preserve"> проводился 22-24 марта 2010 г. на родительских собраниях, посвященных дополнительному информированию о предмете, после которых родители должны были подтвердить свой первоначальный выбор модуля, сделанный зимой, или же изменить его. Всего для опроса было выбрано 12 школ, 10 из которых – в Томске, 2 – в </w:t>
      </w:r>
      <w:proofErr w:type="spellStart"/>
      <w:r w:rsidRPr="00A77E6F">
        <w:rPr>
          <w:sz w:val="24"/>
          <w:szCs w:val="24"/>
        </w:rPr>
        <w:t>Северске</w:t>
      </w:r>
      <w:proofErr w:type="spellEnd"/>
      <w:r w:rsidRPr="00A77E6F">
        <w:rPr>
          <w:sz w:val="24"/>
          <w:szCs w:val="24"/>
        </w:rPr>
        <w:t xml:space="preserve">. Часть из них носят статус гимназий и лицеев, часть – общеобразовательных. </w:t>
      </w:r>
    </w:p>
    <w:p w:rsidR="0052328B" w:rsidRPr="00A77E6F" w:rsidRDefault="0052328B" w:rsidP="005450B9">
      <w:pPr>
        <w:spacing w:line="240" w:lineRule="auto"/>
        <w:ind w:firstLine="708"/>
        <w:jc w:val="both"/>
        <w:rPr>
          <w:sz w:val="24"/>
          <w:szCs w:val="24"/>
        </w:rPr>
      </w:pPr>
      <w:r w:rsidRPr="00A77E6F">
        <w:rPr>
          <w:sz w:val="24"/>
          <w:szCs w:val="24"/>
        </w:rPr>
        <w:t>Явка родителей на собрание нигде не составляла 100%. В отдельных школах было опрошено от 6 до 54 родителей, что составляет от 15 до 80 процентов от общего количества обучающихся в 4 классах в отдельной школе. Директора и учителя школ объясняли низкую явку тем, что родители устали: по поводу введения нового предмета их собирали в четвертый раз. Это следует учитывать при прочтении отчета: данные отражают мнения респондентов, которые пришли на родительское собрание. Вероятно, мнения не пришедших родителей могут оказаться менее лояльными по отношению к новому предмету.</w:t>
      </w:r>
    </w:p>
    <w:p w:rsidR="0052328B" w:rsidRPr="00A77E6F" w:rsidRDefault="0052328B" w:rsidP="005450B9">
      <w:pPr>
        <w:spacing w:line="240" w:lineRule="auto"/>
        <w:ind w:firstLine="708"/>
        <w:jc w:val="both"/>
        <w:rPr>
          <w:sz w:val="24"/>
          <w:szCs w:val="24"/>
        </w:rPr>
      </w:pPr>
      <w:proofErr w:type="gramStart"/>
      <w:r w:rsidRPr="00A77E6F">
        <w:rPr>
          <w:sz w:val="24"/>
          <w:szCs w:val="24"/>
          <w:u w:val="single"/>
        </w:rPr>
        <w:t>Опрос учителей</w:t>
      </w:r>
      <w:r w:rsidRPr="00A77E6F">
        <w:rPr>
          <w:sz w:val="24"/>
          <w:szCs w:val="24"/>
        </w:rPr>
        <w:t xml:space="preserve"> проводился с 16 по 23 марта на курсах повышения квалификации, организованных ТОИПКРО, задачей которых было подготовить педагогов для преподавания предмета «Основы религиозных культур и светской этики).</w:t>
      </w:r>
      <w:proofErr w:type="gramEnd"/>
      <w:r w:rsidRPr="00A77E6F">
        <w:rPr>
          <w:sz w:val="24"/>
          <w:szCs w:val="24"/>
        </w:rPr>
        <w:t xml:space="preserve"> Часть педагогов (из Томска и </w:t>
      </w:r>
      <w:proofErr w:type="spellStart"/>
      <w:r w:rsidRPr="00A77E6F">
        <w:rPr>
          <w:sz w:val="24"/>
          <w:szCs w:val="24"/>
        </w:rPr>
        <w:t>Северска</w:t>
      </w:r>
      <w:proofErr w:type="spellEnd"/>
      <w:r w:rsidRPr="00A77E6F">
        <w:rPr>
          <w:sz w:val="24"/>
          <w:szCs w:val="24"/>
        </w:rPr>
        <w:t>) были опрошены в ТОИПКРО, часть (сельские учителя) – за городом, где педагогов собрали для обучения.</w:t>
      </w:r>
    </w:p>
    <w:p w:rsidR="0052328B" w:rsidRPr="00A77E6F" w:rsidRDefault="0052328B" w:rsidP="005450B9">
      <w:pPr>
        <w:spacing w:line="240" w:lineRule="auto"/>
        <w:ind w:firstLine="708"/>
        <w:jc w:val="both"/>
        <w:rPr>
          <w:sz w:val="24"/>
          <w:szCs w:val="24"/>
        </w:rPr>
      </w:pPr>
      <w:r w:rsidRPr="00A77E6F">
        <w:rPr>
          <w:sz w:val="24"/>
          <w:szCs w:val="24"/>
        </w:rPr>
        <w:t xml:space="preserve">Среди учителей, ответивших на вопросы исследования, 42% работали в городе, а 58% - в сельской местности. Из 20 муниципальных образований в выборке представлении педагоги из 15. Больше всего опрошенных из Томска (115 респондент), достаточно много из Томского района (41 респондент). Также в списке опрошенных – учителя </w:t>
      </w:r>
      <w:proofErr w:type="spellStart"/>
      <w:r w:rsidRPr="00A77E6F">
        <w:rPr>
          <w:sz w:val="24"/>
          <w:szCs w:val="24"/>
        </w:rPr>
        <w:t>Асиновского</w:t>
      </w:r>
      <w:proofErr w:type="spellEnd"/>
      <w:r w:rsidRPr="00A77E6F">
        <w:rPr>
          <w:sz w:val="24"/>
          <w:szCs w:val="24"/>
        </w:rPr>
        <w:t xml:space="preserve"> (21 человек), </w:t>
      </w:r>
      <w:proofErr w:type="spellStart"/>
      <w:r w:rsidRPr="00A77E6F">
        <w:rPr>
          <w:sz w:val="24"/>
          <w:szCs w:val="24"/>
        </w:rPr>
        <w:t>Кожевниковского</w:t>
      </w:r>
      <w:proofErr w:type="spellEnd"/>
      <w:r w:rsidRPr="00A77E6F">
        <w:rPr>
          <w:sz w:val="24"/>
          <w:szCs w:val="24"/>
        </w:rPr>
        <w:t xml:space="preserve"> (25), </w:t>
      </w:r>
      <w:proofErr w:type="spellStart"/>
      <w:r w:rsidRPr="00A77E6F">
        <w:rPr>
          <w:sz w:val="24"/>
          <w:szCs w:val="24"/>
        </w:rPr>
        <w:t>Кривошеинского</w:t>
      </w:r>
      <w:proofErr w:type="spellEnd"/>
      <w:r w:rsidRPr="00A77E6F">
        <w:rPr>
          <w:sz w:val="24"/>
          <w:szCs w:val="24"/>
        </w:rPr>
        <w:t xml:space="preserve"> (15), </w:t>
      </w:r>
      <w:proofErr w:type="spellStart"/>
      <w:r w:rsidRPr="00A77E6F">
        <w:rPr>
          <w:sz w:val="24"/>
          <w:szCs w:val="24"/>
        </w:rPr>
        <w:t>Шегарского</w:t>
      </w:r>
      <w:proofErr w:type="spellEnd"/>
      <w:r w:rsidRPr="00A77E6F">
        <w:rPr>
          <w:sz w:val="24"/>
          <w:szCs w:val="24"/>
        </w:rPr>
        <w:t xml:space="preserve"> (15), Первомайского (15) районов и города </w:t>
      </w:r>
      <w:proofErr w:type="spellStart"/>
      <w:r w:rsidRPr="00A77E6F">
        <w:rPr>
          <w:sz w:val="24"/>
          <w:szCs w:val="24"/>
        </w:rPr>
        <w:t>Северска</w:t>
      </w:r>
      <w:proofErr w:type="spellEnd"/>
      <w:r w:rsidRPr="00A77E6F">
        <w:rPr>
          <w:sz w:val="24"/>
          <w:szCs w:val="24"/>
        </w:rPr>
        <w:t xml:space="preserve"> (15). Представителей других муниципальных образований в выборке меньше, чем по 15 человек. Совсем не попали в выборку представители Александровского, </w:t>
      </w:r>
      <w:proofErr w:type="spellStart"/>
      <w:r w:rsidRPr="00A77E6F">
        <w:rPr>
          <w:sz w:val="24"/>
          <w:szCs w:val="24"/>
        </w:rPr>
        <w:t>Каргасокского</w:t>
      </w:r>
      <w:proofErr w:type="spellEnd"/>
      <w:r w:rsidRPr="00A77E6F">
        <w:rPr>
          <w:sz w:val="24"/>
          <w:szCs w:val="24"/>
        </w:rPr>
        <w:t xml:space="preserve">, </w:t>
      </w:r>
      <w:proofErr w:type="spellStart"/>
      <w:r w:rsidRPr="00A77E6F">
        <w:rPr>
          <w:sz w:val="24"/>
          <w:szCs w:val="24"/>
        </w:rPr>
        <w:t>Парабельского</w:t>
      </w:r>
      <w:proofErr w:type="spellEnd"/>
      <w:r w:rsidRPr="00A77E6F">
        <w:rPr>
          <w:sz w:val="24"/>
          <w:szCs w:val="24"/>
        </w:rPr>
        <w:t xml:space="preserve"> района и города Стрежевой.</w:t>
      </w:r>
    </w:p>
    <w:p w:rsidR="0052328B" w:rsidRPr="00A77E6F" w:rsidRDefault="0052328B" w:rsidP="005450B9">
      <w:pPr>
        <w:spacing w:line="240" w:lineRule="auto"/>
        <w:ind w:firstLine="708"/>
        <w:jc w:val="both"/>
        <w:rPr>
          <w:sz w:val="24"/>
          <w:szCs w:val="24"/>
        </w:rPr>
      </w:pPr>
      <w:r w:rsidRPr="00A77E6F">
        <w:rPr>
          <w:sz w:val="24"/>
          <w:szCs w:val="24"/>
        </w:rPr>
        <w:t xml:space="preserve">Опрос проводился в последние дни курсов. Данный факт также следует иметь в виду, знакомясь с данными отчета: если бы исследование проводилось до начала курсов и некоторое время спустя после них, учителя в своих ответах, очень вероятно, были бы более критичными. </w:t>
      </w:r>
    </w:p>
    <w:p w:rsidR="0052328B" w:rsidRPr="00A77E6F" w:rsidRDefault="0052328B" w:rsidP="005450B9">
      <w:pPr>
        <w:spacing w:line="240" w:lineRule="auto"/>
        <w:ind w:firstLine="708"/>
        <w:jc w:val="both"/>
        <w:rPr>
          <w:sz w:val="24"/>
          <w:szCs w:val="24"/>
        </w:rPr>
      </w:pPr>
      <w:r w:rsidRPr="00A77E6F">
        <w:rPr>
          <w:sz w:val="24"/>
          <w:szCs w:val="24"/>
        </w:rPr>
        <w:t xml:space="preserve">Всего опрошено 401 родителей и 315 учителей. Данные обрабатывались в программе </w:t>
      </w:r>
      <w:proofErr w:type="spellStart"/>
      <w:r w:rsidRPr="00A77E6F">
        <w:rPr>
          <w:sz w:val="24"/>
          <w:szCs w:val="24"/>
          <w:lang w:val="en-US"/>
        </w:rPr>
        <w:t>Statistica</w:t>
      </w:r>
      <w:proofErr w:type="spellEnd"/>
      <w:r w:rsidRPr="00A77E6F">
        <w:rPr>
          <w:sz w:val="24"/>
          <w:szCs w:val="24"/>
        </w:rPr>
        <w:t xml:space="preserve">, открытые вопросы обрабатывались методом </w:t>
      </w:r>
      <w:proofErr w:type="spellStart"/>
      <w:r w:rsidRPr="00A77E6F">
        <w:rPr>
          <w:sz w:val="24"/>
          <w:szCs w:val="24"/>
        </w:rPr>
        <w:t>контент-анализа</w:t>
      </w:r>
      <w:proofErr w:type="spellEnd"/>
      <w:r w:rsidRPr="00A77E6F">
        <w:rPr>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58"/>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0571D0" w:rsidRPr="00A77E6F" w:rsidRDefault="000571D0" w:rsidP="005450B9">
      <w:pPr>
        <w:spacing w:line="240" w:lineRule="auto"/>
        <w:rPr>
          <w:sz w:val="24"/>
          <w:szCs w:val="24"/>
        </w:rPr>
      </w:pPr>
    </w:p>
    <w:p w:rsidR="0052328B" w:rsidRPr="00A77E6F" w:rsidRDefault="0052328B" w:rsidP="005450B9">
      <w:pPr>
        <w:spacing w:line="240" w:lineRule="auto"/>
        <w:jc w:val="both"/>
        <w:rPr>
          <w:b/>
          <w:bCs/>
          <w:sz w:val="24"/>
          <w:szCs w:val="24"/>
        </w:rPr>
      </w:pPr>
      <w:r w:rsidRPr="00A77E6F">
        <w:rPr>
          <w:b/>
          <w:bCs/>
          <w:sz w:val="24"/>
          <w:szCs w:val="24"/>
        </w:rPr>
        <w:t>Повышение квалификации</w:t>
      </w:r>
    </w:p>
    <w:p w:rsidR="0052328B" w:rsidRPr="00A77E6F" w:rsidRDefault="0052328B" w:rsidP="005450B9">
      <w:pPr>
        <w:spacing w:line="240" w:lineRule="auto"/>
        <w:jc w:val="both"/>
        <w:rPr>
          <w:bCs/>
          <w:sz w:val="24"/>
          <w:szCs w:val="24"/>
        </w:rPr>
      </w:pPr>
      <w:proofErr w:type="gramStart"/>
      <w:r w:rsidRPr="00A77E6F">
        <w:rPr>
          <w:bCs/>
          <w:sz w:val="24"/>
          <w:szCs w:val="24"/>
          <w:lang w:val="en-US"/>
        </w:rPr>
        <w:t>I</w:t>
      </w:r>
      <w:r w:rsidRPr="00A77E6F">
        <w:rPr>
          <w:bCs/>
          <w:sz w:val="24"/>
          <w:szCs w:val="24"/>
        </w:rPr>
        <w:t>. Организация мероприятий повышения квалификации (курсовая подготовка, проведение проблемно-тематических семинаров по модулям курса).</w:t>
      </w:r>
      <w:proofErr w:type="gramEnd"/>
    </w:p>
    <w:p w:rsidR="0052328B" w:rsidRPr="00A77E6F" w:rsidRDefault="0052328B" w:rsidP="005450B9">
      <w:pPr>
        <w:spacing w:line="240" w:lineRule="auto"/>
        <w:jc w:val="both"/>
        <w:rPr>
          <w:sz w:val="24"/>
          <w:szCs w:val="24"/>
        </w:rPr>
      </w:pPr>
      <w:r w:rsidRPr="00A77E6F">
        <w:rPr>
          <w:sz w:val="24"/>
          <w:szCs w:val="24"/>
        </w:rPr>
        <w:lastRenderedPageBreak/>
        <w:t xml:space="preserve">1. Курсы  ПК «Основы религиозных культур и светской этики» </w:t>
      </w:r>
      <w:r w:rsidRPr="00A77E6F">
        <w:rPr>
          <w:bCs/>
          <w:sz w:val="24"/>
          <w:szCs w:val="24"/>
        </w:rPr>
        <w:t>13-22 декабря 2010 г.</w:t>
      </w:r>
      <w:r w:rsidRPr="00A77E6F">
        <w:rPr>
          <w:sz w:val="24"/>
          <w:szCs w:val="24"/>
        </w:rPr>
        <w:t xml:space="preserve"> </w:t>
      </w:r>
      <w:r w:rsidRPr="00A77E6F">
        <w:rPr>
          <w:bCs/>
          <w:sz w:val="24"/>
          <w:szCs w:val="24"/>
        </w:rPr>
        <w:t>(72 часа), 4-13 апреля 2011 г.</w:t>
      </w:r>
      <w:r w:rsidRPr="00A77E6F">
        <w:rPr>
          <w:sz w:val="24"/>
          <w:szCs w:val="24"/>
        </w:rPr>
        <w:t xml:space="preserve"> </w:t>
      </w:r>
      <w:r w:rsidRPr="00A77E6F">
        <w:rPr>
          <w:bCs/>
          <w:sz w:val="24"/>
          <w:szCs w:val="24"/>
        </w:rPr>
        <w:t>(72 часа). Категория слушателей – вновь назначенные</w:t>
      </w:r>
      <w:r w:rsidRPr="00A77E6F">
        <w:rPr>
          <w:sz w:val="24"/>
          <w:szCs w:val="24"/>
        </w:rPr>
        <w:t xml:space="preserve"> педагоги для ведения занятий по комплексному учебному курсу ОРКСЭ. В рамках повышения квалификации: ознакомление с методическими и  методологическими особенностями преподавания курса, знакомство с УМК, представление опыта работы педагогов.  В рамках курсов прочитаны </w:t>
      </w:r>
      <w:r w:rsidRPr="00A77E6F">
        <w:rPr>
          <w:bCs/>
          <w:sz w:val="24"/>
          <w:szCs w:val="24"/>
        </w:rPr>
        <w:t>обзорные лекции</w:t>
      </w:r>
      <w:r w:rsidRPr="00A77E6F">
        <w:rPr>
          <w:sz w:val="24"/>
          <w:szCs w:val="24"/>
        </w:rPr>
        <w:t xml:space="preserve"> («Концепция и структура курса ОРКСЭ», «</w:t>
      </w:r>
      <w:proofErr w:type="spellStart"/>
      <w:r w:rsidRPr="00A77E6F">
        <w:rPr>
          <w:sz w:val="24"/>
          <w:szCs w:val="24"/>
        </w:rPr>
        <w:t>Культуроведческий</w:t>
      </w:r>
      <w:proofErr w:type="spellEnd"/>
      <w:r w:rsidRPr="00A77E6F">
        <w:rPr>
          <w:sz w:val="24"/>
          <w:szCs w:val="24"/>
        </w:rPr>
        <w:t xml:space="preserve"> подход в преподавании курса ОРКСЭ», «Нормативно-правовое обеспечение реализации государственной политики в области духовно-нравственного воспитания», «Основы православной культуры», «Основы мировых религиозных культур», «Основы иудейской культуры», «Основы светской этики», «Основы буддистской культуры», «Основы исламской культуры» и др.); проведены </w:t>
      </w:r>
      <w:r w:rsidRPr="00A77E6F">
        <w:rPr>
          <w:bCs/>
          <w:sz w:val="24"/>
          <w:szCs w:val="24"/>
        </w:rPr>
        <w:t>практические занятия</w:t>
      </w:r>
      <w:r w:rsidRPr="00A77E6F">
        <w:rPr>
          <w:sz w:val="24"/>
          <w:szCs w:val="24"/>
        </w:rPr>
        <w:t xml:space="preserve"> по работе с текстами различного содержания, с иллюстрациями, по проектированию учебной деятельности, использованию диалоговых методик обучения.</w:t>
      </w:r>
    </w:p>
    <w:p w:rsidR="0052328B" w:rsidRPr="00A77E6F" w:rsidRDefault="0052328B" w:rsidP="005450B9">
      <w:pPr>
        <w:spacing w:line="240" w:lineRule="auto"/>
        <w:jc w:val="both"/>
        <w:rPr>
          <w:sz w:val="24"/>
          <w:szCs w:val="24"/>
        </w:rPr>
      </w:pPr>
      <w:r w:rsidRPr="00A77E6F">
        <w:rPr>
          <w:sz w:val="24"/>
          <w:szCs w:val="24"/>
        </w:rPr>
        <w:t xml:space="preserve">Формы контроля: </w:t>
      </w:r>
    </w:p>
    <w:p w:rsidR="0052328B" w:rsidRPr="00A77E6F" w:rsidRDefault="0052328B" w:rsidP="005450B9">
      <w:pPr>
        <w:spacing w:line="240" w:lineRule="auto"/>
        <w:jc w:val="both"/>
        <w:rPr>
          <w:sz w:val="24"/>
          <w:szCs w:val="24"/>
        </w:rPr>
      </w:pPr>
      <w:r w:rsidRPr="00A77E6F">
        <w:rPr>
          <w:sz w:val="24"/>
          <w:szCs w:val="24"/>
        </w:rPr>
        <w:t>1. Входной контроль – эссе по предложенным темам.</w:t>
      </w:r>
    </w:p>
    <w:p w:rsidR="0052328B" w:rsidRPr="00A77E6F" w:rsidRDefault="0052328B" w:rsidP="005450B9">
      <w:pPr>
        <w:spacing w:line="240" w:lineRule="auto"/>
        <w:jc w:val="both"/>
        <w:rPr>
          <w:sz w:val="24"/>
          <w:szCs w:val="24"/>
        </w:rPr>
      </w:pPr>
      <w:r w:rsidRPr="00A77E6F">
        <w:rPr>
          <w:sz w:val="24"/>
          <w:szCs w:val="24"/>
        </w:rPr>
        <w:t>2. Итоговый контроль - разработка и защита проекта урока по одному из модулей.</w:t>
      </w:r>
    </w:p>
    <w:p w:rsidR="0052328B" w:rsidRPr="00A77E6F" w:rsidRDefault="0052328B" w:rsidP="005450B9">
      <w:pPr>
        <w:spacing w:line="240" w:lineRule="auto"/>
        <w:jc w:val="both"/>
        <w:rPr>
          <w:sz w:val="24"/>
          <w:szCs w:val="24"/>
        </w:rPr>
      </w:pPr>
      <w:r w:rsidRPr="00A77E6F">
        <w:rPr>
          <w:sz w:val="24"/>
          <w:szCs w:val="24"/>
        </w:rPr>
        <w:t xml:space="preserve">Результаты: по окончании курсов слушатели составили тематическое планирование, разработали сценарии уроков; ознакомились с </w:t>
      </w:r>
      <w:proofErr w:type="spellStart"/>
      <w:r w:rsidRPr="00A77E6F">
        <w:rPr>
          <w:sz w:val="24"/>
          <w:szCs w:val="24"/>
        </w:rPr>
        <w:t>мультимедийными</w:t>
      </w:r>
      <w:proofErr w:type="spellEnd"/>
      <w:r w:rsidRPr="00A77E6F">
        <w:rPr>
          <w:sz w:val="24"/>
          <w:szCs w:val="24"/>
        </w:rPr>
        <w:t xml:space="preserve"> ресурсами по курсу ОРКСЭ в организации учебной деятельности.</w:t>
      </w:r>
    </w:p>
    <w:p w:rsidR="0052328B" w:rsidRPr="00A77E6F" w:rsidRDefault="0052328B" w:rsidP="005450B9">
      <w:pPr>
        <w:spacing w:line="240" w:lineRule="auto"/>
        <w:jc w:val="both"/>
        <w:rPr>
          <w:bCs/>
          <w:sz w:val="24"/>
          <w:szCs w:val="24"/>
        </w:rPr>
      </w:pPr>
      <w:proofErr w:type="gramStart"/>
      <w:r w:rsidRPr="00A77E6F">
        <w:rPr>
          <w:bCs/>
          <w:sz w:val="24"/>
          <w:szCs w:val="24"/>
          <w:lang w:val="en-US"/>
        </w:rPr>
        <w:t>II</w:t>
      </w:r>
      <w:r w:rsidRPr="00A77E6F">
        <w:rPr>
          <w:bCs/>
          <w:sz w:val="24"/>
          <w:szCs w:val="24"/>
        </w:rPr>
        <w:t xml:space="preserve"> .</w:t>
      </w:r>
      <w:proofErr w:type="gramEnd"/>
      <w:r w:rsidRPr="00A77E6F">
        <w:rPr>
          <w:bCs/>
          <w:sz w:val="24"/>
          <w:szCs w:val="24"/>
        </w:rPr>
        <w:t xml:space="preserve">  Проблемно-тематические семинары.</w:t>
      </w:r>
    </w:p>
    <w:p w:rsidR="0052328B" w:rsidRPr="00A77E6F" w:rsidRDefault="0052328B" w:rsidP="005450B9">
      <w:pPr>
        <w:spacing w:line="240" w:lineRule="auto"/>
        <w:jc w:val="both"/>
        <w:rPr>
          <w:sz w:val="24"/>
          <w:szCs w:val="24"/>
        </w:rPr>
      </w:pPr>
      <w:r w:rsidRPr="00A77E6F">
        <w:rPr>
          <w:sz w:val="24"/>
          <w:szCs w:val="24"/>
        </w:rPr>
        <w:t xml:space="preserve">1. </w:t>
      </w:r>
      <w:r w:rsidRPr="00A77E6F">
        <w:rPr>
          <w:bCs/>
          <w:sz w:val="24"/>
          <w:szCs w:val="24"/>
        </w:rPr>
        <w:t>Семинар «Основы православной культуры» для у</w:t>
      </w:r>
      <w:r w:rsidRPr="00A77E6F">
        <w:rPr>
          <w:sz w:val="24"/>
          <w:szCs w:val="24"/>
        </w:rPr>
        <w:t>чителей-предметников, участвующих в апробации комплексного учебного курса ОРКСЭ 20-22 сентября 2010 г. (24 часа).</w:t>
      </w:r>
    </w:p>
    <w:p w:rsidR="0052328B" w:rsidRPr="00A77E6F" w:rsidRDefault="0052328B" w:rsidP="005450B9">
      <w:pPr>
        <w:spacing w:line="240" w:lineRule="auto"/>
        <w:jc w:val="both"/>
        <w:rPr>
          <w:sz w:val="24"/>
          <w:szCs w:val="24"/>
        </w:rPr>
      </w:pPr>
      <w:r w:rsidRPr="00A77E6F">
        <w:rPr>
          <w:sz w:val="24"/>
          <w:szCs w:val="24"/>
        </w:rPr>
        <w:t>В рамках семинара: изучение духовных и мировоззренческих доминант православной культуры; формирование представления о христианской антропологии, этике и этикете, иконописной и архитектурной традиции, системе воззрений на проблему воспитания личности. В семинаре принимали активное участие преподаватели духовной семинарии Русской Православной Церкви в Томской области.</w:t>
      </w:r>
    </w:p>
    <w:p w:rsidR="0052328B" w:rsidRPr="00A77E6F" w:rsidRDefault="0052328B" w:rsidP="005450B9">
      <w:pPr>
        <w:spacing w:line="240" w:lineRule="auto"/>
        <w:jc w:val="both"/>
        <w:rPr>
          <w:sz w:val="24"/>
          <w:szCs w:val="24"/>
        </w:rPr>
      </w:pPr>
      <w:r w:rsidRPr="00A77E6F">
        <w:rPr>
          <w:sz w:val="24"/>
          <w:szCs w:val="24"/>
        </w:rPr>
        <w:t xml:space="preserve">2. </w:t>
      </w:r>
      <w:r w:rsidRPr="00A77E6F">
        <w:rPr>
          <w:bCs/>
          <w:sz w:val="24"/>
          <w:szCs w:val="24"/>
        </w:rPr>
        <w:t>Семинар «Основы мировых религиозных культур» для у</w:t>
      </w:r>
      <w:r w:rsidRPr="00A77E6F">
        <w:rPr>
          <w:sz w:val="24"/>
          <w:szCs w:val="24"/>
        </w:rPr>
        <w:t>чителей-предметников, участвующих в апробации комплексного учебного курса ОРКСЭ 31 января – 2 февраля 2011 г. (24 часа).</w:t>
      </w:r>
    </w:p>
    <w:p w:rsidR="0052328B" w:rsidRPr="00A77E6F" w:rsidRDefault="0052328B" w:rsidP="005450B9">
      <w:pPr>
        <w:spacing w:line="240" w:lineRule="auto"/>
        <w:jc w:val="both"/>
        <w:rPr>
          <w:sz w:val="24"/>
          <w:szCs w:val="24"/>
        </w:rPr>
      </w:pPr>
      <w:proofErr w:type="gramStart"/>
      <w:r w:rsidRPr="00A77E6F">
        <w:rPr>
          <w:sz w:val="24"/>
          <w:szCs w:val="24"/>
        </w:rPr>
        <w:t>В рамках семинара: знакомство с основными понятиями «культура», «религия», «религиозное сознание», «религиозная деятельность», «религиозные организации»;</w:t>
      </w:r>
      <w:proofErr w:type="gramEnd"/>
    </w:p>
    <w:p w:rsidR="0052328B" w:rsidRPr="00A77E6F" w:rsidRDefault="0052328B" w:rsidP="005450B9">
      <w:pPr>
        <w:spacing w:line="240" w:lineRule="auto"/>
        <w:jc w:val="both"/>
        <w:rPr>
          <w:sz w:val="24"/>
          <w:szCs w:val="24"/>
        </w:rPr>
      </w:pPr>
      <w:r w:rsidRPr="00A77E6F">
        <w:rPr>
          <w:sz w:val="24"/>
          <w:szCs w:val="24"/>
        </w:rPr>
        <w:t>функции религии (мировоззренческая, компенсаторная, коммуникативная, регулятивная и др.); история мировых религий;  основы исламской культуры; основы иудейской культуры; основы буддийской культуры.</w:t>
      </w:r>
    </w:p>
    <w:p w:rsidR="0052328B" w:rsidRPr="00A77E6F" w:rsidRDefault="0052328B" w:rsidP="005450B9">
      <w:pPr>
        <w:spacing w:line="240" w:lineRule="auto"/>
        <w:jc w:val="both"/>
        <w:rPr>
          <w:sz w:val="24"/>
          <w:szCs w:val="24"/>
        </w:rPr>
      </w:pPr>
      <w:r w:rsidRPr="00A77E6F">
        <w:rPr>
          <w:sz w:val="24"/>
          <w:szCs w:val="24"/>
        </w:rPr>
        <w:t>Данная работа позволяет педагогам более глубоко вникнуть в содержательную специфику курса, разобраться в проблемных ситуациях, возникающих в процессе преподавания курса, познакомиться с формирующимися методическими особенностями преподавания, сформировать сообщество учителей ОРКСЭ. Как правило, такое обучение на курсах является основой для дальнейшего тесного взаимодействия педагогов.</w:t>
      </w:r>
    </w:p>
    <w:p w:rsidR="0052328B" w:rsidRPr="00A77E6F" w:rsidRDefault="0052328B" w:rsidP="005450B9">
      <w:pPr>
        <w:spacing w:line="240" w:lineRule="auto"/>
        <w:jc w:val="both"/>
        <w:rPr>
          <w:sz w:val="24"/>
          <w:szCs w:val="24"/>
        </w:rPr>
      </w:pPr>
    </w:p>
    <w:p w:rsidR="0052328B" w:rsidRPr="00A77E6F" w:rsidRDefault="0052328B" w:rsidP="005450B9">
      <w:pPr>
        <w:spacing w:line="240" w:lineRule="auto"/>
        <w:jc w:val="both"/>
        <w:rPr>
          <w:b/>
          <w:bCs/>
          <w:sz w:val="24"/>
          <w:szCs w:val="24"/>
        </w:rPr>
      </w:pPr>
      <w:r w:rsidRPr="00A77E6F">
        <w:rPr>
          <w:b/>
          <w:bCs/>
          <w:sz w:val="24"/>
          <w:szCs w:val="24"/>
        </w:rPr>
        <w:t>Конференции</w:t>
      </w:r>
    </w:p>
    <w:p w:rsidR="0052328B" w:rsidRPr="00A77E6F" w:rsidRDefault="0052328B" w:rsidP="005450B9">
      <w:pPr>
        <w:spacing w:line="240" w:lineRule="auto"/>
        <w:jc w:val="both"/>
        <w:rPr>
          <w:sz w:val="24"/>
          <w:szCs w:val="24"/>
        </w:rPr>
      </w:pPr>
      <w:r w:rsidRPr="00A77E6F">
        <w:rPr>
          <w:bCs/>
          <w:sz w:val="24"/>
          <w:szCs w:val="24"/>
        </w:rPr>
        <w:t>3 марта 2011 г.</w:t>
      </w:r>
      <w:r w:rsidRPr="00A77E6F">
        <w:rPr>
          <w:sz w:val="24"/>
          <w:szCs w:val="24"/>
        </w:rPr>
        <w:t xml:space="preserve"> на базе Томского областного института повышения квалификации и переподготовки работников образования состоялась </w:t>
      </w:r>
      <w:r w:rsidRPr="00A77E6F">
        <w:rPr>
          <w:sz w:val="24"/>
          <w:szCs w:val="24"/>
          <w:lang w:val="en-US"/>
        </w:rPr>
        <w:t>I</w:t>
      </w:r>
      <w:r w:rsidRPr="00A77E6F">
        <w:rPr>
          <w:sz w:val="24"/>
          <w:szCs w:val="24"/>
        </w:rPr>
        <w:t xml:space="preserve"> Региональная научно-практическая конференция </w:t>
      </w:r>
      <w:r w:rsidRPr="00A77E6F">
        <w:rPr>
          <w:bCs/>
          <w:sz w:val="24"/>
          <w:szCs w:val="24"/>
        </w:rPr>
        <w:t>«Комплексный учебный курс "Основы религиозных культур и светской этики": теория и практика преподавания»</w:t>
      </w:r>
      <w:r w:rsidRPr="00A77E6F">
        <w:rPr>
          <w:sz w:val="24"/>
          <w:szCs w:val="24"/>
        </w:rPr>
        <w:t xml:space="preserve">. Организаторами конференции выступили Департамент общего образования Томской области и ТОИПКРО. </w:t>
      </w:r>
    </w:p>
    <w:p w:rsidR="0052328B" w:rsidRPr="00A77E6F" w:rsidRDefault="0052328B" w:rsidP="005450B9">
      <w:pPr>
        <w:spacing w:line="240" w:lineRule="auto"/>
        <w:jc w:val="both"/>
        <w:rPr>
          <w:sz w:val="24"/>
          <w:szCs w:val="24"/>
        </w:rPr>
      </w:pPr>
      <w:r w:rsidRPr="00A77E6F">
        <w:rPr>
          <w:sz w:val="24"/>
          <w:szCs w:val="24"/>
        </w:rPr>
        <w:t xml:space="preserve">Целью конференции являлось формирование единой стратегии преподавания комплексного учебного курса «Основы религиозных культур и светской этики» в </w:t>
      </w:r>
      <w:r w:rsidRPr="00A77E6F">
        <w:rPr>
          <w:sz w:val="24"/>
          <w:szCs w:val="24"/>
        </w:rPr>
        <w:lastRenderedPageBreak/>
        <w:t xml:space="preserve">регионе, выявление методологических и методических особенностей преподавания в соответствии с концепцией курса, подведение промежуточных итогов апробации курса за 2010 год. </w:t>
      </w:r>
    </w:p>
    <w:p w:rsidR="0052328B" w:rsidRPr="00A77E6F" w:rsidRDefault="0052328B" w:rsidP="005450B9">
      <w:pPr>
        <w:spacing w:line="240" w:lineRule="auto"/>
        <w:jc w:val="both"/>
        <w:rPr>
          <w:sz w:val="24"/>
          <w:szCs w:val="24"/>
        </w:rPr>
      </w:pPr>
      <w:r w:rsidRPr="00A77E6F">
        <w:rPr>
          <w:sz w:val="24"/>
          <w:szCs w:val="24"/>
        </w:rPr>
        <w:t xml:space="preserve">В конференции приняли участие учителя, участвующие в апробации комплексного учебного курса «Основы религиозных культур и светской этики», методисты, руководители ОУ, координаторы курса в муниципальных методических службах, представители всех религиозных </w:t>
      </w:r>
      <w:proofErr w:type="spellStart"/>
      <w:r w:rsidRPr="00A77E6F">
        <w:rPr>
          <w:sz w:val="24"/>
          <w:szCs w:val="24"/>
        </w:rPr>
        <w:t>конфессий</w:t>
      </w:r>
      <w:proofErr w:type="spellEnd"/>
      <w:r w:rsidRPr="00A77E6F">
        <w:rPr>
          <w:sz w:val="24"/>
          <w:szCs w:val="24"/>
        </w:rPr>
        <w:t>, представители родительской общественности и учащиеся школ. Общее количество участников конференции - 159 человек.</w:t>
      </w:r>
    </w:p>
    <w:p w:rsidR="0052328B" w:rsidRPr="00A77E6F" w:rsidRDefault="0052328B" w:rsidP="005450B9">
      <w:pPr>
        <w:spacing w:line="240" w:lineRule="auto"/>
        <w:jc w:val="both"/>
        <w:rPr>
          <w:sz w:val="24"/>
          <w:szCs w:val="24"/>
        </w:rPr>
      </w:pPr>
      <w:r w:rsidRPr="00A77E6F">
        <w:rPr>
          <w:bCs/>
          <w:sz w:val="24"/>
          <w:szCs w:val="24"/>
        </w:rPr>
        <w:t>В рамках конференции состоялось 4 секции:</w:t>
      </w:r>
      <w:r w:rsidRPr="00A77E6F">
        <w:rPr>
          <w:b/>
          <w:sz w:val="24"/>
          <w:szCs w:val="24"/>
        </w:rPr>
        <w:t xml:space="preserve"> </w:t>
      </w:r>
      <w:r w:rsidRPr="00A77E6F">
        <w:rPr>
          <w:sz w:val="24"/>
          <w:szCs w:val="24"/>
        </w:rPr>
        <w:t>«Основы православной культуры», «Основы светской этики», «Основы мировых религиозных культур», «Роль курса "Основы религиозных культур и светской этики" в духовно-нравственном воспитании (в стандартах нового поколения)». На секциях обсуждались вопросы, связанные с формированием духовно-нравственных качеств личности на уроках по курсу ОРКСЭ, выбором модуля обучающимися и их родителями, использованием современных образовательных технологий в преподавании курса ОРКСЭ,  созданием новых учебных и учебно-методических пособий по модулям курса (например, рабочей тетради для обучающихся, виртуальных экскурсий) и т.д. По итогам заседания секций были сформулированы предложения по улучшению содержательных и методических аспектов преподавания курса ОРКСЭ в регионе.</w:t>
      </w:r>
    </w:p>
    <w:p w:rsidR="0052328B" w:rsidRPr="00A77E6F" w:rsidRDefault="0052328B" w:rsidP="005450B9">
      <w:pPr>
        <w:spacing w:line="240" w:lineRule="auto"/>
        <w:jc w:val="both"/>
        <w:rPr>
          <w:sz w:val="24"/>
          <w:szCs w:val="24"/>
        </w:rPr>
      </w:pPr>
      <w:r w:rsidRPr="00A77E6F">
        <w:rPr>
          <w:sz w:val="24"/>
          <w:szCs w:val="24"/>
        </w:rPr>
        <w:t xml:space="preserve">Для муниципальных координаторов и руководителей методических объединений педагогов курса ОРКСЭ Томской епархией Русской православной церкви была организована экскурсия в </w:t>
      </w:r>
      <w:proofErr w:type="spellStart"/>
      <w:r w:rsidRPr="00A77E6F">
        <w:rPr>
          <w:sz w:val="24"/>
          <w:szCs w:val="24"/>
        </w:rPr>
        <w:t>Богородице-Алексиевский</w:t>
      </w:r>
      <w:proofErr w:type="spellEnd"/>
      <w:r w:rsidRPr="00A77E6F">
        <w:rPr>
          <w:sz w:val="24"/>
          <w:szCs w:val="24"/>
        </w:rPr>
        <w:t xml:space="preserve"> монастырь и Богоявленский собор </w:t>
      </w:r>
      <w:proofErr w:type="gramStart"/>
      <w:r w:rsidRPr="00A77E6F">
        <w:rPr>
          <w:sz w:val="24"/>
          <w:szCs w:val="24"/>
        </w:rPr>
        <w:t>г</w:t>
      </w:r>
      <w:proofErr w:type="gramEnd"/>
      <w:r w:rsidRPr="00A77E6F">
        <w:rPr>
          <w:sz w:val="24"/>
          <w:szCs w:val="24"/>
        </w:rPr>
        <w:t>. Томска.</w:t>
      </w:r>
    </w:p>
    <w:p w:rsidR="0052328B" w:rsidRPr="00A77E6F" w:rsidRDefault="0052328B" w:rsidP="005450B9">
      <w:pPr>
        <w:spacing w:line="240" w:lineRule="auto"/>
        <w:jc w:val="both"/>
        <w:rPr>
          <w:sz w:val="24"/>
          <w:szCs w:val="24"/>
        </w:rPr>
      </w:pPr>
      <w:r w:rsidRPr="00A77E6F">
        <w:rPr>
          <w:sz w:val="24"/>
          <w:szCs w:val="24"/>
        </w:rPr>
        <w:t>Итогом работы конференции стал Круглый стол по теме: «Дети, родители, учителя в курсе "Основы религиозных культур и светской этики": пути взаимодействия», в работе которого приняли участие учащиеся 4-5 классов, родители, классные руководители.</w:t>
      </w:r>
    </w:p>
    <w:p w:rsidR="0052328B" w:rsidRPr="00A77E6F" w:rsidRDefault="0052328B" w:rsidP="005450B9">
      <w:pPr>
        <w:spacing w:line="240" w:lineRule="auto"/>
        <w:jc w:val="both"/>
        <w:rPr>
          <w:sz w:val="24"/>
          <w:szCs w:val="24"/>
        </w:rPr>
      </w:pPr>
      <w:r w:rsidRPr="00A77E6F">
        <w:rPr>
          <w:sz w:val="24"/>
          <w:szCs w:val="24"/>
        </w:rPr>
        <w:t xml:space="preserve">По итогам конференции был издан сборник материалов. </w:t>
      </w:r>
    </w:p>
    <w:p w:rsidR="0052328B" w:rsidRPr="00A77E6F" w:rsidRDefault="0052328B" w:rsidP="005450B9">
      <w:pPr>
        <w:spacing w:line="240" w:lineRule="auto"/>
        <w:jc w:val="both"/>
        <w:rPr>
          <w:sz w:val="24"/>
          <w:szCs w:val="24"/>
        </w:rPr>
      </w:pPr>
      <w:r w:rsidRPr="00A77E6F">
        <w:rPr>
          <w:sz w:val="24"/>
          <w:szCs w:val="24"/>
        </w:rPr>
        <w:t>Данная конференция имела огромный положительный резонанс, так как предоставила возможность педагогам представить свой опыт, увидеть и услышать опыт коллег, заявить о своих методических находках, приемах, эмоционально поделиться своими впечатлениями и достижениями. Так же конференция позволила выявить перспективные направления в дальнейшей работе по внедрению курса: педагоги готовы представлять свои методические разработки, с желанием и интересом участвовать в мероприятиях по апробации курса, совершенствовать свою профессиональную деятельность в рамках внедрения курса.</w:t>
      </w:r>
    </w:p>
    <w:p w:rsidR="0052328B" w:rsidRPr="00A77E6F" w:rsidRDefault="0052328B" w:rsidP="005450B9">
      <w:pPr>
        <w:spacing w:line="240" w:lineRule="auto"/>
        <w:jc w:val="both"/>
        <w:rPr>
          <w:b/>
          <w:bCs/>
          <w:sz w:val="24"/>
          <w:szCs w:val="24"/>
        </w:rPr>
      </w:pPr>
    </w:p>
    <w:p w:rsidR="0052328B" w:rsidRPr="00A77E6F" w:rsidRDefault="0052328B" w:rsidP="005450B9">
      <w:pPr>
        <w:spacing w:line="240" w:lineRule="auto"/>
        <w:jc w:val="both"/>
        <w:rPr>
          <w:b/>
          <w:bCs/>
          <w:sz w:val="24"/>
          <w:szCs w:val="24"/>
        </w:rPr>
      </w:pPr>
      <w:r w:rsidRPr="00A77E6F">
        <w:rPr>
          <w:b/>
          <w:bCs/>
          <w:sz w:val="24"/>
          <w:szCs w:val="24"/>
        </w:rPr>
        <w:t>Конкурсы</w:t>
      </w:r>
    </w:p>
    <w:p w:rsidR="0052328B" w:rsidRPr="00A77E6F" w:rsidRDefault="0052328B" w:rsidP="005450B9">
      <w:pPr>
        <w:spacing w:line="240" w:lineRule="auto"/>
        <w:jc w:val="both"/>
        <w:rPr>
          <w:bCs/>
          <w:sz w:val="24"/>
          <w:szCs w:val="24"/>
        </w:rPr>
      </w:pPr>
      <w:r w:rsidRPr="00A77E6F">
        <w:rPr>
          <w:bCs/>
          <w:sz w:val="24"/>
          <w:szCs w:val="24"/>
        </w:rPr>
        <w:t xml:space="preserve">В 2010 году проведены различные конкурсные мероприятия, в которых приняли участие педагоги курса ОРКСЭ из </w:t>
      </w:r>
      <w:proofErr w:type="gramStart"/>
      <w:r w:rsidRPr="00A77E6F">
        <w:rPr>
          <w:bCs/>
          <w:sz w:val="24"/>
          <w:szCs w:val="24"/>
        </w:rPr>
        <w:t>г</w:t>
      </w:r>
      <w:proofErr w:type="gramEnd"/>
      <w:r w:rsidRPr="00A77E6F">
        <w:rPr>
          <w:bCs/>
          <w:sz w:val="24"/>
          <w:szCs w:val="24"/>
        </w:rPr>
        <w:t>. Томска и Томской области.</w:t>
      </w:r>
    </w:p>
    <w:p w:rsidR="0052328B" w:rsidRPr="00A77E6F" w:rsidRDefault="0052328B" w:rsidP="005450B9">
      <w:pPr>
        <w:spacing w:line="240" w:lineRule="auto"/>
        <w:jc w:val="both"/>
        <w:rPr>
          <w:bCs/>
          <w:sz w:val="24"/>
          <w:szCs w:val="24"/>
        </w:rPr>
      </w:pPr>
      <w:r w:rsidRPr="00A77E6F">
        <w:rPr>
          <w:bCs/>
          <w:sz w:val="24"/>
          <w:szCs w:val="24"/>
        </w:rPr>
        <w:t>В областной олимпиаде «Духовная культура отечества» приняли участие 175 участников.</w:t>
      </w:r>
    </w:p>
    <w:p w:rsidR="0052328B" w:rsidRPr="00A77E6F" w:rsidRDefault="0052328B" w:rsidP="005450B9">
      <w:pPr>
        <w:spacing w:line="240" w:lineRule="auto"/>
        <w:jc w:val="both"/>
        <w:rPr>
          <w:bCs/>
          <w:sz w:val="24"/>
          <w:szCs w:val="24"/>
        </w:rPr>
      </w:pPr>
      <w:r w:rsidRPr="00A77E6F">
        <w:rPr>
          <w:bCs/>
          <w:sz w:val="24"/>
          <w:szCs w:val="24"/>
        </w:rPr>
        <w:t>В конкурсе фотографий «Томск православный» приняли участие 36 участников (151 работа).</w:t>
      </w:r>
    </w:p>
    <w:p w:rsidR="0052328B" w:rsidRPr="00A77E6F" w:rsidRDefault="0052328B" w:rsidP="005450B9">
      <w:pPr>
        <w:spacing w:line="240" w:lineRule="auto"/>
        <w:jc w:val="both"/>
        <w:rPr>
          <w:bCs/>
          <w:sz w:val="24"/>
          <w:szCs w:val="24"/>
        </w:rPr>
      </w:pPr>
      <w:r w:rsidRPr="00A77E6F">
        <w:rPr>
          <w:bCs/>
          <w:sz w:val="24"/>
          <w:szCs w:val="24"/>
        </w:rPr>
        <w:t>На Региональный этап Всероссийского конкурса «За нравственный подвиг учителя» представлены 23 проекта (41 участник).</w:t>
      </w:r>
    </w:p>
    <w:p w:rsidR="0052328B" w:rsidRPr="00A77E6F" w:rsidRDefault="0052328B" w:rsidP="005450B9">
      <w:pPr>
        <w:spacing w:line="240" w:lineRule="auto"/>
        <w:jc w:val="both"/>
        <w:rPr>
          <w:bCs/>
          <w:sz w:val="24"/>
          <w:szCs w:val="24"/>
        </w:rPr>
      </w:pPr>
      <w:r w:rsidRPr="00A77E6F">
        <w:rPr>
          <w:bCs/>
          <w:sz w:val="24"/>
          <w:szCs w:val="24"/>
        </w:rPr>
        <w:t xml:space="preserve">На конкурс педагогических проектов «Православная педагогическая инициатива» </w:t>
      </w:r>
      <w:proofErr w:type="gramStart"/>
      <w:r w:rsidRPr="00A77E6F">
        <w:rPr>
          <w:bCs/>
          <w:sz w:val="24"/>
          <w:szCs w:val="24"/>
        </w:rPr>
        <w:t>представлены</w:t>
      </w:r>
      <w:proofErr w:type="gramEnd"/>
      <w:r w:rsidRPr="00A77E6F">
        <w:rPr>
          <w:bCs/>
          <w:sz w:val="24"/>
          <w:szCs w:val="24"/>
        </w:rPr>
        <w:t xml:space="preserve"> 25 проектов. </w:t>
      </w:r>
    </w:p>
    <w:p w:rsidR="0052328B" w:rsidRPr="00A77E6F" w:rsidRDefault="0052328B" w:rsidP="005450B9">
      <w:pPr>
        <w:spacing w:line="240" w:lineRule="auto"/>
        <w:jc w:val="both"/>
        <w:rPr>
          <w:sz w:val="24"/>
          <w:szCs w:val="24"/>
        </w:rPr>
      </w:pPr>
      <w:r w:rsidRPr="00A77E6F">
        <w:rPr>
          <w:sz w:val="24"/>
          <w:szCs w:val="24"/>
        </w:rPr>
        <w:t xml:space="preserve">В апреле 2011 г. по Распоряжению Межведомственного координационного совета по апробации комплексного учебного курса «Основы религиозных культур и светской этики» проводился конкурс методических разработок, дополняющих имеющееся учебно-методическое обеспечение по комплексному учебному курсу для общеобразовательных учреждений в целях подготовки рекомендаций по </w:t>
      </w:r>
      <w:r w:rsidRPr="00A77E6F">
        <w:rPr>
          <w:sz w:val="24"/>
          <w:szCs w:val="24"/>
        </w:rPr>
        <w:lastRenderedPageBreak/>
        <w:t xml:space="preserve">тиражированию лучших разработок. </w:t>
      </w:r>
      <w:r w:rsidRPr="00A77E6F">
        <w:rPr>
          <w:bCs/>
          <w:sz w:val="24"/>
          <w:szCs w:val="24"/>
        </w:rPr>
        <w:t xml:space="preserve">В конкурсе методических материалов по курсу ОРКСЭ приняли участие 34 преподавателя образовательных учреждений </w:t>
      </w:r>
      <w:proofErr w:type="gramStart"/>
      <w:r w:rsidRPr="00A77E6F">
        <w:rPr>
          <w:bCs/>
          <w:sz w:val="24"/>
          <w:szCs w:val="24"/>
        </w:rPr>
        <w:t>г</w:t>
      </w:r>
      <w:proofErr w:type="gramEnd"/>
      <w:r w:rsidRPr="00A77E6F">
        <w:rPr>
          <w:bCs/>
          <w:sz w:val="24"/>
          <w:szCs w:val="24"/>
        </w:rPr>
        <w:t xml:space="preserve">. Томска и Томской области. </w:t>
      </w:r>
      <w:r w:rsidRPr="00A77E6F">
        <w:rPr>
          <w:sz w:val="24"/>
          <w:szCs w:val="24"/>
        </w:rPr>
        <w:t>Работы победителей направлены в Москву для участия в федеральном этапе конкурса. Победители и участники регионального этапа получили дипломы и сертификаты Департамента общего образования Томской области.</w:t>
      </w:r>
    </w:p>
    <w:p w:rsidR="0052328B" w:rsidRPr="00A77E6F" w:rsidRDefault="0052328B" w:rsidP="005450B9">
      <w:pPr>
        <w:spacing w:line="240" w:lineRule="auto"/>
        <w:jc w:val="both"/>
        <w:rPr>
          <w:sz w:val="24"/>
          <w:szCs w:val="24"/>
        </w:rPr>
      </w:pPr>
    </w:p>
    <w:p w:rsidR="0052328B" w:rsidRPr="00A77E6F" w:rsidRDefault="0052328B" w:rsidP="005450B9">
      <w:pPr>
        <w:spacing w:line="240" w:lineRule="auto"/>
        <w:jc w:val="both"/>
        <w:rPr>
          <w:bCs/>
          <w:sz w:val="24"/>
          <w:szCs w:val="24"/>
        </w:rPr>
      </w:pPr>
      <w:r w:rsidRPr="00A77E6F">
        <w:rPr>
          <w:b/>
          <w:bCs/>
          <w:sz w:val="24"/>
          <w:szCs w:val="24"/>
        </w:rPr>
        <w:t xml:space="preserve">Региональный информационный портал «Виртуальное методическое объединение учителей курса ОРКСЭ» </w:t>
      </w:r>
      <w:r w:rsidRPr="00A77E6F">
        <w:rPr>
          <w:bCs/>
          <w:sz w:val="24"/>
          <w:szCs w:val="24"/>
        </w:rPr>
        <w:t>(</w:t>
      </w:r>
      <w:hyperlink r:id="rId22" w:history="1">
        <w:r w:rsidRPr="00A77E6F">
          <w:rPr>
            <w:rStyle w:val="ab"/>
            <w:bCs/>
            <w:color w:val="auto"/>
            <w:sz w:val="24"/>
            <w:szCs w:val="24"/>
          </w:rPr>
          <w:t>http://</w:t>
        </w:r>
        <w:proofErr w:type="spellStart"/>
        <w:r w:rsidRPr="00A77E6F">
          <w:rPr>
            <w:rStyle w:val="ab"/>
            <w:bCs/>
            <w:color w:val="auto"/>
            <w:sz w:val="24"/>
            <w:szCs w:val="24"/>
            <w:lang w:val="en-US"/>
          </w:rPr>
          <w:t>orkce</w:t>
        </w:r>
        <w:proofErr w:type="spellEnd"/>
        <w:r w:rsidRPr="00A77E6F">
          <w:rPr>
            <w:rStyle w:val="ab"/>
            <w:bCs/>
            <w:color w:val="auto"/>
            <w:sz w:val="24"/>
            <w:szCs w:val="24"/>
          </w:rPr>
          <w:t>.</w:t>
        </w:r>
        <w:proofErr w:type="spellStart"/>
        <w:r w:rsidRPr="00A77E6F">
          <w:rPr>
            <w:rStyle w:val="ab"/>
            <w:bCs/>
            <w:color w:val="auto"/>
            <w:sz w:val="24"/>
            <w:szCs w:val="24"/>
          </w:rPr>
          <w:t>edu.tomsk.ru</w:t>
        </w:r>
        <w:proofErr w:type="spellEnd"/>
        <w:r w:rsidRPr="00A77E6F">
          <w:rPr>
            <w:rStyle w:val="ab"/>
            <w:bCs/>
            <w:color w:val="auto"/>
            <w:sz w:val="24"/>
            <w:szCs w:val="24"/>
          </w:rPr>
          <w:t>/</w:t>
        </w:r>
      </w:hyperlink>
      <w:r w:rsidRPr="00A77E6F">
        <w:rPr>
          <w:bCs/>
          <w:sz w:val="24"/>
          <w:szCs w:val="24"/>
        </w:rPr>
        <w:t xml:space="preserve">) </w:t>
      </w:r>
    </w:p>
    <w:p w:rsidR="0052328B" w:rsidRPr="00A77E6F" w:rsidRDefault="0052328B" w:rsidP="005450B9">
      <w:pPr>
        <w:spacing w:line="240" w:lineRule="auto"/>
        <w:jc w:val="both"/>
        <w:rPr>
          <w:bCs/>
          <w:sz w:val="24"/>
          <w:szCs w:val="24"/>
        </w:rPr>
      </w:pPr>
      <w:r w:rsidRPr="00A77E6F">
        <w:rPr>
          <w:bCs/>
          <w:sz w:val="24"/>
          <w:szCs w:val="24"/>
        </w:rPr>
        <w:t>В Томской области был создан информационный портал методического объединения учителей комплексного учебного курса «Основы религиозных культур и светской этики» для решения следующих задач:</w:t>
      </w:r>
    </w:p>
    <w:p w:rsidR="0052328B" w:rsidRPr="00A77E6F" w:rsidRDefault="0052328B" w:rsidP="00233379">
      <w:pPr>
        <w:numPr>
          <w:ilvl w:val="0"/>
          <w:numId w:val="143"/>
        </w:numPr>
        <w:spacing w:line="240" w:lineRule="auto"/>
        <w:jc w:val="both"/>
        <w:rPr>
          <w:sz w:val="24"/>
          <w:szCs w:val="24"/>
        </w:rPr>
      </w:pPr>
      <w:r w:rsidRPr="00A77E6F">
        <w:rPr>
          <w:sz w:val="24"/>
          <w:szCs w:val="24"/>
        </w:rPr>
        <w:t>для оказания информационной поддержки апробации курса ОРКСЭ в Томской области;</w:t>
      </w:r>
    </w:p>
    <w:p w:rsidR="0052328B" w:rsidRPr="00A77E6F" w:rsidRDefault="0052328B" w:rsidP="00233379">
      <w:pPr>
        <w:numPr>
          <w:ilvl w:val="0"/>
          <w:numId w:val="143"/>
        </w:numPr>
        <w:spacing w:line="240" w:lineRule="auto"/>
        <w:jc w:val="both"/>
        <w:rPr>
          <w:sz w:val="24"/>
          <w:szCs w:val="24"/>
        </w:rPr>
      </w:pPr>
      <w:r w:rsidRPr="00A77E6F">
        <w:rPr>
          <w:sz w:val="24"/>
          <w:szCs w:val="24"/>
        </w:rPr>
        <w:t>для проведения консультаций по содержательным и методическим вопросам преподавания модулей курса ОРКСЭ для преподавателей, руководителей ОУ, классных руководителей и родителей учащихся;</w:t>
      </w:r>
    </w:p>
    <w:p w:rsidR="0052328B" w:rsidRPr="00A77E6F" w:rsidRDefault="0052328B" w:rsidP="00233379">
      <w:pPr>
        <w:numPr>
          <w:ilvl w:val="0"/>
          <w:numId w:val="143"/>
        </w:numPr>
        <w:spacing w:line="240" w:lineRule="auto"/>
        <w:jc w:val="both"/>
        <w:rPr>
          <w:sz w:val="24"/>
          <w:szCs w:val="24"/>
        </w:rPr>
      </w:pPr>
      <w:r w:rsidRPr="00A77E6F">
        <w:rPr>
          <w:sz w:val="24"/>
          <w:szCs w:val="24"/>
        </w:rPr>
        <w:t xml:space="preserve">для обмена методическими и содержательными ресурсами участников эксперимента (учителей, тренеров-преподавателей, координаторов, преподавателей ВУЗов </w:t>
      </w:r>
      <w:proofErr w:type="gramStart"/>
      <w:r w:rsidRPr="00A77E6F">
        <w:rPr>
          <w:sz w:val="24"/>
          <w:szCs w:val="24"/>
        </w:rPr>
        <w:t>г</w:t>
      </w:r>
      <w:proofErr w:type="gramEnd"/>
      <w:r w:rsidRPr="00A77E6F">
        <w:rPr>
          <w:sz w:val="24"/>
          <w:szCs w:val="24"/>
        </w:rPr>
        <w:t>. Томска);</w:t>
      </w:r>
    </w:p>
    <w:p w:rsidR="0052328B" w:rsidRPr="00A77E6F" w:rsidRDefault="0052328B" w:rsidP="00233379">
      <w:pPr>
        <w:numPr>
          <w:ilvl w:val="0"/>
          <w:numId w:val="143"/>
        </w:numPr>
        <w:spacing w:line="240" w:lineRule="auto"/>
        <w:jc w:val="both"/>
        <w:rPr>
          <w:sz w:val="24"/>
          <w:szCs w:val="24"/>
        </w:rPr>
      </w:pPr>
      <w:r w:rsidRPr="00A77E6F">
        <w:rPr>
          <w:sz w:val="24"/>
          <w:szCs w:val="24"/>
        </w:rPr>
        <w:t xml:space="preserve">для организации «обратной связи» с преподавателями курса ОРКСЭ, религиозными организациями, руководителями ОУ, Департамента общего образования, общественности </w:t>
      </w:r>
      <w:proofErr w:type="gramStart"/>
      <w:r w:rsidRPr="00A77E6F">
        <w:rPr>
          <w:sz w:val="24"/>
          <w:szCs w:val="24"/>
        </w:rPr>
        <w:t>г</w:t>
      </w:r>
      <w:proofErr w:type="gramEnd"/>
      <w:r w:rsidRPr="00A77E6F">
        <w:rPr>
          <w:sz w:val="24"/>
          <w:szCs w:val="24"/>
        </w:rPr>
        <w:t xml:space="preserve">. Томска и Томской области. </w:t>
      </w:r>
    </w:p>
    <w:p w:rsidR="0052328B" w:rsidRPr="00A77E6F" w:rsidRDefault="0052328B" w:rsidP="005450B9">
      <w:pPr>
        <w:spacing w:line="240" w:lineRule="auto"/>
        <w:jc w:val="both"/>
        <w:rPr>
          <w:bCs/>
          <w:sz w:val="24"/>
          <w:szCs w:val="24"/>
        </w:rPr>
      </w:pPr>
      <w:r w:rsidRPr="00A77E6F">
        <w:rPr>
          <w:bCs/>
          <w:sz w:val="24"/>
          <w:szCs w:val="24"/>
        </w:rPr>
        <w:t>На портале регулярно выставляется информация, сопровождающая апробацию курса. Освещаются мероприятия повышения квалификации, конкурсные мероприятия, работа конференции, представляются содержательные и фотообзоры по итогам мероприятий. Деятельность портала регулируется положением (приложение 7).</w:t>
      </w:r>
    </w:p>
    <w:p w:rsidR="0052328B" w:rsidRPr="00A77E6F" w:rsidRDefault="0052328B" w:rsidP="005450B9">
      <w:pPr>
        <w:spacing w:line="240" w:lineRule="auto"/>
        <w:jc w:val="both"/>
        <w:rPr>
          <w:sz w:val="24"/>
          <w:szCs w:val="24"/>
        </w:rPr>
      </w:pPr>
    </w:p>
    <w:p w:rsidR="0052328B" w:rsidRPr="00A77E6F" w:rsidRDefault="0052328B" w:rsidP="005450B9">
      <w:pPr>
        <w:spacing w:line="240" w:lineRule="auto"/>
        <w:jc w:val="both"/>
        <w:rPr>
          <w:b/>
          <w:bCs/>
          <w:sz w:val="24"/>
          <w:szCs w:val="24"/>
        </w:rPr>
      </w:pPr>
      <w:r w:rsidRPr="00A77E6F">
        <w:rPr>
          <w:b/>
          <w:bCs/>
          <w:sz w:val="24"/>
          <w:szCs w:val="24"/>
        </w:rPr>
        <w:t>Мультимедиа-ресурсы по ОРКСЭ</w:t>
      </w:r>
    </w:p>
    <w:p w:rsidR="0052328B" w:rsidRPr="00A77E6F" w:rsidRDefault="0052328B" w:rsidP="005450B9">
      <w:pPr>
        <w:spacing w:line="240" w:lineRule="auto"/>
        <w:jc w:val="both"/>
        <w:rPr>
          <w:sz w:val="24"/>
          <w:szCs w:val="24"/>
        </w:rPr>
      </w:pPr>
      <w:r w:rsidRPr="00A77E6F">
        <w:rPr>
          <w:sz w:val="24"/>
          <w:szCs w:val="24"/>
        </w:rPr>
        <w:t xml:space="preserve">Епархия РПЦ в Томской области занимает активную позицию по содержательному сопровождению модуля «Основы православной культуры» в рамках курса ОРКСЭ. </w:t>
      </w:r>
      <w:proofErr w:type="gramStart"/>
      <w:r w:rsidRPr="00A77E6F">
        <w:rPr>
          <w:sz w:val="24"/>
          <w:szCs w:val="24"/>
        </w:rPr>
        <w:t xml:space="preserve">Для педагогов данного модуля на сайте Епархии размещены ссылки на различные источники информации для использования в преподавании, организуются познавательные обзорные экскурсии по православным храмам и музею Епархии и др. Особо следует отметить проект </w:t>
      </w:r>
      <w:hyperlink r:id="rId23" w:tgtFrame="blank" w:history="1">
        <w:r w:rsidRPr="00A77E6F">
          <w:rPr>
            <w:rStyle w:val="ab"/>
            <w:bCs/>
            <w:color w:val="auto"/>
            <w:sz w:val="24"/>
            <w:szCs w:val="24"/>
          </w:rPr>
          <w:t>"Богоявленский кафедральный собор города Томска. 3D-экскурсия"</w:t>
        </w:r>
      </w:hyperlink>
      <w:r w:rsidRPr="00A77E6F">
        <w:rPr>
          <w:sz w:val="24"/>
          <w:szCs w:val="24"/>
        </w:rPr>
        <w:t xml:space="preserve">. Интернет-адрес проекта - </w:t>
      </w:r>
      <w:hyperlink r:id="rId24" w:tgtFrame="blank" w:history="1">
        <w:r w:rsidRPr="00A77E6F">
          <w:rPr>
            <w:rStyle w:val="ab"/>
            <w:bCs/>
            <w:color w:val="auto"/>
            <w:sz w:val="24"/>
            <w:szCs w:val="24"/>
          </w:rPr>
          <w:t>www.3dhram.ru</w:t>
        </w:r>
      </w:hyperlink>
      <w:r w:rsidRPr="00A77E6F">
        <w:rPr>
          <w:bCs/>
          <w:sz w:val="24"/>
          <w:szCs w:val="24"/>
        </w:rPr>
        <w:t>.</w:t>
      </w:r>
      <w:r w:rsidRPr="00A77E6F">
        <w:rPr>
          <w:sz w:val="24"/>
          <w:szCs w:val="24"/>
        </w:rPr>
        <w:t xml:space="preserve"> Данный проект реализован силами Епархии и на безвозмездной основе передан в ТОИПКРО и распространен среди всех</w:t>
      </w:r>
      <w:proofErr w:type="gramEnd"/>
      <w:r w:rsidRPr="00A77E6F">
        <w:rPr>
          <w:sz w:val="24"/>
          <w:szCs w:val="24"/>
        </w:rPr>
        <w:t xml:space="preserve"> учителей, преподающих модуль ОПК.</w:t>
      </w:r>
    </w:p>
    <w:p w:rsidR="0052328B" w:rsidRPr="00A77E6F" w:rsidRDefault="0052328B" w:rsidP="005450B9">
      <w:pPr>
        <w:spacing w:line="240" w:lineRule="auto"/>
        <w:jc w:val="both"/>
        <w:rPr>
          <w:sz w:val="24"/>
          <w:szCs w:val="24"/>
        </w:rPr>
      </w:pPr>
      <w:r w:rsidRPr="00A77E6F">
        <w:rPr>
          <w:sz w:val="24"/>
          <w:szCs w:val="24"/>
        </w:rPr>
        <w:t xml:space="preserve"> В экскурсии шесть панорам: панорама двора, на колокольне, притвора, трапезной части храма, четверика, и панорама святая святых храма – алтаря. Современные </w:t>
      </w:r>
      <w:proofErr w:type="spellStart"/>
      <w:r w:rsidRPr="00A77E6F">
        <w:rPr>
          <w:sz w:val="24"/>
          <w:szCs w:val="24"/>
        </w:rPr>
        <w:t>мультимедийные</w:t>
      </w:r>
      <w:proofErr w:type="spellEnd"/>
      <w:r w:rsidRPr="00A77E6F">
        <w:rPr>
          <w:sz w:val="24"/>
          <w:szCs w:val="24"/>
        </w:rPr>
        <w:t xml:space="preserve"> технологии создают эффект реального присутствия и позволяют осмотреть буквально все и притом в самой близи при хорошем разрешении. Это наглядное пособие может быть использовано при изучении модулей «Основы православной культуры», «Основы мировых религиозных культур» в школе. На экскурсии вы сможете узнать на конкретном примере о строении и убранстве православного храма, его предназначении и смысле; о Таинствах Православия; о тех, кто, как и для чего служат в Церкви; о главных праздниках Православной Церкви; о святынях Богоявленского собора </w:t>
      </w:r>
      <w:proofErr w:type="gramStart"/>
      <w:r w:rsidRPr="00A77E6F">
        <w:rPr>
          <w:sz w:val="24"/>
          <w:szCs w:val="24"/>
        </w:rPr>
        <w:t>г</w:t>
      </w:r>
      <w:proofErr w:type="gramEnd"/>
      <w:r w:rsidRPr="00A77E6F">
        <w:rPr>
          <w:sz w:val="24"/>
          <w:szCs w:val="24"/>
        </w:rPr>
        <w:t>. Томска, уникальных иконах, фресках и многом другом. Всего в экскурсии дано около 80 описаний.</w:t>
      </w:r>
    </w:p>
    <w:p w:rsidR="0052328B" w:rsidRPr="00A77E6F" w:rsidRDefault="0052328B" w:rsidP="005450B9">
      <w:pPr>
        <w:spacing w:line="240" w:lineRule="auto"/>
        <w:jc w:val="both"/>
        <w:rPr>
          <w:sz w:val="24"/>
          <w:szCs w:val="24"/>
        </w:rPr>
      </w:pPr>
      <w:r w:rsidRPr="00A77E6F">
        <w:rPr>
          <w:sz w:val="24"/>
          <w:szCs w:val="24"/>
        </w:rPr>
        <w:t> </w:t>
      </w:r>
    </w:p>
    <w:p w:rsidR="0052328B" w:rsidRPr="00A77E6F" w:rsidRDefault="0052328B" w:rsidP="005450B9">
      <w:pPr>
        <w:spacing w:line="240" w:lineRule="auto"/>
        <w:jc w:val="both"/>
        <w:rPr>
          <w:b/>
          <w:bCs/>
          <w:sz w:val="24"/>
          <w:szCs w:val="24"/>
        </w:rPr>
      </w:pPr>
      <w:r w:rsidRPr="00A77E6F">
        <w:rPr>
          <w:b/>
          <w:bCs/>
          <w:sz w:val="24"/>
          <w:szCs w:val="24"/>
        </w:rPr>
        <w:t xml:space="preserve">Кирилло-мефодиевские чтения </w:t>
      </w:r>
    </w:p>
    <w:p w:rsidR="0052328B" w:rsidRPr="00A77E6F" w:rsidRDefault="0052328B" w:rsidP="005450B9">
      <w:pPr>
        <w:spacing w:line="240" w:lineRule="auto"/>
        <w:jc w:val="both"/>
        <w:rPr>
          <w:sz w:val="24"/>
          <w:szCs w:val="24"/>
        </w:rPr>
      </w:pPr>
      <w:proofErr w:type="gramStart"/>
      <w:r w:rsidRPr="00A77E6F">
        <w:rPr>
          <w:sz w:val="24"/>
          <w:szCs w:val="24"/>
        </w:rPr>
        <w:t xml:space="preserve">12-25 мая 2011 года в г. Томске при поддержке Администрации Томской области, Томской епархии Русской Православной Церкви, Администрации г. Томска, Совета ректоров вузов г. Томска, Института развития образовательных систем РАО, Томского областного института повышения квалификации и переподготовки </w:t>
      </w:r>
      <w:r w:rsidRPr="00A77E6F">
        <w:rPr>
          <w:sz w:val="24"/>
          <w:szCs w:val="24"/>
        </w:rPr>
        <w:lastRenderedPageBreak/>
        <w:t xml:space="preserve">работников образования проводились </w:t>
      </w:r>
      <w:r w:rsidRPr="00A77E6F">
        <w:rPr>
          <w:sz w:val="24"/>
          <w:szCs w:val="24"/>
          <w:lang w:val="en-US"/>
        </w:rPr>
        <w:t>XXI</w:t>
      </w:r>
      <w:r w:rsidRPr="00A77E6F">
        <w:rPr>
          <w:sz w:val="24"/>
          <w:szCs w:val="24"/>
        </w:rPr>
        <w:t xml:space="preserve"> Дни славянской письменности и культуры памяти святых первоучителей Кирилла и </w:t>
      </w:r>
      <w:proofErr w:type="spellStart"/>
      <w:r w:rsidRPr="00A77E6F">
        <w:rPr>
          <w:sz w:val="24"/>
          <w:szCs w:val="24"/>
        </w:rPr>
        <w:t>Мефодия</w:t>
      </w:r>
      <w:proofErr w:type="spellEnd"/>
      <w:r w:rsidRPr="00A77E6F">
        <w:rPr>
          <w:sz w:val="24"/>
          <w:szCs w:val="24"/>
        </w:rPr>
        <w:t xml:space="preserve"> по теме:</w:t>
      </w:r>
      <w:proofErr w:type="gramEnd"/>
      <w:r w:rsidRPr="00A77E6F">
        <w:rPr>
          <w:sz w:val="24"/>
          <w:szCs w:val="24"/>
        </w:rPr>
        <w:t xml:space="preserve"> «Православные традиции в современном российском обществе».</w:t>
      </w:r>
    </w:p>
    <w:p w:rsidR="0052328B" w:rsidRPr="00A77E6F" w:rsidRDefault="0052328B" w:rsidP="005450B9">
      <w:pPr>
        <w:spacing w:line="240" w:lineRule="auto"/>
        <w:jc w:val="both"/>
        <w:rPr>
          <w:sz w:val="24"/>
          <w:szCs w:val="24"/>
        </w:rPr>
      </w:pPr>
      <w:proofErr w:type="gramStart"/>
      <w:r w:rsidRPr="00A77E6F">
        <w:rPr>
          <w:sz w:val="24"/>
          <w:szCs w:val="24"/>
        </w:rPr>
        <w:t xml:space="preserve">Одним из основных  направлений в работе Кирилло-Мефодиевских чтений являлось заседание секции «Роль курса "Основы религиозных культур и светской этики" и его модуля "Основы православной культуры" в системе современного школьного образования», состоявшейся 19 мая 2011 года в Церковно-культурном центре </w:t>
      </w:r>
      <w:proofErr w:type="spellStart"/>
      <w:r w:rsidRPr="00A77E6F">
        <w:rPr>
          <w:sz w:val="24"/>
          <w:szCs w:val="24"/>
        </w:rPr>
        <w:t>Богородице-Алексиевского</w:t>
      </w:r>
      <w:proofErr w:type="spellEnd"/>
      <w:r w:rsidRPr="00A77E6F">
        <w:rPr>
          <w:sz w:val="24"/>
          <w:szCs w:val="24"/>
        </w:rPr>
        <w:t xml:space="preserve"> монастыря г. Томска, на которой обсуждались содержательные и методические аспекты преподавания модуля.  </w:t>
      </w:r>
      <w:proofErr w:type="gramEnd"/>
    </w:p>
    <w:p w:rsidR="0052328B" w:rsidRPr="00A77E6F" w:rsidRDefault="0052328B" w:rsidP="005450B9">
      <w:pPr>
        <w:spacing w:line="240" w:lineRule="auto"/>
        <w:jc w:val="both"/>
        <w:rPr>
          <w:sz w:val="24"/>
          <w:szCs w:val="24"/>
        </w:rPr>
      </w:pPr>
      <w:r w:rsidRPr="00A77E6F">
        <w:rPr>
          <w:sz w:val="24"/>
          <w:szCs w:val="24"/>
        </w:rPr>
        <w:t xml:space="preserve">Завершилась работа секции круглым столом по теме: «О деятельности муниципальных координаторов по апробации курса "Основы религиозных культур и светской этики" в муниципальной образовательной системе», </w:t>
      </w:r>
      <w:proofErr w:type="gramStart"/>
      <w:r w:rsidRPr="00A77E6F">
        <w:rPr>
          <w:sz w:val="24"/>
          <w:szCs w:val="24"/>
        </w:rPr>
        <w:t>состоявшимся</w:t>
      </w:r>
      <w:proofErr w:type="gramEnd"/>
      <w:r w:rsidRPr="00A77E6F">
        <w:rPr>
          <w:sz w:val="24"/>
          <w:szCs w:val="24"/>
        </w:rPr>
        <w:t xml:space="preserve"> на базе ТОИПКРО. </w:t>
      </w:r>
    </w:p>
    <w:p w:rsidR="0052328B" w:rsidRPr="00A77E6F" w:rsidRDefault="0052328B" w:rsidP="005450B9">
      <w:pPr>
        <w:spacing w:line="240" w:lineRule="auto"/>
        <w:jc w:val="both"/>
        <w:rPr>
          <w:sz w:val="24"/>
          <w:szCs w:val="24"/>
        </w:rPr>
      </w:pPr>
      <w:r w:rsidRPr="00A77E6F">
        <w:rPr>
          <w:sz w:val="24"/>
          <w:szCs w:val="24"/>
        </w:rPr>
        <w:t>На обсуждение были вынесены вопросы:</w:t>
      </w:r>
    </w:p>
    <w:p w:rsidR="0052328B" w:rsidRPr="00A77E6F" w:rsidRDefault="0052328B" w:rsidP="00233379">
      <w:pPr>
        <w:numPr>
          <w:ilvl w:val="0"/>
          <w:numId w:val="139"/>
        </w:numPr>
        <w:spacing w:line="240" w:lineRule="auto"/>
        <w:jc w:val="both"/>
        <w:rPr>
          <w:sz w:val="24"/>
          <w:szCs w:val="24"/>
        </w:rPr>
      </w:pPr>
      <w:r w:rsidRPr="00A77E6F">
        <w:rPr>
          <w:sz w:val="24"/>
          <w:szCs w:val="24"/>
        </w:rPr>
        <w:t xml:space="preserve">В каком классе изучение комплексного учебного курса ОРКСЭ является наиболее эффективным по срокам обучения и по содержанию? </w:t>
      </w:r>
    </w:p>
    <w:p w:rsidR="0052328B" w:rsidRPr="00A77E6F" w:rsidRDefault="0052328B" w:rsidP="00233379">
      <w:pPr>
        <w:numPr>
          <w:ilvl w:val="0"/>
          <w:numId w:val="139"/>
        </w:numPr>
        <w:spacing w:line="240" w:lineRule="auto"/>
        <w:jc w:val="both"/>
        <w:rPr>
          <w:sz w:val="24"/>
          <w:szCs w:val="24"/>
        </w:rPr>
      </w:pPr>
      <w:r w:rsidRPr="00A77E6F">
        <w:rPr>
          <w:sz w:val="24"/>
          <w:szCs w:val="24"/>
        </w:rPr>
        <w:t xml:space="preserve">Почему в процессе изучения комплексного учебного курса ОРКСЭ учащиеся меняют выбранный модуль? </w:t>
      </w:r>
    </w:p>
    <w:p w:rsidR="0052328B" w:rsidRPr="00A77E6F" w:rsidRDefault="0052328B" w:rsidP="005450B9">
      <w:pPr>
        <w:spacing w:line="240" w:lineRule="auto"/>
        <w:jc w:val="both"/>
        <w:rPr>
          <w:sz w:val="24"/>
          <w:szCs w:val="24"/>
        </w:rPr>
      </w:pPr>
      <w:proofErr w:type="gramStart"/>
      <w:r w:rsidRPr="00A77E6F">
        <w:rPr>
          <w:sz w:val="24"/>
          <w:szCs w:val="24"/>
        </w:rPr>
        <w:t>В ходе обсуждения участниками круглого стола были высказаны различные мнения, учитывающие возрастные, психологические и личностные особенности обучающихся, условия организации учебного процесса в образовательных учреждениях и другие факторы.</w:t>
      </w:r>
      <w:proofErr w:type="gramEnd"/>
      <w:r w:rsidRPr="00A77E6F">
        <w:rPr>
          <w:sz w:val="24"/>
          <w:szCs w:val="24"/>
        </w:rPr>
        <w:t xml:space="preserve"> Круглый стол показал готовность к активному сотрудничеству и взаимодействию преподавателей курса, руководителей ОУ, Департамента общего образования и Томской епархии РПЦ.</w:t>
      </w:r>
    </w:p>
    <w:p w:rsidR="0052328B" w:rsidRPr="00A77E6F" w:rsidRDefault="0052328B" w:rsidP="005450B9">
      <w:pPr>
        <w:spacing w:line="240" w:lineRule="auto"/>
        <w:rPr>
          <w:sz w:val="24"/>
          <w:szCs w:val="24"/>
        </w:rPr>
      </w:pPr>
    </w:p>
    <w:p w:rsidR="000571D0" w:rsidRPr="00A77E6F" w:rsidRDefault="000571D0" w:rsidP="005450B9">
      <w:pPr>
        <w:pStyle w:val="a3"/>
        <w:numPr>
          <w:ilvl w:val="0"/>
          <w:numId w:val="58"/>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52328B" w:rsidRPr="00A77E6F" w:rsidRDefault="0052328B" w:rsidP="005450B9">
      <w:pPr>
        <w:spacing w:line="240" w:lineRule="auto"/>
        <w:ind w:firstLine="708"/>
        <w:jc w:val="both"/>
        <w:rPr>
          <w:sz w:val="24"/>
          <w:szCs w:val="24"/>
        </w:rPr>
      </w:pPr>
      <w:r w:rsidRPr="00A77E6F">
        <w:rPr>
          <w:sz w:val="24"/>
          <w:szCs w:val="24"/>
        </w:rPr>
        <w:t xml:space="preserve">Новый предмет вводился в очень сжатые сроки: за несколько недель до начала преподавания дисциплины началось обучение педагогов, учебники дошли до общеобразовательных учреждений с небольшим, но опозданием. Изучив содержание комплекта выбранного модуля, некоторые семьи  изменили свой выбор. </w:t>
      </w:r>
    </w:p>
    <w:p w:rsidR="0052328B" w:rsidRPr="00A77E6F" w:rsidRDefault="0052328B" w:rsidP="005450B9">
      <w:pPr>
        <w:spacing w:line="240" w:lineRule="auto"/>
        <w:ind w:left="-57" w:right="-57"/>
        <w:rPr>
          <w:sz w:val="24"/>
          <w:szCs w:val="24"/>
        </w:rPr>
      </w:pPr>
      <w:r w:rsidRPr="00A77E6F">
        <w:rPr>
          <w:sz w:val="24"/>
          <w:szCs w:val="24"/>
        </w:rPr>
        <w:t>Методические трудности – опыт методик преподавания модулей курса формируется по мере введения его в практику.</w:t>
      </w:r>
    </w:p>
    <w:p w:rsidR="0052328B" w:rsidRPr="00A77E6F" w:rsidRDefault="0052328B" w:rsidP="005450B9">
      <w:pPr>
        <w:spacing w:line="240" w:lineRule="auto"/>
        <w:ind w:left="-57" w:right="-57"/>
        <w:rPr>
          <w:sz w:val="24"/>
          <w:szCs w:val="24"/>
        </w:rPr>
      </w:pPr>
      <w:proofErr w:type="gramStart"/>
      <w:r w:rsidRPr="00A77E6F">
        <w:rPr>
          <w:sz w:val="24"/>
          <w:szCs w:val="24"/>
        </w:rPr>
        <w:t>Содержательные</w:t>
      </w:r>
      <w:proofErr w:type="gramEnd"/>
      <w:r w:rsidRPr="00A77E6F">
        <w:rPr>
          <w:sz w:val="24"/>
          <w:szCs w:val="24"/>
        </w:rPr>
        <w:t xml:space="preserve"> – для  учителей начальных классов – недостаточное базовое образование.</w:t>
      </w:r>
    </w:p>
    <w:p w:rsidR="0052328B" w:rsidRPr="00A77E6F" w:rsidRDefault="0052328B" w:rsidP="005450B9">
      <w:pPr>
        <w:spacing w:line="240" w:lineRule="auto"/>
        <w:ind w:left="-57" w:right="-57"/>
        <w:rPr>
          <w:sz w:val="24"/>
          <w:szCs w:val="24"/>
        </w:rPr>
      </w:pPr>
      <w:proofErr w:type="gramStart"/>
      <w:r w:rsidRPr="00A77E6F">
        <w:rPr>
          <w:sz w:val="24"/>
          <w:szCs w:val="24"/>
        </w:rPr>
        <w:t>Технологические</w:t>
      </w:r>
      <w:proofErr w:type="gramEnd"/>
      <w:r w:rsidRPr="00A77E6F">
        <w:rPr>
          <w:sz w:val="24"/>
          <w:szCs w:val="24"/>
        </w:rPr>
        <w:t xml:space="preserve"> </w:t>
      </w:r>
      <w:r w:rsidR="00E831FC" w:rsidRPr="00A77E6F">
        <w:rPr>
          <w:sz w:val="24"/>
          <w:szCs w:val="24"/>
        </w:rPr>
        <w:t xml:space="preserve">– </w:t>
      </w:r>
      <w:r w:rsidRPr="00A77E6F">
        <w:rPr>
          <w:sz w:val="24"/>
          <w:szCs w:val="24"/>
        </w:rPr>
        <w:t>внедрение в учебный процесс при утвержденных учебных планах.</w:t>
      </w:r>
    </w:p>
    <w:p w:rsidR="00B80479" w:rsidRPr="00A77E6F" w:rsidRDefault="0052328B" w:rsidP="005450B9">
      <w:pPr>
        <w:spacing w:line="240" w:lineRule="auto"/>
        <w:ind w:left="-57" w:right="-57"/>
        <w:rPr>
          <w:sz w:val="24"/>
          <w:szCs w:val="24"/>
        </w:rPr>
      </w:pPr>
      <w:r w:rsidRPr="00A77E6F">
        <w:rPr>
          <w:sz w:val="24"/>
          <w:szCs w:val="24"/>
        </w:rPr>
        <w:t>Пробл</w:t>
      </w:r>
      <w:r w:rsidR="00E831FC" w:rsidRPr="00A77E6F">
        <w:rPr>
          <w:sz w:val="24"/>
          <w:szCs w:val="24"/>
        </w:rPr>
        <w:t xml:space="preserve">емы обеспечения хода апробации – </w:t>
      </w:r>
      <w:r w:rsidRPr="00A77E6F">
        <w:rPr>
          <w:sz w:val="24"/>
          <w:szCs w:val="24"/>
        </w:rPr>
        <w:t>недостаток учителей в малокомплектных школах для ведения нескольких выбранных модулей.</w:t>
      </w:r>
    </w:p>
    <w:p w:rsidR="00E831FC" w:rsidRPr="00A77E6F" w:rsidRDefault="00E831FC" w:rsidP="005450B9">
      <w:pPr>
        <w:spacing w:line="240" w:lineRule="auto"/>
        <w:ind w:left="-57" w:right="-57"/>
        <w:jc w:val="both"/>
        <w:rPr>
          <w:sz w:val="24"/>
          <w:szCs w:val="24"/>
        </w:rPr>
      </w:pPr>
      <w:r w:rsidRPr="00A77E6F">
        <w:rPr>
          <w:sz w:val="24"/>
          <w:szCs w:val="24"/>
        </w:rPr>
        <w:t>В регионе имеются случаи отказа родителей (законных представителей) и их детей участвовать в эксперименте по апробации учебного курса «Основы религиозных культур и светской этики»: 6 человек – дети-инвалиды; 22 человека – заявления родителей об отказе принимать участие в апробации данного курса.</w:t>
      </w:r>
    </w:p>
    <w:p w:rsidR="00B80479" w:rsidRPr="00A77E6F" w:rsidRDefault="00B80479" w:rsidP="005450B9">
      <w:pPr>
        <w:spacing w:line="240" w:lineRule="auto"/>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74" w:name="_Toc297109608"/>
      <w:bookmarkStart w:id="75" w:name="_Toc308023318"/>
      <w:r w:rsidRPr="006D222A">
        <w:rPr>
          <w:rFonts w:ascii="Times New Roman" w:hAnsi="Times New Roman" w:cs="Times New Roman"/>
          <w:i/>
          <w:color w:val="auto"/>
          <w:szCs w:val="24"/>
        </w:rPr>
        <w:t>Удмуртская Республика</w:t>
      </w:r>
      <w:bookmarkEnd w:id="74"/>
      <w:bookmarkEnd w:id="75"/>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60"/>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254DFF" w:rsidRPr="00A77E6F" w:rsidRDefault="00254DFF" w:rsidP="005450B9">
      <w:pPr>
        <w:spacing w:line="240" w:lineRule="auto"/>
        <w:jc w:val="both"/>
        <w:rPr>
          <w:sz w:val="24"/>
          <w:szCs w:val="24"/>
        </w:rPr>
      </w:pPr>
      <w:r w:rsidRPr="00A77E6F">
        <w:rPr>
          <w:sz w:val="24"/>
          <w:szCs w:val="24"/>
        </w:rPr>
        <w:t xml:space="preserve">В Удмуртской  Республике идет систематическая, комплексная работа по апробации курса ОРКСЭ, в целом в республике сформировано положительное отношение общественности, средств массовой информации, религиозных </w:t>
      </w:r>
      <w:proofErr w:type="spellStart"/>
      <w:r w:rsidRPr="00A77E6F">
        <w:rPr>
          <w:sz w:val="24"/>
          <w:szCs w:val="24"/>
        </w:rPr>
        <w:t>конфессий</w:t>
      </w:r>
      <w:proofErr w:type="spellEnd"/>
      <w:r w:rsidRPr="00A77E6F">
        <w:rPr>
          <w:sz w:val="24"/>
          <w:szCs w:val="24"/>
        </w:rPr>
        <w:t xml:space="preserve"> по отношению к вводимому курсу.</w:t>
      </w:r>
    </w:p>
    <w:p w:rsidR="000571D0" w:rsidRPr="00A77E6F" w:rsidRDefault="000571D0" w:rsidP="005450B9">
      <w:pPr>
        <w:spacing w:line="240" w:lineRule="auto"/>
        <w:jc w:val="center"/>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lastRenderedPageBreak/>
        <w:t xml:space="preserve">Нормативно-правовое обеспечение апробации </w:t>
      </w:r>
    </w:p>
    <w:p w:rsidR="00A50A03" w:rsidRPr="00A77E6F" w:rsidRDefault="00A50A03" w:rsidP="005450B9">
      <w:pPr>
        <w:pStyle w:val="24"/>
        <w:spacing w:line="240" w:lineRule="auto"/>
        <w:ind w:firstLine="709"/>
        <w:jc w:val="center"/>
        <w:rPr>
          <w:b/>
          <w:sz w:val="26"/>
          <w:szCs w:val="26"/>
        </w:rPr>
      </w:pPr>
    </w:p>
    <w:p w:rsidR="00A50A03" w:rsidRPr="00A77E6F" w:rsidRDefault="00A50A03" w:rsidP="005450B9">
      <w:pPr>
        <w:pStyle w:val="24"/>
        <w:spacing w:line="240" w:lineRule="auto"/>
        <w:jc w:val="center"/>
        <w:rPr>
          <w:b/>
          <w:sz w:val="26"/>
          <w:szCs w:val="26"/>
        </w:rPr>
      </w:pPr>
      <w:r w:rsidRPr="00A77E6F">
        <w:rPr>
          <w:b/>
          <w:sz w:val="26"/>
          <w:szCs w:val="26"/>
        </w:rPr>
        <w:t>Сведения о наличии разработанных и внедренных в практику управления процессом апробации курса нормативно-правовых и локальных актов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3"/>
        <w:gridCol w:w="3494"/>
        <w:gridCol w:w="1803"/>
        <w:gridCol w:w="1422"/>
      </w:tblGrid>
      <w:tr w:rsidR="00A50A03" w:rsidRPr="00A77E6F" w:rsidTr="00C0025C">
        <w:tc>
          <w:tcPr>
            <w:tcW w:w="3423" w:type="dxa"/>
          </w:tcPr>
          <w:p w:rsidR="00A50A03" w:rsidRPr="00A77E6F" w:rsidRDefault="00A50A03" w:rsidP="005450B9">
            <w:pPr>
              <w:spacing w:line="240" w:lineRule="auto"/>
              <w:ind w:left="-57" w:right="-57" w:firstLine="0"/>
              <w:jc w:val="center"/>
              <w:rPr>
                <w:b/>
                <w:bCs/>
                <w:sz w:val="20"/>
                <w:szCs w:val="20"/>
              </w:rPr>
            </w:pPr>
            <w:r w:rsidRPr="00A77E6F">
              <w:rPr>
                <w:b/>
                <w:bCs/>
                <w:sz w:val="20"/>
                <w:szCs w:val="20"/>
              </w:rPr>
              <w:t>Наименование</w:t>
            </w:r>
          </w:p>
          <w:p w:rsidR="00A50A03" w:rsidRPr="00A77E6F" w:rsidRDefault="00A50A03" w:rsidP="005450B9">
            <w:pPr>
              <w:spacing w:line="240" w:lineRule="auto"/>
              <w:ind w:left="-57" w:right="-57" w:firstLine="0"/>
              <w:jc w:val="center"/>
              <w:rPr>
                <w:b/>
                <w:bCs/>
                <w:sz w:val="20"/>
                <w:szCs w:val="20"/>
              </w:rPr>
            </w:pPr>
            <w:r w:rsidRPr="00A77E6F">
              <w:rPr>
                <w:b/>
                <w:bCs/>
                <w:sz w:val="20"/>
                <w:szCs w:val="20"/>
              </w:rPr>
              <w:t>документа</w:t>
            </w:r>
          </w:p>
          <w:p w:rsidR="00A50A03" w:rsidRPr="00A77E6F" w:rsidRDefault="00A50A03" w:rsidP="005450B9">
            <w:pPr>
              <w:tabs>
                <w:tab w:val="left" w:pos="1100"/>
              </w:tabs>
              <w:spacing w:line="240" w:lineRule="auto"/>
              <w:ind w:left="-57" w:right="-57" w:firstLine="0"/>
              <w:jc w:val="center"/>
              <w:rPr>
                <w:b/>
                <w:sz w:val="20"/>
                <w:szCs w:val="20"/>
              </w:rPr>
            </w:pPr>
          </w:p>
        </w:tc>
        <w:tc>
          <w:tcPr>
            <w:tcW w:w="3494" w:type="dxa"/>
          </w:tcPr>
          <w:p w:rsidR="00A50A03" w:rsidRPr="00A77E6F" w:rsidRDefault="00A50A03" w:rsidP="005450B9">
            <w:pPr>
              <w:spacing w:line="240" w:lineRule="auto"/>
              <w:ind w:left="-57" w:right="-57" w:firstLine="0"/>
              <w:jc w:val="center"/>
              <w:rPr>
                <w:b/>
                <w:bCs/>
                <w:sz w:val="20"/>
                <w:szCs w:val="20"/>
              </w:rPr>
            </w:pPr>
            <w:r w:rsidRPr="00A77E6F">
              <w:rPr>
                <w:b/>
                <w:bCs/>
                <w:sz w:val="20"/>
                <w:szCs w:val="20"/>
              </w:rPr>
              <w:t>Краткое содержание документа</w:t>
            </w:r>
          </w:p>
          <w:p w:rsidR="00A50A03" w:rsidRPr="00A77E6F" w:rsidRDefault="00A50A03" w:rsidP="005450B9">
            <w:pPr>
              <w:spacing w:line="240" w:lineRule="auto"/>
              <w:ind w:left="-57" w:right="-57" w:firstLine="0"/>
              <w:jc w:val="center"/>
              <w:rPr>
                <w:b/>
                <w:bCs/>
                <w:sz w:val="20"/>
                <w:szCs w:val="20"/>
              </w:rPr>
            </w:pPr>
            <w:r w:rsidRPr="00A77E6F">
              <w:rPr>
                <w:b/>
                <w:bCs/>
                <w:sz w:val="20"/>
                <w:szCs w:val="20"/>
              </w:rPr>
              <w:t>(аннотация)</w:t>
            </w:r>
          </w:p>
        </w:tc>
        <w:tc>
          <w:tcPr>
            <w:tcW w:w="1803" w:type="dxa"/>
          </w:tcPr>
          <w:p w:rsidR="00A50A03" w:rsidRPr="00A77E6F" w:rsidRDefault="00A50A03" w:rsidP="005450B9">
            <w:pPr>
              <w:tabs>
                <w:tab w:val="left" w:pos="1100"/>
              </w:tabs>
              <w:spacing w:line="240" w:lineRule="auto"/>
              <w:ind w:left="-57" w:right="-57" w:firstLine="0"/>
              <w:jc w:val="center"/>
              <w:rPr>
                <w:b/>
                <w:sz w:val="20"/>
                <w:szCs w:val="20"/>
              </w:rPr>
            </w:pPr>
            <w:r w:rsidRPr="00A77E6F">
              <w:rPr>
                <w:b/>
                <w:sz w:val="20"/>
                <w:szCs w:val="20"/>
              </w:rPr>
              <w:t>Уровень (региональный,  муниципальный, школьный)</w:t>
            </w:r>
          </w:p>
        </w:tc>
        <w:tc>
          <w:tcPr>
            <w:tcW w:w="1422" w:type="dxa"/>
          </w:tcPr>
          <w:p w:rsidR="00A50A03" w:rsidRPr="00A77E6F" w:rsidRDefault="00A50A03" w:rsidP="005450B9">
            <w:pPr>
              <w:spacing w:line="240" w:lineRule="auto"/>
              <w:ind w:left="-57" w:right="-57" w:firstLine="0"/>
              <w:jc w:val="center"/>
              <w:rPr>
                <w:b/>
                <w:bCs/>
                <w:sz w:val="20"/>
                <w:szCs w:val="20"/>
              </w:rPr>
            </w:pPr>
            <w:r w:rsidRPr="00A77E6F">
              <w:rPr>
                <w:b/>
                <w:bCs/>
                <w:sz w:val="20"/>
                <w:szCs w:val="20"/>
              </w:rPr>
              <w:t>Сроки введения документа в действие</w:t>
            </w:r>
          </w:p>
        </w:tc>
      </w:tr>
      <w:tr w:rsidR="00A50A03" w:rsidRPr="00A77E6F" w:rsidTr="00C0025C">
        <w:tc>
          <w:tcPr>
            <w:tcW w:w="3423"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Приказ Министерства образования и науки УР от  30.12.2009г.   № 837 «О подготовке и проведении федерального эксперимента по апробации                       в 2009-2011 годах  комплексного учебного курса                                                                    «Основы религиозных культур и светской этики»                                                             для общеобразовательных учреждений  Удмуртской Республики»</w:t>
            </w:r>
          </w:p>
        </w:tc>
        <w:tc>
          <w:tcPr>
            <w:tcW w:w="3494" w:type="dxa"/>
          </w:tcPr>
          <w:p w:rsidR="00A50A03" w:rsidRPr="00A77E6F" w:rsidRDefault="00A50A03" w:rsidP="005450B9">
            <w:pPr>
              <w:spacing w:line="240" w:lineRule="auto"/>
              <w:ind w:left="-57" w:right="-57" w:firstLine="0"/>
              <w:rPr>
                <w:sz w:val="20"/>
                <w:szCs w:val="20"/>
              </w:rPr>
            </w:pPr>
            <w:r w:rsidRPr="00A77E6F">
              <w:rPr>
                <w:sz w:val="20"/>
                <w:szCs w:val="20"/>
              </w:rPr>
              <w:t xml:space="preserve">Приказом утверждено положение и состав     Республиканского межведомственного координационного совета по реализации плана мероприятий по апробации в 2009 – 2011 годах    курса ОРКСЭ в Удмуртской Республике.  </w:t>
            </w:r>
          </w:p>
          <w:p w:rsidR="00A50A03" w:rsidRPr="00A77E6F" w:rsidRDefault="00A50A03" w:rsidP="005450B9">
            <w:pPr>
              <w:spacing w:line="240" w:lineRule="auto"/>
              <w:ind w:left="-57" w:right="-57" w:firstLine="0"/>
              <w:rPr>
                <w:sz w:val="20"/>
                <w:szCs w:val="20"/>
              </w:rPr>
            </w:pPr>
            <w:r w:rsidRPr="00A77E6F">
              <w:rPr>
                <w:sz w:val="20"/>
                <w:szCs w:val="20"/>
              </w:rPr>
              <w:t xml:space="preserve">    </w:t>
            </w:r>
          </w:p>
          <w:p w:rsidR="00A50A03" w:rsidRPr="00A77E6F" w:rsidRDefault="00A50A03" w:rsidP="005450B9">
            <w:pPr>
              <w:tabs>
                <w:tab w:val="left" w:pos="1100"/>
              </w:tabs>
              <w:spacing w:line="240" w:lineRule="auto"/>
              <w:ind w:left="-57" w:right="-57" w:firstLine="0"/>
              <w:rPr>
                <w:sz w:val="20"/>
                <w:szCs w:val="20"/>
              </w:rPr>
            </w:pPr>
          </w:p>
        </w:tc>
        <w:tc>
          <w:tcPr>
            <w:tcW w:w="1803"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Региональный</w:t>
            </w:r>
          </w:p>
        </w:tc>
        <w:tc>
          <w:tcPr>
            <w:tcW w:w="1422"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Январь 2010г.</w:t>
            </w:r>
          </w:p>
        </w:tc>
      </w:tr>
      <w:tr w:rsidR="00A50A03" w:rsidRPr="00A77E6F" w:rsidTr="00C0025C">
        <w:tc>
          <w:tcPr>
            <w:tcW w:w="3423" w:type="dxa"/>
          </w:tcPr>
          <w:p w:rsidR="00A50A03" w:rsidRPr="00A77E6F" w:rsidRDefault="00A50A03" w:rsidP="005450B9">
            <w:pPr>
              <w:tabs>
                <w:tab w:val="left" w:pos="1100"/>
              </w:tabs>
              <w:snapToGrid w:val="0"/>
              <w:spacing w:line="240" w:lineRule="auto"/>
              <w:ind w:left="-57" w:right="-57" w:firstLine="0"/>
              <w:rPr>
                <w:sz w:val="20"/>
                <w:szCs w:val="20"/>
              </w:rPr>
            </w:pPr>
            <w:r w:rsidRPr="00A77E6F">
              <w:rPr>
                <w:sz w:val="20"/>
                <w:szCs w:val="20"/>
              </w:rPr>
              <w:t xml:space="preserve">Приказ ректора ИПК и ПРО УР от 08.09.2010 № 122а/01-03 «Об организации Рабочей группы по учебно-методическому сопровождению духовно-нравственных, религиоведческих, морально-этических учебных предметов в образовательных учреждениях Удмуртской Республики» </w:t>
            </w:r>
          </w:p>
        </w:tc>
        <w:tc>
          <w:tcPr>
            <w:tcW w:w="3494" w:type="dxa"/>
          </w:tcPr>
          <w:p w:rsidR="00A50A03" w:rsidRPr="00A77E6F" w:rsidRDefault="00A50A03" w:rsidP="005450B9">
            <w:pPr>
              <w:tabs>
                <w:tab w:val="left" w:pos="1100"/>
              </w:tabs>
              <w:snapToGrid w:val="0"/>
              <w:spacing w:line="240" w:lineRule="auto"/>
              <w:ind w:left="-57" w:right="-57" w:firstLine="0"/>
              <w:rPr>
                <w:sz w:val="20"/>
                <w:szCs w:val="20"/>
              </w:rPr>
            </w:pPr>
            <w:r w:rsidRPr="00A77E6F">
              <w:rPr>
                <w:sz w:val="20"/>
                <w:szCs w:val="20"/>
              </w:rPr>
              <w:t>Группа создана для координации работ по сопровождению курса ОРКСЭ. В состав группы вошли:  представители руководства ИПК и ПРО УР, тренеры-преподаватели ОРКСЭ — сотрудники ИПК и ПРО УР, сотрудники кафедр — специалисты в области истории и религиоведения.</w:t>
            </w:r>
          </w:p>
        </w:tc>
        <w:tc>
          <w:tcPr>
            <w:tcW w:w="1803" w:type="dxa"/>
          </w:tcPr>
          <w:p w:rsidR="00A50A03" w:rsidRPr="00A77E6F" w:rsidRDefault="00A50A03" w:rsidP="005450B9">
            <w:pPr>
              <w:tabs>
                <w:tab w:val="left" w:pos="1100"/>
              </w:tabs>
              <w:snapToGrid w:val="0"/>
              <w:spacing w:line="240" w:lineRule="auto"/>
              <w:ind w:left="-57" w:right="-57" w:firstLine="0"/>
              <w:jc w:val="center"/>
              <w:rPr>
                <w:sz w:val="20"/>
                <w:szCs w:val="20"/>
              </w:rPr>
            </w:pPr>
            <w:r w:rsidRPr="00A77E6F">
              <w:rPr>
                <w:sz w:val="20"/>
                <w:szCs w:val="20"/>
              </w:rPr>
              <w:t>Региональный</w:t>
            </w:r>
          </w:p>
        </w:tc>
        <w:tc>
          <w:tcPr>
            <w:tcW w:w="1422" w:type="dxa"/>
          </w:tcPr>
          <w:p w:rsidR="00A50A03" w:rsidRPr="00A77E6F" w:rsidRDefault="00A50A03" w:rsidP="005450B9">
            <w:pPr>
              <w:tabs>
                <w:tab w:val="left" w:pos="1100"/>
              </w:tabs>
              <w:snapToGrid w:val="0"/>
              <w:spacing w:line="240" w:lineRule="auto"/>
              <w:ind w:left="-57" w:right="-57" w:firstLine="0"/>
              <w:jc w:val="center"/>
              <w:rPr>
                <w:sz w:val="20"/>
                <w:szCs w:val="20"/>
              </w:rPr>
            </w:pPr>
            <w:r w:rsidRPr="00A77E6F">
              <w:rPr>
                <w:sz w:val="20"/>
                <w:szCs w:val="20"/>
              </w:rPr>
              <w:t xml:space="preserve">Фактически — с апреля </w:t>
            </w:r>
            <w:smartTag w:uri="urn:schemas-microsoft-com:office:smarttags" w:element="metricconverter">
              <w:smartTagPr>
                <w:attr w:name="ProductID" w:val="2010 г"/>
              </w:smartTagPr>
              <w:r w:rsidRPr="00A77E6F">
                <w:rPr>
                  <w:sz w:val="20"/>
                  <w:szCs w:val="20"/>
                </w:rPr>
                <w:t>2010 г</w:t>
              </w:r>
            </w:smartTag>
            <w:r w:rsidRPr="00A77E6F">
              <w:rPr>
                <w:sz w:val="20"/>
                <w:szCs w:val="20"/>
              </w:rPr>
              <w:t xml:space="preserve">. (оформлено в виде приказа позже, в </w:t>
            </w:r>
            <w:r w:rsidR="003E46DC" w:rsidRPr="00A77E6F">
              <w:rPr>
                <w:sz w:val="20"/>
                <w:szCs w:val="20"/>
              </w:rPr>
              <w:t>сентябре</w:t>
            </w:r>
            <w:r w:rsidRPr="00A77E6F">
              <w:rPr>
                <w:sz w:val="20"/>
                <w:szCs w:val="20"/>
              </w:rPr>
              <w:t xml:space="preserve"> </w:t>
            </w:r>
            <w:smartTag w:uri="urn:schemas-microsoft-com:office:smarttags" w:element="metricconverter">
              <w:smartTagPr>
                <w:attr w:name="ProductID" w:val="2010 г"/>
              </w:smartTagPr>
              <w:r w:rsidRPr="00A77E6F">
                <w:rPr>
                  <w:sz w:val="20"/>
                  <w:szCs w:val="20"/>
                </w:rPr>
                <w:t>2010 г</w:t>
              </w:r>
            </w:smartTag>
            <w:r w:rsidRPr="00A77E6F">
              <w:rPr>
                <w:sz w:val="20"/>
                <w:szCs w:val="20"/>
              </w:rPr>
              <w:t>.)</w:t>
            </w:r>
          </w:p>
        </w:tc>
      </w:tr>
      <w:tr w:rsidR="00A50A03" w:rsidRPr="00A77E6F" w:rsidTr="00C0025C">
        <w:tc>
          <w:tcPr>
            <w:tcW w:w="3423" w:type="dxa"/>
          </w:tcPr>
          <w:p w:rsidR="00A50A03" w:rsidRPr="00A77E6F" w:rsidRDefault="00A50A03" w:rsidP="005450B9">
            <w:pPr>
              <w:tabs>
                <w:tab w:val="left" w:pos="1100"/>
              </w:tabs>
              <w:snapToGrid w:val="0"/>
              <w:spacing w:line="240" w:lineRule="auto"/>
              <w:ind w:left="-57" w:right="-57" w:firstLine="0"/>
              <w:rPr>
                <w:sz w:val="20"/>
                <w:szCs w:val="20"/>
              </w:rPr>
            </w:pPr>
            <w:r w:rsidRPr="00A77E6F">
              <w:rPr>
                <w:sz w:val="20"/>
                <w:szCs w:val="20"/>
              </w:rPr>
              <w:t>Положение о Республиканском методическом объединении учителей — преподавателей ОРКСЭ (утверждено распоряжением ректора ИПК и ПРО УР)</w:t>
            </w:r>
          </w:p>
        </w:tc>
        <w:tc>
          <w:tcPr>
            <w:tcW w:w="3494" w:type="dxa"/>
          </w:tcPr>
          <w:p w:rsidR="00A50A03" w:rsidRPr="00A77E6F" w:rsidRDefault="00A50A03" w:rsidP="005450B9">
            <w:pPr>
              <w:tabs>
                <w:tab w:val="left" w:pos="1100"/>
              </w:tabs>
              <w:snapToGrid w:val="0"/>
              <w:spacing w:line="240" w:lineRule="auto"/>
              <w:ind w:left="-57" w:right="-57" w:firstLine="0"/>
              <w:rPr>
                <w:sz w:val="20"/>
                <w:szCs w:val="20"/>
              </w:rPr>
            </w:pPr>
            <w:r w:rsidRPr="00A77E6F">
              <w:rPr>
                <w:sz w:val="20"/>
                <w:szCs w:val="20"/>
              </w:rPr>
              <w:t>Положение определяет цели и задачи РМО, регулирует его деятельность.</w:t>
            </w:r>
          </w:p>
        </w:tc>
        <w:tc>
          <w:tcPr>
            <w:tcW w:w="1803" w:type="dxa"/>
          </w:tcPr>
          <w:p w:rsidR="00A50A03" w:rsidRPr="00A77E6F" w:rsidRDefault="00A50A03" w:rsidP="005450B9">
            <w:pPr>
              <w:tabs>
                <w:tab w:val="left" w:pos="1100"/>
              </w:tabs>
              <w:snapToGrid w:val="0"/>
              <w:spacing w:line="240" w:lineRule="auto"/>
              <w:ind w:left="-57" w:right="-57" w:firstLine="0"/>
              <w:jc w:val="center"/>
              <w:rPr>
                <w:sz w:val="20"/>
                <w:szCs w:val="20"/>
              </w:rPr>
            </w:pPr>
            <w:r w:rsidRPr="00A77E6F">
              <w:rPr>
                <w:sz w:val="20"/>
                <w:szCs w:val="20"/>
              </w:rPr>
              <w:t>Региональный</w:t>
            </w:r>
          </w:p>
        </w:tc>
        <w:tc>
          <w:tcPr>
            <w:tcW w:w="1422" w:type="dxa"/>
          </w:tcPr>
          <w:p w:rsidR="00A50A03" w:rsidRPr="00A77E6F" w:rsidRDefault="00A50A03" w:rsidP="005450B9">
            <w:pPr>
              <w:tabs>
                <w:tab w:val="left" w:pos="1100"/>
              </w:tabs>
              <w:snapToGrid w:val="0"/>
              <w:spacing w:line="240" w:lineRule="auto"/>
              <w:ind w:left="-57" w:right="-57" w:firstLine="0"/>
              <w:jc w:val="center"/>
              <w:rPr>
                <w:sz w:val="20"/>
                <w:szCs w:val="20"/>
              </w:rPr>
            </w:pPr>
            <w:r w:rsidRPr="00A77E6F">
              <w:rPr>
                <w:sz w:val="20"/>
                <w:szCs w:val="20"/>
              </w:rPr>
              <w:t xml:space="preserve">Декабрь </w:t>
            </w:r>
            <w:smartTag w:uri="urn:schemas-microsoft-com:office:smarttags" w:element="metricconverter">
              <w:smartTagPr>
                <w:attr w:name="ProductID" w:val="2010 г"/>
              </w:smartTagPr>
              <w:r w:rsidRPr="00A77E6F">
                <w:rPr>
                  <w:sz w:val="20"/>
                  <w:szCs w:val="20"/>
                </w:rPr>
                <w:t>2010 г</w:t>
              </w:r>
            </w:smartTag>
            <w:r w:rsidRPr="00A77E6F">
              <w:rPr>
                <w:sz w:val="20"/>
                <w:szCs w:val="20"/>
              </w:rPr>
              <w:t>.</w:t>
            </w:r>
          </w:p>
        </w:tc>
      </w:tr>
      <w:tr w:rsidR="00A50A03" w:rsidRPr="00A77E6F" w:rsidTr="00C0025C">
        <w:tc>
          <w:tcPr>
            <w:tcW w:w="3423" w:type="dxa"/>
          </w:tcPr>
          <w:p w:rsidR="00A50A03" w:rsidRPr="00A77E6F" w:rsidRDefault="00A50A03" w:rsidP="005450B9">
            <w:pPr>
              <w:tabs>
                <w:tab w:val="left" w:pos="1100"/>
              </w:tabs>
              <w:snapToGrid w:val="0"/>
              <w:spacing w:line="240" w:lineRule="auto"/>
              <w:ind w:left="-57" w:right="-57" w:firstLine="0"/>
              <w:rPr>
                <w:sz w:val="20"/>
                <w:szCs w:val="20"/>
              </w:rPr>
            </w:pPr>
            <w:r w:rsidRPr="00A77E6F">
              <w:rPr>
                <w:sz w:val="20"/>
                <w:szCs w:val="20"/>
              </w:rPr>
              <w:t xml:space="preserve">Приказы муниципальных органов управления образованием </w:t>
            </w:r>
          </w:p>
        </w:tc>
        <w:tc>
          <w:tcPr>
            <w:tcW w:w="3494" w:type="dxa"/>
          </w:tcPr>
          <w:p w:rsidR="00A50A03" w:rsidRPr="00A77E6F" w:rsidRDefault="00A50A03" w:rsidP="005450B9">
            <w:pPr>
              <w:spacing w:line="240" w:lineRule="auto"/>
              <w:ind w:left="-57" w:right="-57" w:firstLine="0"/>
              <w:rPr>
                <w:sz w:val="20"/>
                <w:szCs w:val="20"/>
              </w:rPr>
            </w:pPr>
            <w:r w:rsidRPr="00A77E6F">
              <w:rPr>
                <w:sz w:val="20"/>
                <w:szCs w:val="20"/>
              </w:rPr>
              <w:t xml:space="preserve">О создании методического объединения участников ОРКСЭ и назначении руководителя  районного методического объединения </w:t>
            </w:r>
          </w:p>
        </w:tc>
        <w:tc>
          <w:tcPr>
            <w:tcW w:w="1803" w:type="dxa"/>
          </w:tcPr>
          <w:p w:rsidR="00A50A03" w:rsidRPr="00A77E6F" w:rsidRDefault="00A50A03" w:rsidP="005450B9">
            <w:pPr>
              <w:spacing w:line="240" w:lineRule="auto"/>
              <w:ind w:left="-57" w:right="-57" w:firstLine="0"/>
              <w:jc w:val="center"/>
              <w:rPr>
                <w:sz w:val="20"/>
                <w:szCs w:val="20"/>
              </w:rPr>
            </w:pPr>
            <w:r w:rsidRPr="00A77E6F">
              <w:rPr>
                <w:sz w:val="20"/>
                <w:szCs w:val="20"/>
              </w:rPr>
              <w:t>Муниципальный</w:t>
            </w:r>
          </w:p>
        </w:tc>
        <w:tc>
          <w:tcPr>
            <w:tcW w:w="1422" w:type="dxa"/>
          </w:tcPr>
          <w:p w:rsidR="00A50A03" w:rsidRPr="00A77E6F" w:rsidRDefault="00A50A03" w:rsidP="005450B9">
            <w:pPr>
              <w:tabs>
                <w:tab w:val="left" w:pos="1100"/>
              </w:tabs>
              <w:snapToGrid w:val="0"/>
              <w:spacing w:line="240" w:lineRule="auto"/>
              <w:ind w:left="-57" w:right="-57" w:firstLine="0"/>
              <w:jc w:val="center"/>
              <w:rPr>
                <w:sz w:val="20"/>
                <w:szCs w:val="20"/>
              </w:rPr>
            </w:pPr>
            <w:r w:rsidRPr="00A77E6F">
              <w:rPr>
                <w:sz w:val="20"/>
                <w:szCs w:val="20"/>
              </w:rPr>
              <w:t xml:space="preserve">Декабрь </w:t>
            </w:r>
            <w:smartTag w:uri="urn:schemas-microsoft-com:office:smarttags" w:element="metricconverter">
              <w:smartTagPr>
                <w:attr w:name="ProductID" w:val="2010 г"/>
              </w:smartTagPr>
              <w:r w:rsidRPr="00A77E6F">
                <w:rPr>
                  <w:sz w:val="20"/>
                  <w:szCs w:val="20"/>
                </w:rPr>
                <w:t>2010 г</w:t>
              </w:r>
            </w:smartTag>
            <w:r w:rsidRPr="00A77E6F">
              <w:rPr>
                <w:sz w:val="20"/>
                <w:szCs w:val="20"/>
              </w:rPr>
              <w:t>.</w:t>
            </w:r>
          </w:p>
        </w:tc>
      </w:tr>
      <w:tr w:rsidR="00A50A03" w:rsidRPr="00A77E6F" w:rsidTr="00C0025C">
        <w:tc>
          <w:tcPr>
            <w:tcW w:w="3423"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Приказ Управления образования Администрации муниципального образования «</w:t>
            </w:r>
            <w:proofErr w:type="spellStart"/>
            <w:r w:rsidRPr="00A77E6F">
              <w:rPr>
                <w:sz w:val="20"/>
                <w:szCs w:val="20"/>
              </w:rPr>
              <w:t>Алнашский</w:t>
            </w:r>
            <w:proofErr w:type="spellEnd"/>
            <w:r w:rsidRPr="00A77E6F">
              <w:rPr>
                <w:sz w:val="20"/>
                <w:szCs w:val="20"/>
              </w:rPr>
              <w:t xml:space="preserve"> район» от 11.01.2011 г.</w:t>
            </w:r>
          </w:p>
        </w:tc>
        <w:tc>
          <w:tcPr>
            <w:tcW w:w="3494"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О проведении районных рождественских чтений «Россия, Русь! Храни себя, храни!»</w:t>
            </w:r>
          </w:p>
        </w:tc>
        <w:tc>
          <w:tcPr>
            <w:tcW w:w="1803"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Муниципальный</w:t>
            </w:r>
          </w:p>
        </w:tc>
        <w:tc>
          <w:tcPr>
            <w:tcW w:w="1422"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 xml:space="preserve">С января </w:t>
            </w:r>
            <w:smartTag w:uri="urn:schemas-microsoft-com:office:smarttags" w:element="metricconverter">
              <w:smartTagPr>
                <w:attr w:name="ProductID" w:val="2011 г"/>
              </w:smartTagPr>
              <w:r w:rsidRPr="00A77E6F">
                <w:rPr>
                  <w:sz w:val="20"/>
                  <w:szCs w:val="20"/>
                </w:rPr>
                <w:t>2011 г</w:t>
              </w:r>
            </w:smartTag>
            <w:r w:rsidRPr="00A77E6F">
              <w:rPr>
                <w:sz w:val="20"/>
                <w:szCs w:val="20"/>
              </w:rPr>
              <w:t>.</w:t>
            </w:r>
          </w:p>
        </w:tc>
      </w:tr>
      <w:tr w:rsidR="00A50A03" w:rsidRPr="00A77E6F" w:rsidTr="00C0025C">
        <w:tc>
          <w:tcPr>
            <w:tcW w:w="3423"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 xml:space="preserve">Приказы руководителей образовательных учреждений </w:t>
            </w:r>
          </w:p>
        </w:tc>
        <w:tc>
          <w:tcPr>
            <w:tcW w:w="3494"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Об участии образовательного учреждения в эксперименте по апробации курса «Основы религиозных культур и светской этики» в 2009-2010 учебном году;</w:t>
            </w:r>
          </w:p>
          <w:p w:rsidR="00A50A03" w:rsidRPr="00A77E6F" w:rsidRDefault="00A50A03" w:rsidP="005450B9">
            <w:pPr>
              <w:tabs>
                <w:tab w:val="left" w:pos="1100"/>
              </w:tabs>
              <w:spacing w:line="240" w:lineRule="auto"/>
              <w:ind w:left="-57" w:right="-57" w:firstLine="0"/>
              <w:rPr>
                <w:sz w:val="20"/>
                <w:szCs w:val="20"/>
              </w:rPr>
            </w:pPr>
            <w:r w:rsidRPr="00A77E6F">
              <w:rPr>
                <w:sz w:val="20"/>
                <w:szCs w:val="20"/>
              </w:rPr>
              <w:t xml:space="preserve">Об организации апробации курса в 2010-2011 учебном году </w:t>
            </w:r>
          </w:p>
        </w:tc>
        <w:tc>
          <w:tcPr>
            <w:tcW w:w="1803"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Школьный</w:t>
            </w:r>
          </w:p>
        </w:tc>
        <w:tc>
          <w:tcPr>
            <w:tcW w:w="1422"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 xml:space="preserve">С января </w:t>
            </w:r>
            <w:smartTag w:uri="urn:schemas-microsoft-com:office:smarttags" w:element="metricconverter">
              <w:smartTagPr>
                <w:attr w:name="ProductID" w:val="2010 г"/>
              </w:smartTagPr>
              <w:r w:rsidRPr="00A77E6F">
                <w:rPr>
                  <w:sz w:val="20"/>
                  <w:szCs w:val="20"/>
                </w:rPr>
                <w:t>2010 г</w:t>
              </w:r>
            </w:smartTag>
            <w:r w:rsidRPr="00A77E6F">
              <w:rPr>
                <w:sz w:val="20"/>
                <w:szCs w:val="20"/>
              </w:rPr>
              <w:t>.</w:t>
            </w:r>
          </w:p>
          <w:p w:rsidR="00A50A03" w:rsidRPr="00A77E6F" w:rsidRDefault="00A50A03" w:rsidP="005450B9">
            <w:pPr>
              <w:tabs>
                <w:tab w:val="left" w:pos="1100"/>
              </w:tabs>
              <w:spacing w:line="240" w:lineRule="auto"/>
              <w:ind w:left="-57" w:right="-57" w:firstLine="0"/>
              <w:jc w:val="center"/>
              <w:rPr>
                <w:sz w:val="20"/>
                <w:szCs w:val="20"/>
              </w:rPr>
            </w:pPr>
          </w:p>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 xml:space="preserve">С января </w:t>
            </w:r>
            <w:smartTag w:uri="urn:schemas-microsoft-com:office:smarttags" w:element="metricconverter">
              <w:smartTagPr>
                <w:attr w:name="ProductID" w:val="2011 г"/>
              </w:smartTagPr>
              <w:r w:rsidRPr="00A77E6F">
                <w:rPr>
                  <w:sz w:val="20"/>
                  <w:szCs w:val="20"/>
                </w:rPr>
                <w:t>2011 г</w:t>
              </w:r>
            </w:smartTag>
            <w:r w:rsidRPr="00A77E6F">
              <w:rPr>
                <w:sz w:val="20"/>
                <w:szCs w:val="20"/>
              </w:rPr>
              <w:t>.</w:t>
            </w:r>
          </w:p>
        </w:tc>
      </w:tr>
      <w:tr w:rsidR="00A50A03" w:rsidRPr="00A77E6F" w:rsidTr="00C0025C">
        <w:tc>
          <w:tcPr>
            <w:tcW w:w="3423"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Положение о кураторе курса ОРКСЭ</w:t>
            </w:r>
          </w:p>
        </w:tc>
        <w:tc>
          <w:tcPr>
            <w:tcW w:w="3494"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Обязанности куратора</w:t>
            </w:r>
          </w:p>
        </w:tc>
        <w:tc>
          <w:tcPr>
            <w:tcW w:w="1803"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Муниципальный</w:t>
            </w:r>
          </w:p>
          <w:p w:rsidR="00A50A03" w:rsidRPr="00A77E6F" w:rsidRDefault="00A50A03" w:rsidP="005450B9">
            <w:pPr>
              <w:tabs>
                <w:tab w:val="left" w:pos="1100"/>
              </w:tabs>
              <w:spacing w:line="240" w:lineRule="auto"/>
              <w:ind w:left="-57" w:right="-57" w:firstLine="0"/>
              <w:jc w:val="center"/>
              <w:rPr>
                <w:sz w:val="20"/>
                <w:szCs w:val="20"/>
              </w:rPr>
            </w:pPr>
            <w:proofErr w:type="spellStart"/>
            <w:r w:rsidRPr="00A77E6F">
              <w:rPr>
                <w:sz w:val="20"/>
                <w:szCs w:val="20"/>
              </w:rPr>
              <w:t>Селтинский</w:t>
            </w:r>
            <w:proofErr w:type="spellEnd"/>
            <w:r w:rsidRPr="00A77E6F">
              <w:rPr>
                <w:sz w:val="20"/>
                <w:szCs w:val="20"/>
              </w:rPr>
              <w:t xml:space="preserve"> район</w:t>
            </w:r>
          </w:p>
        </w:tc>
        <w:tc>
          <w:tcPr>
            <w:tcW w:w="1422"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Февраль 2010г.</w:t>
            </w:r>
          </w:p>
        </w:tc>
      </w:tr>
      <w:tr w:rsidR="00A50A03" w:rsidRPr="00A77E6F" w:rsidTr="00C0025C">
        <w:tc>
          <w:tcPr>
            <w:tcW w:w="3423" w:type="dxa"/>
          </w:tcPr>
          <w:p w:rsidR="00A50A03" w:rsidRPr="00A77E6F" w:rsidRDefault="00A50A03" w:rsidP="005450B9">
            <w:pPr>
              <w:tabs>
                <w:tab w:val="left" w:pos="1100"/>
              </w:tabs>
              <w:spacing w:line="240" w:lineRule="auto"/>
              <w:ind w:left="-57" w:right="-57" w:firstLine="0"/>
              <w:rPr>
                <w:sz w:val="20"/>
                <w:szCs w:val="20"/>
              </w:rPr>
            </w:pPr>
            <w:r w:rsidRPr="00A77E6F">
              <w:rPr>
                <w:bCs/>
                <w:iCs/>
                <w:sz w:val="20"/>
                <w:szCs w:val="20"/>
              </w:rPr>
              <w:t>Положение об итоговом занятии  «Мы разные, но мы вместе»</w:t>
            </w:r>
          </w:p>
        </w:tc>
        <w:tc>
          <w:tcPr>
            <w:tcW w:w="3494" w:type="dxa"/>
          </w:tcPr>
          <w:p w:rsidR="00A50A03" w:rsidRPr="00A77E6F" w:rsidRDefault="00A50A03" w:rsidP="005450B9">
            <w:pPr>
              <w:tabs>
                <w:tab w:val="left" w:pos="1100"/>
              </w:tabs>
              <w:spacing w:line="240" w:lineRule="auto"/>
              <w:ind w:left="-57" w:right="-57" w:firstLine="0"/>
              <w:rPr>
                <w:sz w:val="20"/>
                <w:szCs w:val="20"/>
              </w:rPr>
            </w:pPr>
          </w:p>
        </w:tc>
        <w:tc>
          <w:tcPr>
            <w:tcW w:w="1803"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 xml:space="preserve">Школьный, МОУ Средняя общеобразовательная школа  № </w:t>
            </w:r>
            <w:smartTag w:uri="urn:schemas-microsoft-com:office:smarttags" w:element="metricconverter">
              <w:smartTagPr>
                <w:attr w:name="ProductID" w:val="12 г"/>
              </w:smartTagPr>
              <w:r w:rsidRPr="00A77E6F">
                <w:rPr>
                  <w:sz w:val="20"/>
                  <w:szCs w:val="20"/>
                </w:rPr>
                <w:t>12 г</w:t>
              </w:r>
            </w:smartTag>
            <w:proofErr w:type="gramStart"/>
            <w:r w:rsidRPr="00A77E6F">
              <w:rPr>
                <w:sz w:val="20"/>
                <w:szCs w:val="20"/>
              </w:rPr>
              <w:t>.И</w:t>
            </w:r>
            <w:proofErr w:type="gramEnd"/>
            <w:r w:rsidRPr="00A77E6F">
              <w:rPr>
                <w:sz w:val="20"/>
                <w:szCs w:val="20"/>
              </w:rPr>
              <w:t>жевск</w:t>
            </w:r>
          </w:p>
        </w:tc>
        <w:tc>
          <w:tcPr>
            <w:tcW w:w="1422"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01.03.2010-01.11.2010</w:t>
            </w:r>
          </w:p>
        </w:tc>
      </w:tr>
      <w:tr w:rsidR="00A50A03" w:rsidRPr="00A77E6F" w:rsidTr="00C0025C">
        <w:tc>
          <w:tcPr>
            <w:tcW w:w="3423" w:type="dxa"/>
          </w:tcPr>
          <w:p w:rsidR="00A50A03" w:rsidRPr="00A77E6F" w:rsidRDefault="00A50A03" w:rsidP="005450B9">
            <w:pPr>
              <w:tabs>
                <w:tab w:val="left" w:pos="1100"/>
              </w:tabs>
              <w:spacing w:line="240" w:lineRule="auto"/>
              <w:ind w:left="-57" w:right="-57" w:firstLine="0"/>
              <w:rPr>
                <w:bCs/>
                <w:iCs/>
                <w:sz w:val="20"/>
                <w:szCs w:val="20"/>
              </w:rPr>
            </w:pPr>
            <w:r w:rsidRPr="00A77E6F">
              <w:rPr>
                <w:bCs/>
                <w:iCs/>
                <w:sz w:val="20"/>
                <w:szCs w:val="20"/>
              </w:rPr>
              <w:t xml:space="preserve">Дневник учителя- участника апробации курса </w:t>
            </w:r>
          </w:p>
        </w:tc>
        <w:tc>
          <w:tcPr>
            <w:tcW w:w="3494" w:type="dxa"/>
          </w:tcPr>
          <w:p w:rsidR="00A50A03" w:rsidRPr="00A77E6F" w:rsidRDefault="00A50A03" w:rsidP="005450B9">
            <w:pPr>
              <w:tabs>
                <w:tab w:val="left" w:pos="1100"/>
              </w:tabs>
              <w:spacing w:line="240" w:lineRule="auto"/>
              <w:ind w:left="-57" w:right="-57" w:firstLine="0"/>
              <w:rPr>
                <w:sz w:val="20"/>
                <w:szCs w:val="20"/>
              </w:rPr>
            </w:pPr>
            <w:r w:rsidRPr="00A77E6F">
              <w:rPr>
                <w:sz w:val="20"/>
                <w:szCs w:val="20"/>
              </w:rPr>
              <w:t xml:space="preserve">Заполняется в ходе  апробации в соответствии с календарно-тематическим планом программы курса в форме отдельных карточек на каждую тему занятия. В каждой карточке указывается тема и все составные элементы урока. В ходе </w:t>
            </w:r>
            <w:r w:rsidRPr="00A77E6F">
              <w:rPr>
                <w:sz w:val="20"/>
                <w:szCs w:val="20"/>
              </w:rPr>
              <w:lastRenderedPageBreak/>
              <w:t>проведения темы учителем дается  содержательная, методическая  оценка каждого используемого элемента</w:t>
            </w:r>
          </w:p>
        </w:tc>
        <w:tc>
          <w:tcPr>
            <w:tcW w:w="1803"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lastRenderedPageBreak/>
              <w:t>Школьный,</w:t>
            </w:r>
          </w:p>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 xml:space="preserve">МОУ  Средняя общеобразовательная школа  № </w:t>
            </w:r>
            <w:smartTag w:uri="urn:schemas-microsoft-com:office:smarttags" w:element="metricconverter">
              <w:smartTagPr>
                <w:attr w:name="ProductID" w:val="55 г"/>
              </w:smartTagPr>
              <w:r w:rsidRPr="00A77E6F">
                <w:rPr>
                  <w:sz w:val="20"/>
                  <w:szCs w:val="20"/>
                </w:rPr>
                <w:t>55 г</w:t>
              </w:r>
            </w:smartTag>
            <w:proofErr w:type="gramStart"/>
            <w:r w:rsidRPr="00A77E6F">
              <w:rPr>
                <w:sz w:val="20"/>
                <w:szCs w:val="20"/>
              </w:rPr>
              <w:t>.И</w:t>
            </w:r>
            <w:proofErr w:type="gramEnd"/>
            <w:r w:rsidRPr="00A77E6F">
              <w:rPr>
                <w:sz w:val="20"/>
                <w:szCs w:val="20"/>
              </w:rPr>
              <w:t>жевск</w:t>
            </w:r>
          </w:p>
        </w:tc>
        <w:tc>
          <w:tcPr>
            <w:tcW w:w="1422" w:type="dxa"/>
          </w:tcPr>
          <w:p w:rsidR="00A50A03" w:rsidRPr="00A77E6F" w:rsidRDefault="00A50A03" w:rsidP="005450B9">
            <w:pPr>
              <w:tabs>
                <w:tab w:val="left" w:pos="1100"/>
              </w:tabs>
              <w:spacing w:line="240" w:lineRule="auto"/>
              <w:ind w:left="-57" w:right="-57" w:firstLine="0"/>
              <w:jc w:val="center"/>
              <w:rPr>
                <w:sz w:val="20"/>
                <w:szCs w:val="20"/>
              </w:rPr>
            </w:pPr>
            <w:r w:rsidRPr="00A77E6F">
              <w:rPr>
                <w:sz w:val="20"/>
                <w:szCs w:val="20"/>
              </w:rPr>
              <w:t>01.09.2011 г.</w:t>
            </w:r>
          </w:p>
        </w:tc>
      </w:tr>
    </w:tbl>
    <w:p w:rsidR="000571D0" w:rsidRPr="00A77E6F" w:rsidRDefault="000571D0" w:rsidP="005450B9">
      <w:pPr>
        <w:spacing w:line="240" w:lineRule="auto"/>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t>Организационно-управленческие условия апробации</w:t>
      </w:r>
    </w:p>
    <w:p w:rsidR="003E46DC" w:rsidRPr="00A77E6F" w:rsidRDefault="003E46DC" w:rsidP="005450B9">
      <w:pPr>
        <w:spacing w:line="240" w:lineRule="auto"/>
        <w:jc w:val="both"/>
        <w:rPr>
          <w:bCs/>
          <w:sz w:val="24"/>
          <w:szCs w:val="24"/>
        </w:rPr>
      </w:pPr>
      <w:r w:rsidRPr="00A77E6F">
        <w:rPr>
          <w:sz w:val="24"/>
          <w:szCs w:val="24"/>
        </w:rPr>
        <w:t xml:space="preserve">По оперативным данным муниципальных органов образования в апробации в 2010 - 2011 учебном году приняли участие такое же количество общеобразовательных учреждений как в предыдущем учебном году, т.е. </w:t>
      </w:r>
      <w:r w:rsidRPr="00A77E6F">
        <w:rPr>
          <w:bCs/>
          <w:sz w:val="24"/>
          <w:szCs w:val="24"/>
        </w:rPr>
        <w:t xml:space="preserve">539 общеобразовательных учреждений, из них 24 начальные общеобразовательные школы. Продолжили участие в апробации 13957 обучающихся 5 классов и включились  в апробацию с января в 2011 года 14174 обучающихся 4 классов. </w:t>
      </w:r>
    </w:p>
    <w:p w:rsidR="003E46DC" w:rsidRPr="00A77E6F" w:rsidRDefault="003E46DC" w:rsidP="005450B9">
      <w:pPr>
        <w:spacing w:line="240" w:lineRule="auto"/>
        <w:jc w:val="both"/>
        <w:rPr>
          <w:bCs/>
          <w:sz w:val="24"/>
          <w:szCs w:val="24"/>
        </w:rPr>
      </w:pPr>
      <w:r w:rsidRPr="00A77E6F">
        <w:rPr>
          <w:bCs/>
          <w:sz w:val="24"/>
          <w:szCs w:val="24"/>
        </w:rPr>
        <w:t>Продолжил работу Республиканский межведомственный координационный совет, на заседаниях которого рассматривались вопросы по ходу апробации.</w:t>
      </w:r>
    </w:p>
    <w:p w:rsidR="003E46DC" w:rsidRPr="00A77E6F" w:rsidRDefault="003E46DC" w:rsidP="005450B9">
      <w:pPr>
        <w:spacing w:line="240" w:lineRule="auto"/>
        <w:jc w:val="both"/>
        <w:rPr>
          <w:bCs/>
          <w:iCs/>
          <w:sz w:val="24"/>
          <w:szCs w:val="24"/>
        </w:rPr>
      </w:pPr>
      <w:r w:rsidRPr="00A77E6F">
        <w:rPr>
          <w:bCs/>
          <w:iCs/>
          <w:sz w:val="24"/>
          <w:szCs w:val="24"/>
        </w:rPr>
        <w:t xml:space="preserve">2.12.2010г. на заседании комиссии Общественной платы по образованию, науке и сохранению культурного и духовного наследия рассматривался вопрос: </w:t>
      </w:r>
      <w:hyperlink r:id="rId25" w:history="1"/>
      <w:r w:rsidRPr="00A77E6F">
        <w:rPr>
          <w:bCs/>
          <w:iCs/>
          <w:sz w:val="24"/>
          <w:szCs w:val="24"/>
        </w:rPr>
        <w:t xml:space="preserve"> Апробация комплексного курса ОРКСЭ в общеобразовательных учреждениях Удмуртской Республики.</w:t>
      </w:r>
    </w:p>
    <w:p w:rsidR="003E46DC" w:rsidRPr="00A77E6F" w:rsidRDefault="003E46DC" w:rsidP="005450B9">
      <w:pPr>
        <w:spacing w:line="240" w:lineRule="auto"/>
        <w:jc w:val="both"/>
        <w:rPr>
          <w:bCs/>
          <w:sz w:val="24"/>
          <w:szCs w:val="24"/>
        </w:rPr>
      </w:pPr>
      <w:r w:rsidRPr="00A77E6F">
        <w:rPr>
          <w:bCs/>
          <w:sz w:val="24"/>
          <w:szCs w:val="24"/>
        </w:rPr>
        <w:t>Темы докладов:</w:t>
      </w:r>
    </w:p>
    <w:p w:rsidR="003E46DC" w:rsidRPr="00C0025C" w:rsidRDefault="003E46DC" w:rsidP="00233379">
      <w:pPr>
        <w:pStyle w:val="a3"/>
        <w:numPr>
          <w:ilvl w:val="0"/>
          <w:numId w:val="172"/>
        </w:numPr>
        <w:spacing w:line="240" w:lineRule="auto"/>
        <w:jc w:val="both"/>
        <w:rPr>
          <w:bCs/>
          <w:sz w:val="24"/>
          <w:szCs w:val="24"/>
        </w:rPr>
      </w:pPr>
      <w:r w:rsidRPr="00C0025C">
        <w:rPr>
          <w:bCs/>
          <w:sz w:val="24"/>
          <w:szCs w:val="24"/>
        </w:rPr>
        <w:t xml:space="preserve">Итоги первого этапа апробации комплексного курса ОРКСЭ в общеобразовательных учреждениях Удмуртской Республики. </w:t>
      </w:r>
    </w:p>
    <w:p w:rsidR="003E46DC" w:rsidRPr="00C0025C" w:rsidRDefault="003E46DC" w:rsidP="00233379">
      <w:pPr>
        <w:pStyle w:val="a3"/>
        <w:numPr>
          <w:ilvl w:val="0"/>
          <w:numId w:val="172"/>
        </w:numPr>
        <w:spacing w:line="240" w:lineRule="auto"/>
        <w:jc w:val="both"/>
        <w:rPr>
          <w:bCs/>
          <w:sz w:val="24"/>
          <w:szCs w:val="24"/>
        </w:rPr>
      </w:pPr>
      <w:r w:rsidRPr="00C0025C">
        <w:rPr>
          <w:bCs/>
          <w:sz w:val="24"/>
          <w:szCs w:val="24"/>
        </w:rPr>
        <w:t>Научно-методическое сопровождение апробации курса ОРКСЭ.</w:t>
      </w:r>
    </w:p>
    <w:p w:rsidR="003E46DC" w:rsidRPr="00C0025C" w:rsidRDefault="003E46DC" w:rsidP="00233379">
      <w:pPr>
        <w:pStyle w:val="a3"/>
        <w:numPr>
          <w:ilvl w:val="0"/>
          <w:numId w:val="172"/>
        </w:numPr>
        <w:spacing w:line="240" w:lineRule="auto"/>
        <w:jc w:val="both"/>
        <w:rPr>
          <w:bCs/>
          <w:sz w:val="24"/>
          <w:szCs w:val="24"/>
        </w:rPr>
      </w:pPr>
      <w:r w:rsidRPr="00C0025C">
        <w:rPr>
          <w:bCs/>
          <w:sz w:val="24"/>
          <w:szCs w:val="24"/>
        </w:rPr>
        <w:t>Деятельность Республиканского межведомственного координационного совета по организации  апробации курса ОРКСЭ.</w:t>
      </w:r>
    </w:p>
    <w:p w:rsidR="003E46DC" w:rsidRPr="00C0025C" w:rsidRDefault="003E46DC" w:rsidP="00233379">
      <w:pPr>
        <w:pStyle w:val="a3"/>
        <w:numPr>
          <w:ilvl w:val="0"/>
          <w:numId w:val="172"/>
        </w:numPr>
        <w:spacing w:line="240" w:lineRule="auto"/>
        <w:jc w:val="both"/>
        <w:rPr>
          <w:bCs/>
          <w:sz w:val="24"/>
          <w:szCs w:val="24"/>
        </w:rPr>
      </w:pPr>
      <w:r w:rsidRPr="00C0025C">
        <w:rPr>
          <w:bCs/>
          <w:sz w:val="24"/>
          <w:szCs w:val="24"/>
        </w:rPr>
        <w:t xml:space="preserve">Работа республиканского методического объединения учителей - участников апробации курса ОРКСЭ.  </w:t>
      </w:r>
    </w:p>
    <w:p w:rsidR="003E46DC" w:rsidRPr="00C0025C" w:rsidRDefault="003E46DC" w:rsidP="00233379">
      <w:pPr>
        <w:pStyle w:val="a3"/>
        <w:numPr>
          <w:ilvl w:val="0"/>
          <w:numId w:val="172"/>
        </w:numPr>
        <w:spacing w:line="240" w:lineRule="auto"/>
        <w:jc w:val="both"/>
        <w:rPr>
          <w:bCs/>
          <w:sz w:val="24"/>
          <w:szCs w:val="24"/>
        </w:rPr>
      </w:pPr>
      <w:r w:rsidRPr="00C0025C">
        <w:rPr>
          <w:bCs/>
          <w:sz w:val="24"/>
          <w:szCs w:val="24"/>
        </w:rPr>
        <w:t>Организационные условия апробации курса ОРКСЭ на уровне общеобразовательного учреждения.</w:t>
      </w:r>
    </w:p>
    <w:p w:rsidR="003E46DC" w:rsidRPr="00C0025C" w:rsidRDefault="003E46DC" w:rsidP="00233379">
      <w:pPr>
        <w:pStyle w:val="a3"/>
        <w:numPr>
          <w:ilvl w:val="0"/>
          <w:numId w:val="172"/>
        </w:numPr>
        <w:spacing w:line="240" w:lineRule="auto"/>
        <w:jc w:val="both"/>
        <w:rPr>
          <w:bCs/>
          <w:sz w:val="24"/>
          <w:szCs w:val="24"/>
        </w:rPr>
      </w:pPr>
      <w:r w:rsidRPr="00C0025C">
        <w:rPr>
          <w:bCs/>
          <w:sz w:val="24"/>
          <w:szCs w:val="24"/>
        </w:rPr>
        <w:t>Особенности преподавания курса ОРКСЭ.</w:t>
      </w:r>
    </w:p>
    <w:p w:rsidR="00551FCD" w:rsidRPr="00A77E6F" w:rsidRDefault="00551FCD" w:rsidP="005450B9">
      <w:pPr>
        <w:spacing w:line="240" w:lineRule="auto"/>
        <w:jc w:val="both"/>
        <w:rPr>
          <w:bCs/>
          <w:sz w:val="24"/>
          <w:szCs w:val="24"/>
        </w:rPr>
      </w:pPr>
      <w:r w:rsidRPr="00A77E6F">
        <w:rPr>
          <w:bCs/>
          <w:sz w:val="24"/>
          <w:szCs w:val="24"/>
        </w:rPr>
        <w:t>В дополнение к федеральным</w:t>
      </w:r>
      <w:r w:rsidR="003E46DC" w:rsidRPr="00A77E6F">
        <w:rPr>
          <w:bCs/>
          <w:sz w:val="24"/>
          <w:szCs w:val="24"/>
        </w:rPr>
        <w:t xml:space="preserve"> </w:t>
      </w:r>
      <w:r w:rsidRPr="00A77E6F">
        <w:rPr>
          <w:bCs/>
          <w:sz w:val="24"/>
          <w:szCs w:val="24"/>
        </w:rPr>
        <w:t>мероприятиям в регионе по внедрению  курса «Основы религиозных культур и светской этики» проводятся:</w:t>
      </w:r>
    </w:p>
    <w:p w:rsidR="00551FCD" w:rsidRPr="00A77E6F" w:rsidRDefault="00551FCD" w:rsidP="00233379">
      <w:pPr>
        <w:pStyle w:val="a3"/>
        <w:numPr>
          <w:ilvl w:val="0"/>
          <w:numId w:val="145"/>
        </w:numPr>
        <w:spacing w:line="240" w:lineRule="auto"/>
        <w:jc w:val="both"/>
        <w:rPr>
          <w:bCs/>
          <w:sz w:val="24"/>
          <w:szCs w:val="24"/>
        </w:rPr>
      </w:pPr>
      <w:r w:rsidRPr="00A77E6F">
        <w:rPr>
          <w:bCs/>
          <w:sz w:val="24"/>
          <w:szCs w:val="24"/>
        </w:rPr>
        <w:t xml:space="preserve">заседания Республиканского межведомственного координационного совета; </w:t>
      </w:r>
    </w:p>
    <w:p w:rsidR="00551FCD" w:rsidRPr="00A77E6F" w:rsidRDefault="00551FCD" w:rsidP="00233379">
      <w:pPr>
        <w:pStyle w:val="a3"/>
        <w:numPr>
          <w:ilvl w:val="0"/>
          <w:numId w:val="145"/>
        </w:numPr>
        <w:spacing w:line="240" w:lineRule="auto"/>
        <w:jc w:val="both"/>
        <w:rPr>
          <w:bCs/>
          <w:sz w:val="24"/>
          <w:szCs w:val="24"/>
        </w:rPr>
      </w:pPr>
      <w:r w:rsidRPr="00A77E6F">
        <w:rPr>
          <w:bCs/>
          <w:sz w:val="24"/>
          <w:szCs w:val="24"/>
        </w:rPr>
        <w:t>региональные семинар – совещания по вопросам апробации курса ОРКСЭ;</w:t>
      </w:r>
    </w:p>
    <w:p w:rsidR="00551FCD" w:rsidRPr="00A77E6F" w:rsidRDefault="00551FCD" w:rsidP="00233379">
      <w:pPr>
        <w:pStyle w:val="a3"/>
        <w:numPr>
          <w:ilvl w:val="0"/>
          <w:numId w:val="145"/>
        </w:numPr>
        <w:spacing w:line="240" w:lineRule="auto"/>
        <w:jc w:val="both"/>
        <w:rPr>
          <w:bCs/>
          <w:sz w:val="24"/>
          <w:szCs w:val="24"/>
        </w:rPr>
      </w:pPr>
      <w:r w:rsidRPr="00A77E6F">
        <w:rPr>
          <w:bCs/>
          <w:sz w:val="24"/>
          <w:szCs w:val="24"/>
        </w:rPr>
        <w:t>заседания республиканского методического объединения учителей участников апробации;</w:t>
      </w:r>
    </w:p>
    <w:p w:rsidR="00551FCD" w:rsidRPr="00A77E6F" w:rsidRDefault="00551FCD" w:rsidP="00233379">
      <w:pPr>
        <w:pStyle w:val="a3"/>
        <w:numPr>
          <w:ilvl w:val="0"/>
          <w:numId w:val="145"/>
        </w:numPr>
        <w:spacing w:line="240" w:lineRule="auto"/>
        <w:jc w:val="both"/>
        <w:rPr>
          <w:bCs/>
          <w:sz w:val="24"/>
          <w:szCs w:val="24"/>
        </w:rPr>
      </w:pPr>
      <w:r w:rsidRPr="00A77E6F">
        <w:rPr>
          <w:bCs/>
          <w:sz w:val="24"/>
          <w:szCs w:val="24"/>
        </w:rPr>
        <w:t>выездные республиканские семинары по вопросам апробации;</w:t>
      </w:r>
    </w:p>
    <w:p w:rsidR="00551FCD" w:rsidRPr="00A77E6F" w:rsidRDefault="00551FCD" w:rsidP="00233379">
      <w:pPr>
        <w:pStyle w:val="a3"/>
        <w:numPr>
          <w:ilvl w:val="0"/>
          <w:numId w:val="145"/>
        </w:numPr>
        <w:spacing w:line="240" w:lineRule="auto"/>
        <w:jc w:val="both"/>
        <w:rPr>
          <w:bCs/>
          <w:sz w:val="24"/>
          <w:szCs w:val="24"/>
        </w:rPr>
      </w:pPr>
      <w:r w:rsidRPr="00A77E6F">
        <w:rPr>
          <w:bCs/>
          <w:sz w:val="24"/>
          <w:szCs w:val="24"/>
        </w:rPr>
        <w:t xml:space="preserve">республиканский форум «Освоение ценностей религиозных культур как одна из основ духовно-нравственного становления личности» (с. </w:t>
      </w:r>
      <w:proofErr w:type="spellStart"/>
      <w:r w:rsidRPr="00A77E6F">
        <w:rPr>
          <w:bCs/>
          <w:sz w:val="24"/>
          <w:szCs w:val="24"/>
        </w:rPr>
        <w:t>Ягул</w:t>
      </w:r>
      <w:proofErr w:type="spellEnd"/>
      <w:r w:rsidRPr="00A77E6F">
        <w:rPr>
          <w:bCs/>
          <w:sz w:val="24"/>
          <w:szCs w:val="24"/>
        </w:rPr>
        <w:t>);</w:t>
      </w:r>
    </w:p>
    <w:p w:rsidR="00551FCD" w:rsidRPr="00A77E6F" w:rsidRDefault="00551FCD" w:rsidP="00233379">
      <w:pPr>
        <w:pStyle w:val="a3"/>
        <w:numPr>
          <w:ilvl w:val="0"/>
          <w:numId w:val="145"/>
        </w:numPr>
        <w:spacing w:line="240" w:lineRule="auto"/>
        <w:jc w:val="both"/>
        <w:rPr>
          <w:bCs/>
          <w:sz w:val="24"/>
          <w:szCs w:val="24"/>
        </w:rPr>
      </w:pPr>
      <w:r w:rsidRPr="00A77E6F">
        <w:rPr>
          <w:bCs/>
          <w:sz w:val="24"/>
          <w:szCs w:val="24"/>
        </w:rPr>
        <w:t>проведение промежуточного мониторинга среди учащихся 5 классов;</w:t>
      </w:r>
    </w:p>
    <w:p w:rsidR="003E46DC" w:rsidRPr="00A77E6F" w:rsidRDefault="00551FCD" w:rsidP="00233379">
      <w:pPr>
        <w:pStyle w:val="a3"/>
        <w:numPr>
          <w:ilvl w:val="0"/>
          <w:numId w:val="145"/>
        </w:numPr>
        <w:spacing w:line="240" w:lineRule="auto"/>
        <w:jc w:val="both"/>
        <w:rPr>
          <w:bCs/>
          <w:sz w:val="24"/>
          <w:szCs w:val="24"/>
        </w:rPr>
      </w:pPr>
      <w:r w:rsidRPr="00A77E6F">
        <w:rPr>
          <w:bCs/>
          <w:sz w:val="24"/>
          <w:szCs w:val="24"/>
        </w:rPr>
        <w:t xml:space="preserve">организация семинара для учителей-преподавателей ОРКСЭ по теме «Работа с пособием А. В. Кураева и учебными материалами по ОПК и ОМРК в курсе ОРКСЭ».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t>Организационно-педагогические условия апробации</w:t>
      </w:r>
    </w:p>
    <w:p w:rsidR="003E46DC" w:rsidRPr="00A77E6F" w:rsidRDefault="003E46DC" w:rsidP="005450B9">
      <w:pPr>
        <w:spacing w:line="240" w:lineRule="auto"/>
        <w:jc w:val="both"/>
        <w:rPr>
          <w:sz w:val="24"/>
          <w:szCs w:val="24"/>
        </w:rPr>
      </w:pPr>
      <w:r w:rsidRPr="00A77E6F">
        <w:rPr>
          <w:sz w:val="24"/>
          <w:szCs w:val="24"/>
        </w:rPr>
        <w:t xml:space="preserve">Преподавание курса ОРКСЭ продолжат ранее обученных 716 учителей республики. </w:t>
      </w:r>
    </w:p>
    <w:p w:rsidR="002D45E5" w:rsidRPr="00A77E6F" w:rsidRDefault="002D45E5" w:rsidP="005450B9">
      <w:pPr>
        <w:spacing w:line="240" w:lineRule="auto"/>
        <w:jc w:val="both"/>
        <w:rPr>
          <w:sz w:val="24"/>
          <w:szCs w:val="24"/>
        </w:rPr>
      </w:pPr>
      <w:r w:rsidRPr="00A77E6F">
        <w:rPr>
          <w:sz w:val="24"/>
          <w:szCs w:val="24"/>
        </w:rPr>
        <w:t xml:space="preserve">Дополнительное обучение (повышение квалификации) в рамках реализации курса «Основы религиозных культур и светской этики» (без учета ПК по проекту в марте 2010 года) прошло 133 педагога с отрывом от работы на базе </w:t>
      </w:r>
      <w:proofErr w:type="spellStart"/>
      <w:r w:rsidRPr="00A77E6F">
        <w:rPr>
          <w:sz w:val="24"/>
          <w:szCs w:val="24"/>
        </w:rPr>
        <w:t>ИПКиПРО</w:t>
      </w:r>
      <w:proofErr w:type="spellEnd"/>
      <w:r w:rsidRPr="00A77E6F">
        <w:rPr>
          <w:sz w:val="24"/>
          <w:szCs w:val="24"/>
        </w:rPr>
        <w:t xml:space="preserve"> УР. </w:t>
      </w:r>
      <w:r w:rsidRPr="00A77E6F">
        <w:rPr>
          <w:sz w:val="24"/>
          <w:szCs w:val="24"/>
        </w:rPr>
        <w:tab/>
        <w:t>На уровне муниципальных образований силами педагогов-тренеров обучено 98 человек, без отрыва от работы, через систему семинаров.</w:t>
      </w:r>
    </w:p>
    <w:p w:rsidR="003E46DC" w:rsidRPr="00A77E6F" w:rsidRDefault="003E46DC" w:rsidP="005450B9">
      <w:pPr>
        <w:spacing w:line="240" w:lineRule="auto"/>
        <w:jc w:val="both"/>
        <w:rPr>
          <w:sz w:val="24"/>
          <w:szCs w:val="24"/>
        </w:rPr>
      </w:pPr>
      <w:r w:rsidRPr="00A77E6F">
        <w:rPr>
          <w:sz w:val="24"/>
          <w:szCs w:val="24"/>
        </w:rPr>
        <w:t xml:space="preserve">Институт повышения квалификации и переподготовки работников образования Удмуртской Республики принимал активное участие в методическом сопровождении апробации курса ОРКСЭ:  </w:t>
      </w:r>
    </w:p>
    <w:p w:rsidR="003E46DC" w:rsidRPr="00A77E6F" w:rsidRDefault="003E46DC" w:rsidP="00233379">
      <w:pPr>
        <w:numPr>
          <w:ilvl w:val="0"/>
          <w:numId w:val="144"/>
        </w:numPr>
        <w:spacing w:line="240" w:lineRule="auto"/>
        <w:jc w:val="both"/>
        <w:rPr>
          <w:sz w:val="24"/>
          <w:szCs w:val="24"/>
        </w:rPr>
      </w:pPr>
      <w:r w:rsidRPr="00A77E6F">
        <w:rPr>
          <w:sz w:val="24"/>
          <w:szCs w:val="24"/>
        </w:rPr>
        <w:lastRenderedPageBreak/>
        <w:t>Август 2010 – публикация сотрудниками ИПК и ПРО УР аналитической статьи «Дать ответ времени – дать ответ себе» по особенностям новой дисциплины – ОРКСЭ – в журнале  «Вестник образования и науки Удмуртской Республики»;</w:t>
      </w:r>
    </w:p>
    <w:p w:rsidR="003E46DC" w:rsidRPr="00A77E6F" w:rsidRDefault="003E46DC" w:rsidP="00233379">
      <w:pPr>
        <w:numPr>
          <w:ilvl w:val="0"/>
          <w:numId w:val="144"/>
        </w:numPr>
        <w:spacing w:line="240" w:lineRule="auto"/>
        <w:jc w:val="both"/>
        <w:rPr>
          <w:sz w:val="24"/>
          <w:szCs w:val="24"/>
        </w:rPr>
      </w:pPr>
      <w:r w:rsidRPr="00A77E6F">
        <w:rPr>
          <w:sz w:val="24"/>
          <w:szCs w:val="24"/>
        </w:rPr>
        <w:t>Сентябрь 2010 – участие в окружном мероприятии по подведению итогов апробации первого года ОРКСЭ (г. Нижний Новгород);</w:t>
      </w:r>
    </w:p>
    <w:p w:rsidR="003E46DC" w:rsidRPr="00A77E6F" w:rsidRDefault="003E46DC" w:rsidP="00233379">
      <w:pPr>
        <w:numPr>
          <w:ilvl w:val="0"/>
          <w:numId w:val="144"/>
        </w:numPr>
        <w:spacing w:line="240" w:lineRule="auto"/>
        <w:jc w:val="both"/>
        <w:rPr>
          <w:sz w:val="24"/>
          <w:szCs w:val="24"/>
        </w:rPr>
      </w:pPr>
      <w:r w:rsidRPr="00A77E6F">
        <w:rPr>
          <w:sz w:val="24"/>
          <w:szCs w:val="24"/>
        </w:rPr>
        <w:t>Сентябрь 2010 – организация курсов повышения квалификации для учителей-преподавателей ОРКСЭ по теме «Преподавание модуля «Основы мировых религиозных культур» в курсе ОРКСЭ: содержание, методы, технологии» (36 ч.);</w:t>
      </w:r>
    </w:p>
    <w:p w:rsidR="003E46DC" w:rsidRPr="00A77E6F" w:rsidRDefault="003E46DC" w:rsidP="00233379">
      <w:pPr>
        <w:numPr>
          <w:ilvl w:val="0"/>
          <w:numId w:val="144"/>
        </w:numPr>
        <w:spacing w:line="240" w:lineRule="auto"/>
        <w:jc w:val="both"/>
        <w:rPr>
          <w:sz w:val="24"/>
          <w:szCs w:val="24"/>
        </w:rPr>
      </w:pPr>
      <w:r w:rsidRPr="00A77E6F">
        <w:rPr>
          <w:sz w:val="24"/>
          <w:szCs w:val="24"/>
        </w:rPr>
        <w:t>Сентябрь 2010 – создание Республиканского методического объединения учителей-преподавателей ОРКСЭ;</w:t>
      </w:r>
    </w:p>
    <w:p w:rsidR="003E46DC" w:rsidRPr="00A77E6F" w:rsidRDefault="003E46DC" w:rsidP="00233379">
      <w:pPr>
        <w:numPr>
          <w:ilvl w:val="0"/>
          <w:numId w:val="144"/>
        </w:numPr>
        <w:spacing w:line="240" w:lineRule="auto"/>
        <w:jc w:val="both"/>
        <w:rPr>
          <w:sz w:val="24"/>
          <w:szCs w:val="24"/>
        </w:rPr>
      </w:pPr>
      <w:r w:rsidRPr="00A77E6F">
        <w:rPr>
          <w:sz w:val="24"/>
          <w:szCs w:val="24"/>
        </w:rPr>
        <w:t>Сентябрь 2010 – публикация рецензий на учебные пособия по ОРКСЭ в ведущем религиоведческом электронном СМИ России «</w:t>
      </w:r>
      <w:proofErr w:type="spellStart"/>
      <w:r w:rsidRPr="00A77E6F">
        <w:rPr>
          <w:sz w:val="24"/>
          <w:szCs w:val="24"/>
        </w:rPr>
        <w:t>Портал-Кредо</w:t>
      </w:r>
      <w:proofErr w:type="gramStart"/>
      <w:r w:rsidRPr="00A77E6F">
        <w:rPr>
          <w:sz w:val="24"/>
          <w:szCs w:val="24"/>
        </w:rPr>
        <w:t>.р</w:t>
      </w:r>
      <w:proofErr w:type="gramEnd"/>
      <w:r w:rsidRPr="00A77E6F">
        <w:rPr>
          <w:sz w:val="24"/>
          <w:szCs w:val="24"/>
        </w:rPr>
        <w:t>у</w:t>
      </w:r>
      <w:proofErr w:type="spellEnd"/>
      <w:r w:rsidRPr="00A77E6F">
        <w:rPr>
          <w:sz w:val="24"/>
          <w:szCs w:val="24"/>
        </w:rPr>
        <w:t>»;</w:t>
      </w:r>
    </w:p>
    <w:p w:rsidR="003E46DC" w:rsidRPr="00A77E6F" w:rsidRDefault="003E46DC" w:rsidP="00233379">
      <w:pPr>
        <w:numPr>
          <w:ilvl w:val="0"/>
          <w:numId w:val="144"/>
        </w:numPr>
        <w:spacing w:line="240" w:lineRule="auto"/>
        <w:jc w:val="both"/>
        <w:rPr>
          <w:sz w:val="24"/>
          <w:szCs w:val="24"/>
        </w:rPr>
      </w:pPr>
      <w:r w:rsidRPr="00A77E6F">
        <w:rPr>
          <w:sz w:val="24"/>
          <w:szCs w:val="24"/>
        </w:rPr>
        <w:t>Сентябрь 2010 – участие в федеральном мероприятии по подведению итогов апробации первого года ОРКСЭ (г. Москва);</w:t>
      </w:r>
    </w:p>
    <w:p w:rsidR="003E46DC" w:rsidRPr="00A77E6F" w:rsidRDefault="003E46DC" w:rsidP="00233379">
      <w:pPr>
        <w:numPr>
          <w:ilvl w:val="0"/>
          <w:numId w:val="144"/>
        </w:numPr>
        <w:spacing w:line="240" w:lineRule="auto"/>
        <w:jc w:val="both"/>
        <w:rPr>
          <w:sz w:val="24"/>
          <w:szCs w:val="24"/>
        </w:rPr>
      </w:pPr>
      <w:r w:rsidRPr="00A77E6F">
        <w:rPr>
          <w:sz w:val="24"/>
          <w:szCs w:val="24"/>
        </w:rPr>
        <w:t xml:space="preserve">Ноябрь 2010 – участие в Республиканском форуме «Освоение ценностей религиозных культур как одна из основ духовно-нравственного становления личности» (с. </w:t>
      </w:r>
      <w:proofErr w:type="spellStart"/>
      <w:r w:rsidRPr="00A77E6F">
        <w:rPr>
          <w:sz w:val="24"/>
          <w:szCs w:val="24"/>
        </w:rPr>
        <w:t>Ягул</w:t>
      </w:r>
      <w:proofErr w:type="spellEnd"/>
      <w:r w:rsidRPr="00A77E6F">
        <w:rPr>
          <w:sz w:val="24"/>
          <w:szCs w:val="24"/>
        </w:rPr>
        <w:t>);</w:t>
      </w:r>
    </w:p>
    <w:p w:rsidR="003E46DC" w:rsidRPr="00A77E6F" w:rsidRDefault="003E46DC" w:rsidP="00233379">
      <w:pPr>
        <w:numPr>
          <w:ilvl w:val="0"/>
          <w:numId w:val="144"/>
        </w:numPr>
        <w:spacing w:line="240" w:lineRule="auto"/>
        <w:jc w:val="both"/>
        <w:rPr>
          <w:sz w:val="24"/>
          <w:szCs w:val="24"/>
        </w:rPr>
      </w:pPr>
      <w:r w:rsidRPr="00A77E6F">
        <w:rPr>
          <w:sz w:val="24"/>
          <w:szCs w:val="24"/>
        </w:rPr>
        <w:t xml:space="preserve">Декабрь 2010 – </w:t>
      </w:r>
      <w:proofErr w:type="spellStart"/>
      <w:r w:rsidRPr="00A77E6F">
        <w:rPr>
          <w:sz w:val="24"/>
          <w:szCs w:val="24"/>
        </w:rPr>
        <w:t>спецвыпуск</w:t>
      </w:r>
      <w:proofErr w:type="spellEnd"/>
      <w:r w:rsidRPr="00A77E6F">
        <w:rPr>
          <w:sz w:val="24"/>
          <w:szCs w:val="24"/>
        </w:rPr>
        <w:t xml:space="preserve"> журнала «Педагогический родник» (№ 6 за </w:t>
      </w:r>
      <w:smartTag w:uri="urn:schemas-microsoft-com:office:smarttags" w:element="metricconverter">
        <w:smartTagPr>
          <w:attr w:name="ProductID" w:val="2010 г"/>
        </w:smartTagPr>
        <w:r w:rsidRPr="00A77E6F">
          <w:rPr>
            <w:sz w:val="24"/>
            <w:szCs w:val="24"/>
          </w:rPr>
          <w:t>2010 г</w:t>
        </w:r>
      </w:smartTag>
      <w:r w:rsidRPr="00A77E6F">
        <w:rPr>
          <w:sz w:val="24"/>
          <w:szCs w:val="24"/>
        </w:rPr>
        <w:t>.) по теме «Мировые религиозные культуры в курсе ОРКСЭ»;</w:t>
      </w:r>
    </w:p>
    <w:p w:rsidR="003E46DC" w:rsidRPr="00A77E6F" w:rsidRDefault="003E46DC" w:rsidP="00233379">
      <w:pPr>
        <w:numPr>
          <w:ilvl w:val="0"/>
          <w:numId w:val="144"/>
        </w:numPr>
        <w:spacing w:line="240" w:lineRule="auto"/>
        <w:jc w:val="both"/>
        <w:rPr>
          <w:sz w:val="24"/>
          <w:szCs w:val="24"/>
        </w:rPr>
      </w:pPr>
      <w:r w:rsidRPr="00A77E6F">
        <w:rPr>
          <w:sz w:val="24"/>
          <w:szCs w:val="24"/>
        </w:rPr>
        <w:t xml:space="preserve">Декабрь 2010 – </w:t>
      </w:r>
      <w:r w:rsidRPr="00A77E6F">
        <w:rPr>
          <w:bCs/>
          <w:sz w:val="24"/>
          <w:szCs w:val="24"/>
        </w:rPr>
        <w:t xml:space="preserve"> отчет о работе по научно-методическому сопровождению апробации курса ОРКСЭ в УР на заседании комиссии </w:t>
      </w:r>
      <w:r w:rsidRPr="00A77E6F">
        <w:rPr>
          <w:sz w:val="24"/>
          <w:szCs w:val="24"/>
        </w:rPr>
        <w:t xml:space="preserve"> Общественной палаты по образованию, науке и сохранению культурного и духовного наследия;</w:t>
      </w:r>
    </w:p>
    <w:p w:rsidR="003E46DC" w:rsidRPr="00A77E6F" w:rsidRDefault="003E46DC" w:rsidP="00233379">
      <w:pPr>
        <w:numPr>
          <w:ilvl w:val="0"/>
          <w:numId w:val="144"/>
        </w:numPr>
        <w:spacing w:line="240" w:lineRule="auto"/>
        <w:jc w:val="both"/>
        <w:rPr>
          <w:sz w:val="24"/>
          <w:szCs w:val="24"/>
        </w:rPr>
      </w:pPr>
      <w:r w:rsidRPr="00A77E6F">
        <w:rPr>
          <w:sz w:val="24"/>
          <w:szCs w:val="24"/>
        </w:rPr>
        <w:t xml:space="preserve">Декабрь 2010 – январь 2011 – проведение по поручению </w:t>
      </w:r>
      <w:proofErr w:type="spellStart"/>
      <w:r w:rsidRPr="00A77E6F">
        <w:rPr>
          <w:sz w:val="24"/>
          <w:szCs w:val="24"/>
        </w:rPr>
        <w:t>МОиН</w:t>
      </w:r>
      <w:proofErr w:type="spellEnd"/>
      <w:r w:rsidRPr="00A77E6F">
        <w:rPr>
          <w:sz w:val="24"/>
          <w:szCs w:val="24"/>
        </w:rPr>
        <w:t xml:space="preserve"> УР социологического опроса учащихся 5-х классов общеобразовательных школ Удмуртской Республики по итогам изучения выбранного в 2010-2011 учебном году модуля курса «Основы религиозных культур и светской этики» (опрошено 12500 учащихся, сплошная выборка);</w:t>
      </w:r>
    </w:p>
    <w:p w:rsidR="003E46DC" w:rsidRPr="00A77E6F" w:rsidRDefault="003E46DC" w:rsidP="00233379">
      <w:pPr>
        <w:numPr>
          <w:ilvl w:val="0"/>
          <w:numId w:val="144"/>
        </w:numPr>
        <w:spacing w:line="240" w:lineRule="auto"/>
        <w:jc w:val="both"/>
        <w:rPr>
          <w:sz w:val="24"/>
          <w:szCs w:val="24"/>
        </w:rPr>
      </w:pPr>
      <w:r w:rsidRPr="00A77E6F">
        <w:rPr>
          <w:sz w:val="24"/>
          <w:szCs w:val="24"/>
        </w:rPr>
        <w:t>Февраль 2011 – проведение и организация Республиканского семинара-совещания «Использование педагогических технологий в преподавании курса ОРКСЭ» (г. Сарапул);</w:t>
      </w:r>
    </w:p>
    <w:p w:rsidR="003E46DC" w:rsidRPr="00A77E6F" w:rsidRDefault="003E46DC" w:rsidP="00233379">
      <w:pPr>
        <w:numPr>
          <w:ilvl w:val="0"/>
          <w:numId w:val="144"/>
        </w:numPr>
        <w:spacing w:line="240" w:lineRule="auto"/>
        <w:jc w:val="both"/>
        <w:rPr>
          <w:sz w:val="24"/>
          <w:szCs w:val="24"/>
        </w:rPr>
      </w:pPr>
      <w:r w:rsidRPr="00A77E6F">
        <w:rPr>
          <w:sz w:val="24"/>
          <w:szCs w:val="24"/>
        </w:rPr>
        <w:t>Март 2011 – подготовлены и направлены на рецензирование «Материалы к модулю «Основы светской этики» курса «Основы мировых религиозных культур»;</w:t>
      </w:r>
    </w:p>
    <w:p w:rsidR="003E46DC" w:rsidRPr="00A77E6F" w:rsidRDefault="003E46DC" w:rsidP="00233379">
      <w:pPr>
        <w:numPr>
          <w:ilvl w:val="0"/>
          <w:numId w:val="144"/>
        </w:numPr>
        <w:spacing w:line="240" w:lineRule="auto"/>
        <w:jc w:val="both"/>
        <w:rPr>
          <w:sz w:val="24"/>
          <w:szCs w:val="24"/>
        </w:rPr>
      </w:pPr>
      <w:proofErr w:type="gramStart"/>
      <w:r w:rsidRPr="00A77E6F">
        <w:rPr>
          <w:sz w:val="24"/>
          <w:szCs w:val="24"/>
        </w:rPr>
        <w:t xml:space="preserve">Апрель 2011— отбор по поручению </w:t>
      </w:r>
      <w:proofErr w:type="spellStart"/>
      <w:r w:rsidRPr="00A77E6F">
        <w:rPr>
          <w:sz w:val="24"/>
          <w:szCs w:val="24"/>
        </w:rPr>
        <w:t>МОиН</w:t>
      </w:r>
      <w:proofErr w:type="spellEnd"/>
      <w:r w:rsidRPr="00A77E6F">
        <w:rPr>
          <w:sz w:val="24"/>
          <w:szCs w:val="24"/>
        </w:rPr>
        <w:t xml:space="preserve"> РФ регионального пакета материалов, дополняющих имеющееся учебно-методическое обеспечение по комплексному учебному курсу для общеобразовательных учреждений «Основы религиозных культур и светской этики», которые принимаются для последующей экспертизы в рамках работы методического объединения, утвержденного Республиканским межведомственным координационным советом по апробации комплексного учебного курса ОРКСЭ, в целях рекомендации на дальнейшее тиражирование;</w:t>
      </w:r>
      <w:proofErr w:type="gramEnd"/>
    </w:p>
    <w:p w:rsidR="003E46DC" w:rsidRPr="00A77E6F" w:rsidRDefault="003E46DC" w:rsidP="00233379">
      <w:pPr>
        <w:numPr>
          <w:ilvl w:val="0"/>
          <w:numId w:val="144"/>
        </w:numPr>
        <w:spacing w:line="240" w:lineRule="auto"/>
        <w:jc w:val="both"/>
        <w:rPr>
          <w:sz w:val="24"/>
          <w:szCs w:val="24"/>
        </w:rPr>
      </w:pPr>
      <w:r w:rsidRPr="00A77E6F">
        <w:rPr>
          <w:sz w:val="24"/>
          <w:szCs w:val="24"/>
        </w:rPr>
        <w:t>Апрель 2011—  организация семинара для учителей-преподавателей ОРКСЭ по теме «Работа с пособием А. В. Кураева и учебными материалами по ОПК и ОМРК в курсе ОРКСЭ» (семинар, 8 ч.);</w:t>
      </w:r>
    </w:p>
    <w:p w:rsidR="003E46DC" w:rsidRPr="00A77E6F" w:rsidRDefault="003E46DC" w:rsidP="00233379">
      <w:pPr>
        <w:numPr>
          <w:ilvl w:val="0"/>
          <w:numId w:val="144"/>
        </w:numPr>
        <w:spacing w:line="240" w:lineRule="auto"/>
        <w:jc w:val="both"/>
        <w:rPr>
          <w:sz w:val="24"/>
          <w:szCs w:val="24"/>
        </w:rPr>
      </w:pPr>
      <w:r w:rsidRPr="00A77E6F">
        <w:rPr>
          <w:sz w:val="24"/>
          <w:szCs w:val="24"/>
        </w:rPr>
        <w:t xml:space="preserve">Май 2011 –   подготовка Республиканского семинара-совещания «Вопросы апробации  курса ОРКСЭ в Удмуртской Республике в 2011» (намечена на 17 июня </w:t>
      </w:r>
      <w:smartTag w:uri="urn:schemas-microsoft-com:office:smarttags" w:element="metricconverter">
        <w:smartTagPr>
          <w:attr w:name="ProductID" w:val="2011 г"/>
        </w:smartTagPr>
        <w:r w:rsidRPr="00A77E6F">
          <w:rPr>
            <w:sz w:val="24"/>
            <w:szCs w:val="24"/>
          </w:rPr>
          <w:t>2011 г</w:t>
        </w:r>
      </w:smartTag>
      <w:r w:rsidRPr="00A77E6F">
        <w:rPr>
          <w:sz w:val="24"/>
          <w:szCs w:val="24"/>
        </w:rPr>
        <w:t>.).</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3E46DC" w:rsidRPr="00A77E6F" w:rsidRDefault="003E46DC" w:rsidP="005450B9">
      <w:pPr>
        <w:spacing w:line="240" w:lineRule="auto"/>
        <w:jc w:val="both"/>
        <w:rPr>
          <w:sz w:val="24"/>
          <w:szCs w:val="24"/>
        </w:rPr>
      </w:pPr>
      <w:r w:rsidRPr="00A77E6F">
        <w:rPr>
          <w:sz w:val="24"/>
          <w:szCs w:val="24"/>
        </w:rPr>
        <w:t xml:space="preserve">В январе 2011 года было </w:t>
      </w:r>
      <w:r w:rsidR="002D45E5" w:rsidRPr="00A77E6F">
        <w:rPr>
          <w:sz w:val="24"/>
          <w:szCs w:val="24"/>
        </w:rPr>
        <w:t xml:space="preserve">осуществлено </w:t>
      </w:r>
      <w:r w:rsidR="00254DFF" w:rsidRPr="00A77E6F">
        <w:rPr>
          <w:sz w:val="24"/>
          <w:szCs w:val="24"/>
        </w:rPr>
        <w:t>100% обеспечение общеобразовательных учреждений по</w:t>
      </w:r>
      <w:r w:rsidR="002D45E5" w:rsidRPr="00A77E6F">
        <w:rPr>
          <w:sz w:val="24"/>
          <w:szCs w:val="24"/>
        </w:rPr>
        <w:t xml:space="preserve"> всем наименованиям методическог</w:t>
      </w:r>
      <w:r w:rsidR="00254DFF" w:rsidRPr="00A77E6F">
        <w:rPr>
          <w:sz w:val="24"/>
          <w:szCs w:val="24"/>
        </w:rPr>
        <w:t>о</w:t>
      </w:r>
      <w:r w:rsidR="002D45E5" w:rsidRPr="00A77E6F">
        <w:rPr>
          <w:sz w:val="24"/>
          <w:szCs w:val="24"/>
        </w:rPr>
        <w:t xml:space="preserve"> комплекта</w:t>
      </w:r>
      <w:r w:rsidR="00254DFF" w:rsidRPr="00A77E6F">
        <w:rPr>
          <w:sz w:val="24"/>
          <w:szCs w:val="24"/>
        </w:rPr>
        <w:t xml:space="preserve"> </w:t>
      </w:r>
      <w:r w:rsidR="002D45E5" w:rsidRPr="00A77E6F">
        <w:rPr>
          <w:sz w:val="24"/>
          <w:szCs w:val="24"/>
        </w:rPr>
        <w:t xml:space="preserve">курса в соответствие с поданной заявкой, </w:t>
      </w:r>
      <w:r w:rsidRPr="00A77E6F">
        <w:rPr>
          <w:sz w:val="24"/>
          <w:szCs w:val="24"/>
        </w:rPr>
        <w:t xml:space="preserve"> которое было распределено по общеобразовательным учреждениям республики. </w:t>
      </w:r>
    </w:p>
    <w:p w:rsidR="00551FCD" w:rsidRPr="00A77E6F" w:rsidRDefault="00551FCD" w:rsidP="005450B9">
      <w:pPr>
        <w:spacing w:line="240" w:lineRule="auto"/>
        <w:jc w:val="both"/>
        <w:rPr>
          <w:sz w:val="24"/>
          <w:szCs w:val="24"/>
        </w:rPr>
      </w:pPr>
      <w:r w:rsidRPr="00A77E6F">
        <w:rPr>
          <w:sz w:val="24"/>
          <w:szCs w:val="24"/>
        </w:rPr>
        <w:t>В регионе существуют механизмы фиксирования положительного опыта преподавания курса:</w:t>
      </w:r>
    </w:p>
    <w:p w:rsidR="00551FCD" w:rsidRPr="00A77E6F" w:rsidRDefault="00551FCD" w:rsidP="00233379">
      <w:pPr>
        <w:pStyle w:val="a3"/>
        <w:numPr>
          <w:ilvl w:val="0"/>
          <w:numId w:val="146"/>
        </w:numPr>
        <w:spacing w:line="240" w:lineRule="auto"/>
        <w:jc w:val="both"/>
        <w:rPr>
          <w:sz w:val="24"/>
          <w:szCs w:val="24"/>
        </w:rPr>
      </w:pPr>
      <w:r w:rsidRPr="00A77E6F">
        <w:rPr>
          <w:sz w:val="24"/>
          <w:szCs w:val="24"/>
        </w:rPr>
        <w:lastRenderedPageBreak/>
        <w:t>конкурс методических пособий, разработок по сопровождению учебного процесса  курса ОР</w:t>
      </w:r>
      <w:r w:rsidR="00FE65F4" w:rsidRPr="00A77E6F">
        <w:rPr>
          <w:sz w:val="24"/>
          <w:szCs w:val="24"/>
        </w:rPr>
        <w:t xml:space="preserve">КСЭ, организованный  </w:t>
      </w:r>
      <w:proofErr w:type="spellStart"/>
      <w:r w:rsidR="00FE65F4" w:rsidRPr="00A77E6F">
        <w:rPr>
          <w:sz w:val="24"/>
          <w:szCs w:val="24"/>
        </w:rPr>
        <w:t>ИПКиПРО</w:t>
      </w:r>
      <w:proofErr w:type="spellEnd"/>
      <w:r w:rsidR="00FE65F4" w:rsidRPr="00A77E6F">
        <w:rPr>
          <w:sz w:val="24"/>
          <w:szCs w:val="24"/>
        </w:rPr>
        <w:t xml:space="preserve"> УР и</w:t>
      </w:r>
      <w:r w:rsidRPr="00A77E6F">
        <w:rPr>
          <w:sz w:val="24"/>
          <w:szCs w:val="24"/>
        </w:rPr>
        <w:t xml:space="preserve"> республиканским методическим объединением учителей участников апробации;</w:t>
      </w:r>
    </w:p>
    <w:p w:rsidR="00551FCD" w:rsidRPr="00A77E6F" w:rsidRDefault="00551FCD" w:rsidP="00233379">
      <w:pPr>
        <w:pStyle w:val="a3"/>
        <w:numPr>
          <w:ilvl w:val="0"/>
          <w:numId w:val="146"/>
        </w:numPr>
        <w:spacing w:line="240" w:lineRule="auto"/>
        <w:jc w:val="both"/>
        <w:rPr>
          <w:sz w:val="24"/>
          <w:szCs w:val="24"/>
        </w:rPr>
      </w:pPr>
      <w:r w:rsidRPr="00A77E6F">
        <w:rPr>
          <w:sz w:val="24"/>
          <w:szCs w:val="24"/>
        </w:rPr>
        <w:t xml:space="preserve">республиканский методический журнал </w:t>
      </w:r>
      <w:proofErr w:type="spellStart"/>
      <w:r w:rsidRPr="00A77E6F">
        <w:rPr>
          <w:sz w:val="24"/>
          <w:szCs w:val="24"/>
        </w:rPr>
        <w:t>ИПКиПРО</w:t>
      </w:r>
      <w:proofErr w:type="spellEnd"/>
      <w:r w:rsidRPr="00A77E6F">
        <w:rPr>
          <w:sz w:val="24"/>
          <w:szCs w:val="24"/>
        </w:rPr>
        <w:t xml:space="preserve"> УР «Педагогический родник».</w:t>
      </w:r>
    </w:p>
    <w:p w:rsidR="002D45E5" w:rsidRPr="00A77E6F" w:rsidRDefault="002D45E5" w:rsidP="005450B9">
      <w:pPr>
        <w:spacing w:line="240" w:lineRule="auto"/>
        <w:jc w:val="both"/>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t>МТБ в ОУ для преподавания курса</w:t>
      </w:r>
    </w:p>
    <w:p w:rsidR="000571D0" w:rsidRPr="00A77E6F" w:rsidRDefault="002D45E5" w:rsidP="005450B9">
      <w:pPr>
        <w:spacing w:line="240" w:lineRule="auto"/>
        <w:jc w:val="both"/>
        <w:rPr>
          <w:sz w:val="24"/>
          <w:szCs w:val="24"/>
        </w:rPr>
      </w:pPr>
      <w:r w:rsidRPr="00A77E6F">
        <w:rPr>
          <w:sz w:val="24"/>
          <w:szCs w:val="24"/>
        </w:rPr>
        <w:t>В городских школах имеется свободный доступ к использованию компьютерной и другой  техники, при большом количестве классов в параллели – доступ по предварительной договоренности. В сельских школах в основном доступ возможен при предварительной договоренности.</w:t>
      </w:r>
    </w:p>
    <w:p w:rsidR="002D45E5" w:rsidRPr="00A77E6F" w:rsidRDefault="002D45E5" w:rsidP="005450B9">
      <w:pPr>
        <w:spacing w:line="240" w:lineRule="auto"/>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t xml:space="preserve">Информационное сопровождение хода апробации </w:t>
      </w:r>
    </w:p>
    <w:p w:rsidR="00FE65F4" w:rsidRPr="00A77E6F" w:rsidRDefault="00FE65F4" w:rsidP="005450B9">
      <w:pPr>
        <w:spacing w:line="240" w:lineRule="auto"/>
        <w:rPr>
          <w:sz w:val="24"/>
          <w:szCs w:val="24"/>
        </w:rPr>
      </w:pPr>
      <w:r w:rsidRPr="00A77E6F">
        <w:rPr>
          <w:sz w:val="24"/>
          <w:szCs w:val="24"/>
        </w:rPr>
        <w:t>Формат освещения хода апробации в средствах массовой информации:</w:t>
      </w:r>
    </w:p>
    <w:p w:rsidR="00FE65F4" w:rsidRPr="00A77E6F" w:rsidRDefault="00FE65F4" w:rsidP="00233379">
      <w:pPr>
        <w:pStyle w:val="a3"/>
        <w:numPr>
          <w:ilvl w:val="0"/>
          <w:numId w:val="147"/>
        </w:numPr>
        <w:spacing w:line="240" w:lineRule="auto"/>
        <w:rPr>
          <w:sz w:val="24"/>
          <w:szCs w:val="24"/>
        </w:rPr>
      </w:pPr>
      <w:proofErr w:type="spellStart"/>
      <w:r w:rsidRPr="00A77E6F">
        <w:rPr>
          <w:sz w:val="24"/>
          <w:szCs w:val="24"/>
        </w:rPr>
        <w:t>спецвыпуск</w:t>
      </w:r>
      <w:proofErr w:type="spellEnd"/>
      <w:r w:rsidRPr="00A77E6F">
        <w:rPr>
          <w:sz w:val="24"/>
          <w:szCs w:val="24"/>
        </w:rPr>
        <w:t xml:space="preserve"> журнала «Педагогический родник» (№ 3 за 2010 г.) по теме «Основы религиозных культур и светской этики»;</w:t>
      </w:r>
    </w:p>
    <w:p w:rsidR="000571D0" w:rsidRPr="00A77E6F" w:rsidRDefault="00FE65F4" w:rsidP="00233379">
      <w:pPr>
        <w:pStyle w:val="a3"/>
        <w:numPr>
          <w:ilvl w:val="0"/>
          <w:numId w:val="147"/>
        </w:numPr>
        <w:spacing w:line="240" w:lineRule="auto"/>
        <w:rPr>
          <w:sz w:val="24"/>
          <w:szCs w:val="24"/>
        </w:rPr>
      </w:pPr>
      <w:proofErr w:type="spellStart"/>
      <w:r w:rsidRPr="00A77E6F">
        <w:rPr>
          <w:sz w:val="24"/>
          <w:szCs w:val="24"/>
        </w:rPr>
        <w:t>спецвыпуск</w:t>
      </w:r>
      <w:proofErr w:type="spellEnd"/>
      <w:r w:rsidRPr="00A77E6F">
        <w:rPr>
          <w:sz w:val="24"/>
          <w:szCs w:val="24"/>
        </w:rPr>
        <w:t xml:space="preserve"> журнала «Педагогический родник» (№ 6 за 2010 г.) по теме «Мировые религиозные культуры в курсе ОРКСЭ».</w:t>
      </w:r>
    </w:p>
    <w:p w:rsidR="00FE65F4" w:rsidRPr="00A77E6F" w:rsidRDefault="00FE65F4" w:rsidP="005450B9">
      <w:pPr>
        <w:spacing w:line="240" w:lineRule="auto"/>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t>Работа с общественностью</w:t>
      </w:r>
    </w:p>
    <w:p w:rsidR="00FE65F4" w:rsidRPr="00A77E6F" w:rsidRDefault="009E4C7C" w:rsidP="005450B9">
      <w:pPr>
        <w:spacing w:line="240" w:lineRule="auto"/>
        <w:jc w:val="both"/>
        <w:rPr>
          <w:sz w:val="24"/>
          <w:szCs w:val="24"/>
        </w:rPr>
      </w:pPr>
      <w:r w:rsidRPr="00A77E6F">
        <w:rPr>
          <w:sz w:val="24"/>
          <w:szCs w:val="24"/>
        </w:rPr>
        <w:t>И</w:t>
      </w:r>
      <w:r w:rsidR="00FE65F4" w:rsidRPr="00A77E6F">
        <w:rPr>
          <w:sz w:val="24"/>
          <w:szCs w:val="24"/>
        </w:rPr>
        <w:t xml:space="preserve">зменения отношения к курсу различных представителей общественности, СМИ и </w:t>
      </w:r>
      <w:proofErr w:type="spellStart"/>
      <w:r w:rsidR="00FE65F4" w:rsidRPr="00A77E6F">
        <w:rPr>
          <w:sz w:val="24"/>
          <w:szCs w:val="24"/>
        </w:rPr>
        <w:t>конфессий</w:t>
      </w:r>
      <w:proofErr w:type="spellEnd"/>
      <w:r w:rsidR="00FE65F4" w:rsidRPr="00A77E6F">
        <w:rPr>
          <w:sz w:val="24"/>
          <w:szCs w:val="24"/>
        </w:rPr>
        <w:t xml:space="preserve"> отслеживаются и обсуждаются на заседаниях республиканского экспертного совета, среди членов которого представители религиозных </w:t>
      </w:r>
      <w:proofErr w:type="spellStart"/>
      <w:r w:rsidR="00FE65F4" w:rsidRPr="00A77E6F">
        <w:rPr>
          <w:sz w:val="24"/>
          <w:szCs w:val="24"/>
        </w:rPr>
        <w:t>конфессий</w:t>
      </w:r>
      <w:proofErr w:type="spellEnd"/>
      <w:r w:rsidR="00FE65F4" w:rsidRPr="00A77E6F">
        <w:rPr>
          <w:sz w:val="24"/>
          <w:szCs w:val="24"/>
        </w:rPr>
        <w:t>, научного сообщества, заслушиваются   сообщения по указанному вопросу, организуются пресс-конференции министра образования.</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1"/>
        </w:numPr>
        <w:spacing w:line="240" w:lineRule="auto"/>
        <w:rPr>
          <w:b/>
          <w:sz w:val="24"/>
          <w:szCs w:val="24"/>
        </w:rPr>
      </w:pPr>
      <w:r w:rsidRPr="00A77E6F">
        <w:rPr>
          <w:b/>
          <w:sz w:val="24"/>
          <w:szCs w:val="24"/>
        </w:rPr>
        <w:t>Мониторинг процесса апробации комплексного учебного курса</w:t>
      </w:r>
    </w:p>
    <w:p w:rsidR="00FE65F4" w:rsidRPr="00A77E6F" w:rsidRDefault="00FE65F4" w:rsidP="005450B9">
      <w:pPr>
        <w:spacing w:line="240" w:lineRule="auto"/>
        <w:jc w:val="both"/>
        <w:rPr>
          <w:sz w:val="24"/>
          <w:szCs w:val="24"/>
        </w:rPr>
      </w:pPr>
      <w:r w:rsidRPr="00A77E6F">
        <w:rPr>
          <w:sz w:val="24"/>
          <w:szCs w:val="24"/>
        </w:rPr>
        <w:t xml:space="preserve">Изменения отношения к курсу различных участников апробации (педагогов, родителей, учащихся) отслеживаются через опросы проводимые специалистами </w:t>
      </w:r>
      <w:proofErr w:type="spellStart"/>
      <w:r w:rsidRPr="00A77E6F">
        <w:rPr>
          <w:sz w:val="24"/>
          <w:szCs w:val="24"/>
        </w:rPr>
        <w:t>ИПКиПРО</w:t>
      </w:r>
      <w:proofErr w:type="spellEnd"/>
      <w:r w:rsidRPr="00A77E6F">
        <w:rPr>
          <w:sz w:val="24"/>
          <w:szCs w:val="24"/>
        </w:rPr>
        <w:t xml:space="preserve"> УР и обсуждение их результатов на Республиканском межведомственном координационном совете.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0"/>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254DFF" w:rsidRPr="00A77E6F" w:rsidRDefault="00254DFF" w:rsidP="005450B9">
      <w:pPr>
        <w:spacing w:line="240" w:lineRule="auto"/>
        <w:jc w:val="both"/>
        <w:rPr>
          <w:sz w:val="24"/>
          <w:szCs w:val="24"/>
        </w:rPr>
      </w:pPr>
      <w:r w:rsidRPr="00A77E6F">
        <w:rPr>
          <w:sz w:val="24"/>
          <w:szCs w:val="24"/>
        </w:rPr>
        <w:t xml:space="preserve">На региональном уровне создана и реализуется эффективная концепция привлечения педагогов </w:t>
      </w:r>
      <w:proofErr w:type="gramStart"/>
      <w:r w:rsidRPr="00A77E6F">
        <w:rPr>
          <w:sz w:val="24"/>
          <w:szCs w:val="24"/>
        </w:rPr>
        <w:t>к</w:t>
      </w:r>
      <w:proofErr w:type="gramEnd"/>
      <w:r w:rsidRPr="00A77E6F">
        <w:rPr>
          <w:sz w:val="24"/>
          <w:szCs w:val="24"/>
        </w:rPr>
        <w:t xml:space="preserve"> </w:t>
      </w:r>
      <w:proofErr w:type="gramStart"/>
      <w:r w:rsidRPr="00A77E6F">
        <w:rPr>
          <w:sz w:val="24"/>
          <w:szCs w:val="24"/>
        </w:rPr>
        <w:t>курсами</w:t>
      </w:r>
      <w:proofErr w:type="gramEnd"/>
      <w:r w:rsidRPr="00A77E6F">
        <w:rPr>
          <w:sz w:val="24"/>
          <w:szCs w:val="24"/>
        </w:rPr>
        <w:t xml:space="preserve"> повышения квалификации по ОРКСЭ во взаимодействии с подразделениями ИПК и ПРО УР, органами государственной власти, религиозными и общественными организациями.</w:t>
      </w:r>
      <w:r w:rsidRPr="00A77E6F">
        <w:rPr>
          <w:sz w:val="24"/>
          <w:szCs w:val="24"/>
        </w:rPr>
        <w:tab/>
      </w:r>
    </w:p>
    <w:p w:rsidR="000571D0" w:rsidRPr="00A77E6F" w:rsidRDefault="000571D0" w:rsidP="005450B9">
      <w:pPr>
        <w:pStyle w:val="a3"/>
        <w:numPr>
          <w:ilvl w:val="0"/>
          <w:numId w:val="60"/>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3E46DC" w:rsidRPr="00A77E6F" w:rsidRDefault="003E46DC" w:rsidP="005450B9">
      <w:pPr>
        <w:spacing w:line="240" w:lineRule="auto"/>
        <w:jc w:val="both"/>
        <w:rPr>
          <w:bCs/>
          <w:sz w:val="24"/>
          <w:szCs w:val="24"/>
        </w:rPr>
      </w:pPr>
      <w:r w:rsidRPr="00A77E6F">
        <w:rPr>
          <w:bCs/>
          <w:sz w:val="24"/>
          <w:szCs w:val="24"/>
        </w:rPr>
        <w:t>Не соответствие содержания возрастным особенностям обучающихся, предлагаемая продолжительность курса не позволяет выполнить в полной мере поставленные задачи, а также схеме преподавания, следуя которой  изучение курса разбито на две ступени обучения.</w:t>
      </w:r>
    </w:p>
    <w:p w:rsidR="00254DFF" w:rsidRPr="00A77E6F" w:rsidRDefault="00254DFF" w:rsidP="005450B9">
      <w:pPr>
        <w:spacing w:line="240" w:lineRule="auto"/>
        <w:jc w:val="both"/>
        <w:rPr>
          <w:sz w:val="24"/>
          <w:szCs w:val="24"/>
        </w:rPr>
      </w:pPr>
      <w:r w:rsidRPr="00A77E6F">
        <w:rPr>
          <w:sz w:val="24"/>
          <w:szCs w:val="24"/>
        </w:rPr>
        <w:t>Возникали и технологические трудности: не открывались электронные приложения.</w:t>
      </w:r>
    </w:p>
    <w:p w:rsidR="00254DFF" w:rsidRPr="00A77E6F" w:rsidRDefault="00254DFF" w:rsidP="005450B9">
      <w:pPr>
        <w:spacing w:line="240" w:lineRule="auto"/>
        <w:jc w:val="both"/>
        <w:rPr>
          <w:sz w:val="24"/>
          <w:szCs w:val="24"/>
        </w:rPr>
      </w:pPr>
      <w:r w:rsidRPr="00A77E6F">
        <w:rPr>
          <w:sz w:val="24"/>
          <w:szCs w:val="24"/>
        </w:rPr>
        <w:t>При переходе из малокомплектных начальных общеобразовательных школ, не участвующих в апробации в 5 класс возникали проблемы с обеспечением учебно-методическим материалами.</w:t>
      </w:r>
    </w:p>
    <w:p w:rsidR="003E46DC" w:rsidRPr="00A77E6F" w:rsidRDefault="003E46DC" w:rsidP="005450B9">
      <w:pPr>
        <w:spacing w:line="240" w:lineRule="auto"/>
        <w:rPr>
          <w:sz w:val="24"/>
          <w:szCs w:val="24"/>
        </w:rPr>
      </w:pPr>
    </w:p>
    <w:p w:rsidR="003E46DC" w:rsidRPr="00A77E6F" w:rsidRDefault="003E46DC" w:rsidP="005450B9">
      <w:pPr>
        <w:spacing w:line="240" w:lineRule="auto"/>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76" w:name="_Toc297109609"/>
      <w:bookmarkStart w:id="77" w:name="_Toc308023319"/>
      <w:r w:rsidRPr="006D222A">
        <w:rPr>
          <w:rFonts w:ascii="Times New Roman" w:hAnsi="Times New Roman" w:cs="Times New Roman"/>
          <w:i/>
          <w:color w:val="auto"/>
          <w:szCs w:val="24"/>
        </w:rPr>
        <w:t>Чеченская Республика</w:t>
      </w:r>
      <w:bookmarkEnd w:id="76"/>
      <w:bookmarkEnd w:id="77"/>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62"/>
        </w:numPr>
        <w:spacing w:line="240" w:lineRule="auto"/>
        <w:rPr>
          <w:b/>
          <w:sz w:val="24"/>
          <w:szCs w:val="24"/>
        </w:rPr>
      </w:pPr>
      <w:r w:rsidRPr="00A77E6F">
        <w:rPr>
          <w:b/>
          <w:sz w:val="24"/>
          <w:szCs w:val="24"/>
        </w:rPr>
        <w:lastRenderedPageBreak/>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spacing w:line="240" w:lineRule="auto"/>
        <w:jc w:val="center"/>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 xml:space="preserve">Нормативно-правовое обеспечение апробации </w:t>
      </w:r>
    </w:p>
    <w:p w:rsidR="000571D0" w:rsidRPr="00A77E6F" w:rsidRDefault="000571D0" w:rsidP="005450B9">
      <w:pPr>
        <w:spacing w:line="240" w:lineRule="auto"/>
        <w:rPr>
          <w:sz w:val="24"/>
          <w:szCs w:val="24"/>
        </w:rPr>
      </w:pPr>
    </w:p>
    <w:p w:rsidR="00FB3159" w:rsidRPr="00A77E6F" w:rsidRDefault="00FB3159" w:rsidP="005450B9">
      <w:pPr>
        <w:spacing w:line="240" w:lineRule="auto"/>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3969"/>
        <w:gridCol w:w="1899"/>
      </w:tblGrid>
      <w:tr w:rsidR="00FB3159" w:rsidRPr="00A77E6F" w:rsidTr="00FB3159">
        <w:tc>
          <w:tcPr>
            <w:tcW w:w="0" w:type="auto"/>
          </w:tcPr>
          <w:p w:rsidR="00FB3159" w:rsidRPr="00A77E6F" w:rsidRDefault="00FB3159" w:rsidP="005450B9">
            <w:pPr>
              <w:spacing w:line="240" w:lineRule="auto"/>
              <w:ind w:left="-57" w:right="-57" w:firstLine="0"/>
              <w:jc w:val="center"/>
              <w:rPr>
                <w:b/>
                <w:bCs/>
                <w:sz w:val="20"/>
                <w:szCs w:val="20"/>
              </w:rPr>
            </w:pPr>
            <w:r w:rsidRPr="00A77E6F">
              <w:rPr>
                <w:b/>
                <w:bCs/>
                <w:sz w:val="20"/>
                <w:szCs w:val="20"/>
              </w:rPr>
              <w:t>Наименование</w:t>
            </w:r>
          </w:p>
          <w:p w:rsidR="00FB3159" w:rsidRPr="00A77E6F" w:rsidRDefault="00FB3159" w:rsidP="005450B9">
            <w:pPr>
              <w:spacing w:line="240" w:lineRule="auto"/>
              <w:ind w:left="-57" w:right="-57" w:firstLine="0"/>
              <w:jc w:val="center"/>
              <w:rPr>
                <w:b/>
                <w:bCs/>
                <w:sz w:val="20"/>
                <w:szCs w:val="20"/>
              </w:rPr>
            </w:pPr>
            <w:r w:rsidRPr="00A77E6F">
              <w:rPr>
                <w:b/>
                <w:bCs/>
                <w:sz w:val="20"/>
                <w:szCs w:val="20"/>
              </w:rPr>
              <w:t>документа</w:t>
            </w:r>
          </w:p>
          <w:p w:rsidR="00FB3159" w:rsidRPr="00A77E6F" w:rsidRDefault="00FB3159" w:rsidP="005450B9">
            <w:pPr>
              <w:spacing w:line="240" w:lineRule="auto"/>
              <w:ind w:left="-57" w:right="-57" w:firstLine="0"/>
              <w:jc w:val="center"/>
              <w:rPr>
                <w:b/>
                <w:sz w:val="20"/>
                <w:szCs w:val="20"/>
              </w:rPr>
            </w:pPr>
          </w:p>
        </w:tc>
        <w:tc>
          <w:tcPr>
            <w:tcW w:w="0" w:type="auto"/>
          </w:tcPr>
          <w:p w:rsidR="00FB3159" w:rsidRPr="00A77E6F" w:rsidRDefault="00FB3159" w:rsidP="005450B9">
            <w:pPr>
              <w:spacing w:line="240" w:lineRule="auto"/>
              <w:ind w:left="-57" w:right="-57" w:firstLine="0"/>
              <w:jc w:val="center"/>
              <w:rPr>
                <w:b/>
                <w:bCs/>
                <w:sz w:val="20"/>
                <w:szCs w:val="20"/>
              </w:rPr>
            </w:pPr>
            <w:r w:rsidRPr="00A77E6F">
              <w:rPr>
                <w:b/>
                <w:bCs/>
                <w:sz w:val="20"/>
                <w:szCs w:val="20"/>
              </w:rPr>
              <w:t>Краткое содержание документа</w:t>
            </w:r>
          </w:p>
          <w:p w:rsidR="00FB3159" w:rsidRPr="00A77E6F" w:rsidRDefault="00FB3159" w:rsidP="005450B9">
            <w:pPr>
              <w:spacing w:line="240" w:lineRule="auto"/>
              <w:ind w:left="-57" w:right="-57" w:firstLine="0"/>
              <w:jc w:val="center"/>
              <w:rPr>
                <w:b/>
                <w:bCs/>
                <w:sz w:val="20"/>
                <w:szCs w:val="20"/>
              </w:rPr>
            </w:pPr>
            <w:r w:rsidRPr="00A77E6F">
              <w:rPr>
                <w:b/>
                <w:bCs/>
                <w:sz w:val="20"/>
                <w:szCs w:val="20"/>
              </w:rPr>
              <w:t>(аннотация)</w:t>
            </w:r>
          </w:p>
        </w:tc>
        <w:tc>
          <w:tcPr>
            <w:tcW w:w="0" w:type="auto"/>
          </w:tcPr>
          <w:p w:rsidR="00FB3159" w:rsidRPr="00A77E6F" w:rsidRDefault="00FB3159" w:rsidP="005450B9">
            <w:pPr>
              <w:spacing w:line="240" w:lineRule="auto"/>
              <w:ind w:left="-57" w:right="-57" w:firstLine="0"/>
              <w:jc w:val="center"/>
              <w:rPr>
                <w:b/>
                <w:sz w:val="20"/>
                <w:szCs w:val="20"/>
              </w:rPr>
            </w:pPr>
            <w:r w:rsidRPr="00A77E6F">
              <w:rPr>
                <w:b/>
                <w:sz w:val="20"/>
                <w:szCs w:val="20"/>
              </w:rPr>
              <w:t>Уровень (региональный,  муниципальный, школьный)</w:t>
            </w:r>
          </w:p>
        </w:tc>
      </w:tr>
      <w:tr w:rsidR="00FB3159" w:rsidRPr="00A77E6F" w:rsidTr="00FB3159">
        <w:trPr>
          <w:trHeight w:val="3372"/>
        </w:trPr>
        <w:tc>
          <w:tcPr>
            <w:tcW w:w="0" w:type="auto"/>
          </w:tcPr>
          <w:p w:rsidR="00FB3159" w:rsidRPr="00A77E6F" w:rsidRDefault="00FB3159" w:rsidP="005450B9">
            <w:pPr>
              <w:spacing w:line="240" w:lineRule="auto"/>
              <w:ind w:left="-57" w:right="-57" w:firstLine="0"/>
              <w:rPr>
                <w:sz w:val="20"/>
                <w:szCs w:val="20"/>
              </w:rPr>
            </w:pPr>
            <w:r w:rsidRPr="00A77E6F">
              <w:rPr>
                <w:sz w:val="20"/>
                <w:szCs w:val="20"/>
              </w:rPr>
              <w:t>1.Постановление Правительства ЧР №211 от 09.12.2009г. «О введении в общеобразовательных учреждениях учебного курса  «Основы религиозных культур и светской этики »</w:t>
            </w: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tc>
        <w:tc>
          <w:tcPr>
            <w:tcW w:w="0" w:type="auto"/>
          </w:tcPr>
          <w:p w:rsidR="00FB3159" w:rsidRPr="00A77E6F" w:rsidRDefault="00FB3159" w:rsidP="005450B9">
            <w:pPr>
              <w:spacing w:line="240" w:lineRule="auto"/>
              <w:ind w:left="-57" w:right="-57" w:firstLine="0"/>
              <w:rPr>
                <w:sz w:val="20"/>
                <w:szCs w:val="20"/>
              </w:rPr>
            </w:pPr>
            <w:proofErr w:type="gramStart"/>
            <w:r w:rsidRPr="00A77E6F">
              <w:rPr>
                <w:sz w:val="20"/>
                <w:szCs w:val="20"/>
              </w:rPr>
              <w:t>1.Во исполнение поручения Президента РФ Д.А.Медведева от 2 августа 2009 года № ПР-2009, распоряжения Правительства РФ от 29 октября 2009 года №1578-р и в целях апробации комплексного учебного курса для общеобразовательных учреждений «Основы религиозных культур и светской этики» Правительством ЧР принято настоящее Постановление, в котором оговаривается необходимость введения курса В ОУ ЧР и региональный компонент, за счет которого</w:t>
            </w:r>
            <w:proofErr w:type="gramEnd"/>
            <w:r w:rsidRPr="00A77E6F">
              <w:rPr>
                <w:sz w:val="20"/>
                <w:szCs w:val="20"/>
              </w:rPr>
              <w:t xml:space="preserve"> будет преподаваться данный ку</w:t>
            </w:r>
            <w:proofErr w:type="gramStart"/>
            <w:r w:rsidRPr="00A77E6F">
              <w:rPr>
                <w:sz w:val="20"/>
                <w:szCs w:val="20"/>
              </w:rPr>
              <w:t>рс в шк</w:t>
            </w:r>
            <w:proofErr w:type="gramEnd"/>
            <w:r w:rsidRPr="00A77E6F">
              <w:rPr>
                <w:sz w:val="20"/>
                <w:szCs w:val="20"/>
              </w:rPr>
              <w:t>олах республики:</w:t>
            </w:r>
          </w:p>
          <w:p w:rsidR="00FB3159" w:rsidRPr="00A77E6F" w:rsidRDefault="00FB3159" w:rsidP="005450B9">
            <w:pPr>
              <w:spacing w:line="240" w:lineRule="auto"/>
              <w:ind w:left="-57" w:right="-57" w:firstLine="0"/>
              <w:rPr>
                <w:sz w:val="20"/>
                <w:szCs w:val="20"/>
              </w:rPr>
            </w:pPr>
            <w:r w:rsidRPr="00A77E6F">
              <w:rPr>
                <w:sz w:val="20"/>
                <w:szCs w:val="20"/>
              </w:rPr>
              <w:t>в 4-х классах – за счет чеченского языка и чеченской литературы;</w:t>
            </w:r>
          </w:p>
          <w:p w:rsidR="00FB3159" w:rsidRPr="00A77E6F" w:rsidRDefault="00FB3159" w:rsidP="005450B9">
            <w:pPr>
              <w:spacing w:line="240" w:lineRule="auto"/>
              <w:ind w:left="-57" w:right="-57" w:firstLine="0"/>
              <w:rPr>
                <w:sz w:val="20"/>
                <w:szCs w:val="20"/>
              </w:rPr>
            </w:pPr>
            <w:r w:rsidRPr="00A77E6F">
              <w:rPr>
                <w:sz w:val="20"/>
                <w:szCs w:val="20"/>
              </w:rPr>
              <w:t>в 5-х классах – за счет чеченской литературы и истории религий.</w:t>
            </w:r>
          </w:p>
        </w:tc>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Региональный </w:t>
            </w: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tc>
      </w:tr>
      <w:tr w:rsidR="00FB3159" w:rsidRPr="00A77E6F" w:rsidTr="00FB3159">
        <w:trPr>
          <w:trHeight w:val="1607"/>
        </w:trPr>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2.Приказ </w:t>
            </w:r>
            <w:proofErr w:type="spellStart"/>
            <w:r w:rsidRPr="00A77E6F">
              <w:rPr>
                <w:sz w:val="20"/>
                <w:szCs w:val="20"/>
              </w:rPr>
              <w:t>МОиН</w:t>
            </w:r>
            <w:proofErr w:type="spellEnd"/>
            <w:r w:rsidRPr="00A77E6F">
              <w:rPr>
                <w:sz w:val="20"/>
                <w:szCs w:val="20"/>
              </w:rPr>
              <w:t xml:space="preserve"> ЧР №271-п от 24.02.2010г. «О составе межведомственного совета по координации и контролю хода апробации комплексного учебного курса для общеобразовательных учреждений Чеченской Республики «Основы религиозных культур и светской этики »</w:t>
            </w:r>
          </w:p>
        </w:tc>
        <w:tc>
          <w:tcPr>
            <w:tcW w:w="0" w:type="auto"/>
          </w:tcPr>
          <w:p w:rsidR="00FB3159" w:rsidRPr="00A77E6F" w:rsidRDefault="00FB3159" w:rsidP="005450B9">
            <w:pPr>
              <w:spacing w:line="240" w:lineRule="auto"/>
              <w:ind w:left="-57" w:right="-57" w:firstLine="0"/>
              <w:rPr>
                <w:sz w:val="20"/>
                <w:szCs w:val="20"/>
              </w:rPr>
            </w:pPr>
            <w:r w:rsidRPr="00A77E6F">
              <w:rPr>
                <w:sz w:val="20"/>
                <w:szCs w:val="20"/>
              </w:rPr>
              <w:t>2.Данный приказ утверждает состав межведомственного совета по координации и контролю хода апробации комплексного учебного курса «Основы религиозных культур и светской этики» в образовательных учреждениях ЧР.</w:t>
            </w: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tc>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Региональный </w:t>
            </w: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tc>
      </w:tr>
      <w:tr w:rsidR="00FB3159" w:rsidRPr="00A77E6F" w:rsidTr="00FB3159">
        <w:trPr>
          <w:trHeight w:val="2050"/>
        </w:trPr>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3.Приказы </w:t>
            </w:r>
            <w:proofErr w:type="spellStart"/>
            <w:r w:rsidRPr="00A77E6F">
              <w:rPr>
                <w:sz w:val="20"/>
                <w:szCs w:val="20"/>
              </w:rPr>
              <w:t>МОиН</w:t>
            </w:r>
            <w:proofErr w:type="spellEnd"/>
            <w:r w:rsidRPr="00A77E6F">
              <w:rPr>
                <w:sz w:val="20"/>
                <w:szCs w:val="20"/>
              </w:rPr>
              <w:t xml:space="preserve"> ЧР №281-п от 24.02.2010г., №36-п от 19.03.2010г., № 1042-п от 26.08.2010г., №114-п от 14.02.2011г.  «О проведении курсов повышения квалификации по учебному курсу «Основы религиозных  культур и светской этики»</w:t>
            </w: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tc>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3.Приказы </w:t>
            </w:r>
            <w:proofErr w:type="spellStart"/>
            <w:r w:rsidRPr="00A77E6F">
              <w:rPr>
                <w:sz w:val="20"/>
                <w:szCs w:val="20"/>
              </w:rPr>
              <w:t>Минобрнауки</w:t>
            </w:r>
            <w:proofErr w:type="spellEnd"/>
            <w:r w:rsidRPr="00A77E6F">
              <w:rPr>
                <w:sz w:val="20"/>
                <w:szCs w:val="20"/>
              </w:rPr>
              <w:t xml:space="preserve"> ЧР о проведении курсов повышения квалификации по учебному курсу «Основы религиозных культур и светской этики» в рамках реализации государственного контракта №106/3 от 27 февраля 2010года об организации и проведении мероприятий по сопровождению повышения квалификации работников образования по учебному курсу</w:t>
            </w:r>
            <w:proofErr w:type="gramStart"/>
            <w:r w:rsidRPr="00A77E6F">
              <w:rPr>
                <w:sz w:val="20"/>
                <w:szCs w:val="20"/>
              </w:rPr>
              <w:t>«О</w:t>
            </w:r>
            <w:proofErr w:type="gramEnd"/>
            <w:r w:rsidRPr="00A77E6F">
              <w:rPr>
                <w:sz w:val="20"/>
                <w:szCs w:val="20"/>
              </w:rPr>
              <w:t>сновы религиозных культур и светской этики»</w:t>
            </w:r>
          </w:p>
        </w:tc>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Региональный </w:t>
            </w: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p w:rsidR="00FB3159" w:rsidRPr="00A77E6F" w:rsidRDefault="00FB3159" w:rsidP="005450B9">
            <w:pPr>
              <w:spacing w:line="240" w:lineRule="auto"/>
              <w:ind w:left="-57" w:right="-57" w:firstLine="0"/>
              <w:rPr>
                <w:sz w:val="20"/>
                <w:szCs w:val="20"/>
              </w:rPr>
            </w:pPr>
          </w:p>
        </w:tc>
      </w:tr>
      <w:tr w:rsidR="00FB3159" w:rsidRPr="00A77E6F" w:rsidTr="00FB3159">
        <w:trPr>
          <w:trHeight w:val="976"/>
        </w:trPr>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4.Приказы №1513-п от 21.10.2010г., № 369-п от 13.05.2011г. </w:t>
            </w:r>
            <w:proofErr w:type="spellStart"/>
            <w:r w:rsidRPr="00A77E6F">
              <w:rPr>
                <w:sz w:val="20"/>
                <w:szCs w:val="20"/>
              </w:rPr>
              <w:t>МОиН</w:t>
            </w:r>
            <w:proofErr w:type="spellEnd"/>
            <w:r w:rsidRPr="00A77E6F">
              <w:rPr>
                <w:sz w:val="20"/>
                <w:szCs w:val="20"/>
              </w:rPr>
              <w:t xml:space="preserve"> ЧР «О проведении мониторинговых обследований курса «Основы религиозных культур и светской этики»</w:t>
            </w:r>
          </w:p>
        </w:tc>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4.Приказы  </w:t>
            </w:r>
            <w:proofErr w:type="spellStart"/>
            <w:r w:rsidRPr="00A77E6F">
              <w:rPr>
                <w:sz w:val="20"/>
                <w:szCs w:val="20"/>
              </w:rPr>
              <w:t>Минобрнауки</w:t>
            </w:r>
            <w:proofErr w:type="spellEnd"/>
            <w:r w:rsidRPr="00A77E6F">
              <w:rPr>
                <w:sz w:val="20"/>
                <w:szCs w:val="20"/>
              </w:rPr>
              <w:t xml:space="preserve"> ЧР об организации и проведении мониторинговых обследований хода реализации курса ОРКСЭ</w:t>
            </w:r>
          </w:p>
        </w:tc>
        <w:tc>
          <w:tcPr>
            <w:tcW w:w="0" w:type="auto"/>
          </w:tcPr>
          <w:p w:rsidR="00FB3159" w:rsidRPr="00A77E6F" w:rsidRDefault="00FB3159" w:rsidP="005450B9">
            <w:pPr>
              <w:spacing w:line="240" w:lineRule="auto"/>
              <w:ind w:left="-57" w:right="-57" w:firstLine="0"/>
              <w:rPr>
                <w:sz w:val="20"/>
                <w:szCs w:val="20"/>
              </w:rPr>
            </w:pPr>
            <w:r w:rsidRPr="00A77E6F">
              <w:rPr>
                <w:sz w:val="20"/>
                <w:szCs w:val="20"/>
              </w:rPr>
              <w:t xml:space="preserve">Региональный </w:t>
            </w:r>
          </w:p>
        </w:tc>
      </w:tr>
    </w:tbl>
    <w:p w:rsidR="00FB3159" w:rsidRPr="00A77E6F" w:rsidRDefault="00FB3159" w:rsidP="005450B9">
      <w:pPr>
        <w:spacing w:line="240" w:lineRule="auto"/>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Организационно-управленческие условия апробации</w:t>
      </w:r>
    </w:p>
    <w:p w:rsidR="00710455" w:rsidRPr="00A77E6F" w:rsidRDefault="00710455" w:rsidP="005450B9">
      <w:pPr>
        <w:spacing w:line="240" w:lineRule="auto"/>
        <w:jc w:val="both"/>
        <w:rPr>
          <w:sz w:val="24"/>
          <w:szCs w:val="24"/>
        </w:rPr>
      </w:pPr>
      <w:r w:rsidRPr="00A77E6F">
        <w:rPr>
          <w:sz w:val="24"/>
          <w:szCs w:val="24"/>
        </w:rPr>
        <w:t xml:space="preserve">В регионе созданы рабочие органы по апробации комплексного учебного курса «Основы религиозных культур и светской этики»: </w:t>
      </w:r>
      <w:r w:rsidRPr="00A77E6F">
        <w:rPr>
          <w:sz w:val="24"/>
          <w:szCs w:val="24"/>
        </w:rPr>
        <w:tab/>
      </w:r>
    </w:p>
    <w:p w:rsidR="00710455" w:rsidRPr="00A77E6F" w:rsidRDefault="00710455" w:rsidP="00233379">
      <w:pPr>
        <w:pStyle w:val="a3"/>
        <w:numPr>
          <w:ilvl w:val="0"/>
          <w:numId w:val="148"/>
        </w:numPr>
        <w:spacing w:line="240" w:lineRule="auto"/>
        <w:jc w:val="both"/>
        <w:rPr>
          <w:sz w:val="24"/>
          <w:szCs w:val="24"/>
        </w:rPr>
      </w:pPr>
      <w:r w:rsidRPr="00A77E6F">
        <w:rPr>
          <w:sz w:val="24"/>
          <w:szCs w:val="24"/>
        </w:rPr>
        <w:t>Совет по координации и контролю хода апробации комплексного учебного курса «Основы религиозных культур и светской этики»;</w:t>
      </w:r>
      <w:r w:rsidRPr="00A77E6F">
        <w:rPr>
          <w:sz w:val="24"/>
          <w:szCs w:val="24"/>
        </w:rPr>
        <w:tab/>
        <w:t xml:space="preserve">  </w:t>
      </w:r>
    </w:p>
    <w:p w:rsidR="00710455" w:rsidRPr="00A77E6F" w:rsidRDefault="00710455" w:rsidP="00233379">
      <w:pPr>
        <w:pStyle w:val="a3"/>
        <w:numPr>
          <w:ilvl w:val="0"/>
          <w:numId w:val="148"/>
        </w:numPr>
        <w:spacing w:line="240" w:lineRule="auto"/>
        <w:jc w:val="both"/>
        <w:rPr>
          <w:sz w:val="24"/>
          <w:szCs w:val="24"/>
        </w:rPr>
      </w:pPr>
      <w:r w:rsidRPr="00A77E6F">
        <w:rPr>
          <w:sz w:val="24"/>
          <w:szCs w:val="24"/>
        </w:rPr>
        <w:lastRenderedPageBreak/>
        <w:t>Ассоциации учителей ОРКСЭ</w:t>
      </w:r>
      <w:r w:rsidRPr="00A77E6F">
        <w:rPr>
          <w:sz w:val="24"/>
          <w:szCs w:val="24"/>
        </w:rPr>
        <w:tab/>
        <w:t>Методические объединения учителей ОРКСЭ.</w:t>
      </w:r>
    </w:p>
    <w:p w:rsidR="00570D77" w:rsidRPr="00A77E6F" w:rsidRDefault="00570D77" w:rsidP="005450B9">
      <w:pPr>
        <w:spacing w:line="240" w:lineRule="auto"/>
        <w:jc w:val="both"/>
        <w:rPr>
          <w:sz w:val="24"/>
          <w:szCs w:val="24"/>
        </w:rPr>
      </w:pPr>
      <w:r w:rsidRPr="00A77E6F">
        <w:rPr>
          <w:sz w:val="24"/>
          <w:szCs w:val="24"/>
        </w:rPr>
        <w:t>В дополнение к федеральным мероприятиям по внедрению  курса «Основы религиозных культур и светской этики» в регионе проводятся Республиканские семинары для преподавателей ОРКСЭ, индивидуальные консультации учителей, районные и городские семинары для учителей ОРКСЭ.</w:t>
      </w:r>
    </w:p>
    <w:p w:rsidR="00710455" w:rsidRPr="00A77E6F" w:rsidRDefault="00710455" w:rsidP="005450B9">
      <w:pPr>
        <w:spacing w:line="240" w:lineRule="auto"/>
        <w:jc w:val="both"/>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Организационно-педагогические условия апробации</w:t>
      </w:r>
    </w:p>
    <w:p w:rsidR="00FB3159" w:rsidRPr="00A77E6F" w:rsidRDefault="00FB3159" w:rsidP="005450B9">
      <w:pPr>
        <w:spacing w:line="240" w:lineRule="auto"/>
        <w:jc w:val="both"/>
        <w:rPr>
          <w:sz w:val="24"/>
          <w:szCs w:val="24"/>
        </w:rPr>
      </w:pPr>
      <w:r w:rsidRPr="00A77E6F">
        <w:rPr>
          <w:sz w:val="24"/>
          <w:szCs w:val="24"/>
        </w:rPr>
        <w:t xml:space="preserve">Для  успешной реализации проекта за период 2010 – 2011 учебный год были проведены курсы повышения квалификации 5-ти потоков для учителей 4-х и 5-х классов по экспериментальному курсу ОРКСЭ в количестве 894 человек. </w:t>
      </w:r>
      <w:proofErr w:type="spellStart"/>
      <w:r w:rsidRPr="00A77E6F">
        <w:rPr>
          <w:sz w:val="24"/>
          <w:szCs w:val="24"/>
        </w:rPr>
        <w:t>Тьюторы</w:t>
      </w:r>
      <w:proofErr w:type="spellEnd"/>
      <w:r w:rsidRPr="00A77E6F">
        <w:rPr>
          <w:sz w:val="24"/>
          <w:szCs w:val="24"/>
        </w:rPr>
        <w:t>, прошедшие подготовку в Академии, проводят  консультации и оказывают необходимую методическую помощь учителям.</w:t>
      </w:r>
    </w:p>
    <w:p w:rsidR="00FB3159" w:rsidRPr="00A77E6F" w:rsidRDefault="00FB3159" w:rsidP="005450B9">
      <w:pPr>
        <w:spacing w:line="240" w:lineRule="auto"/>
        <w:jc w:val="both"/>
        <w:rPr>
          <w:sz w:val="24"/>
          <w:szCs w:val="24"/>
        </w:rPr>
      </w:pPr>
      <w:proofErr w:type="gramStart"/>
      <w:r w:rsidRPr="00A77E6F">
        <w:rPr>
          <w:sz w:val="24"/>
          <w:szCs w:val="24"/>
        </w:rPr>
        <w:t xml:space="preserve">В представленной к вниманию слушателей программу курсов вошли вопросы, связанные с обеспечением школ кабинетами, оснащенными </w:t>
      </w:r>
      <w:proofErr w:type="spellStart"/>
      <w:r w:rsidRPr="00A77E6F">
        <w:rPr>
          <w:sz w:val="24"/>
          <w:szCs w:val="24"/>
        </w:rPr>
        <w:t>медиа-техникой</w:t>
      </w:r>
      <w:proofErr w:type="spellEnd"/>
      <w:r w:rsidRPr="00A77E6F">
        <w:rPr>
          <w:sz w:val="24"/>
          <w:szCs w:val="24"/>
        </w:rPr>
        <w:t>, а также вопросы, связанные с обучением учителей для работы на персональном компьютере.</w:t>
      </w:r>
      <w:proofErr w:type="gramEnd"/>
    </w:p>
    <w:p w:rsidR="000571D0" w:rsidRPr="00A77E6F" w:rsidRDefault="00570D77" w:rsidP="005450B9">
      <w:pPr>
        <w:spacing w:line="240" w:lineRule="auto"/>
        <w:jc w:val="both"/>
        <w:rPr>
          <w:sz w:val="24"/>
          <w:szCs w:val="24"/>
        </w:rPr>
      </w:pPr>
      <w:r w:rsidRPr="00A77E6F">
        <w:rPr>
          <w:sz w:val="24"/>
          <w:szCs w:val="24"/>
        </w:rPr>
        <w:t>Связь с преподавателями-тренерами по вопросам организации и содержания учебного курса «Основы религиозных культур и светской этики</w:t>
      </w:r>
      <w:proofErr w:type="gramStart"/>
      <w:r w:rsidRPr="00A77E6F">
        <w:rPr>
          <w:sz w:val="24"/>
          <w:szCs w:val="24"/>
        </w:rPr>
        <w:t>»о</w:t>
      </w:r>
      <w:proofErr w:type="gramEnd"/>
      <w:r w:rsidRPr="00A77E6F">
        <w:rPr>
          <w:sz w:val="24"/>
          <w:szCs w:val="24"/>
        </w:rPr>
        <w:t xml:space="preserve">существляется через привлечение к курсам повышения квалификации по курсу ОРКСЭ и участие в мониторинговом обследовании хода апробации. На </w:t>
      </w:r>
      <w:proofErr w:type="gramStart"/>
      <w:r w:rsidRPr="00A77E6F">
        <w:rPr>
          <w:sz w:val="24"/>
          <w:szCs w:val="24"/>
        </w:rPr>
        <w:t>муниципальном</w:t>
      </w:r>
      <w:proofErr w:type="gramEnd"/>
      <w:r w:rsidRPr="00A77E6F">
        <w:rPr>
          <w:sz w:val="24"/>
          <w:szCs w:val="24"/>
        </w:rPr>
        <w:t xml:space="preserve"> и школьном уровнях преподаватели-тренеры являются руководителями ассоциаций учителей ОРКСЭ и руководителями методических объединений учителей ОРКСЭ в своих ОУ.</w:t>
      </w:r>
    </w:p>
    <w:p w:rsidR="00570D77" w:rsidRPr="00A77E6F" w:rsidRDefault="00570D77" w:rsidP="005450B9">
      <w:pPr>
        <w:spacing w:line="240" w:lineRule="auto"/>
        <w:jc w:val="both"/>
        <w:rPr>
          <w:sz w:val="24"/>
          <w:szCs w:val="24"/>
        </w:rPr>
      </w:pPr>
      <w:r w:rsidRPr="00A77E6F">
        <w:rPr>
          <w:sz w:val="24"/>
          <w:szCs w:val="24"/>
        </w:rPr>
        <w:t xml:space="preserve">С целью оценивания достижений обучающихся по данному курсу используются модифицированные опросные листы по курсу ОРКСЭ, разработанные АПК и ППРО РФ; в регионе разработаны анкеты качества обучения, анкеты для учащихся, родителей, учителей и руководителей ОУ, составленные на кафедре инновационных технологий ЧИПКРО и проходившие </w:t>
      </w:r>
      <w:proofErr w:type="spellStart"/>
      <w:r w:rsidRPr="00A77E6F">
        <w:rPr>
          <w:sz w:val="24"/>
          <w:szCs w:val="24"/>
        </w:rPr>
        <w:t>пилотные</w:t>
      </w:r>
      <w:proofErr w:type="spellEnd"/>
      <w:r w:rsidRPr="00A77E6F">
        <w:rPr>
          <w:sz w:val="24"/>
          <w:szCs w:val="24"/>
        </w:rPr>
        <w:t xml:space="preserve"> испытания в процессе апробации.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0571D0" w:rsidRPr="00A77E6F" w:rsidRDefault="00710455" w:rsidP="005450B9">
      <w:pPr>
        <w:spacing w:line="240" w:lineRule="auto"/>
        <w:jc w:val="both"/>
        <w:rPr>
          <w:sz w:val="24"/>
          <w:szCs w:val="24"/>
        </w:rPr>
      </w:pPr>
      <w:r w:rsidRPr="00A77E6F">
        <w:rPr>
          <w:sz w:val="24"/>
          <w:szCs w:val="24"/>
        </w:rPr>
        <w:t xml:space="preserve">Всем учащимся независимо от их выбора были выданы учебные пособия по выбранным модулям и соответствующие им </w:t>
      </w:r>
      <w:r w:rsidRPr="00A77E6F">
        <w:rPr>
          <w:sz w:val="24"/>
          <w:szCs w:val="24"/>
          <w:lang w:val="en-US"/>
        </w:rPr>
        <w:t>CD</w:t>
      </w:r>
      <w:r w:rsidRPr="00A77E6F">
        <w:rPr>
          <w:sz w:val="24"/>
          <w:szCs w:val="24"/>
        </w:rPr>
        <w:t>-диски, а также пособия «Книги для родителей». Педагоги обеспечены «Книгами для учителя». Следует отметить, что в связи с тем, что на второй год апробации эксперимента увеличилось количество учащихся, ОУ ЧР испытывают недостаток  в пособиях проекта ОРКСЭ.</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МТБ в ОУ для преподавания курса</w:t>
      </w:r>
    </w:p>
    <w:p w:rsidR="000571D0" w:rsidRPr="00A77E6F" w:rsidRDefault="00710455" w:rsidP="005450B9">
      <w:pPr>
        <w:spacing w:line="240" w:lineRule="auto"/>
        <w:rPr>
          <w:sz w:val="24"/>
          <w:szCs w:val="24"/>
        </w:rPr>
      </w:pPr>
      <w:r w:rsidRPr="00A77E6F">
        <w:rPr>
          <w:sz w:val="24"/>
          <w:szCs w:val="24"/>
        </w:rPr>
        <w:t>Доступ для педагогов и учащихся в ходе реализации курса к использованию компьютерной и другой</w:t>
      </w:r>
      <w:r w:rsidR="00570D77" w:rsidRPr="00A77E6F">
        <w:rPr>
          <w:sz w:val="24"/>
          <w:szCs w:val="24"/>
        </w:rPr>
        <w:t xml:space="preserve"> </w:t>
      </w:r>
      <w:r w:rsidRPr="00A77E6F">
        <w:rPr>
          <w:sz w:val="24"/>
          <w:szCs w:val="24"/>
        </w:rPr>
        <w:t>технике свободный</w:t>
      </w:r>
      <w:r w:rsidR="00570D77" w:rsidRPr="00A77E6F">
        <w:rPr>
          <w:sz w:val="24"/>
          <w:szCs w:val="24"/>
        </w:rPr>
        <w:t>.</w:t>
      </w:r>
    </w:p>
    <w:p w:rsidR="00570D77" w:rsidRPr="00A77E6F" w:rsidRDefault="00570D77" w:rsidP="005450B9">
      <w:pPr>
        <w:spacing w:line="240" w:lineRule="auto"/>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 xml:space="preserve">Информационное сопровождение хода апробации </w:t>
      </w:r>
    </w:p>
    <w:p w:rsidR="000571D0" w:rsidRPr="00A77E6F" w:rsidRDefault="00570D77" w:rsidP="005450B9">
      <w:pPr>
        <w:pStyle w:val="a3"/>
        <w:spacing w:line="240" w:lineRule="auto"/>
        <w:ind w:left="0"/>
        <w:rPr>
          <w:sz w:val="24"/>
          <w:szCs w:val="24"/>
        </w:rPr>
      </w:pPr>
      <w:r w:rsidRPr="00A77E6F">
        <w:rPr>
          <w:sz w:val="24"/>
          <w:szCs w:val="24"/>
        </w:rPr>
        <w:t>Ход апробации освещается на сайте ЧИПКРО и в журнале «Вестник».</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Механизмы выбора модуля учащимися и работа с родителями</w:t>
      </w:r>
    </w:p>
    <w:p w:rsidR="00710455" w:rsidRPr="00A77E6F" w:rsidRDefault="00710455" w:rsidP="005450B9">
      <w:pPr>
        <w:spacing w:line="240" w:lineRule="auto"/>
        <w:jc w:val="both"/>
        <w:rPr>
          <w:sz w:val="24"/>
          <w:szCs w:val="24"/>
        </w:rPr>
      </w:pPr>
      <w:r w:rsidRPr="00A77E6F">
        <w:rPr>
          <w:sz w:val="24"/>
          <w:szCs w:val="24"/>
        </w:rPr>
        <w:t xml:space="preserve">Родители и учащиеся 4-х классов, непосредственно участвующие в данном проекте,  после ознакомления с особенностями курса и его модульной структурой, сделали свободный выбор в пользу двух модулей «Основы исламской культуры» (19597 семей – 99,87%) и «Основы православной культуры»  (24 семьи – 0,12%).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3"/>
        </w:numPr>
        <w:spacing w:line="240" w:lineRule="auto"/>
        <w:rPr>
          <w:b/>
          <w:sz w:val="24"/>
          <w:szCs w:val="24"/>
        </w:rPr>
      </w:pPr>
      <w:r w:rsidRPr="00A77E6F">
        <w:rPr>
          <w:b/>
          <w:sz w:val="24"/>
          <w:szCs w:val="24"/>
        </w:rPr>
        <w:t>Мониторинг процесса апробации комплексного учебного курса</w:t>
      </w:r>
    </w:p>
    <w:p w:rsidR="00710455" w:rsidRPr="00A77E6F" w:rsidRDefault="00710455" w:rsidP="005450B9">
      <w:pPr>
        <w:spacing w:line="240" w:lineRule="auto"/>
        <w:jc w:val="both"/>
        <w:rPr>
          <w:sz w:val="24"/>
          <w:szCs w:val="24"/>
        </w:rPr>
      </w:pPr>
      <w:r w:rsidRPr="00A77E6F">
        <w:rPr>
          <w:sz w:val="24"/>
          <w:szCs w:val="24"/>
        </w:rPr>
        <w:t xml:space="preserve">Мониторинговое исследование хода апробации эксперимента было начато с самого начала с введения экспериментального курса. Однако вначале оно оказалось не столь объемным и объективным. Более детальные исследования были начаты с осени 2010 года – в 1-ой четверти 5-х классов и 4-ой четверти 4-хклассов в 2011 году. В зону наших исследований вошли не только мнения разных категорий участников эксперимента об учебном содержании и целесообразности введения курса ОРКСЭ, но и </w:t>
      </w:r>
      <w:r w:rsidRPr="00A77E6F">
        <w:rPr>
          <w:sz w:val="24"/>
          <w:szCs w:val="24"/>
        </w:rPr>
        <w:lastRenderedPageBreak/>
        <w:t>сравнительная динамика ценностных ориентиров учителей и учащихся 4-х и 5-х классов в ходе изучения предметов по курсу ОРКСЭ.</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2"/>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710455" w:rsidRPr="00A77E6F" w:rsidRDefault="00710455" w:rsidP="005450B9">
      <w:pPr>
        <w:spacing w:line="240" w:lineRule="auto"/>
        <w:jc w:val="both"/>
        <w:rPr>
          <w:sz w:val="24"/>
          <w:szCs w:val="24"/>
        </w:rPr>
      </w:pPr>
    </w:p>
    <w:p w:rsidR="00FB3159" w:rsidRPr="00A77E6F" w:rsidRDefault="00FB3159" w:rsidP="005450B9">
      <w:pPr>
        <w:spacing w:line="240" w:lineRule="auto"/>
        <w:jc w:val="both"/>
        <w:rPr>
          <w:sz w:val="24"/>
          <w:szCs w:val="24"/>
        </w:rPr>
      </w:pPr>
      <w:r w:rsidRPr="00A77E6F">
        <w:rPr>
          <w:sz w:val="24"/>
          <w:szCs w:val="24"/>
        </w:rPr>
        <w:t>Мы полагаем, что своевременно оказанная методическая помощь и демонстрация мастер-классов для учителей ОУ ЧР дают положительный результат и позволяют решить проблемы применения образовательных технологий на уроках ОРКСЭ и освещения культурологического аспекта изучаемой религиозной культуры.</w:t>
      </w:r>
    </w:p>
    <w:p w:rsidR="00FB3159" w:rsidRPr="00A77E6F" w:rsidRDefault="00FB3159" w:rsidP="005450B9">
      <w:pPr>
        <w:spacing w:line="240" w:lineRule="auto"/>
        <w:rPr>
          <w:sz w:val="24"/>
          <w:szCs w:val="24"/>
        </w:rPr>
      </w:pPr>
    </w:p>
    <w:p w:rsidR="000571D0" w:rsidRPr="00A77E6F" w:rsidRDefault="000571D0" w:rsidP="005450B9">
      <w:pPr>
        <w:pStyle w:val="a3"/>
        <w:numPr>
          <w:ilvl w:val="0"/>
          <w:numId w:val="62"/>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710455" w:rsidRPr="00A77E6F" w:rsidRDefault="00710455" w:rsidP="005450B9">
      <w:pPr>
        <w:spacing w:line="240" w:lineRule="auto"/>
        <w:jc w:val="both"/>
        <w:rPr>
          <w:sz w:val="24"/>
          <w:szCs w:val="24"/>
        </w:rPr>
      </w:pPr>
      <w:r w:rsidRPr="00A77E6F">
        <w:rPr>
          <w:sz w:val="24"/>
          <w:szCs w:val="24"/>
        </w:rPr>
        <w:t xml:space="preserve">В связи с тем, что на второй год апробации эксперимента увеличилось количество учащихся, ОУ ЧР испытывают недостаток  в пособиях проекта ОРКСЭ. </w:t>
      </w:r>
    </w:p>
    <w:p w:rsidR="00710455" w:rsidRPr="00A77E6F" w:rsidRDefault="00710455" w:rsidP="005450B9">
      <w:pPr>
        <w:spacing w:line="240" w:lineRule="auto"/>
        <w:jc w:val="both"/>
        <w:rPr>
          <w:sz w:val="24"/>
          <w:szCs w:val="24"/>
        </w:rPr>
      </w:pPr>
      <w:r w:rsidRPr="00A77E6F">
        <w:rPr>
          <w:sz w:val="24"/>
          <w:szCs w:val="24"/>
        </w:rPr>
        <w:t xml:space="preserve">Другая проблема, выявленная в ходе апробации, заключается в неумении педагогов различать грань между религиозными и культурологическими аспектами ОРКСЭ, а также  недостаточное умение применять новые образовательные технологии  на уроках ОРКСЭ. Анализ результатов мониторинговых исследований в части умения учителями пользоваться </w:t>
      </w:r>
      <w:proofErr w:type="spellStart"/>
      <w:proofErr w:type="gramStart"/>
      <w:r w:rsidRPr="00A77E6F">
        <w:rPr>
          <w:sz w:val="24"/>
          <w:szCs w:val="24"/>
        </w:rPr>
        <w:t>ИКТ-технологиями</w:t>
      </w:r>
      <w:proofErr w:type="spellEnd"/>
      <w:proofErr w:type="gramEnd"/>
      <w:r w:rsidRPr="00A77E6F">
        <w:rPr>
          <w:sz w:val="24"/>
          <w:szCs w:val="24"/>
        </w:rPr>
        <w:t xml:space="preserve"> показал результат – 39%. Эта проблема вызвана частично нехваткой компьютеров на местах, частично с комплексом страха перед новыми технологиями.</w:t>
      </w:r>
    </w:p>
    <w:p w:rsidR="00710455" w:rsidRPr="00A77E6F" w:rsidRDefault="00710455" w:rsidP="005450B9">
      <w:pPr>
        <w:spacing w:line="240" w:lineRule="auto"/>
        <w:jc w:val="both"/>
        <w:rPr>
          <w:sz w:val="24"/>
          <w:szCs w:val="24"/>
        </w:rPr>
      </w:pPr>
      <w:r w:rsidRPr="00A77E6F">
        <w:rPr>
          <w:sz w:val="24"/>
          <w:szCs w:val="24"/>
        </w:rPr>
        <w:t xml:space="preserve">Для решения этих проблем в ЧР были проведены два крупных семинара по ОРКСЭ для учителей на базе гимназии №5 г. Урус-Мартан и МОУ СОШ №3 г. Гудермес. На семинарах вниманию учителей были представлены мастер-классы с применением новых образовательных технологий, заложенных в курсе. </w:t>
      </w:r>
    </w:p>
    <w:p w:rsidR="000571D0" w:rsidRPr="00A77E6F" w:rsidRDefault="000571D0" w:rsidP="005450B9">
      <w:pPr>
        <w:spacing w:line="240" w:lineRule="auto"/>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78" w:name="_Toc297109610"/>
      <w:bookmarkStart w:id="79" w:name="_Toc308023320"/>
      <w:r w:rsidRPr="006D222A">
        <w:rPr>
          <w:rFonts w:ascii="Times New Roman" w:hAnsi="Times New Roman" w:cs="Times New Roman"/>
          <w:i/>
          <w:color w:val="auto"/>
          <w:szCs w:val="24"/>
        </w:rPr>
        <w:t>Чувашская Республика</w:t>
      </w:r>
      <w:bookmarkEnd w:id="78"/>
      <w:bookmarkEnd w:id="79"/>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64"/>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571D0" w:rsidRPr="00A77E6F" w:rsidRDefault="000571D0" w:rsidP="005450B9">
      <w:pPr>
        <w:spacing w:line="240" w:lineRule="auto"/>
        <w:jc w:val="center"/>
        <w:rPr>
          <w:b/>
          <w:sz w:val="24"/>
          <w:szCs w:val="24"/>
        </w:rPr>
      </w:pPr>
    </w:p>
    <w:p w:rsidR="00865221" w:rsidRPr="00A77E6F" w:rsidRDefault="000571D0" w:rsidP="005450B9">
      <w:pPr>
        <w:pStyle w:val="a3"/>
        <w:numPr>
          <w:ilvl w:val="0"/>
          <w:numId w:val="65"/>
        </w:numPr>
        <w:spacing w:line="240" w:lineRule="auto"/>
        <w:rPr>
          <w:b/>
          <w:sz w:val="24"/>
          <w:szCs w:val="24"/>
        </w:rPr>
      </w:pPr>
      <w:r w:rsidRPr="00A77E6F">
        <w:rPr>
          <w:b/>
          <w:sz w:val="24"/>
          <w:szCs w:val="24"/>
        </w:rPr>
        <w:t xml:space="preserve">Нормативно-правовое обеспечение апробации </w:t>
      </w:r>
    </w:p>
    <w:p w:rsidR="00865221" w:rsidRPr="00A77E6F" w:rsidRDefault="00865221" w:rsidP="005450B9">
      <w:pPr>
        <w:spacing w:line="240" w:lineRule="auto"/>
        <w:jc w:val="both"/>
        <w:rPr>
          <w:sz w:val="24"/>
          <w:szCs w:val="24"/>
        </w:rPr>
      </w:pPr>
      <w:r w:rsidRPr="00A77E6F">
        <w:rPr>
          <w:sz w:val="24"/>
          <w:szCs w:val="24"/>
        </w:rPr>
        <w:t>В регионе сформирована нормативно-правовая база по обеспечению апробации курса «Основы религиозных культур и светской этики».</w:t>
      </w:r>
    </w:p>
    <w:p w:rsidR="00865221" w:rsidRPr="00A77E6F" w:rsidRDefault="00865221" w:rsidP="005450B9">
      <w:pPr>
        <w:spacing w:line="240" w:lineRule="auto"/>
        <w:jc w:val="both"/>
        <w:rPr>
          <w:sz w:val="24"/>
          <w:szCs w:val="24"/>
        </w:rPr>
      </w:pPr>
    </w:p>
    <w:p w:rsidR="00865221" w:rsidRPr="00A77E6F" w:rsidRDefault="00865221" w:rsidP="005450B9">
      <w:pPr>
        <w:spacing w:line="240" w:lineRule="auto"/>
        <w:ind w:firstLine="0"/>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«Основы религиозных культур и светской этики» нормативно-правовых и локальных актов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2"/>
        <w:gridCol w:w="3770"/>
        <w:gridCol w:w="1843"/>
        <w:gridCol w:w="1382"/>
      </w:tblGrid>
      <w:tr w:rsidR="00865221" w:rsidRPr="00A77E6F" w:rsidTr="00C0025C">
        <w:tc>
          <w:tcPr>
            <w:tcW w:w="3142" w:type="dxa"/>
          </w:tcPr>
          <w:p w:rsidR="00865221" w:rsidRPr="00A77E6F" w:rsidRDefault="00865221" w:rsidP="005450B9">
            <w:pPr>
              <w:spacing w:line="240" w:lineRule="auto"/>
              <w:ind w:firstLine="0"/>
              <w:jc w:val="center"/>
              <w:rPr>
                <w:b/>
                <w:bCs/>
                <w:sz w:val="20"/>
                <w:szCs w:val="24"/>
              </w:rPr>
            </w:pPr>
            <w:r w:rsidRPr="00A77E6F">
              <w:rPr>
                <w:b/>
                <w:bCs/>
                <w:sz w:val="20"/>
                <w:szCs w:val="24"/>
              </w:rPr>
              <w:t>Наименование</w:t>
            </w:r>
          </w:p>
          <w:p w:rsidR="00865221" w:rsidRPr="00A77E6F" w:rsidRDefault="00865221" w:rsidP="005450B9">
            <w:pPr>
              <w:spacing w:line="240" w:lineRule="auto"/>
              <w:ind w:firstLine="0"/>
              <w:jc w:val="center"/>
              <w:rPr>
                <w:b/>
                <w:bCs/>
                <w:sz w:val="20"/>
                <w:szCs w:val="24"/>
              </w:rPr>
            </w:pPr>
            <w:r w:rsidRPr="00A77E6F">
              <w:rPr>
                <w:b/>
                <w:bCs/>
                <w:sz w:val="20"/>
                <w:szCs w:val="24"/>
              </w:rPr>
              <w:t>документа</w:t>
            </w:r>
          </w:p>
          <w:p w:rsidR="00865221" w:rsidRPr="00A77E6F" w:rsidRDefault="00865221" w:rsidP="005450B9">
            <w:pPr>
              <w:spacing w:line="240" w:lineRule="auto"/>
              <w:ind w:firstLine="0"/>
              <w:jc w:val="center"/>
              <w:rPr>
                <w:b/>
                <w:sz w:val="20"/>
                <w:szCs w:val="24"/>
              </w:rPr>
            </w:pPr>
          </w:p>
        </w:tc>
        <w:tc>
          <w:tcPr>
            <w:tcW w:w="3770" w:type="dxa"/>
          </w:tcPr>
          <w:p w:rsidR="00865221" w:rsidRPr="00A77E6F" w:rsidRDefault="00865221" w:rsidP="005450B9">
            <w:pPr>
              <w:spacing w:line="240" w:lineRule="auto"/>
              <w:ind w:firstLine="0"/>
              <w:jc w:val="center"/>
              <w:rPr>
                <w:b/>
                <w:bCs/>
                <w:sz w:val="20"/>
                <w:szCs w:val="24"/>
              </w:rPr>
            </w:pPr>
            <w:r w:rsidRPr="00A77E6F">
              <w:rPr>
                <w:b/>
                <w:bCs/>
                <w:sz w:val="20"/>
                <w:szCs w:val="24"/>
              </w:rPr>
              <w:t>Краткое содержание документа</w:t>
            </w:r>
          </w:p>
          <w:p w:rsidR="00865221" w:rsidRPr="00A77E6F" w:rsidRDefault="00865221" w:rsidP="005450B9">
            <w:pPr>
              <w:spacing w:line="240" w:lineRule="auto"/>
              <w:ind w:firstLine="0"/>
              <w:jc w:val="center"/>
              <w:rPr>
                <w:b/>
                <w:bCs/>
                <w:sz w:val="20"/>
                <w:szCs w:val="24"/>
              </w:rPr>
            </w:pPr>
            <w:r w:rsidRPr="00A77E6F">
              <w:rPr>
                <w:b/>
                <w:bCs/>
                <w:sz w:val="20"/>
                <w:szCs w:val="24"/>
              </w:rPr>
              <w:t>(аннотация)</w:t>
            </w:r>
          </w:p>
        </w:tc>
        <w:tc>
          <w:tcPr>
            <w:tcW w:w="1843" w:type="dxa"/>
          </w:tcPr>
          <w:p w:rsidR="00865221" w:rsidRPr="00A77E6F" w:rsidRDefault="00865221" w:rsidP="005450B9">
            <w:pPr>
              <w:spacing w:line="240" w:lineRule="auto"/>
              <w:ind w:firstLine="0"/>
              <w:jc w:val="center"/>
              <w:rPr>
                <w:b/>
                <w:sz w:val="20"/>
                <w:szCs w:val="24"/>
              </w:rPr>
            </w:pPr>
            <w:r w:rsidRPr="00A77E6F">
              <w:rPr>
                <w:b/>
                <w:sz w:val="20"/>
                <w:szCs w:val="24"/>
              </w:rPr>
              <w:t>Уровень (региональный, муниципальный, школьный)</w:t>
            </w:r>
          </w:p>
        </w:tc>
        <w:tc>
          <w:tcPr>
            <w:tcW w:w="1382" w:type="dxa"/>
          </w:tcPr>
          <w:p w:rsidR="00865221" w:rsidRPr="00A77E6F" w:rsidRDefault="00865221" w:rsidP="005450B9">
            <w:pPr>
              <w:spacing w:line="240" w:lineRule="auto"/>
              <w:ind w:firstLine="0"/>
              <w:jc w:val="center"/>
              <w:rPr>
                <w:b/>
                <w:bCs/>
                <w:sz w:val="20"/>
                <w:szCs w:val="24"/>
              </w:rPr>
            </w:pPr>
            <w:r w:rsidRPr="00A77E6F">
              <w:rPr>
                <w:b/>
                <w:bCs/>
                <w:sz w:val="20"/>
                <w:szCs w:val="24"/>
              </w:rPr>
              <w:t>Сроки введения документа в действие</w:t>
            </w:r>
          </w:p>
        </w:tc>
      </w:tr>
      <w:tr w:rsidR="00865221" w:rsidRPr="00A77E6F" w:rsidTr="00C0025C">
        <w:tc>
          <w:tcPr>
            <w:tcW w:w="3142" w:type="dxa"/>
          </w:tcPr>
          <w:p w:rsidR="00865221" w:rsidRPr="00A77E6F" w:rsidRDefault="00865221" w:rsidP="005450B9">
            <w:pPr>
              <w:spacing w:line="240" w:lineRule="auto"/>
              <w:ind w:firstLine="0"/>
              <w:rPr>
                <w:sz w:val="20"/>
                <w:szCs w:val="24"/>
              </w:rPr>
            </w:pPr>
            <w:r w:rsidRPr="00A77E6F">
              <w:rPr>
                <w:sz w:val="20"/>
                <w:szCs w:val="24"/>
              </w:rPr>
              <w:t>Приказ Минобразования Чувашии №1746 от 27.10.2009 «Об участии в апробации комплексного учебного курса «Основы религиозных культур и светской этики» (с изменениями от 11.02.2010 № 139)  </w:t>
            </w:r>
          </w:p>
          <w:p w:rsidR="00865221" w:rsidRPr="00A77E6F" w:rsidRDefault="00865221" w:rsidP="005450B9">
            <w:pPr>
              <w:spacing w:line="240" w:lineRule="auto"/>
              <w:ind w:firstLine="0"/>
              <w:rPr>
                <w:sz w:val="20"/>
                <w:szCs w:val="24"/>
              </w:rPr>
            </w:pPr>
            <w:r w:rsidRPr="00A77E6F">
              <w:rPr>
                <w:sz w:val="20"/>
                <w:szCs w:val="24"/>
              </w:rPr>
              <w:t xml:space="preserve">Приказ Минобразования Чувашии №1938 от 23.11.2010 «О продолжении апробации учебного курса «Основы религиозных культур и светской этики» в 2010/2011 учебном </w:t>
            </w:r>
            <w:r w:rsidRPr="00A77E6F">
              <w:rPr>
                <w:sz w:val="20"/>
                <w:szCs w:val="24"/>
              </w:rPr>
              <w:lastRenderedPageBreak/>
              <w:t>году»</w:t>
            </w:r>
          </w:p>
        </w:tc>
        <w:tc>
          <w:tcPr>
            <w:tcW w:w="3770" w:type="dxa"/>
          </w:tcPr>
          <w:p w:rsidR="00865221" w:rsidRPr="00A77E6F" w:rsidRDefault="00865221" w:rsidP="005450B9">
            <w:pPr>
              <w:spacing w:line="240" w:lineRule="auto"/>
              <w:ind w:firstLine="0"/>
              <w:rPr>
                <w:bCs/>
                <w:sz w:val="20"/>
                <w:szCs w:val="24"/>
              </w:rPr>
            </w:pPr>
            <w:r w:rsidRPr="00A77E6F">
              <w:rPr>
                <w:bCs/>
                <w:sz w:val="20"/>
                <w:szCs w:val="24"/>
              </w:rPr>
              <w:lastRenderedPageBreak/>
              <w:t>Об участии образовательных учреждений в эксперименте, поручения отделам Министерства образования и молодежной политики Чувашской Республики, Чувашскому республиканскому институту образования по введению курса</w:t>
            </w:r>
          </w:p>
        </w:tc>
        <w:tc>
          <w:tcPr>
            <w:tcW w:w="1843" w:type="dxa"/>
          </w:tcPr>
          <w:p w:rsidR="00865221" w:rsidRPr="00A77E6F" w:rsidRDefault="00865221" w:rsidP="005450B9">
            <w:pPr>
              <w:spacing w:line="240" w:lineRule="auto"/>
              <w:ind w:firstLine="0"/>
              <w:jc w:val="center"/>
              <w:rPr>
                <w:sz w:val="20"/>
                <w:szCs w:val="24"/>
              </w:rPr>
            </w:pPr>
            <w:r w:rsidRPr="00A77E6F">
              <w:rPr>
                <w:sz w:val="20"/>
                <w:szCs w:val="24"/>
              </w:rPr>
              <w:t>Региональный</w:t>
            </w:r>
          </w:p>
        </w:tc>
        <w:tc>
          <w:tcPr>
            <w:tcW w:w="1382" w:type="dxa"/>
          </w:tcPr>
          <w:p w:rsidR="00865221" w:rsidRPr="00A77E6F" w:rsidRDefault="00865221" w:rsidP="005450B9">
            <w:pPr>
              <w:spacing w:line="240" w:lineRule="auto"/>
              <w:ind w:firstLine="0"/>
              <w:jc w:val="center"/>
              <w:rPr>
                <w:bCs/>
                <w:sz w:val="20"/>
                <w:szCs w:val="24"/>
              </w:rPr>
            </w:pPr>
            <w:r w:rsidRPr="00A77E6F">
              <w:rPr>
                <w:bCs/>
                <w:sz w:val="20"/>
                <w:szCs w:val="24"/>
              </w:rPr>
              <w:t>2009-2010 учебный год, 2010-2011 учебный год</w:t>
            </w:r>
          </w:p>
        </w:tc>
      </w:tr>
      <w:tr w:rsidR="00865221" w:rsidRPr="00A77E6F" w:rsidTr="00C0025C">
        <w:tc>
          <w:tcPr>
            <w:tcW w:w="3142" w:type="dxa"/>
          </w:tcPr>
          <w:p w:rsidR="00865221" w:rsidRPr="00A77E6F" w:rsidRDefault="00865221" w:rsidP="005450B9">
            <w:pPr>
              <w:spacing w:line="240" w:lineRule="auto"/>
              <w:ind w:firstLine="0"/>
              <w:rPr>
                <w:bCs/>
                <w:sz w:val="20"/>
                <w:szCs w:val="24"/>
              </w:rPr>
            </w:pPr>
            <w:r w:rsidRPr="00A77E6F">
              <w:rPr>
                <w:sz w:val="20"/>
                <w:szCs w:val="24"/>
              </w:rPr>
              <w:lastRenderedPageBreak/>
              <w:t>Приказ Минобразования Чувашии №283 от 05.03.2010 «О создании Межведомственного координационного совета»</w:t>
            </w:r>
          </w:p>
        </w:tc>
        <w:tc>
          <w:tcPr>
            <w:tcW w:w="3770" w:type="dxa"/>
          </w:tcPr>
          <w:p w:rsidR="00865221" w:rsidRPr="00A77E6F" w:rsidRDefault="00865221" w:rsidP="005450B9">
            <w:pPr>
              <w:spacing w:line="240" w:lineRule="auto"/>
              <w:ind w:firstLine="0"/>
              <w:rPr>
                <w:bCs/>
                <w:sz w:val="20"/>
                <w:szCs w:val="24"/>
              </w:rPr>
            </w:pPr>
            <w:r w:rsidRPr="00A77E6F">
              <w:rPr>
                <w:bCs/>
                <w:sz w:val="20"/>
                <w:szCs w:val="24"/>
              </w:rPr>
              <w:t xml:space="preserve">О создании </w:t>
            </w:r>
            <w:r w:rsidRPr="00A77E6F">
              <w:rPr>
                <w:sz w:val="20"/>
                <w:szCs w:val="24"/>
              </w:rPr>
              <w:t>Межведомственного координационного совета по сопровождению курса ОРКСЭ, о составе совета и о плане совета на время подготовки и введения эксперимента</w:t>
            </w:r>
          </w:p>
        </w:tc>
        <w:tc>
          <w:tcPr>
            <w:tcW w:w="1843" w:type="dxa"/>
          </w:tcPr>
          <w:p w:rsidR="00865221" w:rsidRPr="00A77E6F" w:rsidRDefault="00865221" w:rsidP="005450B9">
            <w:pPr>
              <w:spacing w:line="240" w:lineRule="auto"/>
              <w:ind w:firstLine="0"/>
              <w:jc w:val="center"/>
              <w:rPr>
                <w:sz w:val="20"/>
                <w:szCs w:val="24"/>
              </w:rPr>
            </w:pPr>
            <w:r w:rsidRPr="00A77E6F">
              <w:rPr>
                <w:sz w:val="20"/>
                <w:szCs w:val="24"/>
              </w:rPr>
              <w:t>Региональный</w:t>
            </w:r>
          </w:p>
        </w:tc>
        <w:tc>
          <w:tcPr>
            <w:tcW w:w="1382" w:type="dxa"/>
          </w:tcPr>
          <w:p w:rsidR="00865221" w:rsidRPr="00A77E6F" w:rsidRDefault="00865221" w:rsidP="005450B9">
            <w:pPr>
              <w:spacing w:line="240" w:lineRule="auto"/>
              <w:ind w:firstLine="0"/>
              <w:jc w:val="center"/>
              <w:rPr>
                <w:bCs/>
                <w:sz w:val="20"/>
                <w:szCs w:val="24"/>
              </w:rPr>
            </w:pPr>
            <w:r w:rsidRPr="00A77E6F">
              <w:rPr>
                <w:bCs/>
                <w:sz w:val="20"/>
                <w:szCs w:val="24"/>
              </w:rPr>
              <w:t>2009-2011 годы</w:t>
            </w:r>
          </w:p>
        </w:tc>
      </w:tr>
      <w:tr w:rsidR="00865221" w:rsidRPr="00A77E6F" w:rsidTr="00C0025C">
        <w:tc>
          <w:tcPr>
            <w:tcW w:w="3142" w:type="dxa"/>
          </w:tcPr>
          <w:p w:rsidR="00865221" w:rsidRPr="00A77E6F" w:rsidRDefault="00865221" w:rsidP="005450B9">
            <w:pPr>
              <w:spacing w:line="240" w:lineRule="auto"/>
              <w:ind w:firstLine="0"/>
              <w:rPr>
                <w:bCs/>
                <w:sz w:val="20"/>
                <w:szCs w:val="24"/>
              </w:rPr>
            </w:pPr>
            <w:r w:rsidRPr="00A77E6F">
              <w:rPr>
                <w:sz w:val="20"/>
                <w:szCs w:val="24"/>
              </w:rPr>
              <w:t>Протоколы заседаний Межведомственного координационного совета по реализации плана мероприятий по апробации в 2009-2011 годах комплексного учебного курса для общеобразовательных учреждений «Основы религиозных культур и светской этики»  </w:t>
            </w:r>
          </w:p>
        </w:tc>
        <w:tc>
          <w:tcPr>
            <w:tcW w:w="3770" w:type="dxa"/>
          </w:tcPr>
          <w:p w:rsidR="00865221" w:rsidRPr="00A77E6F" w:rsidRDefault="00865221" w:rsidP="005450B9">
            <w:pPr>
              <w:spacing w:line="240" w:lineRule="auto"/>
              <w:ind w:firstLine="0"/>
              <w:rPr>
                <w:bCs/>
                <w:sz w:val="20"/>
                <w:szCs w:val="24"/>
              </w:rPr>
            </w:pPr>
            <w:r w:rsidRPr="00A77E6F">
              <w:rPr>
                <w:bCs/>
                <w:sz w:val="20"/>
                <w:szCs w:val="24"/>
              </w:rPr>
              <w:t>О ходе апробации комплексного учебного курса «Основы религиозных культур и светской этики», рекомендации по улучшению работы</w:t>
            </w:r>
          </w:p>
          <w:p w:rsidR="00865221" w:rsidRPr="00A77E6F" w:rsidRDefault="00865221" w:rsidP="005450B9">
            <w:pPr>
              <w:spacing w:line="240" w:lineRule="auto"/>
              <w:ind w:firstLine="0"/>
              <w:rPr>
                <w:bCs/>
                <w:sz w:val="20"/>
                <w:szCs w:val="24"/>
              </w:rPr>
            </w:pPr>
            <w:r w:rsidRPr="00A77E6F">
              <w:rPr>
                <w:bCs/>
                <w:sz w:val="20"/>
                <w:szCs w:val="24"/>
              </w:rPr>
              <w:t>(один раз в три месяца каждого года)</w:t>
            </w:r>
          </w:p>
          <w:p w:rsidR="00865221" w:rsidRPr="00A77E6F" w:rsidRDefault="00865221" w:rsidP="005450B9">
            <w:pPr>
              <w:spacing w:line="240" w:lineRule="auto"/>
              <w:ind w:firstLine="0"/>
              <w:rPr>
                <w:bCs/>
                <w:sz w:val="20"/>
                <w:szCs w:val="24"/>
              </w:rPr>
            </w:pPr>
          </w:p>
        </w:tc>
        <w:tc>
          <w:tcPr>
            <w:tcW w:w="1843" w:type="dxa"/>
          </w:tcPr>
          <w:p w:rsidR="00865221" w:rsidRPr="00A77E6F" w:rsidRDefault="00865221" w:rsidP="005450B9">
            <w:pPr>
              <w:spacing w:line="240" w:lineRule="auto"/>
              <w:ind w:firstLine="0"/>
              <w:jc w:val="center"/>
              <w:rPr>
                <w:sz w:val="20"/>
                <w:szCs w:val="24"/>
              </w:rPr>
            </w:pPr>
            <w:r w:rsidRPr="00A77E6F">
              <w:rPr>
                <w:sz w:val="20"/>
                <w:szCs w:val="24"/>
              </w:rPr>
              <w:t>Региональный</w:t>
            </w:r>
          </w:p>
        </w:tc>
        <w:tc>
          <w:tcPr>
            <w:tcW w:w="1382" w:type="dxa"/>
          </w:tcPr>
          <w:p w:rsidR="00865221" w:rsidRPr="00A77E6F" w:rsidRDefault="00865221" w:rsidP="005450B9">
            <w:pPr>
              <w:spacing w:line="240" w:lineRule="auto"/>
              <w:ind w:firstLine="0"/>
              <w:jc w:val="center"/>
              <w:rPr>
                <w:bCs/>
                <w:sz w:val="20"/>
                <w:szCs w:val="24"/>
              </w:rPr>
            </w:pPr>
            <w:r w:rsidRPr="00A77E6F">
              <w:rPr>
                <w:bCs/>
                <w:sz w:val="20"/>
                <w:szCs w:val="24"/>
              </w:rPr>
              <w:t>2009-2011 года</w:t>
            </w:r>
          </w:p>
        </w:tc>
      </w:tr>
      <w:tr w:rsidR="00865221" w:rsidRPr="00A77E6F" w:rsidTr="00C0025C">
        <w:tc>
          <w:tcPr>
            <w:tcW w:w="3142" w:type="dxa"/>
          </w:tcPr>
          <w:p w:rsidR="00865221" w:rsidRPr="00A77E6F" w:rsidRDefault="00865221" w:rsidP="005450B9">
            <w:pPr>
              <w:spacing w:line="240" w:lineRule="auto"/>
              <w:ind w:firstLine="0"/>
              <w:rPr>
                <w:sz w:val="20"/>
                <w:szCs w:val="24"/>
              </w:rPr>
            </w:pPr>
            <w:proofErr w:type="gramStart"/>
            <w:r w:rsidRPr="00A77E6F">
              <w:rPr>
                <w:sz w:val="20"/>
                <w:szCs w:val="24"/>
              </w:rPr>
              <w:t>Методические рекомендации о пересмотре программных часов по предметам «русский язык», «литературное чтение» (на чувашском и татарском языках)</w:t>
            </w:r>
            <w:proofErr w:type="gramEnd"/>
          </w:p>
        </w:tc>
        <w:tc>
          <w:tcPr>
            <w:tcW w:w="3770" w:type="dxa"/>
          </w:tcPr>
          <w:p w:rsidR="00865221" w:rsidRPr="00A77E6F" w:rsidRDefault="00865221" w:rsidP="005450B9">
            <w:pPr>
              <w:spacing w:line="240" w:lineRule="auto"/>
              <w:ind w:firstLine="0"/>
              <w:rPr>
                <w:sz w:val="20"/>
                <w:szCs w:val="24"/>
              </w:rPr>
            </w:pPr>
            <w:r w:rsidRPr="00A77E6F">
              <w:rPr>
                <w:sz w:val="20"/>
                <w:szCs w:val="24"/>
              </w:rPr>
              <w:t>Рекомендации по перераспределению программных часов и программного материала по названным предметам в четвертом и пятом классах в связи с введением нового предмета ОРКСЭ за счет часов этих предметов</w:t>
            </w:r>
          </w:p>
        </w:tc>
        <w:tc>
          <w:tcPr>
            <w:tcW w:w="1843" w:type="dxa"/>
          </w:tcPr>
          <w:p w:rsidR="00865221" w:rsidRPr="00A77E6F" w:rsidRDefault="00865221" w:rsidP="005450B9">
            <w:pPr>
              <w:spacing w:line="240" w:lineRule="auto"/>
              <w:ind w:firstLine="0"/>
              <w:jc w:val="center"/>
              <w:rPr>
                <w:sz w:val="20"/>
                <w:szCs w:val="24"/>
              </w:rPr>
            </w:pPr>
            <w:r w:rsidRPr="00A77E6F">
              <w:rPr>
                <w:sz w:val="20"/>
                <w:szCs w:val="24"/>
              </w:rPr>
              <w:t>Региональный</w:t>
            </w:r>
          </w:p>
        </w:tc>
        <w:tc>
          <w:tcPr>
            <w:tcW w:w="1382" w:type="dxa"/>
          </w:tcPr>
          <w:p w:rsidR="00865221" w:rsidRPr="00A77E6F" w:rsidRDefault="00865221" w:rsidP="005450B9">
            <w:pPr>
              <w:spacing w:line="240" w:lineRule="auto"/>
              <w:ind w:firstLine="0"/>
              <w:jc w:val="center"/>
              <w:rPr>
                <w:sz w:val="20"/>
                <w:szCs w:val="24"/>
              </w:rPr>
            </w:pPr>
            <w:r w:rsidRPr="00A77E6F">
              <w:rPr>
                <w:sz w:val="20"/>
                <w:szCs w:val="24"/>
              </w:rPr>
              <w:t>С 1 апреля 2010 года</w:t>
            </w:r>
          </w:p>
        </w:tc>
      </w:tr>
      <w:tr w:rsidR="00865221" w:rsidRPr="00A77E6F" w:rsidTr="00C0025C">
        <w:tc>
          <w:tcPr>
            <w:tcW w:w="3142" w:type="dxa"/>
          </w:tcPr>
          <w:p w:rsidR="00865221" w:rsidRPr="00A77E6F" w:rsidRDefault="00865221" w:rsidP="005450B9">
            <w:pPr>
              <w:spacing w:line="240" w:lineRule="auto"/>
              <w:ind w:firstLine="0"/>
              <w:rPr>
                <w:sz w:val="20"/>
                <w:szCs w:val="24"/>
              </w:rPr>
            </w:pPr>
            <w:r w:rsidRPr="00A77E6F">
              <w:rPr>
                <w:sz w:val="20"/>
                <w:szCs w:val="24"/>
              </w:rPr>
              <w:t>Приказы по управлению образования городов и районов об участии в апробации курса ОРКСЭ</w:t>
            </w:r>
          </w:p>
        </w:tc>
        <w:tc>
          <w:tcPr>
            <w:tcW w:w="3770" w:type="dxa"/>
          </w:tcPr>
          <w:p w:rsidR="00865221" w:rsidRPr="00A77E6F" w:rsidRDefault="00865221" w:rsidP="005450B9">
            <w:pPr>
              <w:spacing w:line="240" w:lineRule="auto"/>
              <w:ind w:firstLine="0"/>
              <w:rPr>
                <w:sz w:val="20"/>
                <w:szCs w:val="24"/>
              </w:rPr>
            </w:pPr>
            <w:r w:rsidRPr="00A77E6F">
              <w:rPr>
                <w:sz w:val="20"/>
                <w:szCs w:val="24"/>
              </w:rPr>
              <w:t>О необходимости участвовать в апробации нового курса в соответствии с приказами Министерства образования и науки РФ, Министерства образования и молодежной политики Чувашской Республики</w:t>
            </w:r>
          </w:p>
        </w:tc>
        <w:tc>
          <w:tcPr>
            <w:tcW w:w="1843" w:type="dxa"/>
          </w:tcPr>
          <w:p w:rsidR="00865221" w:rsidRPr="00A77E6F" w:rsidRDefault="00865221" w:rsidP="005450B9">
            <w:pPr>
              <w:spacing w:line="240" w:lineRule="auto"/>
              <w:ind w:firstLine="0"/>
              <w:jc w:val="center"/>
              <w:rPr>
                <w:sz w:val="20"/>
                <w:szCs w:val="24"/>
              </w:rPr>
            </w:pPr>
            <w:r w:rsidRPr="00A77E6F">
              <w:rPr>
                <w:sz w:val="20"/>
                <w:szCs w:val="24"/>
              </w:rPr>
              <w:t>Муниципальный</w:t>
            </w:r>
          </w:p>
        </w:tc>
        <w:tc>
          <w:tcPr>
            <w:tcW w:w="1382" w:type="dxa"/>
          </w:tcPr>
          <w:p w:rsidR="00865221" w:rsidRPr="00A77E6F" w:rsidRDefault="00865221" w:rsidP="005450B9">
            <w:pPr>
              <w:spacing w:line="240" w:lineRule="auto"/>
              <w:ind w:firstLine="0"/>
              <w:jc w:val="center"/>
              <w:rPr>
                <w:sz w:val="20"/>
                <w:szCs w:val="24"/>
              </w:rPr>
            </w:pPr>
            <w:r w:rsidRPr="00A77E6F">
              <w:rPr>
                <w:sz w:val="20"/>
                <w:szCs w:val="24"/>
              </w:rPr>
              <w:t>С 1.04.2010 года</w:t>
            </w:r>
          </w:p>
        </w:tc>
      </w:tr>
      <w:tr w:rsidR="00865221" w:rsidRPr="00A77E6F" w:rsidTr="00C0025C">
        <w:tc>
          <w:tcPr>
            <w:tcW w:w="3142" w:type="dxa"/>
          </w:tcPr>
          <w:p w:rsidR="00865221" w:rsidRPr="00A77E6F" w:rsidRDefault="00865221" w:rsidP="005450B9">
            <w:pPr>
              <w:spacing w:line="240" w:lineRule="auto"/>
              <w:ind w:firstLine="0"/>
              <w:rPr>
                <w:sz w:val="20"/>
                <w:szCs w:val="24"/>
              </w:rPr>
            </w:pPr>
            <w:r w:rsidRPr="00A77E6F">
              <w:rPr>
                <w:sz w:val="20"/>
                <w:szCs w:val="24"/>
              </w:rPr>
              <w:t>Приказы по управлению образования городов и районов о продолжении апробации курса ОРКСЭ</w:t>
            </w:r>
          </w:p>
        </w:tc>
        <w:tc>
          <w:tcPr>
            <w:tcW w:w="3770" w:type="dxa"/>
          </w:tcPr>
          <w:p w:rsidR="00865221" w:rsidRPr="00A77E6F" w:rsidRDefault="00865221" w:rsidP="005450B9">
            <w:pPr>
              <w:spacing w:line="240" w:lineRule="auto"/>
              <w:ind w:firstLine="0"/>
              <w:rPr>
                <w:sz w:val="20"/>
                <w:szCs w:val="24"/>
              </w:rPr>
            </w:pPr>
            <w:r w:rsidRPr="00A77E6F">
              <w:rPr>
                <w:sz w:val="20"/>
                <w:szCs w:val="24"/>
              </w:rPr>
              <w:t>О продолжении апробации нового курса в 2010-2011 учебном году</w:t>
            </w:r>
          </w:p>
        </w:tc>
        <w:tc>
          <w:tcPr>
            <w:tcW w:w="1843" w:type="dxa"/>
          </w:tcPr>
          <w:p w:rsidR="00865221" w:rsidRPr="00A77E6F" w:rsidRDefault="00865221" w:rsidP="005450B9">
            <w:pPr>
              <w:spacing w:line="240" w:lineRule="auto"/>
              <w:ind w:firstLine="0"/>
              <w:jc w:val="center"/>
              <w:rPr>
                <w:sz w:val="20"/>
                <w:szCs w:val="24"/>
              </w:rPr>
            </w:pPr>
            <w:r w:rsidRPr="00A77E6F">
              <w:rPr>
                <w:sz w:val="20"/>
                <w:szCs w:val="24"/>
              </w:rPr>
              <w:t>Муниципальный</w:t>
            </w:r>
          </w:p>
        </w:tc>
        <w:tc>
          <w:tcPr>
            <w:tcW w:w="1382" w:type="dxa"/>
          </w:tcPr>
          <w:p w:rsidR="00865221" w:rsidRPr="00A77E6F" w:rsidRDefault="00865221" w:rsidP="005450B9">
            <w:pPr>
              <w:spacing w:line="240" w:lineRule="auto"/>
              <w:ind w:firstLine="0"/>
              <w:jc w:val="center"/>
              <w:rPr>
                <w:sz w:val="20"/>
                <w:szCs w:val="24"/>
              </w:rPr>
            </w:pPr>
            <w:r w:rsidRPr="00A77E6F">
              <w:rPr>
                <w:sz w:val="20"/>
                <w:szCs w:val="24"/>
              </w:rPr>
              <w:t>С 1.09.2010 года</w:t>
            </w:r>
          </w:p>
        </w:tc>
      </w:tr>
      <w:tr w:rsidR="00865221" w:rsidRPr="00A77E6F" w:rsidTr="00C0025C">
        <w:tc>
          <w:tcPr>
            <w:tcW w:w="3142" w:type="dxa"/>
          </w:tcPr>
          <w:p w:rsidR="00865221" w:rsidRPr="00A77E6F" w:rsidRDefault="00865221" w:rsidP="005450B9">
            <w:pPr>
              <w:spacing w:line="240" w:lineRule="auto"/>
              <w:ind w:firstLine="0"/>
              <w:rPr>
                <w:sz w:val="20"/>
                <w:szCs w:val="24"/>
              </w:rPr>
            </w:pPr>
            <w:r w:rsidRPr="00A77E6F">
              <w:rPr>
                <w:sz w:val="20"/>
                <w:szCs w:val="24"/>
              </w:rPr>
              <w:t>Приказы о внесении изменений в рабочие учебные программы по предметам</w:t>
            </w:r>
          </w:p>
        </w:tc>
        <w:tc>
          <w:tcPr>
            <w:tcW w:w="3770" w:type="dxa"/>
          </w:tcPr>
          <w:p w:rsidR="00865221" w:rsidRPr="00A77E6F" w:rsidRDefault="00865221" w:rsidP="005450B9">
            <w:pPr>
              <w:spacing w:line="240" w:lineRule="auto"/>
              <w:ind w:firstLine="0"/>
              <w:rPr>
                <w:sz w:val="20"/>
                <w:szCs w:val="24"/>
              </w:rPr>
            </w:pPr>
            <w:r w:rsidRPr="00A77E6F">
              <w:rPr>
                <w:sz w:val="20"/>
                <w:szCs w:val="24"/>
              </w:rPr>
              <w:t>О необходимости внесения изменений в календарно-тематическое планирование предметов «русский язык», «литературное чтение» на чувашском и татарском языках</w:t>
            </w:r>
          </w:p>
        </w:tc>
        <w:tc>
          <w:tcPr>
            <w:tcW w:w="1843" w:type="dxa"/>
          </w:tcPr>
          <w:p w:rsidR="00865221" w:rsidRPr="00A77E6F" w:rsidRDefault="00865221" w:rsidP="005450B9">
            <w:pPr>
              <w:spacing w:line="240" w:lineRule="auto"/>
              <w:ind w:firstLine="0"/>
              <w:jc w:val="center"/>
              <w:rPr>
                <w:sz w:val="20"/>
                <w:szCs w:val="24"/>
              </w:rPr>
            </w:pPr>
            <w:r w:rsidRPr="00A77E6F">
              <w:rPr>
                <w:sz w:val="20"/>
                <w:szCs w:val="24"/>
              </w:rPr>
              <w:t>Школьный</w:t>
            </w:r>
          </w:p>
        </w:tc>
        <w:tc>
          <w:tcPr>
            <w:tcW w:w="1382" w:type="dxa"/>
          </w:tcPr>
          <w:p w:rsidR="00865221" w:rsidRPr="00A77E6F" w:rsidRDefault="00865221" w:rsidP="005450B9">
            <w:pPr>
              <w:spacing w:line="240" w:lineRule="auto"/>
              <w:ind w:firstLine="0"/>
              <w:jc w:val="center"/>
              <w:rPr>
                <w:sz w:val="20"/>
                <w:szCs w:val="24"/>
              </w:rPr>
            </w:pPr>
            <w:r w:rsidRPr="00A77E6F">
              <w:rPr>
                <w:sz w:val="20"/>
                <w:szCs w:val="24"/>
              </w:rPr>
              <w:t>С 1 апреля 2010 года, с 1 сентября 2010 года, с 1 января 2011 года</w:t>
            </w:r>
          </w:p>
        </w:tc>
      </w:tr>
    </w:tbl>
    <w:p w:rsidR="000571D0" w:rsidRPr="00A77E6F" w:rsidRDefault="000571D0" w:rsidP="005450B9">
      <w:pPr>
        <w:spacing w:line="240" w:lineRule="auto"/>
        <w:rPr>
          <w:sz w:val="24"/>
          <w:szCs w:val="24"/>
        </w:rPr>
      </w:pPr>
    </w:p>
    <w:p w:rsidR="000571D0" w:rsidRPr="00A77E6F" w:rsidRDefault="000571D0" w:rsidP="005450B9">
      <w:pPr>
        <w:pStyle w:val="a3"/>
        <w:numPr>
          <w:ilvl w:val="0"/>
          <w:numId w:val="65"/>
        </w:numPr>
        <w:spacing w:line="240" w:lineRule="auto"/>
        <w:rPr>
          <w:b/>
          <w:sz w:val="24"/>
          <w:szCs w:val="24"/>
        </w:rPr>
      </w:pPr>
      <w:r w:rsidRPr="00A77E6F">
        <w:rPr>
          <w:b/>
          <w:sz w:val="24"/>
          <w:szCs w:val="24"/>
        </w:rPr>
        <w:t>Организационно-управленческие условия апробации</w:t>
      </w:r>
    </w:p>
    <w:p w:rsidR="00865221" w:rsidRPr="00A77E6F" w:rsidRDefault="00865221" w:rsidP="005450B9">
      <w:pPr>
        <w:spacing w:line="240" w:lineRule="auto"/>
        <w:jc w:val="both"/>
        <w:rPr>
          <w:sz w:val="24"/>
          <w:szCs w:val="24"/>
        </w:rPr>
      </w:pPr>
      <w:r w:rsidRPr="00A77E6F">
        <w:rPr>
          <w:sz w:val="24"/>
          <w:szCs w:val="24"/>
        </w:rPr>
        <w:t>Для успешного проведения апробации курса был проведен ряд подготовительных мероприятий:</w:t>
      </w:r>
    </w:p>
    <w:p w:rsidR="00865221" w:rsidRPr="00A77E6F" w:rsidRDefault="00865221" w:rsidP="00233379">
      <w:pPr>
        <w:numPr>
          <w:ilvl w:val="0"/>
          <w:numId w:val="149"/>
        </w:numPr>
        <w:tabs>
          <w:tab w:val="clear" w:pos="959"/>
          <w:tab w:val="num" w:pos="0"/>
          <w:tab w:val="num" w:pos="284"/>
        </w:tabs>
        <w:spacing w:line="240" w:lineRule="auto"/>
        <w:ind w:left="284" w:hanging="284"/>
        <w:jc w:val="both"/>
        <w:rPr>
          <w:sz w:val="24"/>
          <w:szCs w:val="24"/>
        </w:rPr>
      </w:pPr>
      <w:r w:rsidRPr="00A77E6F">
        <w:rPr>
          <w:sz w:val="24"/>
          <w:szCs w:val="24"/>
        </w:rPr>
        <w:t>в общеобразовательных учреждениях проведено анкетирование родителей для обеспечения добровольного выбора родителями школьников модулей учебного курса и с целью учета запросов семей обучающихся на изучение их детьми культуры религий, нерелигиозной гражданской (светской) этики и истории традиционных религий в России;</w:t>
      </w:r>
    </w:p>
    <w:p w:rsidR="00865221" w:rsidRPr="00A77E6F" w:rsidRDefault="00865221" w:rsidP="00233379">
      <w:pPr>
        <w:numPr>
          <w:ilvl w:val="0"/>
          <w:numId w:val="149"/>
        </w:numPr>
        <w:tabs>
          <w:tab w:val="clear" w:pos="959"/>
          <w:tab w:val="num" w:pos="0"/>
          <w:tab w:val="num" w:pos="284"/>
        </w:tabs>
        <w:spacing w:line="240" w:lineRule="auto"/>
        <w:ind w:left="284" w:hanging="284"/>
        <w:jc w:val="both"/>
        <w:rPr>
          <w:sz w:val="24"/>
          <w:szCs w:val="24"/>
        </w:rPr>
      </w:pPr>
      <w:r w:rsidRPr="00A77E6F">
        <w:rPr>
          <w:sz w:val="24"/>
          <w:szCs w:val="24"/>
        </w:rPr>
        <w:t>проведена разъяснительная работа с родителями о необходимости развития у школьников 10-11 лет представлений о нравственных идеалах и ценностях, составляющих основу религиозных и светских традиций многонациональной культуры России, о понимании их значения в жизни современного общества, а также о сопричастности школьников к ним;</w:t>
      </w:r>
    </w:p>
    <w:p w:rsidR="00865221" w:rsidRPr="00A77E6F" w:rsidRDefault="00865221" w:rsidP="00233379">
      <w:pPr>
        <w:numPr>
          <w:ilvl w:val="0"/>
          <w:numId w:val="149"/>
        </w:numPr>
        <w:tabs>
          <w:tab w:val="clear" w:pos="959"/>
          <w:tab w:val="num" w:pos="0"/>
          <w:tab w:val="num" w:pos="284"/>
        </w:tabs>
        <w:spacing w:line="240" w:lineRule="auto"/>
        <w:ind w:left="284" w:hanging="284"/>
        <w:jc w:val="both"/>
        <w:rPr>
          <w:sz w:val="24"/>
          <w:szCs w:val="24"/>
        </w:rPr>
      </w:pPr>
      <w:r w:rsidRPr="00A77E6F">
        <w:rPr>
          <w:sz w:val="24"/>
          <w:szCs w:val="24"/>
        </w:rPr>
        <w:t>сформирована нормативно-правовая база по обеспечению апробации курса «Основы религиозных культур и светской этики»;</w:t>
      </w:r>
    </w:p>
    <w:p w:rsidR="00865221" w:rsidRPr="00A77E6F" w:rsidRDefault="00865221" w:rsidP="00233379">
      <w:pPr>
        <w:numPr>
          <w:ilvl w:val="0"/>
          <w:numId w:val="149"/>
        </w:numPr>
        <w:tabs>
          <w:tab w:val="clear" w:pos="959"/>
          <w:tab w:val="num" w:pos="0"/>
          <w:tab w:val="num" w:pos="284"/>
        </w:tabs>
        <w:spacing w:line="240" w:lineRule="auto"/>
        <w:ind w:left="284" w:hanging="284"/>
        <w:jc w:val="both"/>
        <w:rPr>
          <w:sz w:val="24"/>
          <w:szCs w:val="24"/>
        </w:rPr>
      </w:pPr>
      <w:r w:rsidRPr="00A77E6F">
        <w:rPr>
          <w:sz w:val="24"/>
          <w:szCs w:val="24"/>
        </w:rPr>
        <w:t>организована работа по подбору кадрового состава учителей для преподавания курса и проведена дополнительная курсовая подготовка;</w:t>
      </w:r>
    </w:p>
    <w:p w:rsidR="00865221" w:rsidRPr="00A77E6F" w:rsidRDefault="00865221" w:rsidP="00233379">
      <w:pPr>
        <w:pStyle w:val="a3"/>
        <w:numPr>
          <w:ilvl w:val="0"/>
          <w:numId w:val="149"/>
        </w:numPr>
        <w:tabs>
          <w:tab w:val="clear" w:pos="959"/>
          <w:tab w:val="num" w:pos="284"/>
        </w:tabs>
        <w:spacing w:line="240" w:lineRule="auto"/>
        <w:ind w:left="284" w:hanging="284"/>
        <w:jc w:val="both"/>
        <w:rPr>
          <w:sz w:val="24"/>
          <w:szCs w:val="24"/>
        </w:rPr>
      </w:pPr>
      <w:r w:rsidRPr="00A77E6F">
        <w:rPr>
          <w:sz w:val="24"/>
          <w:szCs w:val="24"/>
        </w:rPr>
        <w:t>осуществляется взаимодействие органов исполнительной власти в образовании с религиозными организациями по вопросам апробации курса ОРКСЭ;</w:t>
      </w:r>
    </w:p>
    <w:p w:rsidR="00447ED9" w:rsidRPr="00A77E6F" w:rsidRDefault="00865221" w:rsidP="00233379">
      <w:pPr>
        <w:pStyle w:val="a3"/>
        <w:numPr>
          <w:ilvl w:val="0"/>
          <w:numId w:val="149"/>
        </w:numPr>
        <w:tabs>
          <w:tab w:val="clear" w:pos="959"/>
          <w:tab w:val="num" w:pos="0"/>
          <w:tab w:val="num" w:pos="284"/>
        </w:tabs>
        <w:spacing w:line="240" w:lineRule="auto"/>
        <w:ind w:left="284" w:hanging="284"/>
        <w:jc w:val="both"/>
        <w:rPr>
          <w:sz w:val="24"/>
          <w:szCs w:val="24"/>
        </w:rPr>
      </w:pPr>
      <w:r w:rsidRPr="00A77E6F">
        <w:rPr>
          <w:sz w:val="24"/>
          <w:szCs w:val="24"/>
        </w:rPr>
        <w:lastRenderedPageBreak/>
        <w:t xml:space="preserve">в каждом муниципалитете функционирует районное методическое объединение учителей, ведущих предмет «Основы религиозных культур и светской этики», руководство которым осуществляет </w:t>
      </w:r>
      <w:proofErr w:type="spellStart"/>
      <w:r w:rsidRPr="00A77E6F">
        <w:rPr>
          <w:sz w:val="24"/>
          <w:szCs w:val="24"/>
        </w:rPr>
        <w:t>тьютор</w:t>
      </w:r>
      <w:proofErr w:type="spellEnd"/>
      <w:r w:rsidRPr="00A77E6F">
        <w:rPr>
          <w:sz w:val="24"/>
          <w:szCs w:val="24"/>
        </w:rPr>
        <w:t>, прошедший обучение в АПК и ППРО;</w:t>
      </w:r>
    </w:p>
    <w:p w:rsidR="00865221" w:rsidRPr="00A77E6F" w:rsidRDefault="00865221" w:rsidP="00233379">
      <w:pPr>
        <w:pStyle w:val="a3"/>
        <w:numPr>
          <w:ilvl w:val="0"/>
          <w:numId w:val="149"/>
        </w:numPr>
        <w:tabs>
          <w:tab w:val="clear" w:pos="959"/>
          <w:tab w:val="num" w:pos="0"/>
          <w:tab w:val="num" w:pos="284"/>
        </w:tabs>
        <w:spacing w:line="240" w:lineRule="auto"/>
        <w:ind w:left="284" w:hanging="284"/>
        <w:jc w:val="both"/>
        <w:rPr>
          <w:sz w:val="24"/>
          <w:szCs w:val="24"/>
        </w:rPr>
      </w:pPr>
      <w:r w:rsidRPr="00A77E6F">
        <w:rPr>
          <w:sz w:val="24"/>
          <w:szCs w:val="24"/>
        </w:rPr>
        <w:t>сформирована учебно-методическая база и материально-техническое обеспечение курса (создание рабочих программ, оборудование кабинета техническими средствами преподавания, экранно-звуковыми пособиями, подборка библиотечного фонда).</w:t>
      </w:r>
    </w:p>
    <w:p w:rsidR="00865221" w:rsidRPr="00A77E6F" w:rsidRDefault="00865221" w:rsidP="005450B9">
      <w:pPr>
        <w:spacing w:line="240" w:lineRule="auto"/>
        <w:jc w:val="both"/>
        <w:rPr>
          <w:sz w:val="24"/>
          <w:szCs w:val="24"/>
        </w:rPr>
      </w:pPr>
      <w:r w:rsidRPr="00A77E6F">
        <w:rPr>
          <w:sz w:val="24"/>
          <w:szCs w:val="24"/>
        </w:rPr>
        <w:t>Благодаря тщательной и длительной подготовке все необходимые требования по организации продолжения апробации курса ОРКСЭ были соблюдены.</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5"/>
        </w:numPr>
        <w:spacing w:line="240" w:lineRule="auto"/>
        <w:rPr>
          <w:b/>
          <w:sz w:val="24"/>
          <w:szCs w:val="24"/>
        </w:rPr>
      </w:pPr>
      <w:r w:rsidRPr="00A77E6F">
        <w:rPr>
          <w:b/>
          <w:sz w:val="24"/>
          <w:szCs w:val="24"/>
        </w:rPr>
        <w:t>Организационно-педагогические условия апробации</w:t>
      </w:r>
    </w:p>
    <w:p w:rsidR="001C6B54" w:rsidRPr="00A77E6F" w:rsidRDefault="001C6B54" w:rsidP="005450B9">
      <w:pPr>
        <w:spacing w:line="240" w:lineRule="auto"/>
        <w:jc w:val="both"/>
        <w:rPr>
          <w:sz w:val="24"/>
          <w:szCs w:val="24"/>
        </w:rPr>
      </w:pPr>
      <w:r w:rsidRPr="00A77E6F">
        <w:rPr>
          <w:sz w:val="24"/>
          <w:szCs w:val="24"/>
        </w:rPr>
        <w:t xml:space="preserve">В 2010-2011 учебном году апробация комплексного учебного курса «Основы религиозных культур и светской этики» (далее - ОРКСЭ) осуществлялась в 503 общеобразовательных учреждениях Чувашской Республики, в ней участвовало 11292 учащихся пятого класса и 11433 учащихся четвертого класса, 719 учителей. </w:t>
      </w:r>
    </w:p>
    <w:p w:rsidR="001C6B54" w:rsidRPr="00A77E6F" w:rsidRDefault="001C6B54" w:rsidP="005450B9">
      <w:pPr>
        <w:spacing w:line="240" w:lineRule="auto"/>
        <w:jc w:val="both"/>
        <w:rPr>
          <w:sz w:val="24"/>
          <w:szCs w:val="24"/>
        </w:rPr>
      </w:pPr>
      <w:r w:rsidRPr="00A77E6F">
        <w:rPr>
          <w:sz w:val="24"/>
          <w:szCs w:val="24"/>
        </w:rPr>
        <w:t xml:space="preserve">Преподавание ОРКСЭ в регионе осуществлялось по модели: 2 часа в неделю в течение первой четверти в 5 классе и 1 час в неделю в течение второго полугодия в 4 классе. В школах с русским языком обучения новый курс преподавался в 4 классах за счет часов, выделенных из регионального компонента на дополнительное изучение русского языка и литературы, а в школах с родным (нерусским) языком обучения за счет чувашского языка и литературного чтения на родном языке (всего 34 часа). </w:t>
      </w:r>
    </w:p>
    <w:p w:rsidR="00865221" w:rsidRPr="00A77E6F" w:rsidRDefault="00865221" w:rsidP="005450B9">
      <w:pPr>
        <w:spacing w:line="240" w:lineRule="auto"/>
        <w:jc w:val="both"/>
        <w:rPr>
          <w:sz w:val="24"/>
          <w:szCs w:val="24"/>
        </w:rPr>
      </w:pPr>
    </w:p>
    <w:p w:rsidR="000571D0" w:rsidRPr="00A77E6F" w:rsidRDefault="000571D0" w:rsidP="005450B9">
      <w:pPr>
        <w:pStyle w:val="a3"/>
        <w:numPr>
          <w:ilvl w:val="0"/>
          <w:numId w:val="65"/>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B25101" w:rsidRPr="00A77E6F" w:rsidRDefault="00B25101" w:rsidP="005450B9">
      <w:pPr>
        <w:spacing w:line="240" w:lineRule="auto"/>
        <w:jc w:val="both"/>
        <w:rPr>
          <w:sz w:val="24"/>
          <w:szCs w:val="24"/>
        </w:rPr>
      </w:pPr>
      <w:r w:rsidRPr="00A77E6F">
        <w:rPr>
          <w:sz w:val="24"/>
          <w:szCs w:val="24"/>
        </w:rPr>
        <w:t>Степень обеспечения курса необходимым учебно-методическим материалом (учебные пособия для учащихся; книга для учителя; пособие для родителей; учебные пособия – демо-версии электронных изданий по каждому учебному модулю) составляет 100%.</w:t>
      </w:r>
    </w:p>
    <w:p w:rsidR="000571D0" w:rsidRPr="00A77E6F" w:rsidRDefault="00865221" w:rsidP="005450B9">
      <w:pPr>
        <w:spacing w:line="240" w:lineRule="auto"/>
        <w:jc w:val="both"/>
        <w:rPr>
          <w:sz w:val="24"/>
          <w:szCs w:val="24"/>
        </w:rPr>
      </w:pPr>
      <w:r w:rsidRPr="00A77E6F">
        <w:rPr>
          <w:sz w:val="24"/>
          <w:szCs w:val="24"/>
        </w:rPr>
        <w:t>Подготовлено к выпуску учебно-методическое пособие «Методические рекомендации для преподавателей курса ОРКСЭ».</w:t>
      </w:r>
    </w:p>
    <w:p w:rsidR="00B25101" w:rsidRPr="00A77E6F" w:rsidRDefault="00B25101" w:rsidP="005450B9">
      <w:pPr>
        <w:spacing w:line="240" w:lineRule="auto"/>
        <w:jc w:val="both"/>
        <w:rPr>
          <w:sz w:val="24"/>
          <w:szCs w:val="24"/>
        </w:rPr>
      </w:pPr>
      <w:r w:rsidRPr="00A77E6F">
        <w:rPr>
          <w:sz w:val="24"/>
          <w:szCs w:val="24"/>
        </w:rPr>
        <w:t xml:space="preserve">В регионе разработаны рекомендации по оцениванию достижений обучающихся в  формате </w:t>
      </w:r>
      <w:proofErr w:type="spellStart"/>
      <w:r w:rsidRPr="00A77E6F">
        <w:rPr>
          <w:sz w:val="24"/>
          <w:szCs w:val="24"/>
        </w:rPr>
        <w:t>портфолио</w:t>
      </w:r>
      <w:proofErr w:type="spellEnd"/>
      <w:r w:rsidRPr="00A77E6F">
        <w:rPr>
          <w:sz w:val="24"/>
          <w:szCs w:val="24"/>
        </w:rPr>
        <w:t xml:space="preserve"> творческих работ.</w:t>
      </w:r>
    </w:p>
    <w:p w:rsidR="00865221" w:rsidRPr="00A77E6F" w:rsidRDefault="00865221" w:rsidP="005450B9">
      <w:pPr>
        <w:spacing w:line="240" w:lineRule="auto"/>
        <w:rPr>
          <w:sz w:val="24"/>
          <w:szCs w:val="24"/>
        </w:rPr>
      </w:pPr>
    </w:p>
    <w:p w:rsidR="000571D0" w:rsidRPr="00A77E6F" w:rsidRDefault="000571D0" w:rsidP="005450B9">
      <w:pPr>
        <w:pStyle w:val="a3"/>
        <w:numPr>
          <w:ilvl w:val="0"/>
          <w:numId w:val="65"/>
        </w:numPr>
        <w:spacing w:line="240" w:lineRule="auto"/>
        <w:rPr>
          <w:b/>
          <w:sz w:val="24"/>
          <w:szCs w:val="24"/>
        </w:rPr>
      </w:pPr>
      <w:r w:rsidRPr="00A77E6F">
        <w:rPr>
          <w:b/>
          <w:sz w:val="24"/>
          <w:szCs w:val="24"/>
        </w:rPr>
        <w:t>МТБ в ОУ для преподавания курса</w:t>
      </w:r>
    </w:p>
    <w:p w:rsidR="000571D0" w:rsidRPr="00A77E6F" w:rsidRDefault="00B25101" w:rsidP="005450B9">
      <w:pPr>
        <w:spacing w:line="240" w:lineRule="auto"/>
        <w:jc w:val="both"/>
        <w:rPr>
          <w:sz w:val="24"/>
          <w:szCs w:val="24"/>
        </w:rPr>
      </w:pPr>
      <w:r w:rsidRPr="00A77E6F">
        <w:rPr>
          <w:sz w:val="24"/>
          <w:szCs w:val="24"/>
        </w:rPr>
        <w:t>Доступ для педагогов и учащихся в ходе реализации курса к использованию компьютерной и другой техники свободный либо доступ возможен при предварительной договоренности.</w:t>
      </w:r>
    </w:p>
    <w:p w:rsidR="00B25101" w:rsidRPr="00A77E6F" w:rsidRDefault="00B25101" w:rsidP="005450B9">
      <w:pPr>
        <w:spacing w:line="240" w:lineRule="auto"/>
        <w:jc w:val="both"/>
        <w:rPr>
          <w:sz w:val="24"/>
          <w:szCs w:val="24"/>
        </w:rPr>
      </w:pPr>
    </w:p>
    <w:p w:rsidR="000571D0" w:rsidRPr="00A77E6F" w:rsidRDefault="000571D0" w:rsidP="005450B9">
      <w:pPr>
        <w:pStyle w:val="a3"/>
        <w:numPr>
          <w:ilvl w:val="0"/>
          <w:numId w:val="65"/>
        </w:numPr>
        <w:spacing w:line="240" w:lineRule="auto"/>
        <w:rPr>
          <w:b/>
          <w:sz w:val="24"/>
          <w:szCs w:val="24"/>
        </w:rPr>
      </w:pPr>
      <w:r w:rsidRPr="00A77E6F">
        <w:rPr>
          <w:b/>
          <w:sz w:val="24"/>
          <w:szCs w:val="24"/>
        </w:rPr>
        <w:t xml:space="preserve">Информационное сопровождение хода апробации </w:t>
      </w:r>
    </w:p>
    <w:p w:rsidR="00B25101" w:rsidRPr="00A77E6F" w:rsidRDefault="00B25101" w:rsidP="005450B9">
      <w:pPr>
        <w:pStyle w:val="a3"/>
        <w:spacing w:line="240" w:lineRule="auto"/>
        <w:ind w:left="0"/>
        <w:jc w:val="both"/>
        <w:rPr>
          <w:sz w:val="24"/>
          <w:szCs w:val="24"/>
        </w:rPr>
      </w:pPr>
      <w:proofErr w:type="gramStart"/>
      <w:r w:rsidRPr="00A77E6F">
        <w:rPr>
          <w:sz w:val="24"/>
          <w:szCs w:val="24"/>
        </w:rPr>
        <w:t>Освещение хода апробации происходит через статьи в печатных СМИ республики, проведение круглых столов на Радио Чувашии, телевизионные ток-шоу, статьи в муниципальных газетах «</w:t>
      </w:r>
      <w:proofErr w:type="spellStart"/>
      <w:r w:rsidRPr="00A77E6F">
        <w:rPr>
          <w:sz w:val="24"/>
          <w:szCs w:val="24"/>
        </w:rPr>
        <w:t>Алатырские</w:t>
      </w:r>
      <w:proofErr w:type="spellEnd"/>
      <w:r w:rsidRPr="00A77E6F">
        <w:rPr>
          <w:sz w:val="24"/>
          <w:szCs w:val="24"/>
        </w:rPr>
        <w:t xml:space="preserve"> вести», «Знамя труда», «</w:t>
      </w:r>
      <w:proofErr w:type="spellStart"/>
      <w:r w:rsidRPr="00A77E6F">
        <w:rPr>
          <w:sz w:val="24"/>
          <w:szCs w:val="24"/>
        </w:rPr>
        <w:t>Ядринский</w:t>
      </w:r>
      <w:proofErr w:type="spellEnd"/>
      <w:r w:rsidRPr="00A77E6F">
        <w:rPr>
          <w:sz w:val="24"/>
          <w:szCs w:val="24"/>
        </w:rPr>
        <w:t xml:space="preserve"> педагогический вестник», «</w:t>
      </w:r>
      <w:proofErr w:type="spellStart"/>
      <w:r w:rsidRPr="00A77E6F">
        <w:rPr>
          <w:sz w:val="24"/>
          <w:szCs w:val="24"/>
        </w:rPr>
        <w:t>Аавнгард</w:t>
      </w:r>
      <w:proofErr w:type="spellEnd"/>
      <w:r w:rsidRPr="00A77E6F">
        <w:rPr>
          <w:sz w:val="24"/>
          <w:szCs w:val="24"/>
        </w:rPr>
        <w:t>», «</w:t>
      </w:r>
      <w:proofErr w:type="spellStart"/>
      <w:r w:rsidRPr="00A77E6F">
        <w:rPr>
          <w:sz w:val="24"/>
          <w:szCs w:val="24"/>
        </w:rPr>
        <w:t>Порецкие</w:t>
      </w:r>
      <w:proofErr w:type="spellEnd"/>
      <w:r w:rsidRPr="00A77E6F">
        <w:rPr>
          <w:sz w:val="24"/>
          <w:szCs w:val="24"/>
        </w:rPr>
        <w:t xml:space="preserve"> вести», </w:t>
      </w:r>
      <w:proofErr w:type="spellStart"/>
      <w:r w:rsidRPr="00A77E6F">
        <w:rPr>
          <w:sz w:val="24"/>
          <w:szCs w:val="24"/>
        </w:rPr>
        <w:t>сйты</w:t>
      </w:r>
      <w:proofErr w:type="spellEnd"/>
      <w:r w:rsidRPr="00A77E6F">
        <w:rPr>
          <w:sz w:val="24"/>
          <w:szCs w:val="24"/>
        </w:rPr>
        <w:t xml:space="preserve"> школ, выпуски школьных стенгазет, размещение на сайте ЧРИО лучших методический разработок по курсу ОРКСЭ Публикации в журнале «Народная школа».</w:t>
      </w:r>
      <w:proofErr w:type="gramEnd"/>
    </w:p>
    <w:p w:rsidR="000571D0" w:rsidRPr="00A77E6F" w:rsidRDefault="000571D0" w:rsidP="005450B9">
      <w:pPr>
        <w:spacing w:line="240" w:lineRule="auto"/>
        <w:rPr>
          <w:sz w:val="24"/>
          <w:szCs w:val="24"/>
        </w:rPr>
      </w:pPr>
    </w:p>
    <w:p w:rsidR="000571D0" w:rsidRPr="00A77E6F" w:rsidRDefault="000571D0" w:rsidP="005450B9">
      <w:pPr>
        <w:pStyle w:val="a3"/>
        <w:numPr>
          <w:ilvl w:val="0"/>
          <w:numId w:val="65"/>
        </w:numPr>
        <w:spacing w:line="240" w:lineRule="auto"/>
        <w:rPr>
          <w:b/>
          <w:sz w:val="24"/>
          <w:szCs w:val="24"/>
        </w:rPr>
      </w:pPr>
      <w:r w:rsidRPr="00A77E6F">
        <w:rPr>
          <w:b/>
          <w:sz w:val="24"/>
          <w:szCs w:val="24"/>
        </w:rPr>
        <w:t>Мониторинг процесса апробации комплексного учебного курса</w:t>
      </w:r>
    </w:p>
    <w:p w:rsidR="00865221" w:rsidRPr="00A77E6F" w:rsidRDefault="00865221" w:rsidP="005450B9">
      <w:pPr>
        <w:spacing w:line="240" w:lineRule="auto"/>
        <w:jc w:val="both"/>
        <w:rPr>
          <w:sz w:val="24"/>
          <w:szCs w:val="24"/>
        </w:rPr>
      </w:pPr>
      <w:r w:rsidRPr="00A77E6F">
        <w:rPr>
          <w:sz w:val="24"/>
          <w:szCs w:val="24"/>
        </w:rPr>
        <w:t xml:space="preserve">В целях </w:t>
      </w:r>
      <w:proofErr w:type="gramStart"/>
      <w:r w:rsidRPr="00A77E6F">
        <w:rPr>
          <w:sz w:val="24"/>
          <w:szCs w:val="24"/>
        </w:rPr>
        <w:t>изучения отношения участников апробации комплексного учебного курса</w:t>
      </w:r>
      <w:proofErr w:type="gramEnd"/>
      <w:r w:rsidRPr="00A77E6F">
        <w:rPr>
          <w:sz w:val="24"/>
          <w:szCs w:val="24"/>
        </w:rPr>
        <w:t xml:space="preserve"> ОРКСЭ к введению данного курса, выявления возможных рисков и угроз, возникающих в процессе апробации, в мае 2011 года в общеобразовательных учреждениях Чувашии проводилось мониторинговое исследование. </w:t>
      </w:r>
    </w:p>
    <w:p w:rsidR="00865221" w:rsidRPr="00A77E6F" w:rsidRDefault="00865221" w:rsidP="005450B9">
      <w:pPr>
        <w:spacing w:line="240" w:lineRule="auto"/>
        <w:jc w:val="both"/>
        <w:rPr>
          <w:sz w:val="24"/>
          <w:szCs w:val="24"/>
        </w:rPr>
      </w:pPr>
      <w:r w:rsidRPr="00A77E6F">
        <w:rPr>
          <w:sz w:val="24"/>
          <w:szCs w:val="24"/>
        </w:rPr>
        <w:t xml:space="preserve">В ходе мониторингового исследования ставились следующие задачи: </w:t>
      </w:r>
    </w:p>
    <w:p w:rsidR="00865221" w:rsidRPr="00A77E6F" w:rsidRDefault="00865221" w:rsidP="00233379">
      <w:pPr>
        <w:pStyle w:val="a3"/>
        <w:numPr>
          <w:ilvl w:val="0"/>
          <w:numId w:val="150"/>
        </w:numPr>
        <w:spacing w:line="240" w:lineRule="auto"/>
        <w:jc w:val="both"/>
        <w:rPr>
          <w:sz w:val="24"/>
          <w:szCs w:val="24"/>
        </w:rPr>
      </w:pPr>
      <w:r w:rsidRPr="00A77E6F">
        <w:rPr>
          <w:sz w:val="24"/>
          <w:szCs w:val="24"/>
        </w:rPr>
        <w:t>изучение эмоционального отношения и уровня интереса учащихся и их родителей к изучению комплексного учебного курса ОРКСЭ;</w:t>
      </w:r>
    </w:p>
    <w:p w:rsidR="00865221" w:rsidRPr="00A77E6F" w:rsidRDefault="00865221" w:rsidP="00233379">
      <w:pPr>
        <w:pStyle w:val="a3"/>
        <w:numPr>
          <w:ilvl w:val="0"/>
          <w:numId w:val="150"/>
        </w:numPr>
        <w:spacing w:line="240" w:lineRule="auto"/>
        <w:jc w:val="both"/>
        <w:rPr>
          <w:sz w:val="24"/>
          <w:szCs w:val="24"/>
        </w:rPr>
      </w:pPr>
      <w:r w:rsidRPr="00A77E6F">
        <w:rPr>
          <w:sz w:val="24"/>
          <w:szCs w:val="24"/>
        </w:rPr>
        <w:lastRenderedPageBreak/>
        <w:t>изучение субъективной оценки (впечатлений) учащихся от восприятия учебного материала;</w:t>
      </w:r>
    </w:p>
    <w:p w:rsidR="00865221" w:rsidRPr="00A77E6F" w:rsidRDefault="00865221" w:rsidP="00233379">
      <w:pPr>
        <w:pStyle w:val="a3"/>
        <w:numPr>
          <w:ilvl w:val="0"/>
          <w:numId w:val="150"/>
        </w:numPr>
        <w:spacing w:line="240" w:lineRule="auto"/>
        <w:jc w:val="both"/>
        <w:rPr>
          <w:sz w:val="24"/>
          <w:szCs w:val="24"/>
        </w:rPr>
      </w:pPr>
      <w:r w:rsidRPr="00A77E6F">
        <w:rPr>
          <w:sz w:val="24"/>
          <w:szCs w:val="24"/>
        </w:rPr>
        <w:t>изучение уровня осознания учащимися влияния изучаемого курса ОРКСЭ на духовно-нравственное становление их личности;</w:t>
      </w:r>
    </w:p>
    <w:p w:rsidR="00865221" w:rsidRPr="00A77E6F" w:rsidRDefault="00865221" w:rsidP="00233379">
      <w:pPr>
        <w:pStyle w:val="a3"/>
        <w:numPr>
          <w:ilvl w:val="0"/>
          <w:numId w:val="150"/>
        </w:numPr>
        <w:spacing w:line="240" w:lineRule="auto"/>
        <w:jc w:val="both"/>
        <w:rPr>
          <w:sz w:val="24"/>
          <w:szCs w:val="24"/>
        </w:rPr>
      </w:pPr>
      <w:r w:rsidRPr="00A77E6F">
        <w:rPr>
          <w:sz w:val="24"/>
          <w:szCs w:val="24"/>
        </w:rPr>
        <w:t>изучение мотивации школьников на продолжение изучения комплексного учебного курса ОРКСЭ;</w:t>
      </w:r>
    </w:p>
    <w:p w:rsidR="00865221" w:rsidRPr="00A77E6F" w:rsidRDefault="00865221" w:rsidP="00233379">
      <w:pPr>
        <w:pStyle w:val="a3"/>
        <w:numPr>
          <w:ilvl w:val="0"/>
          <w:numId w:val="150"/>
        </w:numPr>
        <w:spacing w:line="240" w:lineRule="auto"/>
        <w:jc w:val="both"/>
        <w:rPr>
          <w:sz w:val="24"/>
          <w:szCs w:val="24"/>
        </w:rPr>
      </w:pPr>
      <w:r w:rsidRPr="00A77E6F">
        <w:rPr>
          <w:sz w:val="24"/>
          <w:szCs w:val="24"/>
        </w:rPr>
        <w:t>профессиональных запросов и предложений учителей для оптимизации процесса повышения квалификации по комплексному учебному курсу ОРКСЭ.</w:t>
      </w:r>
    </w:p>
    <w:p w:rsidR="00865221" w:rsidRPr="00A77E6F" w:rsidRDefault="00865221" w:rsidP="005450B9">
      <w:pPr>
        <w:spacing w:line="240" w:lineRule="auto"/>
        <w:jc w:val="both"/>
        <w:rPr>
          <w:sz w:val="24"/>
          <w:szCs w:val="24"/>
        </w:rPr>
      </w:pPr>
      <w:r w:rsidRPr="00A77E6F">
        <w:rPr>
          <w:sz w:val="24"/>
          <w:szCs w:val="24"/>
        </w:rPr>
        <w:t>В мониторинге принимали участие следующие категории респондентов:</w:t>
      </w:r>
    </w:p>
    <w:p w:rsidR="00865221" w:rsidRPr="00C0025C" w:rsidRDefault="00865221" w:rsidP="00233379">
      <w:pPr>
        <w:pStyle w:val="a3"/>
        <w:numPr>
          <w:ilvl w:val="1"/>
          <w:numId w:val="173"/>
        </w:numPr>
        <w:spacing w:line="240" w:lineRule="auto"/>
        <w:jc w:val="both"/>
        <w:rPr>
          <w:sz w:val="24"/>
          <w:szCs w:val="24"/>
        </w:rPr>
      </w:pPr>
      <w:r w:rsidRPr="00C0025C">
        <w:rPr>
          <w:sz w:val="24"/>
          <w:szCs w:val="24"/>
        </w:rPr>
        <w:t>Учащиеся 4-х классов - 2344 человек, участвующих в апробации комплексного учебного курса ОРКСЭ.</w:t>
      </w:r>
    </w:p>
    <w:p w:rsidR="00865221" w:rsidRPr="00C0025C" w:rsidRDefault="00865221" w:rsidP="00233379">
      <w:pPr>
        <w:pStyle w:val="a3"/>
        <w:numPr>
          <w:ilvl w:val="1"/>
          <w:numId w:val="173"/>
        </w:numPr>
        <w:spacing w:line="240" w:lineRule="auto"/>
        <w:jc w:val="both"/>
        <w:rPr>
          <w:sz w:val="24"/>
          <w:szCs w:val="24"/>
        </w:rPr>
      </w:pPr>
      <w:r w:rsidRPr="00C0025C">
        <w:rPr>
          <w:sz w:val="24"/>
          <w:szCs w:val="24"/>
        </w:rPr>
        <w:t>Родители учащихся 4-х классов - 2196 человек.</w:t>
      </w:r>
    </w:p>
    <w:p w:rsidR="00865221" w:rsidRPr="00C0025C" w:rsidRDefault="00865221" w:rsidP="00233379">
      <w:pPr>
        <w:pStyle w:val="a3"/>
        <w:numPr>
          <w:ilvl w:val="1"/>
          <w:numId w:val="173"/>
        </w:numPr>
        <w:spacing w:line="240" w:lineRule="auto"/>
        <w:jc w:val="both"/>
        <w:rPr>
          <w:sz w:val="24"/>
          <w:szCs w:val="24"/>
        </w:rPr>
      </w:pPr>
      <w:r w:rsidRPr="00C0025C">
        <w:rPr>
          <w:sz w:val="24"/>
          <w:szCs w:val="24"/>
        </w:rPr>
        <w:t>Учителя, преподающие комплексный учебный курс ОРКСЭ, – 92 человека.</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4"/>
        </w:numPr>
        <w:spacing w:line="240" w:lineRule="auto"/>
        <w:rPr>
          <w:b/>
          <w:sz w:val="24"/>
          <w:szCs w:val="24"/>
        </w:rPr>
      </w:pPr>
      <w:r w:rsidRPr="00A77E6F">
        <w:rPr>
          <w:b/>
          <w:sz w:val="24"/>
          <w:szCs w:val="24"/>
        </w:rPr>
        <w:t>Информация о положительном опыте апробации в процессе реализации курса ОРКСЭ</w:t>
      </w:r>
    </w:p>
    <w:p w:rsidR="00B25101" w:rsidRPr="00A77E6F" w:rsidRDefault="00B25101" w:rsidP="005450B9">
      <w:pPr>
        <w:spacing w:line="240" w:lineRule="auto"/>
        <w:jc w:val="both"/>
        <w:rPr>
          <w:sz w:val="24"/>
          <w:szCs w:val="24"/>
        </w:rPr>
      </w:pPr>
      <w:r w:rsidRPr="00A77E6F">
        <w:rPr>
          <w:sz w:val="24"/>
          <w:szCs w:val="24"/>
        </w:rPr>
        <w:t xml:space="preserve">Педагогами за первый год апробации накоплен положительный опыт обучения данному курсу. </w:t>
      </w:r>
    </w:p>
    <w:p w:rsidR="00B25101" w:rsidRPr="00A77E6F" w:rsidRDefault="00B25101" w:rsidP="005450B9">
      <w:pPr>
        <w:spacing w:line="240" w:lineRule="auto"/>
        <w:jc w:val="both"/>
        <w:rPr>
          <w:sz w:val="24"/>
          <w:szCs w:val="24"/>
        </w:rPr>
      </w:pPr>
      <w:r w:rsidRPr="00A77E6F">
        <w:rPr>
          <w:sz w:val="24"/>
          <w:szCs w:val="24"/>
        </w:rPr>
        <w:t>1) осуществляется взаимодействие органов исполнительной власти в образовании с религиозными организациями по вопросам апробации курса ОРКСЭ;</w:t>
      </w:r>
    </w:p>
    <w:p w:rsidR="00B25101" w:rsidRPr="00A77E6F" w:rsidRDefault="00B25101" w:rsidP="005450B9">
      <w:pPr>
        <w:spacing w:line="240" w:lineRule="auto"/>
        <w:jc w:val="both"/>
        <w:rPr>
          <w:sz w:val="24"/>
          <w:szCs w:val="24"/>
        </w:rPr>
      </w:pPr>
      <w:r w:rsidRPr="00A77E6F">
        <w:rPr>
          <w:sz w:val="24"/>
          <w:szCs w:val="24"/>
        </w:rPr>
        <w:t xml:space="preserve">2) в каждом муниципалитете функционирует районное методическое объединение учителей, ведущих предмет «Основы религиозных культур и светской этики», руководство которым осуществляет </w:t>
      </w:r>
      <w:proofErr w:type="spellStart"/>
      <w:r w:rsidRPr="00A77E6F">
        <w:rPr>
          <w:sz w:val="24"/>
          <w:szCs w:val="24"/>
        </w:rPr>
        <w:t>тьютор</w:t>
      </w:r>
      <w:proofErr w:type="spellEnd"/>
      <w:r w:rsidRPr="00A77E6F">
        <w:rPr>
          <w:sz w:val="24"/>
          <w:szCs w:val="24"/>
        </w:rPr>
        <w:t>, прошедший обучение в АПК и ППРО;</w:t>
      </w:r>
    </w:p>
    <w:p w:rsidR="00B25101" w:rsidRPr="00A77E6F" w:rsidRDefault="00B25101" w:rsidP="005450B9">
      <w:pPr>
        <w:spacing w:line="240" w:lineRule="auto"/>
        <w:jc w:val="both"/>
        <w:rPr>
          <w:sz w:val="24"/>
          <w:szCs w:val="24"/>
        </w:rPr>
      </w:pPr>
      <w:r w:rsidRPr="00A77E6F">
        <w:rPr>
          <w:sz w:val="24"/>
          <w:szCs w:val="24"/>
        </w:rPr>
        <w:t>3) стало традицией проведение педагогами открытых уроков с приглашением родителей, учителей и общественности, мастер-классов для своих коллег, обмен педагогическими находками на страницах регионального педагогического журнала, муниципальных изданий, в теле и радиопередачах;</w:t>
      </w:r>
    </w:p>
    <w:p w:rsidR="00B25101" w:rsidRPr="00A77E6F" w:rsidRDefault="00B25101" w:rsidP="005450B9">
      <w:pPr>
        <w:spacing w:line="240" w:lineRule="auto"/>
        <w:jc w:val="both"/>
        <w:rPr>
          <w:sz w:val="24"/>
          <w:szCs w:val="24"/>
        </w:rPr>
      </w:pPr>
      <w:r w:rsidRPr="00A77E6F">
        <w:rPr>
          <w:sz w:val="24"/>
          <w:szCs w:val="24"/>
        </w:rPr>
        <w:t xml:space="preserve">4) внедряются нетрадиционные, активные формы проведения урока в 4-5 классах. Самыми эффективными стали уроки-экскурсии, виртуальные путешествия с целью знакомства с традициями, обычаями и культурой религий народов России; уроки-исследования, уроки-праздники с творческой </w:t>
      </w:r>
      <w:proofErr w:type="spellStart"/>
      <w:r w:rsidRPr="00A77E6F">
        <w:rPr>
          <w:sz w:val="24"/>
          <w:szCs w:val="24"/>
        </w:rPr>
        <w:t>самопрезентацией</w:t>
      </w:r>
      <w:proofErr w:type="spellEnd"/>
      <w:r w:rsidRPr="00A77E6F">
        <w:rPr>
          <w:sz w:val="24"/>
          <w:szCs w:val="24"/>
        </w:rPr>
        <w:t>, драматизацией, с представлением диалога культур. На каждом новом этапе материал уроков пополняется национально-региональным компонентом, образцами родной чувашской культуры;</w:t>
      </w:r>
    </w:p>
    <w:p w:rsidR="00B25101" w:rsidRPr="00A77E6F" w:rsidRDefault="00B25101" w:rsidP="005450B9">
      <w:pPr>
        <w:spacing w:line="240" w:lineRule="auto"/>
        <w:jc w:val="both"/>
        <w:rPr>
          <w:sz w:val="24"/>
          <w:szCs w:val="24"/>
        </w:rPr>
      </w:pPr>
      <w:r w:rsidRPr="00A77E6F">
        <w:rPr>
          <w:sz w:val="24"/>
          <w:szCs w:val="24"/>
        </w:rPr>
        <w:t>5) в ноябре-декабре 2010 года проведен Республиканский фестиваль методических разработок уроков ОРКСЭ, в котором приняли участие 127 учителей из всех районов и городов республики. Экспертная комиссия, состоящая из тьюторов ОРКСЭ, отметила высокий профессионально-методический уровень представленных на фестиваль работ, 19 из которых были отмечены Дипломами победителей. На кафедре русского языка и литературы подготовлено электронное пособие «В помощь учителю ОРКСЭ», в котором собраны материалы фестиваля по модульному принципу. Три лучшие методические работы по курсу были отправлены для участия во Всероссийском конкурсе методических разработок по ОРКСЭ.</w:t>
      </w:r>
    </w:p>
    <w:p w:rsidR="00B25101" w:rsidRPr="00A77E6F" w:rsidRDefault="00B25101" w:rsidP="005450B9">
      <w:pPr>
        <w:spacing w:line="240" w:lineRule="auto"/>
        <w:jc w:val="both"/>
        <w:rPr>
          <w:sz w:val="24"/>
          <w:szCs w:val="24"/>
        </w:rPr>
      </w:pPr>
      <w:r w:rsidRPr="00A77E6F">
        <w:rPr>
          <w:sz w:val="24"/>
          <w:szCs w:val="24"/>
        </w:rPr>
        <w:t>6) готовится к выпуску учебно-методическое пособие «Методические рекомендации для преподавателей курса ОРКСЭ».</w:t>
      </w:r>
    </w:p>
    <w:p w:rsidR="00B25101" w:rsidRPr="00A77E6F" w:rsidRDefault="00B25101" w:rsidP="005450B9">
      <w:pPr>
        <w:spacing w:line="240" w:lineRule="auto"/>
        <w:rPr>
          <w:sz w:val="24"/>
          <w:szCs w:val="24"/>
        </w:rPr>
      </w:pPr>
    </w:p>
    <w:p w:rsidR="000571D0" w:rsidRPr="00A77E6F" w:rsidRDefault="000571D0" w:rsidP="005450B9">
      <w:pPr>
        <w:pStyle w:val="a3"/>
        <w:numPr>
          <w:ilvl w:val="0"/>
          <w:numId w:val="64"/>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865221" w:rsidRPr="00A77E6F" w:rsidRDefault="00865221" w:rsidP="005450B9">
      <w:pPr>
        <w:spacing w:line="240" w:lineRule="auto"/>
        <w:jc w:val="both"/>
        <w:rPr>
          <w:sz w:val="24"/>
          <w:szCs w:val="24"/>
        </w:rPr>
      </w:pPr>
      <w:r w:rsidRPr="00A77E6F">
        <w:rPr>
          <w:sz w:val="24"/>
          <w:szCs w:val="24"/>
        </w:rPr>
        <w:t>Администрация школ и педагоги отмечают трудности в организации обучения:</w:t>
      </w:r>
    </w:p>
    <w:p w:rsidR="00865221" w:rsidRPr="00C0025C" w:rsidRDefault="00865221" w:rsidP="00233379">
      <w:pPr>
        <w:pStyle w:val="a3"/>
        <w:numPr>
          <w:ilvl w:val="1"/>
          <w:numId w:val="174"/>
        </w:numPr>
        <w:spacing w:line="240" w:lineRule="auto"/>
        <w:jc w:val="both"/>
        <w:rPr>
          <w:sz w:val="24"/>
          <w:szCs w:val="24"/>
        </w:rPr>
      </w:pPr>
      <w:r w:rsidRPr="00C0025C">
        <w:rPr>
          <w:sz w:val="24"/>
          <w:szCs w:val="24"/>
        </w:rPr>
        <w:t>Перегрузки школьников и учителей при подготовке к занятию из-за не владения последних навыками отбора содержания и попыток вместить в урок максимум информации по преподаваемой теме.</w:t>
      </w:r>
    </w:p>
    <w:p w:rsidR="00865221" w:rsidRPr="00C0025C" w:rsidRDefault="00865221" w:rsidP="00233379">
      <w:pPr>
        <w:pStyle w:val="a3"/>
        <w:numPr>
          <w:ilvl w:val="1"/>
          <w:numId w:val="174"/>
        </w:numPr>
        <w:spacing w:line="240" w:lineRule="auto"/>
        <w:jc w:val="both"/>
        <w:rPr>
          <w:sz w:val="24"/>
          <w:szCs w:val="24"/>
        </w:rPr>
      </w:pPr>
      <w:r w:rsidRPr="00C0025C">
        <w:rPr>
          <w:sz w:val="24"/>
          <w:szCs w:val="24"/>
        </w:rPr>
        <w:lastRenderedPageBreak/>
        <w:t>Учебно-методический материал не рассчитан на возраст младшего подростка (особенно курс «Основы православной культуры»), наличие большого количества новых терминов и изучаемого материала вносит затруднения в изучение предмета.</w:t>
      </w:r>
    </w:p>
    <w:p w:rsidR="00865221" w:rsidRPr="00C0025C" w:rsidRDefault="00865221" w:rsidP="00233379">
      <w:pPr>
        <w:pStyle w:val="a3"/>
        <w:numPr>
          <w:ilvl w:val="1"/>
          <w:numId w:val="174"/>
        </w:numPr>
        <w:spacing w:line="240" w:lineRule="auto"/>
        <w:jc w:val="both"/>
        <w:rPr>
          <w:sz w:val="24"/>
          <w:szCs w:val="24"/>
        </w:rPr>
      </w:pPr>
      <w:r w:rsidRPr="00C0025C">
        <w:rPr>
          <w:sz w:val="24"/>
          <w:szCs w:val="24"/>
        </w:rPr>
        <w:t xml:space="preserve">Неполный состав учебного комплекта по обучению курса (отсутствие рабочих тетрадей по предмету, видеосюжетов по изучаемым темам, книг для дополнительного чтения по курсу и т.д.). </w:t>
      </w:r>
    </w:p>
    <w:p w:rsidR="00865221" w:rsidRPr="00C0025C" w:rsidRDefault="00865221" w:rsidP="00233379">
      <w:pPr>
        <w:pStyle w:val="a3"/>
        <w:numPr>
          <w:ilvl w:val="1"/>
          <w:numId w:val="174"/>
        </w:numPr>
        <w:spacing w:line="240" w:lineRule="auto"/>
        <w:jc w:val="both"/>
        <w:rPr>
          <w:sz w:val="24"/>
          <w:szCs w:val="24"/>
        </w:rPr>
      </w:pPr>
      <w:r w:rsidRPr="00C0025C">
        <w:rPr>
          <w:sz w:val="24"/>
          <w:szCs w:val="24"/>
        </w:rPr>
        <w:t>Не продумана разбивка апробируемого курса на два учебных года на разных ступенях школьного образования.</w:t>
      </w:r>
    </w:p>
    <w:p w:rsidR="00865221" w:rsidRPr="00C0025C" w:rsidRDefault="00865221" w:rsidP="00233379">
      <w:pPr>
        <w:pStyle w:val="a3"/>
        <w:numPr>
          <w:ilvl w:val="1"/>
          <w:numId w:val="174"/>
        </w:numPr>
        <w:spacing w:line="240" w:lineRule="auto"/>
        <w:jc w:val="both"/>
        <w:rPr>
          <w:sz w:val="24"/>
          <w:szCs w:val="24"/>
        </w:rPr>
      </w:pPr>
      <w:r w:rsidRPr="00C0025C">
        <w:rPr>
          <w:sz w:val="24"/>
          <w:szCs w:val="24"/>
        </w:rPr>
        <w:t>Не учтены особенности работы в школах с родным (нерусским) языком обучения, для учащихся которых отсутствуют учебно-методические комплекты на родном языке; организация преподавание данного курса ОРКСЭ в классах малокомплектных школ, где учитель параллельно ведет уроки в двух классах.</w:t>
      </w:r>
    </w:p>
    <w:p w:rsidR="00865221" w:rsidRPr="00C0025C" w:rsidRDefault="00865221" w:rsidP="00233379">
      <w:pPr>
        <w:pStyle w:val="a3"/>
        <w:numPr>
          <w:ilvl w:val="1"/>
          <w:numId w:val="174"/>
        </w:numPr>
        <w:spacing w:line="240" w:lineRule="auto"/>
        <w:jc w:val="both"/>
        <w:rPr>
          <w:i/>
          <w:sz w:val="24"/>
          <w:szCs w:val="24"/>
        </w:rPr>
      </w:pPr>
      <w:r w:rsidRPr="00C0025C">
        <w:rPr>
          <w:sz w:val="24"/>
          <w:szCs w:val="24"/>
        </w:rPr>
        <w:t>Недостаточное владение педагогом религиоведческим и культурологическим материалом, необходимость дополнительной подготовки к уроку.</w:t>
      </w:r>
    </w:p>
    <w:p w:rsidR="00865221" w:rsidRPr="00C0025C" w:rsidRDefault="00865221" w:rsidP="00233379">
      <w:pPr>
        <w:pStyle w:val="a3"/>
        <w:numPr>
          <w:ilvl w:val="1"/>
          <w:numId w:val="174"/>
        </w:numPr>
        <w:spacing w:line="240" w:lineRule="auto"/>
        <w:jc w:val="both"/>
        <w:rPr>
          <w:sz w:val="24"/>
          <w:szCs w:val="24"/>
        </w:rPr>
      </w:pPr>
      <w:r w:rsidRPr="00C0025C">
        <w:rPr>
          <w:sz w:val="24"/>
          <w:szCs w:val="24"/>
        </w:rPr>
        <w:t>Отсутствие методически продуманной системы мониторинга.</w:t>
      </w:r>
    </w:p>
    <w:p w:rsidR="000571D0" w:rsidRPr="00A77E6F" w:rsidRDefault="000571D0" w:rsidP="005450B9">
      <w:pPr>
        <w:spacing w:line="240" w:lineRule="auto"/>
        <w:rPr>
          <w:sz w:val="24"/>
          <w:szCs w:val="24"/>
        </w:rPr>
      </w:pPr>
    </w:p>
    <w:p w:rsidR="000571D0" w:rsidRPr="006D222A" w:rsidRDefault="000571D0" w:rsidP="006D222A">
      <w:pPr>
        <w:pStyle w:val="1"/>
        <w:spacing w:before="0" w:line="240" w:lineRule="auto"/>
        <w:ind w:firstLine="0"/>
        <w:rPr>
          <w:rFonts w:ascii="Times New Roman" w:hAnsi="Times New Roman" w:cs="Times New Roman"/>
          <w:i/>
          <w:color w:val="auto"/>
          <w:szCs w:val="24"/>
        </w:rPr>
      </w:pPr>
      <w:bookmarkStart w:id="80" w:name="_Toc297109611"/>
      <w:bookmarkStart w:id="81" w:name="_Toc308023321"/>
      <w:r w:rsidRPr="006D222A">
        <w:rPr>
          <w:rFonts w:ascii="Times New Roman" w:hAnsi="Times New Roman" w:cs="Times New Roman"/>
          <w:i/>
          <w:color w:val="auto"/>
          <w:szCs w:val="24"/>
        </w:rPr>
        <w:t>Ярославская область</w:t>
      </w:r>
      <w:bookmarkEnd w:id="80"/>
      <w:bookmarkEnd w:id="81"/>
    </w:p>
    <w:p w:rsidR="000571D0" w:rsidRPr="00A77E6F" w:rsidRDefault="000571D0" w:rsidP="005450B9">
      <w:pPr>
        <w:suppressAutoHyphens/>
        <w:spacing w:line="240" w:lineRule="auto"/>
        <w:contextualSpacing/>
        <w:rPr>
          <w:b/>
          <w:i/>
          <w:sz w:val="24"/>
          <w:szCs w:val="24"/>
        </w:rPr>
      </w:pPr>
    </w:p>
    <w:p w:rsidR="000571D0" w:rsidRPr="00A77E6F" w:rsidRDefault="000571D0" w:rsidP="005450B9">
      <w:pPr>
        <w:pStyle w:val="a3"/>
        <w:numPr>
          <w:ilvl w:val="0"/>
          <w:numId w:val="66"/>
        </w:numPr>
        <w:spacing w:line="240" w:lineRule="auto"/>
        <w:rPr>
          <w:b/>
          <w:sz w:val="24"/>
          <w:szCs w:val="24"/>
        </w:rPr>
      </w:pPr>
      <w:r w:rsidRPr="00A77E6F">
        <w:rPr>
          <w:b/>
          <w:sz w:val="24"/>
          <w:szCs w:val="24"/>
        </w:rPr>
        <w:t>Сведения о наличии в образовательных учреждениях субъекта РФ условий, необходимых для реализации курса «Основы религиозных культур и светской этики»</w:t>
      </w:r>
    </w:p>
    <w:p w:rsidR="00096ACF" w:rsidRPr="00A77E6F" w:rsidRDefault="00096ACF" w:rsidP="005450B9">
      <w:pPr>
        <w:spacing w:line="240" w:lineRule="auto"/>
        <w:rPr>
          <w:sz w:val="24"/>
          <w:szCs w:val="24"/>
        </w:rPr>
      </w:pPr>
      <w:r w:rsidRPr="00A77E6F">
        <w:rPr>
          <w:sz w:val="24"/>
          <w:szCs w:val="24"/>
        </w:rPr>
        <w:t>В образовательных учреждениях Ярославской области созданы условия, необходимые для реализации курса «Основы религиозных культур и светской этики».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 xml:space="preserve">Нормативно-правовое обеспечение апробации </w:t>
      </w:r>
    </w:p>
    <w:p w:rsidR="000571D0" w:rsidRPr="00A77E6F" w:rsidRDefault="000571D0" w:rsidP="005450B9">
      <w:pPr>
        <w:spacing w:line="240" w:lineRule="auto"/>
        <w:rPr>
          <w:sz w:val="24"/>
          <w:szCs w:val="24"/>
        </w:rPr>
      </w:pPr>
    </w:p>
    <w:p w:rsidR="00447ED9" w:rsidRPr="00A77E6F" w:rsidRDefault="00447ED9" w:rsidP="005450B9">
      <w:pPr>
        <w:spacing w:line="240" w:lineRule="auto"/>
        <w:ind w:firstLine="0"/>
        <w:jc w:val="center"/>
        <w:rPr>
          <w:b/>
          <w:sz w:val="24"/>
          <w:szCs w:val="24"/>
        </w:rPr>
      </w:pPr>
      <w:r w:rsidRPr="00A77E6F">
        <w:rPr>
          <w:b/>
          <w:sz w:val="24"/>
          <w:szCs w:val="24"/>
        </w:rPr>
        <w:t>Сведения о наличии разработанных и внедренных в практику управления процессом апробации курса нормативно-правовых и локальных актов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6"/>
        <w:gridCol w:w="4289"/>
        <w:gridCol w:w="1701"/>
        <w:gridCol w:w="1382"/>
      </w:tblGrid>
      <w:tr w:rsidR="00447ED9" w:rsidRPr="00A77E6F" w:rsidTr="00C0025C">
        <w:trPr>
          <w:trHeight w:val="400"/>
        </w:trPr>
        <w:tc>
          <w:tcPr>
            <w:tcW w:w="0" w:type="auto"/>
          </w:tcPr>
          <w:p w:rsidR="00447ED9" w:rsidRPr="00A77E6F" w:rsidRDefault="00447ED9" w:rsidP="005450B9">
            <w:pPr>
              <w:spacing w:line="240" w:lineRule="auto"/>
              <w:ind w:left="-57" w:right="-57" w:firstLine="0"/>
              <w:jc w:val="center"/>
              <w:rPr>
                <w:b/>
                <w:sz w:val="20"/>
                <w:szCs w:val="20"/>
              </w:rPr>
            </w:pPr>
            <w:r w:rsidRPr="00A77E6F">
              <w:rPr>
                <w:b/>
                <w:sz w:val="20"/>
                <w:szCs w:val="20"/>
              </w:rPr>
              <w:t>Наименование документа</w:t>
            </w:r>
          </w:p>
        </w:tc>
        <w:tc>
          <w:tcPr>
            <w:tcW w:w="4289" w:type="dxa"/>
          </w:tcPr>
          <w:p w:rsidR="00447ED9" w:rsidRPr="00A77E6F" w:rsidRDefault="00447ED9" w:rsidP="005450B9">
            <w:pPr>
              <w:spacing w:line="240" w:lineRule="auto"/>
              <w:ind w:left="-57" w:right="-57" w:firstLine="0"/>
              <w:jc w:val="center"/>
              <w:rPr>
                <w:b/>
                <w:sz w:val="20"/>
                <w:szCs w:val="20"/>
              </w:rPr>
            </w:pPr>
            <w:r w:rsidRPr="00A77E6F">
              <w:rPr>
                <w:b/>
                <w:sz w:val="20"/>
                <w:szCs w:val="20"/>
              </w:rPr>
              <w:t>Краткое содержание документа (аннотация)</w:t>
            </w:r>
          </w:p>
        </w:tc>
        <w:tc>
          <w:tcPr>
            <w:tcW w:w="1701" w:type="dxa"/>
          </w:tcPr>
          <w:p w:rsidR="00447ED9" w:rsidRPr="00A77E6F" w:rsidRDefault="00447ED9" w:rsidP="005450B9">
            <w:pPr>
              <w:spacing w:line="240" w:lineRule="auto"/>
              <w:ind w:left="-57" w:right="-57" w:firstLine="0"/>
              <w:jc w:val="center"/>
              <w:rPr>
                <w:b/>
                <w:sz w:val="20"/>
                <w:szCs w:val="20"/>
              </w:rPr>
            </w:pPr>
            <w:r w:rsidRPr="00A77E6F">
              <w:rPr>
                <w:b/>
                <w:sz w:val="20"/>
                <w:szCs w:val="20"/>
              </w:rPr>
              <w:t>Уровень (региональный, муниципальный, школьный)</w:t>
            </w:r>
          </w:p>
        </w:tc>
        <w:tc>
          <w:tcPr>
            <w:tcW w:w="1382" w:type="dxa"/>
          </w:tcPr>
          <w:p w:rsidR="00447ED9" w:rsidRPr="00A77E6F" w:rsidRDefault="00447ED9" w:rsidP="005450B9">
            <w:pPr>
              <w:spacing w:line="240" w:lineRule="auto"/>
              <w:ind w:left="-57" w:right="-57" w:firstLine="0"/>
              <w:jc w:val="center"/>
              <w:rPr>
                <w:b/>
                <w:sz w:val="20"/>
                <w:szCs w:val="20"/>
              </w:rPr>
            </w:pPr>
            <w:r w:rsidRPr="00A77E6F">
              <w:rPr>
                <w:b/>
                <w:sz w:val="20"/>
                <w:szCs w:val="20"/>
              </w:rPr>
              <w:t>Сроки введения документа в действие</w:t>
            </w:r>
          </w:p>
        </w:tc>
      </w:tr>
      <w:tr w:rsidR="00447ED9" w:rsidRPr="00A77E6F" w:rsidTr="00C0025C">
        <w:trPr>
          <w:trHeight w:val="400"/>
        </w:trPr>
        <w:tc>
          <w:tcPr>
            <w:tcW w:w="0" w:type="auto"/>
          </w:tcPr>
          <w:p w:rsidR="00447ED9" w:rsidRPr="00A77E6F" w:rsidRDefault="00447ED9" w:rsidP="005450B9">
            <w:pPr>
              <w:spacing w:line="240" w:lineRule="auto"/>
              <w:ind w:left="-57" w:right="-57" w:firstLine="0"/>
              <w:rPr>
                <w:sz w:val="20"/>
                <w:szCs w:val="20"/>
              </w:rPr>
            </w:pPr>
            <w:r w:rsidRPr="00A77E6F">
              <w:rPr>
                <w:sz w:val="20"/>
                <w:szCs w:val="20"/>
              </w:rPr>
              <w:t xml:space="preserve">1. </w:t>
            </w:r>
            <w:r w:rsidRPr="00A77E6F">
              <w:rPr>
                <w:sz w:val="20"/>
                <w:szCs w:val="20"/>
                <w:lang w:val="fr-FR"/>
              </w:rPr>
              <w:t xml:space="preserve">Приказ </w:t>
            </w:r>
            <w:proofErr w:type="spellStart"/>
            <w:r w:rsidRPr="00A77E6F">
              <w:rPr>
                <w:sz w:val="20"/>
                <w:szCs w:val="20"/>
              </w:rPr>
              <w:t>д</w:t>
            </w:r>
            <w:proofErr w:type="spellEnd"/>
            <w:r w:rsidRPr="00A77E6F">
              <w:rPr>
                <w:sz w:val="20"/>
                <w:szCs w:val="20"/>
                <w:lang w:val="fr-FR"/>
              </w:rPr>
              <w:t xml:space="preserve">епартамента </w:t>
            </w:r>
            <w:r w:rsidRPr="00A77E6F">
              <w:rPr>
                <w:sz w:val="20"/>
                <w:szCs w:val="20"/>
              </w:rPr>
              <w:t xml:space="preserve">образования </w:t>
            </w:r>
            <w:r w:rsidRPr="00A77E6F">
              <w:rPr>
                <w:sz w:val="20"/>
                <w:szCs w:val="20"/>
                <w:lang w:val="fr-FR"/>
              </w:rPr>
              <w:t xml:space="preserve">Ярославской области </w:t>
            </w:r>
            <w:r w:rsidRPr="00A77E6F">
              <w:rPr>
                <w:sz w:val="20"/>
                <w:szCs w:val="20"/>
              </w:rPr>
              <w:t>«</w:t>
            </w:r>
            <w:r w:rsidRPr="00A77E6F">
              <w:rPr>
                <w:sz w:val="20"/>
                <w:szCs w:val="20"/>
                <w:lang w:val="fr-FR"/>
              </w:rPr>
              <w:t>Об апробации в учреждениях Ярославской области</w:t>
            </w:r>
            <w:r w:rsidRPr="00A77E6F">
              <w:rPr>
                <w:sz w:val="20"/>
                <w:szCs w:val="20"/>
              </w:rPr>
              <w:t xml:space="preserve">   </w:t>
            </w:r>
            <w:r w:rsidRPr="00A77E6F">
              <w:rPr>
                <w:sz w:val="20"/>
                <w:szCs w:val="20"/>
                <w:lang w:val="fr-FR"/>
              </w:rPr>
              <w:t xml:space="preserve"> </w:t>
            </w:r>
            <w:r w:rsidRPr="00A77E6F">
              <w:rPr>
                <w:sz w:val="20"/>
                <w:szCs w:val="20"/>
              </w:rPr>
              <w:t xml:space="preserve">              </w:t>
            </w:r>
            <w:r w:rsidRPr="00A77E6F">
              <w:rPr>
                <w:sz w:val="20"/>
                <w:szCs w:val="20"/>
                <w:lang w:val="fr-FR"/>
              </w:rPr>
              <w:t>комплексного учебного курса</w:t>
            </w:r>
            <w:r w:rsidRPr="00A77E6F">
              <w:rPr>
                <w:sz w:val="20"/>
                <w:szCs w:val="20"/>
              </w:rPr>
              <w:t xml:space="preserve"> </w:t>
            </w:r>
            <w:r w:rsidRPr="00A77E6F">
              <w:rPr>
                <w:sz w:val="20"/>
                <w:szCs w:val="20"/>
                <w:lang w:val="fr-FR"/>
              </w:rPr>
              <w:t xml:space="preserve">«Основы религиозных культур и светской этики» </w:t>
            </w:r>
          </w:p>
          <w:p w:rsidR="00447ED9" w:rsidRPr="00A77E6F" w:rsidRDefault="00447ED9" w:rsidP="005450B9">
            <w:pPr>
              <w:spacing w:line="240" w:lineRule="auto"/>
              <w:ind w:left="-57" w:right="-57" w:firstLine="0"/>
              <w:rPr>
                <w:sz w:val="20"/>
                <w:szCs w:val="20"/>
              </w:rPr>
            </w:pPr>
            <w:r w:rsidRPr="00A77E6F">
              <w:rPr>
                <w:sz w:val="20"/>
                <w:szCs w:val="20"/>
              </w:rPr>
              <w:t>(</w:t>
            </w:r>
            <w:r w:rsidRPr="00A77E6F">
              <w:rPr>
                <w:sz w:val="20"/>
                <w:szCs w:val="20"/>
                <w:lang w:val="fr-FR"/>
              </w:rPr>
              <w:t>08.10.2010  № 784/01-03</w:t>
            </w:r>
            <w:r w:rsidRPr="00A77E6F">
              <w:rPr>
                <w:sz w:val="20"/>
                <w:szCs w:val="20"/>
              </w:rPr>
              <w:t>)</w:t>
            </w:r>
          </w:p>
          <w:p w:rsidR="00447ED9" w:rsidRPr="00A77E6F" w:rsidRDefault="00447ED9" w:rsidP="005450B9">
            <w:pPr>
              <w:spacing w:line="240" w:lineRule="auto"/>
              <w:ind w:left="-57" w:right="-57" w:firstLine="0"/>
              <w:rPr>
                <w:sz w:val="20"/>
                <w:szCs w:val="20"/>
              </w:rPr>
            </w:pPr>
          </w:p>
          <w:p w:rsidR="00447ED9" w:rsidRPr="00A77E6F" w:rsidRDefault="00447ED9" w:rsidP="005450B9">
            <w:pPr>
              <w:spacing w:line="240" w:lineRule="auto"/>
              <w:ind w:left="-57" w:right="-57" w:firstLine="0"/>
              <w:rPr>
                <w:sz w:val="20"/>
                <w:szCs w:val="20"/>
              </w:rPr>
            </w:pPr>
          </w:p>
          <w:p w:rsidR="00447ED9" w:rsidRPr="00A77E6F" w:rsidRDefault="00447ED9" w:rsidP="005450B9">
            <w:pPr>
              <w:spacing w:line="240" w:lineRule="auto"/>
              <w:ind w:left="-57" w:right="-57" w:firstLine="0"/>
              <w:rPr>
                <w:sz w:val="20"/>
                <w:szCs w:val="20"/>
              </w:rPr>
            </w:pPr>
          </w:p>
          <w:p w:rsidR="00447ED9" w:rsidRPr="00A77E6F" w:rsidRDefault="00447ED9" w:rsidP="005450B9">
            <w:pPr>
              <w:spacing w:line="240" w:lineRule="auto"/>
              <w:ind w:left="-57" w:right="-57" w:firstLine="0"/>
              <w:rPr>
                <w:sz w:val="20"/>
                <w:szCs w:val="20"/>
              </w:rPr>
            </w:pPr>
          </w:p>
          <w:p w:rsidR="00447ED9" w:rsidRPr="00A77E6F" w:rsidRDefault="00447ED9" w:rsidP="005450B9">
            <w:pPr>
              <w:spacing w:line="240" w:lineRule="auto"/>
              <w:ind w:left="-57" w:right="-57" w:firstLine="0"/>
              <w:rPr>
                <w:sz w:val="20"/>
                <w:szCs w:val="20"/>
              </w:rPr>
            </w:pPr>
          </w:p>
          <w:p w:rsidR="00447ED9" w:rsidRPr="00A77E6F" w:rsidRDefault="00447ED9" w:rsidP="005450B9">
            <w:pPr>
              <w:spacing w:line="240" w:lineRule="auto"/>
              <w:ind w:left="-57" w:right="-57" w:firstLine="0"/>
              <w:rPr>
                <w:sz w:val="20"/>
                <w:szCs w:val="20"/>
              </w:rPr>
            </w:pPr>
          </w:p>
        </w:tc>
        <w:tc>
          <w:tcPr>
            <w:tcW w:w="4289" w:type="dxa"/>
          </w:tcPr>
          <w:p w:rsidR="00447ED9" w:rsidRPr="00A77E6F" w:rsidRDefault="00447ED9" w:rsidP="005450B9">
            <w:pPr>
              <w:spacing w:line="240" w:lineRule="auto"/>
              <w:ind w:left="-57" w:right="-57" w:firstLine="0"/>
              <w:rPr>
                <w:sz w:val="20"/>
                <w:szCs w:val="20"/>
              </w:rPr>
            </w:pPr>
            <w:r w:rsidRPr="00A77E6F">
              <w:rPr>
                <w:sz w:val="20"/>
                <w:szCs w:val="20"/>
              </w:rPr>
              <w:t xml:space="preserve">О создании рабочей группы по сопровождению апробации в общеобразовательных учреждениях Ярославской области комплексного учебного курса «Основы религиозных культур и светской этики»; о разработке методических рекомендаций  для руководителей муниципальных органов управления образованием, руководителей общеобразовательных учреждений и коллегиальных органов самоуправления учреждений; об  организации  обеспечения ОУ учебно-методическими комплектами;  о разработке  программы и обеспечении  подготовки </w:t>
            </w:r>
            <w:proofErr w:type="spellStart"/>
            <w:r w:rsidRPr="00A77E6F">
              <w:rPr>
                <w:sz w:val="20"/>
                <w:szCs w:val="20"/>
              </w:rPr>
              <w:t>учителей-тьюторов</w:t>
            </w:r>
            <w:proofErr w:type="spellEnd"/>
            <w:r w:rsidRPr="00A77E6F">
              <w:rPr>
                <w:sz w:val="20"/>
                <w:szCs w:val="20"/>
              </w:rPr>
              <w:t xml:space="preserve"> по преподаванию курса «Основы религиозных культур и светской этики»;  о разработке программы и организации обучения и сопровождения с участием тьюторов учителей общеобразовательных учреждений</w:t>
            </w:r>
            <w:proofErr w:type="gramStart"/>
            <w:r w:rsidRPr="00A77E6F">
              <w:rPr>
                <w:sz w:val="20"/>
                <w:szCs w:val="20"/>
              </w:rPr>
              <w:t xml:space="preserve"> ,</w:t>
            </w:r>
            <w:proofErr w:type="gramEnd"/>
            <w:r w:rsidRPr="00A77E6F">
              <w:rPr>
                <w:sz w:val="20"/>
                <w:szCs w:val="20"/>
              </w:rPr>
              <w:t xml:space="preserve"> апробирующих  комплексный учебный курс «Основы религиозных культур и светской этики» </w:t>
            </w:r>
          </w:p>
        </w:tc>
        <w:tc>
          <w:tcPr>
            <w:tcW w:w="1701" w:type="dxa"/>
          </w:tcPr>
          <w:p w:rsidR="00447ED9" w:rsidRPr="00A77E6F" w:rsidRDefault="00447ED9" w:rsidP="005450B9">
            <w:pPr>
              <w:spacing w:line="240" w:lineRule="auto"/>
              <w:ind w:left="-57" w:right="-57" w:firstLine="0"/>
              <w:jc w:val="center"/>
              <w:rPr>
                <w:sz w:val="20"/>
                <w:szCs w:val="20"/>
              </w:rPr>
            </w:pPr>
            <w:r w:rsidRPr="00A77E6F">
              <w:rPr>
                <w:sz w:val="20"/>
                <w:szCs w:val="20"/>
              </w:rPr>
              <w:t>Региональный</w:t>
            </w: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tc>
        <w:tc>
          <w:tcPr>
            <w:tcW w:w="1382" w:type="dxa"/>
          </w:tcPr>
          <w:p w:rsidR="00447ED9" w:rsidRPr="00A77E6F" w:rsidRDefault="00447ED9" w:rsidP="005450B9">
            <w:pPr>
              <w:spacing w:line="240" w:lineRule="auto"/>
              <w:ind w:left="-57" w:right="-57" w:firstLine="0"/>
              <w:jc w:val="center"/>
              <w:rPr>
                <w:sz w:val="20"/>
                <w:szCs w:val="20"/>
              </w:rPr>
            </w:pPr>
            <w:r w:rsidRPr="00A77E6F">
              <w:rPr>
                <w:sz w:val="20"/>
                <w:szCs w:val="20"/>
              </w:rPr>
              <w:t>08.10.2010 г.</w:t>
            </w: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p w:rsidR="00447ED9" w:rsidRPr="00A77E6F" w:rsidRDefault="00447ED9" w:rsidP="005450B9">
            <w:pPr>
              <w:spacing w:line="240" w:lineRule="auto"/>
              <w:ind w:left="-57" w:right="-57" w:firstLine="0"/>
              <w:jc w:val="center"/>
              <w:rPr>
                <w:sz w:val="20"/>
                <w:szCs w:val="20"/>
              </w:rPr>
            </w:pPr>
          </w:p>
        </w:tc>
      </w:tr>
      <w:tr w:rsidR="00447ED9" w:rsidRPr="00A77E6F" w:rsidTr="00C0025C">
        <w:trPr>
          <w:trHeight w:val="400"/>
        </w:trPr>
        <w:tc>
          <w:tcPr>
            <w:tcW w:w="0" w:type="auto"/>
          </w:tcPr>
          <w:p w:rsidR="00447ED9" w:rsidRPr="00A77E6F" w:rsidRDefault="00447ED9" w:rsidP="005450B9">
            <w:pPr>
              <w:spacing w:line="240" w:lineRule="auto"/>
              <w:ind w:left="-57" w:right="-57" w:firstLine="0"/>
              <w:rPr>
                <w:sz w:val="20"/>
                <w:szCs w:val="20"/>
              </w:rPr>
            </w:pPr>
            <w:r w:rsidRPr="00A77E6F">
              <w:rPr>
                <w:sz w:val="20"/>
                <w:szCs w:val="20"/>
              </w:rPr>
              <w:t xml:space="preserve">2. Приказы органов управления образованием муниципальных </w:t>
            </w:r>
            <w:r w:rsidRPr="00A77E6F">
              <w:rPr>
                <w:sz w:val="20"/>
                <w:szCs w:val="20"/>
              </w:rPr>
              <w:lastRenderedPageBreak/>
              <w:t>районов Ярославской области «Об организации работы по апробации комплексного учебного курса  «Основы религиозных культур и светской этики» в ОУ МР</w:t>
            </w:r>
          </w:p>
          <w:p w:rsidR="00447ED9" w:rsidRPr="00A77E6F" w:rsidRDefault="00447ED9" w:rsidP="005450B9">
            <w:pPr>
              <w:spacing w:line="240" w:lineRule="auto"/>
              <w:ind w:left="-57" w:right="-57" w:firstLine="0"/>
              <w:rPr>
                <w:sz w:val="20"/>
                <w:szCs w:val="20"/>
              </w:rPr>
            </w:pPr>
            <w:r w:rsidRPr="00A77E6F">
              <w:rPr>
                <w:sz w:val="20"/>
                <w:szCs w:val="20"/>
              </w:rPr>
              <w:t>(</w:t>
            </w:r>
            <w:r w:rsidRPr="00A77E6F">
              <w:rPr>
                <w:sz w:val="20"/>
                <w:szCs w:val="20"/>
                <w:lang w:val="fr-FR"/>
              </w:rPr>
              <w:t>08.10.2010  № 784/01-03</w:t>
            </w:r>
            <w:r w:rsidRPr="00A77E6F">
              <w:rPr>
                <w:sz w:val="20"/>
                <w:szCs w:val="20"/>
              </w:rPr>
              <w:t xml:space="preserve">) </w:t>
            </w:r>
          </w:p>
        </w:tc>
        <w:tc>
          <w:tcPr>
            <w:tcW w:w="4289" w:type="dxa"/>
          </w:tcPr>
          <w:p w:rsidR="00447ED9" w:rsidRPr="00A77E6F" w:rsidRDefault="00447ED9" w:rsidP="005450B9">
            <w:pPr>
              <w:spacing w:line="240" w:lineRule="auto"/>
              <w:ind w:left="-57" w:right="-57" w:firstLine="0"/>
              <w:rPr>
                <w:sz w:val="20"/>
                <w:szCs w:val="20"/>
              </w:rPr>
            </w:pPr>
            <w:r w:rsidRPr="00A77E6F">
              <w:rPr>
                <w:sz w:val="20"/>
                <w:szCs w:val="20"/>
              </w:rPr>
              <w:lastRenderedPageBreak/>
              <w:t xml:space="preserve">О создании рабочей группы по сопровождению апробации, назначении </w:t>
            </w:r>
            <w:proofErr w:type="spellStart"/>
            <w:r w:rsidRPr="00A77E6F">
              <w:rPr>
                <w:sz w:val="20"/>
                <w:szCs w:val="20"/>
              </w:rPr>
              <w:t>учителей-тьюторов</w:t>
            </w:r>
            <w:proofErr w:type="spellEnd"/>
            <w:r w:rsidRPr="00A77E6F">
              <w:rPr>
                <w:sz w:val="20"/>
                <w:szCs w:val="20"/>
              </w:rPr>
              <w:t xml:space="preserve">, о внесении изменений в учебные планы ОУ, об организации работы с родителями </w:t>
            </w:r>
          </w:p>
          <w:p w:rsidR="00447ED9" w:rsidRPr="00A77E6F" w:rsidRDefault="00447ED9" w:rsidP="005450B9">
            <w:pPr>
              <w:spacing w:line="240" w:lineRule="auto"/>
              <w:ind w:left="-57" w:right="-57" w:firstLine="0"/>
              <w:rPr>
                <w:sz w:val="20"/>
                <w:szCs w:val="20"/>
              </w:rPr>
            </w:pPr>
          </w:p>
        </w:tc>
        <w:tc>
          <w:tcPr>
            <w:tcW w:w="1701" w:type="dxa"/>
          </w:tcPr>
          <w:p w:rsidR="00447ED9" w:rsidRPr="00A77E6F" w:rsidRDefault="00447ED9" w:rsidP="005450B9">
            <w:pPr>
              <w:spacing w:line="240" w:lineRule="auto"/>
              <w:ind w:left="-57" w:right="-57" w:firstLine="0"/>
              <w:jc w:val="center"/>
              <w:rPr>
                <w:sz w:val="20"/>
                <w:szCs w:val="20"/>
              </w:rPr>
            </w:pPr>
            <w:r w:rsidRPr="00A77E6F">
              <w:rPr>
                <w:sz w:val="20"/>
                <w:szCs w:val="20"/>
              </w:rPr>
              <w:lastRenderedPageBreak/>
              <w:t>Муниципальный</w:t>
            </w:r>
          </w:p>
          <w:p w:rsidR="00447ED9" w:rsidRPr="00A77E6F" w:rsidRDefault="00447ED9" w:rsidP="005450B9">
            <w:pPr>
              <w:spacing w:line="240" w:lineRule="auto"/>
              <w:ind w:left="-57" w:right="-57" w:firstLine="0"/>
              <w:jc w:val="center"/>
              <w:rPr>
                <w:sz w:val="20"/>
                <w:szCs w:val="20"/>
              </w:rPr>
            </w:pPr>
          </w:p>
        </w:tc>
        <w:tc>
          <w:tcPr>
            <w:tcW w:w="1382" w:type="dxa"/>
          </w:tcPr>
          <w:p w:rsidR="00447ED9" w:rsidRPr="00A77E6F" w:rsidRDefault="00447ED9" w:rsidP="005450B9">
            <w:pPr>
              <w:spacing w:line="240" w:lineRule="auto"/>
              <w:ind w:left="-57" w:right="-57" w:firstLine="0"/>
              <w:jc w:val="center"/>
              <w:rPr>
                <w:sz w:val="20"/>
                <w:szCs w:val="20"/>
              </w:rPr>
            </w:pPr>
            <w:r w:rsidRPr="00A77E6F">
              <w:rPr>
                <w:sz w:val="20"/>
                <w:szCs w:val="20"/>
              </w:rPr>
              <w:t>с 15.10.2010 г.</w:t>
            </w:r>
          </w:p>
          <w:p w:rsidR="00447ED9" w:rsidRPr="00A77E6F" w:rsidRDefault="00447ED9" w:rsidP="005450B9">
            <w:pPr>
              <w:spacing w:line="240" w:lineRule="auto"/>
              <w:ind w:left="-57" w:right="-57" w:firstLine="0"/>
              <w:jc w:val="center"/>
              <w:rPr>
                <w:sz w:val="20"/>
                <w:szCs w:val="20"/>
              </w:rPr>
            </w:pPr>
          </w:p>
        </w:tc>
      </w:tr>
      <w:tr w:rsidR="00447ED9" w:rsidRPr="00A77E6F" w:rsidTr="00C0025C">
        <w:trPr>
          <w:trHeight w:val="400"/>
        </w:trPr>
        <w:tc>
          <w:tcPr>
            <w:tcW w:w="0" w:type="auto"/>
          </w:tcPr>
          <w:p w:rsidR="00447ED9" w:rsidRPr="00A77E6F" w:rsidRDefault="00447ED9" w:rsidP="005450B9">
            <w:pPr>
              <w:spacing w:line="240" w:lineRule="auto"/>
              <w:ind w:left="-57" w:right="-57" w:firstLine="0"/>
              <w:rPr>
                <w:sz w:val="20"/>
                <w:szCs w:val="20"/>
              </w:rPr>
            </w:pPr>
            <w:r w:rsidRPr="00A77E6F">
              <w:rPr>
                <w:sz w:val="20"/>
                <w:szCs w:val="20"/>
              </w:rPr>
              <w:lastRenderedPageBreak/>
              <w:t>3. Приказы по всем ОУ Ярославской области</w:t>
            </w:r>
            <w:proofErr w:type="gramStart"/>
            <w:r w:rsidRPr="00A77E6F">
              <w:rPr>
                <w:sz w:val="20"/>
                <w:szCs w:val="20"/>
              </w:rPr>
              <w:t xml:space="preserve">  О</w:t>
            </w:r>
            <w:proofErr w:type="gramEnd"/>
            <w:r w:rsidRPr="00A77E6F">
              <w:rPr>
                <w:sz w:val="20"/>
                <w:szCs w:val="20"/>
              </w:rPr>
              <w:t>б организации работы по апробации комплексного учебного курса «Основы религиозных культур и светской этики»»</w:t>
            </w:r>
          </w:p>
        </w:tc>
        <w:tc>
          <w:tcPr>
            <w:tcW w:w="4289" w:type="dxa"/>
          </w:tcPr>
          <w:p w:rsidR="00447ED9" w:rsidRPr="00A77E6F" w:rsidRDefault="00447ED9" w:rsidP="005450B9">
            <w:pPr>
              <w:spacing w:line="240" w:lineRule="auto"/>
              <w:ind w:left="-57" w:right="-57" w:firstLine="0"/>
              <w:rPr>
                <w:sz w:val="20"/>
                <w:szCs w:val="20"/>
              </w:rPr>
            </w:pPr>
            <w:r w:rsidRPr="00A77E6F">
              <w:rPr>
                <w:sz w:val="20"/>
                <w:szCs w:val="20"/>
              </w:rPr>
              <w:t xml:space="preserve">О введении курса ОРКСЭ в учебный план ОУ  с 01.01.2011 в 4-х классах     </w:t>
            </w:r>
          </w:p>
        </w:tc>
        <w:tc>
          <w:tcPr>
            <w:tcW w:w="1701" w:type="dxa"/>
          </w:tcPr>
          <w:p w:rsidR="00447ED9" w:rsidRPr="00A77E6F" w:rsidRDefault="00447ED9" w:rsidP="005450B9">
            <w:pPr>
              <w:spacing w:line="240" w:lineRule="auto"/>
              <w:ind w:left="-57" w:right="-57" w:firstLine="0"/>
              <w:jc w:val="center"/>
              <w:rPr>
                <w:sz w:val="20"/>
                <w:szCs w:val="20"/>
              </w:rPr>
            </w:pPr>
            <w:r w:rsidRPr="00A77E6F">
              <w:rPr>
                <w:sz w:val="20"/>
                <w:szCs w:val="20"/>
              </w:rPr>
              <w:t>Школьный</w:t>
            </w:r>
          </w:p>
          <w:p w:rsidR="00447ED9" w:rsidRPr="00A77E6F" w:rsidRDefault="00447ED9" w:rsidP="005450B9">
            <w:pPr>
              <w:spacing w:line="240" w:lineRule="auto"/>
              <w:ind w:left="-57" w:right="-57" w:firstLine="0"/>
              <w:jc w:val="center"/>
              <w:rPr>
                <w:sz w:val="20"/>
                <w:szCs w:val="20"/>
              </w:rPr>
            </w:pPr>
          </w:p>
        </w:tc>
        <w:tc>
          <w:tcPr>
            <w:tcW w:w="1382" w:type="dxa"/>
          </w:tcPr>
          <w:p w:rsidR="00447ED9" w:rsidRPr="00A77E6F" w:rsidRDefault="00447ED9" w:rsidP="005450B9">
            <w:pPr>
              <w:spacing w:line="240" w:lineRule="auto"/>
              <w:ind w:left="-57" w:right="-57" w:firstLine="0"/>
              <w:jc w:val="center"/>
              <w:rPr>
                <w:sz w:val="20"/>
                <w:szCs w:val="20"/>
              </w:rPr>
            </w:pPr>
            <w:r w:rsidRPr="00A77E6F">
              <w:rPr>
                <w:sz w:val="20"/>
                <w:szCs w:val="20"/>
              </w:rPr>
              <w:t>с 01.11.2010 г.</w:t>
            </w:r>
          </w:p>
        </w:tc>
      </w:tr>
    </w:tbl>
    <w:p w:rsidR="000571D0" w:rsidRPr="00A77E6F" w:rsidRDefault="00011A63" w:rsidP="005450B9">
      <w:pPr>
        <w:spacing w:line="240" w:lineRule="auto"/>
        <w:jc w:val="both"/>
        <w:rPr>
          <w:sz w:val="24"/>
          <w:szCs w:val="24"/>
        </w:rPr>
      </w:pPr>
      <w:r w:rsidRPr="00A77E6F">
        <w:rPr>
          <w:sz w:val="24"/>
          <w:szCs w:val="24"/>
        </w:rPr>
        <w:t xml:space="preserve">В образовательных учреждениях Ярославской </w:t>
      </w:r>
      <w:proofErr w:type="gramStart"/>
      <w:r w:rsidRPr="00A77E6F">
        <w:rPr>
          <w:sz w:val="24"/>
          <w:szCs w:val="24"/>
        </w:rPr>
        <w:t>области</w:t>
      </w:r>
      <w:proofErr w:type="gramEnd"/>
      <w:r w:rsidRPr="00A77E6F">
        <w:rPr>
          <w:sz w:val="24"/>
          <w:szCs w:val="24"/>
        </w:rPr>
        <w:t xml:space="preserve"> при оценивании результатов достижений обучающихся по курсу ОРКСЭ учитывается письмо Министерства образования РФ от 3 июня </w:t>
      </w:r>
      <w:smartTag w:uri="urn:schemas-microsoft-com:office:smarttags" w:element="metricconverter">
        <w:smartTagPr>
          <w:attr w:name="ProductID" w:val="2003 г"/>
        </w:smartTagPr>
        <w:r w:rsidRPr="00A77E6F">
          <w:rPr>
            <w:sz w:val="24"/>
            <w:szCs w:val="24"/>
          </w:rPr>
          <w:t>2003 г</w:t>
        </w:r>
      </w:smartTag>
      <w:r w:rsidRPr="00A77E6F">
        <w:rPr>
          <w:sz w:val="24"/>
          <w:szCs w:val="24"/>
        </w:rPr>
        <w:t xml:space="preserve">. № 13-51-120/13.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Организационно-управленческие условия апробации</w:t>
      </w:r>
    </w:p>
    <w:p w:rsidR="00C07AD8" w:rsidRPr="00A77E6F" w:rsidRDefault="00C07AD8" w:rsidP="005450B9">
      <w:pPr>
        <w:spacing w:line="240" w:lineRule="auto"/>
        <w:jc w:val="both"/>
        <w:rPr>
          <w:sz w:val="24"/>
          <w:szCs w:val="24"/>
        </w:rPr>
      </w:pPr>
    </w:p>
    <w:p w:rsidR="00C07AD8" w:rsidRPr="00A77E6F" w:rsidRDefault="00C07AD8" w:rsidP="005450B9">
      <w:pPr>
        <w:spacing w:line="240" w:lineRule="auto"/>
        <w:jc w:val="both"/>
        <w:rPr>
          <w:sz w:val="24"/>
          <w:szCs w:val="24"/>
        </w:rPr>
      </w:pPr>
      <w:r w:rsidRPr="00A77E6F">
        <w:rPr>
          <w:sz w:val="24"/>
          <w:szCs w:val="24"/>
        </w:rPr>
        <w:t>В регионе созданы рабочие органы по апробации комплексного учебного курса «Основы религиозных культур и светской этики»</w:t>
      </w:r>
      <w:r w:rsidRPr="00A77E6F">
        <w:rPr>
          <w:sz w:val="24"/>
          <w:szCs w:val="24"/>
        </w:rPr>
        <w:tab/>
        <w:t>:</w:t>
      </w:r>
    </w:p>
    <w:p w:rsidR="00C07AD8" w:rsidRPr="00A77E6F" w:rsidRDefault="00C07AD8" w:rsidP="00233379">
      <w:pPr>
        <w:pStyle w:val="a3"/>
        <w:numPr>
          <w:ilvl w:val="0"/>
          <w:numId w:val="153"/>
        </w:numPr>
        <w:spacing w:line="240" w:lineRule="auto"/>
        <w:jc w:val="both"/>
        <w:rPr>
          <w:sz w:val="24"/>
          <w:szCs w:val="24"/>
        </w:rPr>
      </w:pPr>
      <w:r w:rsidRPr="00A77E6F">
        <w:rPr>
          <w:sz w:val="24"/>
          <w:szCs w:val="24"/>
        </w:rPr>
        <w:t>рабочая группа по сопровождению апробации в общеобразовательных учреждениях Ярославской области комплексного учебного курса «Основы религиозных культур и светской этики» в составе 9 человек;</w:t>
      </w:r>
    </w:p>
    <w:p w:rsidR="00C07AD8" w:rsidRPr="00A77E6F" w:rsidRDefault="00C07AD8" w:rsidP="00233379">
      <w:pPr>
        <w:pStyle w:val="a3"/>
        <w:numPr>
          <w:ilvl w:val="0"/>
          <w:numId w:val="153"/>
        </w:numPr>
        <w:spacing w:line="240" w:lineRule="auto"/>
        <w:jc w:val="both"/>
        <w:rPr>
          <w:sz w:val="24"/>
          <w:szCs w:val="24"/>
        </w:rPr>
      </w:pPr>
      <w:r w:rsidRPr="00A77E6F">
        <w:rPr>
          <w:sz w:val="24"/>
          <w:szCs w:val="24"/>
        </w:rPr>
        <w:t>рабочие группы по сопровождению апробации в общеобразовательных учреждениях  комплексного учебного курса «Основы религиозных культур и светской этики» во всех районах Ярославской области;</w:t>
      </w:r>
    </w:p>
    <w:p w:rsidR="00C07AD8" w:rsidRPr="00A77E6F" w:rsidRDefault="00C07AD8" w:rsidP="00233379">
      <w:pPr>
        <w:pStyle w:val="a3"/>
        <w:numPr>
          <w:ilvl w:val="0"/>
          <w:numId w:val="153"/>
        </w:numPr>
        <w:spacing w:line="240" w:lineRule="auto"/>
        <w:jc w:val="both"/>
        <w:rPr>
          <w:sz w:val="24"/>
          <w:szCs w:val="24"/>
        </w:rPr>
      </w:pPr>
      <w:r w:rsidRPr="00A77E6F">
        <w:rPr>
          <w:sz w:val="24"/>
          <w:szCs w:val="24"/>
        </w:rPr>
        <w:t>стажерские площадки по курсу ОРКСЭ в Ярославском муниципальном районе.</w:t>
      </w:r>
    </w:p>
    <w:p w:rsidR="00C07AD8" w:rsidRPr="00A77E6F" w:rsidRDefault="00C07AD8" w:rsidP="005450B9">
      <w:pPr>
        <w:spacing w:line="240" w:lineRule="auto"/>
        <w:jc w:val="both"/>
        <w:rPr>
          <w:sz w:val="24"/>
          <w:szCs w:val="24"/>
        </w:rPr>
      </w:pPr>
      <w:r w:rsidRPr="00A77E6F">
        <w:rPr>
          <w:sz w:val="24"/>
          <w:szCs w:val="24"/>
        </w:rPr>
        <w:t>На школьном уровне имеются ответственн</w:t>
      </w:r>
      <w:r w:rsidR="00011A63" w:rsidRPr="00A77E6F">
        <w:rPr>
          <w:sz w:val="24"/>
          <w:szCs w:val="24"/>
        </w:rPr>
        <w:t>ые</w:t>
      </w:r>
      <w:r w:rsidRPr="00A77E6F">
        <w:rPr>
          <w:sz w:val="24"/>
          <w:szCs w:val="24"/>
        </w:rPr>
        <w:t xml:space="preserve"> за сопровождение апробации комплексного учебного курса «Основы религиозных культур и светской этики» в каждой школе всех районов Ярославской области</w:t>
      </w:r>
      <w:r w:rsidR="00011A63" w:rsidRPr="00A77E6F">
        <w:rPr>
          <w:sz w:val="24"/>
          <w:szCs w:val="24"/>
        </w:rPr>
        <w:t>.</w:t>
      </w:r>
    </w:p>
    <w:p w:rsidR="00096ACF" w:rsidRPr="00A77E6F" w:rsidRDefault="00096ACF" w:rsidP="005450B9">
      <w:pPr>
        <w:spacing w:line="240" w:lineRule="auto"/>
        <w:jc w:val="both"/>
        <w:rPr>
          <w:sz w:val="24"/>
          <w:szCs w:val="24"/>
        </w:rPr>
      </w:pPr>
      <w:r w:rsidRPr="00A77E6F">
        <w:rPr>
          <w:sz w:val="24"/>
          <w:szCs w:val="24"/>
        </w:rPr>
        <w:t>По итогам апробации курса ОРКСЭ в муниципальных районах Ярославской области проведены семинары и круглые столы, на которых отмечена заинтересованность и преподавателей-тренеров (тьюторов), и учителей во внедрении курса в учебный процесс.</w:t>
      </w:r>
    </w:p>
    <w:p w:rsidR="00096ACF" w:rsidRPr="00A77E6F" w:rsidRDefault="00096ACF" w:rsidP="005450B9">
      <w:pPr>
        <w:spacing w:line="240" w:lineRule="auto"/>
        <w:jc w:val="both"/>
        <w:rPr>
          <w:sz w:val="24"/>
          <w:szCs w:val="24"/>
        </w:rPr>
      </w:pPr>
      <w:r w:rsidRPr="00A77E6F">
        <w:rPr>
          <w:sz w:val="24"/>
          <w:szCs w:val="24"/>
        </w:rPr>
        <w:t xml:space="preserve">В </w:t>
      </w:r>
      <w:proofErr w:type="spellStart"/>
      <w:r w:rsidRPr="00A77E6F">
        <w:rPr>
          <w:sz w:val="24"/>
          <w:szCs w:val="24"/>
        </w:rPr>
        <w:t>Угличском</w:t>
      </w:r>
      <w:proofErr w:type="spellEnd"/>
      <w:r w:rsidRPr="00A77E6F">
        <w:rPr>
          <w:sz w:val="24"/>
          <w:szCs w:val="24"/>
        </w:rPr>
        <w:t xml:space="preserve">, </w:t>
      </w:r>
      <w:proofErr w:type="spellStart"/>
      <w:r w:rsidRPr="00A77E6F">
        <w:rPr>
          <w:sz w:val="24"/>
          <w:szCs w:val="24"/>
        </w:rPr>
        <w:t>Тутаевском</w:t>
      </w:r>
      <w:proofErr w:type="spellEnd"/>
      <w:r w:rsidRPr="00A77E6F">
        <w:rPr>
          <w:sz w:val="24"/>
          <w:szCs w:val="24"/>
        </w:rPr>
        <w:t xml:space="preserve">, Борисоглебском районах на высоком уровне проведены конференции с открытыми уроками по отдельным модулям курса. </w:t>
      </w:r>
    </w:p>
    <w:p w:rsidR="00096ACF" w:rsidRPr="00A77E6F" w:rsidRDefault="00096ACF" w:rsidP="005450B9">
      <w:pPr>
        <w:spacing w:line="240" w:lineRule="auto"/>
        <w:jc w:val="both"/>
        <w:rPr>
          <w:sz w:val="24"/>
          <w:szCs w:val="24"/>
        </w:rPr>
      </w:pPr>
      <w:r w:rsidRPr="00A77E6F">
        <w:rPr>
          <w:sz w:val="24"/>
          <w:szCs w:val="24"/>
        </w:rPr>
        <w:t xml:space="preserve"> Для учителей специалистами регионального института развития образования  совместно с Ярославской епархией организованы учебно-методические семинары в монастырях Ярославской области. Для тьюторов совместно с Ярославской епархией организована поездка в Иерусалим.</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Организационно-педагогические условия апробации</w:t>
      </w:r>
    </w:p>
    <w:p w:rsidR="00096ACF" w:rsidRPr="00A77E6F" w:rsidRDefault="00096ACF" w:rsidP="005450B9">
      <w:pPr>
        <w:spacing w:line="240" w:lineRule="auto"/>
        <w:jc w:val="both"/>
        <w:rPr>
          <w:sz w:val="24"/>
          <w:szCs w:val="24"/>
        </w:rPr>
      </w:pPr>
      <w:r w:rsidRPr="00A77E6F">
        <w:rPr>
          <w:sz w:val="24"/>
          <w:szCs w:val="24"/>
        </w:rPr>
        <w:t xml:space="preserve">В период подготовки к апробации нового курса по заданию департамента образования области государственное образовательное учреждение «Институт развития образования»  организовало  обучение </w:t>
      </w:r>
      <w:proofErr w:type="spellStart"/>
      <w:r w:rsidRPr="00A77E6F">
        <w:rPr>
          <w:sz w:val="24"/>
          <w:szCs w:val="24"/>
        </w:rPr>
        <w:t>педагогов-тьюторов</w:t>
      </w:r>
      <w:proofErr w:type="spellEnd"/>
      <w:r w:rsidRPr="00A77E6F">
        <w:rPr>
          <w:sz w:val="24"/>
          <w:szCs w:val="24"/>
        </w:rPr>
        <w:t xml:space="preserve"> (67 человек) из всех муниципальных районов области по 72-часовой учебной программе. Первую лекцию </w:t>
      </w:r>
      <w:r w:rsidRPr="00A77E6F">
        <w:rPr>
          <w:sz w:val="24"/>
          <w:szCs w:val="24"/>
        </w:rPr>
        <w:lastRenderedPageBreak/>
        <w:t>прочитал профессор Московской духовной академии протодиакон А.В. Кураев, автор учебного пособия «Основы православной культуры».</w:t>
      </w:r>
    </w:p>
    <w:p w:rsidR="00096ACF" w:rsidRPr="00A77E6F" w:rsidRDefault="00096ACF" w:rsidP="005450B9">
      <w:pPr>
        <w:spacing w:line="240" w:lineRule="auto"/>
        <w:jc w:val="both"/>
        <w:rPr>
          <w:sz w:val="24"/>
          <w:szCs w:val="24"/>
        </w:rPr>
      </w:pPr>
      <w:r w:rsidRPr="00A77E6F">
        <w:rPr>
          <w:sz w:val="24"/>
          <w:szCs w:val="24"/>
        </w:rPr>
        <w:t>В программу курсов были включены следующие темы:</w:t>
      </w:r>
    </w:p>
    <w:p w:rsidR="00096ACF" w:rsidRPr="00A77E6F" w:rsidRDefault="00096ACF" w:rsidP="00233379">
      <w:pPr>
        <w:pStyle w:val="a3"/>
        <w:numPr>
          <w:ilvl w:val="0"/>
          <w:numId w:val="151"/>
        </w:numPr>
        <w:spacing w:line="240" w:lineRule="auto"/>
        <w:jc w:val="both"/>
        <w:rPr>
          <w:sz w:val="24"/>
          <w:szCs w:val="24"/>
        </w:rPr>
      </w:pPr>
      <w:r w:rsidRPr="00A77E6F">
        <w:rPr>
          <w:sz w:val="24"/>
          <w:szCs w:val="24"/>
        </w:rPr>
        <w:t>теоретические и методические особенности преподавания курса ОРКСЭ;</w:t>
      </w:r>
    </w:p>
    <w:p w:rsidR="00096ACF" w:rsidRPr="00A77E6F" w:rsidRDefault="00096ACF" w:rsidP="00233379">
      <w:pPr>
        <w:pStyle w:val="a3"/>
        <w:numPr>
          <w:ilvl w:val="0"/>
          <w:numId w:val="151"/>
        </w:numPr>
        <w:spacing w:line="240" w:lineRule="auto"/>
        <w:jc w:val="both"/>
        <w:rPr>
          <w:sz w:val="24"/>
          <w:szCs w:val="24"/>
        </w:rPr>
      </w:pPr>
      <w:r w:rsidRPr="00A77E6F">
        <w:rPr>
          <w:sz w:val="24"/>
          <w:szCs w:val="24"/>
        </w:rPr>
        <w:t>нормативное обеспечение и концептуальные основы преподавания курса ОРКСЭ в школе;</w:t>
      </w:r>
    </w:p>
    <w:p w:rsidR="00096ACF" w:rsidRPr="00A77E6F" w:rsidRDefault="00096ACF" w:rsidP="00233379">
      <w:pPr>
        <w:pStyle w:val="a3"/>
        <w:numPr>
          <w:ilvl w:val="0"/>
          <w:numId w:val="151"/>
        </w:numPr>
        <w:spacing w:line="240" w:lineRule="auto"/>
        <w:jc w:val="both"/>
        <w:rPr>
          <w:sz w:val="24"/>
          <w:szCs w:val="24"/>
        </w:rPr>
      </w:pPr>
      <w:r w:rsidRPr="00A77E6F">
        <w:rPr>
          <w:sz w:val="24"/>
          <w:szCs w:val="24"/>
        </w:rPr>
        <w:t>использование инновационных образовательных технологий и методик в процессе обучения детей данному предмету.</w:t>
      </w:r>
    </w:p>
    <w:p w:rsidR="00096ACF" w:rsidRPr="00A77E6F" w:rsidRDefault="00096ACF" w:rsidP="005450B9">
      <w:pPr>
        <w:spacing w:line="240" w:lineRule="auto"/>
        <w:jc w:val="both"/>
        <w:rPr>
          <w:sz w:val="24"/>
          <w:szCs w:val="24"/>
        </w:rPr>
      </w:pPr>
      <w:r w:rsidRPr="00A77E6F">
        <w:rPr>
          <w:sz w:val="24"/>
          <w:szCs w:val="24"/>
        </w:rPr>
        <w:t>Обучение тьюторов было организовано сочетанием очной и дистанционной форм обучения с привлечением ведущих преподавателей АПК и ППРО Министерства образования и науки Российской Федерации и ярославских ВУЗов.</w:t>
      </w:r>
    </w:p>
    <w:p w:rsidR="00096ACF" w:rsidRPr="00A77E6F" w:rsidRDefault="00096ACF" w:rsidP="005450B9">
      <w:pPr>
        <w:spacing w:line="240" w:lineRule="auto"/>
        <w:jc w:val="both"/>
        <w:rPr>
          <w:sz w:val="24"/>
          <w:szCs w:val="24"/>
        </w:rPr>
      </w:pPr>
      <w:r w:rsidRPr="00A77E6F">
        <w:rPr>
          <w:sz w:val="24"/>
          <w:szCs w:val="24"/>
        </w:rPr>
        <w:t xml:space="preserve">Второй этап обучения (36 часов) на тему «Содержательные и методические особенности преподавания курса «Основы религиозных культур и светской этики» в 5 классе»  прошел для преподавателей ОРКСЭ 5 классов (510 человек). </w:t>
      </w:r>
    </w:p>
    <w:p w:rsidR="000571D0" w:rsidRPr="00A77E6F" w:rsidRDefault="00096ACF" w:rsidP="005450B9">
      <w:pPr>
        <w:spacing w:line="240" w:lineRule="auto"/>
        <w:jc w:val="both"/>
        <w:rPr>
          <w:sz w:val="24"/>
          <w:szCs w:val="24"/>
        </w:rPr>
      </w:pPr>
      <w:r w:rsidRPr="00A77E6F">
        <w:rPr>
          <w:sz w:val="24"/>
          <w:szCs w:val="24"/>
        </w:rPr>
        <w:t xml:space="preserve">Разработаны пакеты дидактических материалов для преподавателей-тренеров (тьюторов) и учителей ОУ в рамках курсов повышения квалификации.  </w:t>
      </w:r>
    </w:p>
    <w:p w:rsidR="00096ACF" w:rsidRPr="00A77E6F" w:rsidRDefault="00C07AD8" w:rsidP="005450B9">
      <w:pPr>
        <w:spacing w:line="240" w:lineRule="auto"/>
        <w:jc w:val="both"/>
        <w:rPr>
          <w:sz w:val="24"/>
          <w:szCs w:val="24"/>
        </w:rPr>
      </w:pPr>
      <w:r w:rsidRPr="00A77E6F">
        <w:rPr>
          <w:sz w:val="24"/>
          <w:szCs w:val="24"/>
        </w:rPr>
        <w:t xml:space="preserve">Специалистами института разработаны проекты рабочих программ по модулям курса ОРКСЭ. </w:t>
      </w:r>
      <w:r w:rsidR="00096ACF" w:rsidRPr="00A77E6F">
        <w:rPr>
          <w:sz w:val="24"/>
          <w:szCs w:val="24"/>
        </w:rPr>
        <w:t xml:space="preserve">В ряде районов области в процессе подготовки учителей по отдельным модулям были разработаны полные комплекты  уроков по двум модулям: «Основы православной культуры», «Основы светской этики». </w:t>
      </w:r>
    </w:p>
    <w:p w:rsidR="00096ACF" w:rsidRPr="00A77E6F" w:rsidRDefault="00096ACF" w:rsidP="005450B9">
      <w:pPr>
        <w:spacing w:line="240" w:lineRule="auto"/>
        <w:jc w:val="both"/>
        <w:rPr>
          <w:sz w:val="24"/>
          <w:szCs w:val="24"/>
        </w:rPr>
      </w:pPr>
      <w:r w:rsidRPr="00A77E6F">
        <w:rPr>
          <w:sz w:val="24"/>
          <w:szCs w:val="24"/>
        </w:rPr>
        <w:t xml:space="preserve">Анализ занятий преподавателей-тренеров (тьюторов) по подготовке учителей школ Ярославской области к введению курса ОРКСЭ показал, что преподаватели-тренеры получили хорошую профессиональную подготовку и способны осуществлять деятельность по обучению учителей на необходимом уровне.  </w:t>
      </w:r>
    </w:p>
    <w:p w:rsidR="00096ACF" w:rsidRPr="00A77E6F" w:rsidRDefault="00096ACF" w:rsidP="005450B9">
      <w:pPr>
        <w:spacing w:line="240" w:lineRule="auto"/>
        <w:jc w:val="both"/>
        <w:rPr>
          <w:sz w:val="24"/>
          <w:szCs w:val="24"/>
        </w:rPr>
      </w:pPr>
      <w:proofErr w:type="gramStart"/>
      <w:r w:rsidRPr="00A77E6F">
        <w:rPr>
          <w:sz w:val="24"/>
          <w:szCs w:val="24"/>
        </w:rPr>
        <w:t xml:space="preserve">В школах составлены удобные для обучающихся расписания занятий, в том числе в тех школах, где осуществляется подвоз участников образовательного процесса. </w:t>
      </w:r>
      <w:proofErr w:type="gramEnd"/>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Учебно-методическое и методическое обеспечение реализации курса</w:t>
      </w:r>
    </w:p>
    <w:p w:rsidR="00096ACF" w:rsidRPr="00A77E6F" w:rsidRDefault="00096ACF" w:rsidP="005450B9">
      <w:pPr>
        <w:spacing w:line="240" w:lineRule="auto"/>
        <w:jc w:val="both"/>
        <w:rPr>
          <w:sz w:val="24"/>
          <w:szCs w:val="24"/>
        </w:rPr>
      </w:pPr>
      <w:proofErr w:type="gramStart"/>
      <w:r w:rsidRPr="00A77E6F">
        <w:rPr>
          <w:sz w:val="24"/>
          <w:szCs w:val="24"/>
        </w:rPr>
        <w:t>Департаментом образования приобретён полный учебно-методический комплект по всем модулям курса для обучающихся, учителей, родителей и в школьные библиотеки (Данилюк А.Я. Основы религиозных культур и светской этики. 4-5 классы:</w:t>
      </w:r>
      <w:proofErr w:type="gramEnd"/>
      <w:r w:rsidRPr="00A77E6F">
        <w:rPr>
          <w:sz w:val="24"/>
          <w:szCs w:val="24"/>
        </w:rPr>
        <w:t xml:space="preserve"> Программа для общеобразовательных учреждений; учебные пособия по всем 6 модулям курса и электронные издания к ним;  Основы религиозных культур и светской этики. Книга для учителя: Справочные материалы для учителей общеобразовательных учреждений</w:t>
      </w:r>
      <w:proofErr w:type="gramStart"/>
      <w:r w:rsidRPr="00A77E6F">
        <w:rPr>
          <w:sz w:val="24"/>
          <w:szCs w:val="24"/>
        </w:rPr>
        <w:t xml:space="preserve"> /П</w:t>
      </w:r>
      <w:proofErr w:type="gramEnd"/>
      <w:r w:rsidRPr="00A77E6F">
        <w:rPr>
          <w:sz w:val="24"/>
          <w:szCs w:val="24"/>
        </w:rPr>
        <w:t xml:space="preserve">од ред. Тишкова В.А., Шапошниковой Т.Д.; Данилюк А.Я. Основы религиозных культур и светской этики: </w:t>
      </w:r>
      <w:proofErr w:type="gramStart"/>
      <w:r w:rsidRPr="00A77E6F">
        <w:rPr>
          <w:sz w:val="24"/>
          <w:szCs w:val="24"/>
        </w:rPr>
        <w:t>Книга для родителей).</w:t>
      </w:r>
      <w:proofErr w:type="gramEnd"/>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МТБ в ОУ для преподавания курса</w:t>
      </w:r>
    </w:p>
    <w:p w:rsidR="00096ACF" w:rsidRPr="00A77E6F" w:rsidRDefault="00096ACF" w:rsidP="005450B9">
      <w:pPr>
        <w:spacing w:line="240" w:lineRule="auto"/>
        <w:jc w:val="both"/>
        <w:rPr>
          <w:sz w:val="24"/>
          <w:szCs w:val="24"/>
        </w:rPr>
      </w:pPr>
      <w:r w:rsidRPr="00A77E6F">
        <w:rPr>
          <w:sz w:val="24"/>
          <w:szCs w:val="24"/>
        </w:rPr>
        <w:t>Для учителей, работающих в 4 классах, предоставлены технические средства обучения, в том числе и компьютеры</w:t>
      </w:r>
      <w:r w:rsidR="00011A63" w:rsidRPr="00A77E6F">
        <w:rPr>
          <w:sz w:val="24"/>
          <w:szCs w:val="24"/>
        </w:rPr>
        <w:t>, доступ к ним у педагогов свободный в соответствии с расписанием</w:t>
      </w:r>
      <w:r w:rsidRPr="00A77E6F">
        <w:rPr>
          <w:sz w:val="24"/>
          <w:szCs w:val="24"/>
        </w:rPr>
        <w:t xml:space="preserve">.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 xml:space="preserve">Информационное сопровождение хода апробации </w:t>
      </w:r>
    </w:p>
    <w:p w:rsidR="000571D0" w:rsidRPr="00A77E6F" w:rsidRDefault="00096ACF" w:rsidP="005450B9">
      <w:pPr>
        <w:spacing w:line="240" w:lineRule="auto"/>
        <w:jc w:val="both"/>
        <w:rPr>
          <w:sz w:val="24"/>
          <w:szCs w:val="24"/>
        </w:rPr>
      </w:pPr>
      <w:r w:rsidRPr="00A77E6F">
        <w:rPr>
          <w:sz w:val="24"/>
          <w:szCs w:val="24"/>
        </w:rPr>
        <w:t>Проведено информационное сопровождение введения курса для руководителей муниципальных органов образования, директоров образовательных учреждений, родителей обучающихся.</w:t>
      </w:r>
    </w:p>
    <w:p w:rsidR="00011A63" w:rsidRPr="00A77E6F" w:rsidRDefault="00011A63" w:rsidP="005450B9">
      <w:pPr>
        <w:spacing w:line="240" w:lineRule="auto"/>
        <w:jc w:val="both"/>
        <w:rPr>
          <w:sz w:val="24"/>
          <w:szCs w:val="24"/>
        </w:rPr>
      </w:pPr>
      <w:r w:rsidRPr="00A77E6F">
        <w:rPr>
          <w:sz w:val="24"/>
          <w:szCs w:val="24"/>
        </w:rPr>
        <w:t>Освещение хода апробации в средствах массовой информации Ярославской области осуществляется по областному телевидению и в муниципальных СМИ.</w:t>
      </w:r>
    </w:p>
    <w:p w:rsidR="00096ACF" w:rsidRPr="00A77E6F" w:rsidRDefault="00096ACF"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Механизмы выбора модуля учащимися и работа с родителями</w:t>
      </w:r>
    </w:p>
    <w:p w:rsidR="00096ACF" w:rsidRPr="00A77E6F" w:rsidRDefault="00096ACF" w:rsidP="005450B9">
      <w:pPr>
        <w:spacing w:line="240" w:lineRule="auto"/>
        <w:jc w:val="both"/>
        <w:rPr>
          <w:sz w:val="24"/>
          <w:szCs w:val="24"/>
        </w:rPr>
      </w:pPr>
      <w:r w:rsidRPr="00A77E6F">
        <w:rPr>
          <w:sz w:val="24"/>
          <w:szCs w:val="24"/>
        </w:rPr>
        <w:t xml:space="preserve">Проведены организационные родительские собрания по выбору родителями (законными представителями) обучающихся модулей курса ОРКСЭ. На вопрос «Проводились ли в школе мероприятия, связанные с организацией и внедрением учебного курса «Основы религиозных культур и светской этики?» ответили </w:t>
      </w:r>
      <w:r w:rsidRPr="00A77E6F">
        <w:rPr>
          <w:sz w:val="24"/>
          <w:szCs w:val="24"/>
        </w:rPr>
        <w:lastRenderedPageBreak/>
        <w:t xml:space="preserve">положительно от 66% до 100% родителей. </w:t>
      </w:r>
      <w:proofErr w:type="gramStart"/>
      <w:r w:rsidRPr="00A77E6F">
        <w:rPr>
          <w:sz w:val="24"/>
          <w:szCs w:val="24"/>
        </w:rPr>
        <w:t>В результате выбор модулей прошел практически безболезненно:  большая часть родителей обучающихся 4 классов остановили выбор на модуле "Основы православной культуры", на втором месте по количеству – модуль «Основы светской этики» минимальный выбор состоялся по "Основам мировых религиозных культур" и "Основам исламской культуры", по модулям "Основы буддийской культуры" и "Основы иудейской культуры" выбора практически не состоялось.</w:t>
      </w:r>
      <w:proofErr w:type="gramEnd"/>
      <w:r w:rsidRPr="00A77E6F">
        <w:rPr>
          <w:sz w:val="24"/>
          <w:szCs w:val="24"/>
        </w:rPr>
        <w:t xml:space="preserve"> Серьёзных конфликтных ситуаций, позволяющих говорить о сложностях введения курса ОРКСЭ в образовательных учреждениях, не было. На вопрос «Что повлияло на Ваш выбор именно этого модуля курса?» большая часть родителей ответила: познавательные интересы ребенка и семейный уклад жизни. Однако в ряде учреждений выбор был сделан по иным основаниям: около 10% родителей ответили, что определяющую роль при выборе модуля играли мнение классного руководителя и пожелания руководства школы.  </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Работа с общественностью</w:t>
      </w:r>
    </w:p>
    <w:p w:rsidR="00096ACF" w:rsidRPr="00A77E6F" w:rsidRDefault="00096ACF" w:rsidP="005450B9">
      <w:pPr>
        <w:spacing w:line="240" w:lineRule="auto"/>
        <w:jc w:val="both"/>
        <w:rPr>
          <w:sz w:val="24"/>
          <w:szCs w:val="24"/>
        </w:rPr>
      </w:pPr>
      <w:r w:rsidRPr="00A77E6F">
        <w:rPr>
          <w:sz w:val="24"/>
          <w:szCs w:val="24"/>
        </w:rPr>
        <w:t xml:space="preserve">Разработка программ повышения квалификации тьюторов и учителей, их </w:t>
      </w:r>
      <w:proofErr w:type="gramStart"/>
      <w:r w:rsidRPr="00A77E6F">
        <w:rPr>
          <w:sz w:val="24"/>
          <w:szCs w:val="24"/>
        </w:rPr>
        <w:t>обучение по модулю</w:t>
      </w:r>
      <w:proofErr w:type="gramEnd"/>
      <w:r w:rsidRPr="00A77E6F">
        <w:rPr>
          <w:sz w:val="24"/>
          <w:szCs w:val="24"/>
        </w:rPr>
        <w:t xml:space="preserve"> «Основы православной культуры» осуществляется в тесном взаимодействии с отделом религиозного образования и </w:t>
      </w:r>
      <w:proofErr w:type="spellStart"/>
      <w:r w:rsidRPr="00A77E6F">
        <w:rPr>
          <w:sz w:val="24"/>
          <w:szCs w:val="24"/>
        </w:rPr>
        <w:t>катехизации</w:t>
      </w:r>
      <w:proofErr w:type="spellEnd"/>
      <w:r w:rsidRPr="00A77E6F">
        <w:rPr>
          <w:sz w:val="24"/>
          <w:szCs w:val="24"/>
        </w:rPr>
        <w:t xml:space="preserve">  Ярославской епархии Московского патриархата.</w:t>
      </w:r>
    </w:p>
    <w:p w:rsidR="00C07AD8" w:rsidRPr="00A77E6F" w:rsidRDefault="00C07AD8" w:rsidP="005450B9">
      <w:pPr>
        <w:spacing w:line="240" w:lineRule="auto"/>
        <w:jc w:val="both"/>
        <w:rPr>
          <w:sz w:val="24"/>
          <w:szCs w:val="24"/>
        </w:rPr>
      </w:pPr>
      <w:r w:rsidRPr="00A77E6F">
        <w:rPr>
          <w:sz w:val="24"/>
          <w:szCs w:val="24"/>
        </w:rPr>
        <w:t>Чрезвычайно положительным моментом проведённой работы по подготовке к введению курса ОРКСЭ в ОУ ЯО является тот факт, что налажено деловое и конструктивное взаимодействие нерелигиозной части общества – учителей, ученых  с  Ярославской епархией и сотрудниками кафедры теологии исторического факультета Ярославского государственного педагогического университета им. К.Д. Ушинского; и религиозная часть общества, и светская часть общества учатся общаться между собой, договариваться, принимать согласованные решения; формировать взаимоприемлемые позиции, которые не ущемляют, а дополняют интересы друг друга. Конфликтов по неприятию курса не было.</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7"/>
        </w:numPr>
        <w:spacing w:line="240" w:lineRule="auto"/>
        <w:rPr>
          <w:b/>
          <w:sz w:val="24"/>
          <w:szCs w:val="24"/>
        </w:rPr>
      </w:pPr>
      <w:r w:rsidRPr="00A77E6F">
        <w:rPr>
          <w:b/>
          <w:sz w:val="24"/>
          <w:szCs w:val="24"/>
        </w:rPr>
        <w:t>Мониторинг процесса апробации комплексного учебного курса</w:t>
      </w:r>
    </w:p>
    <w:p w:rsidR="00C07AD8" w:rsidRPr="00A77E6F" w:rsidRDefault="00C07AD8" w:rsidP="005450B9">
      <w:pPr>
        <w:spacing w:line="240" w:lineRule="auto"/>
        <w:jc w:val="both"/>
        <w:rPr>
          <w:sz w:val="24"/>
          <w:szCs w:val="24"/>
        </w:rPr>
      </w:pPr>
      <w:r w:rsidRPr="00A77E6F">
        <w:rPr>
          <w:sz w:val="24"/>
          <w:szCs w:val="24"/>
        </w:rPr>
        <w:t>В Ярославской области проводился мониторинг процесса апробации. В процессе мониторинга изучалось мнение педагогов, родителей учащихся по следующим вопросам:</w:t>
      </w:r>
    </w:p>
    <w:p w:rsidR="00C07AD8" w:rsidRPr="00A77E6F" w:rsidRDefault="00C07AD8" w:rsidP="00233379">
      <w:pPr>
        <w:pStyle w:val="a3"/>
        <w:numPr>
          <w:ilvl w:val="0"/>
          <w:numId w:val="152"/>
        </w:numPr>
        <w:spacing w:line="240" w:lineRule="auto"/>
        <w:jc w:val="both"/>
        <w:rPr>
          <w:sz w:val="24"/>
          <w:szCs w:val="24"/>
        </w:rPr>
      </w:pPr>
      <w:r w:rsidRPr="00A77E6F">
        <w:rPr>
          <w:sz w:val="24"/>
          <w:szCs w:val="24"/>
        </w:rPr>
        <w:t>мнение педагогов о результативности и эффективности курса при обучении 4-х  классов;</w:t>
      </w:r>
    </w:p>
    <w:p w:rsidR="00C07AD8" w:rsidRPr="00A77E6F" w:rsidRDefault="00C07AD8" w:rsidP="00233379">
      <w:pPr>
        <w:pStyle w:val="a3"/>
        <w:numPr>
          <w:ilvl w:val="0"/>
          <w:numId w:val="152"/>
        </w:numPr>
        <w:spacing w:line="240" w:lineRule="auto"/>
        <w:jc w:val="both"/>
        <w:rPr>
          <w:sz w:val="24"/>
          <w:szCs w:val="24"/>
        </w:rPr>
      </w:pPr>
      <w:r w:rsidRPr="00A77E6F">
        <w:rPr>
          <w:sz w:val="24"/>
          <w:szCs w:val="24"/>
        </w:rPr>
        <w:t xml:space="preserve">мнение педагогов о восприятии нового учебного курса </w:t>
      </w:r>
      <w:proofErr w:type="gramStart"/>
      <w:r w:rsidRPr="00A77E6F">
        <w:rPr>
          <w:sz w:val="24"/>
          <w:szCs w:val="24"/>
        </w:rPr>
        <w:t>обучающимися</w:t>
      </w:r>
      <w:proofErr w:type="gramEnd"/>
      <w:r w:rsidRPr="00A77E6F">
        <w:rPr>
          <w:sz w:val="24"/>
          <w:szCs w:val="24"/>
        </w:rPr>
        <w:t xml:space="preserve"> 4-х классов</w:t>
      </w:r>
    </w:p>
    <w:p w:rsidR="00C07AD8" w:rsidRPr="00A77E6F" w:rsidRDefault="00C07AD8" w:rsidP="00233379">
      <w:pPr>
        <w:pStyle w:val="a3"/>
        <w:numPr>
          <w:ilvl w:val="0"/>
          <w:numId w:val="152"/>
        </w:numPr>
        <w:spacing w:line="240" w:lineRule="auto"/>
        <w:jc w:val="both"/>
        <w:rPr>
          <w:sz w:val="24"/>
          <w:szCs w:val="24"/>
        </w:rPr>
      </w:pPr>
      <w:r w:rsidRPr="00A77E6F">
        <w:rPr>
          <w:sz w:val="24"/>
          <w:szCs w:val="24"/>
        </w:rPr>
        <w:t xml:space="preserve">мнение родителей учащихся о восприятии нового учебного курса </w:t>
      </w:r>
      <w:proofErr w:type="gramStart"/>
      <w:r w:rsidRPr="00A77E6F">
        <w:rPr>
          <w:sz w:val="24"/>
          <w:szCs w:val="24"/>
        </w:rPr>
        <w:t>обучающимися</w:t>
      </w:r>
      <w:proofErr w:type="gramEnd"/>
      <w:r w:rsidRPr="00A77E6F">
        <w:rPr>
          <w:sz w:val="24"/>
          <w:szCs w:val="24"/>
        </w:rPr>
        <w:t xml:space="preserve"> 4-х классов.</w:t>
      </w:r>
    </w:p>
    <w:p w:rsidR="00C07AD8" w:rsidRPr="00A77E6F" w:rsidRDefault="00C07AD8" w:rsidP="005450B9">
      <w:pPr>
        <w:spacing w:line="240" w:lineRule="auto"/>
        <w:jc w:val="both"/>
        <w:rPr>
          <w:sz w:val="24"/>
          <w:szCs w:val="24"/>
        </w:rPr>
      </w:pPr>
      <w:r w:rsidRPr="00A77E6F">
        <w:rPr>
          <w:sz w:val="24"/>
          <w:szCs w:val="24"/>
        </w:rPr>
        <w:t>Также изучалась динамика отношения участников апробации и различных представителей общества к введению нового учебного курса «основы религиозных культур и светской этики».</w:t>
      </w:r>
    </w:p>
    <w:p w:rsidR="000571D0" w:rsidRPr="00A77E6F" w:rsidRDefault="000571D0" w:rsidP="005450B9">
      <w:pPr>
        <w:spacing w:line="240" w:lineRule="auto"/>
        <w:rPr>
          <w:sz w:val="24"/>
          <w:szCs w:val="24"/>
        </w:rPr>
      </w:pPr>
    </w:p>
    <w:p w:rsidR="000571D0" w:rsidRPr="00A77E6F" w:rsidRDefault="000571D0" w:rsidP="005450B9">
      <w:pPr>
        <w:pStyle w:val="a3"/>
        <w:numPr>
          <w:ilvl w:val="0"/>
          <w:numId w:val="66"/>
        </w:numPr>
        <w:spacing w:line="240" w:lineRule="auto"/>
        <w:rPr>
          <w:b/>
          <w:sz w:val="24"/>
          <w:szCs w:val="24"/>
        </w:rPr>
      </w:pPr>
      <w:r w:rsidRPr="00A77E6F">
        <w:rPr>
          <w:b/>
          <w:sz w:val="24"/>
          <w:szCs w:val="24"/>
        </w:rPr>
        <w:t>Информация о трудностях, которые возникают у участников апробации в процессе реализации курса ОРКСЭ</w:t>
      </w:r>
    </w:p>
    <w:p w:rsidR="00C07AD8" w:rsidRPr="00A77E6F" w:rsidRDefault="00C07AD8" w:rsidP="005450B9">
      <w:pPr>
        <w:spacing w:line="240" w:lineRule="auto"/>
        <w:jc w:val="both"/>
        <w:rPr>
          <w:sz w:val="24"/>
          <w:szCs w:val="24"/>
        </w:rPr>
      </w:pPr>
      <w:r w:rsidRPr="00A77E6F">
        <w:rPr>
          <w:sz w:val="24"/>
          <w:szCs w:val="24"/>
        </w:rPr>
        <w:t xml:space="preserve">Вместе с тем на начальном этапе апробации не все участники эксперимента (среди директоров ОУ, преподавателей-тренеров (тьюторов), учителей) имели полное и всестороннее понимание целей, задач и значимости курса.  </w:t>
      </w:r>
    </w:p>
    <w:p w:rsidR="00C07AD8" w:rsidRPr="00A77E6F" w:rsidRDefault="00C07AD8" w:rsidP="005450B9">
      <w:pPr>
        <w:spacing w:line="240" w:lineRule="auto"/>
        <w:jc w:val="both"/>
        <w:rPr>
          <w:sz w:val="24"/>
          <w:szCs w:val="24"/>
        </w:rPr>
      </w:pPr>
      <w:r w:rsidRPr="00A77E6F">
        <w:rPr>
          <w:sz w:val="24"/>
          <w:szCs w:val="24"/>
        </w:rPr>
        <w:t xml:space="preserve">В ходе подготовки преподавателей-тренеров (тьюторов) и учителей ОУ  выявились профессиональные дефициты в работе учителя: учителя начальных классов не владеют в достаточной степени содержанием предмета; учителя второй ступени обучения (учителя истории, МХК и т.п.) не в полной мере владеют методикой работы с </w:t>
      </w:r>
      <w:proofErr w:type="gramStart"/>
      <w:r w:rsidRPr="00A77E6F">
        <w:rPr>
          <w:sz w:val="24"/>
          <w:szCs w:val="24"/>
        </w:rPr>
        <w:t>обучающимися</w:t>
      </w:r>
      <w:proofErr w:type="gramEnd"/>
      <w:r w:rsidRPr="00A77E6F">
        <w:rPr>
          <w:sz w:val="24"/>
          <w:szCs w:val="24"/>
        </w:rPr>
        <w:t xml:space="preserve"> начальной школы. </w:t>
      </w:r>
    </w:p>
    <w:p w:rsidR="00C07AD8" w:rsidRPr="00A77E6F" w:rsidRDefault="00C07AD8" w:rsidP="005450B9">
      <w:pPr>
        <w:spacing w:line="240" w:lineRule="auto"/>
        <w:jc w:val="both"/>
        <w:rPr>
          <w:sz w:val="24"/>
          <w:szCs w:val="24"/>
        </w:rPr>
      </w:pPr>
      <w:r w:rsidRPr="00A77E6F">
        <w:rPr>
          <w:sz w:val="24"/>
          <w:szCs w:val="24"/>
        </w:rPr>
        <w:t xml:space="preserve">Одна из основных сложностей – практическое отсутствие методического аппарата в учебных пособиях (мало иллюстративного материала, мало параллелей с </w:t>
      </w:r>
      <w:r w:rsidRPr="00A77E6F">
        <w:rPr>
          <w:sz w:val="24"/>
          <w:szCs w:val="24"/>
        </w:rPr>
        <w:lastRenderedPageBreak/>
        <w:t>фольклором и художественной литературой и т.п.) и сложная для учащихся 4-5 классов терминология. Так, при опросе обучающихся на вопрос «Понятны ли тебе тексты учебного пособия?» до 17% (в некоторых учреждениях) обучающихся ответили отрицательно.</w:t>
      </w:r>
    </w:p>
    <w:p w:rsidR="00C07AD8" w:rsidRPr="00A77E6F" w:rsidRDefault="00C07AD8" w:rsidP="005450B9">
      <w:pPr>
        <w:spacing w:line="240" w:lineRule="auto"/>
        <w:jc w:val="both"/>
        <w:rPr>
          <w:sz w:val="24"/>
          <w:szCs w:val="24"/>
        </w:rPr>
      </w:pPr>
      <w:r w:rsidRPr="00A77E6F">
        <w:rPr>
          <w:sz w:val="24"/>
          <w:szCs w:val="24"/>
        </w:rPr>
        <w:t>В соответствии с существующей программой апробации курс ОРКСЭ, как мы знаем, «разорван». Есть опасение, что при переходе от 4 класса к 5 классу может возникнуть проблема единой структуры и целостности содержания (особенно при условии, что в 5 классе преподавание модуля может быть передано другому учителю).</w:t>
      </w:r>
    </w:p>
    <w:p w:rsidR="000571D0" w:rsidRPr="00E60738" w:rsidRDefault="000571D0" w:rsidP="005450B9">
      <w:pPr>
        <w:spacing w:line="240" w:lineRule="auto"/>
        <w:jc w:val="both"/>
        <w:rPr>
          <w:sz w:val="24"/>
          <w:szCs w:val="24"/>
        </w:rPr>
      </w:pPr>
    </w:p>
    <w:p w:rsidR="00BF0682" w:rsidRPr="00E60738" w:rsidRDefault="00BF0682" w:rsidP="005450B9">
      <w:pPr>
        <w:spacing w:line="240" w:lineRule="auto"/>
        <w:jc w:val="both"/>
        <w:outlineLvl w:val="0"/>
        <w:rPr>
          <w:color w:val="FF0000"/>
          <w:sz w:val="24"/>
          <w:szCs w:val="24"/>
        </w:rPr>
      </w:pPr>
    </w:p>
    <w:p w:rsidR="00BF0682" w:rsidRPr="00E60738" w:rsidRDefault="00BF0682" w:rsidP="005450B9">
      <w:pPr>
        <w:spacing w:line="240" w:lineRule="auto"/>
        <w:jc w:val="both"/>
        <w:outlineLvl w:val="0"/>
        <w:rPr>
          <w:color w:val="FF0000"/>
          <w:sz w:val="24"/>
          <w:szCs w:val="24"/>
        </w:rPr>
      </w:pPr>
    </w:p>
    <w:p w:rsidR="00BF0682" w:rsidRPr="00E60738" w:rsidRDefault="00BF0682" w:rsidP="005450B9">
      <w:pPr>
        <w:spacing w:line="240" w:lineRule="auto"/>
        <w:jc w:val="both"/>
        <w:outlineLvl w:val="0"/>
        <w:rPr>
          <w:b/>
          <w:i/>
          <w:color w:val="FF0000"/>
          <w:sz w:val="24"/>
          <w:szCs w:val="24"/>
        </w:rPr>
      </w:pPr>
    </w:p>
    <w:sectPr w:rsidR="00BF0682" w:rsidRPr="00E60738" w:rsidSect="00BD5C65">
      <w:footerReference w:type="default" r:id="rId26"/>
      <w:pgSz w:w="11906" w:h="16838"/>
      <w:pgMar w:top="851" w:right="1416" w:bottom="851" w:left="1418" w:header="0" w:footer="284"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6D9" w:rsidRDefault="006676D9" w:rsidP="00E60738">
      <w:pPr>
        <w:spacing w:line="240" w:lineRule="auto"/>
      </w:pPr>
      <w:r>
        <w:separator/>
      </w:r>
    </w:p>
  </w:endnote>
  <w:endnote w:type="continuationSeparator" w:id="0">
    <w:p w:rsidR="006676D9" w:rsidRDefault="006676D9" w:rsidP="00E6073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TimesNewRomanPS-BoldMT">
    <w:altName w:val="Times New Roman"/>
    <w:charset w:val="CC"/>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9001"/>
      <w:docPartObj>
        <w:docPartGallery w:val="Page Numbers (Bottom of Page)"/>
        <w:docPartUnique/>
      </w:docPartObj>
    </w:sdtPr>
    <w:sdtContent>
      <w:p w:rsidR="002B2207" w:rsidRDefault="002D6B40">
        <w:pPr>
          <w:pStyle w:val="af1"/>
          <w:jc w:val="right"/>
        </w:pPr>
        <w:fldSimple w:instr=" PAGE   \* MERGEFORMAT ">
          <w:r w:rsidR="00BD5C65">
            <w:rPr>
              <w:noProof/>
            </w:rPr>
            <w:t>4</w:t>
          </w:r>
        </w:fldSimple>
      </w:p>
    </w:sdtContent>
  </w:sdt>
  <w:p w:rsidR="002B2207" w:rsidRDefault="002B2207">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6D9" w:rsidRDefault="006676D9" w:rsidP="00E60738">
      <w:pPr>
        <w:spacing w:line="240" w:lineRule="auto"/>
      </w:pPr>
      <w:r>
        <w:separator/>
      </w:r>
    </w:p>
  </w:footnote>
  <w:footnote w:type="continuationSeparator" w:id="0">
    <w:p w:rsidR="006676D9" w:rsidRDefault="006676D9" w:rsidP="00E6073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Symbol" w:hAnsi="Symbol" w:cs="OpenSymbol"/>
      </w:rPr>
    </w:lvl>
    <w:lvl w:ilvl="2">
      <w:start w:val="1"/>
      <w:numFmt w:val="bullet"/>
      <w:lvlText w:val=""/>
      <w:lvlJc w:val="left"/>
      <w:pPr>
        <w:tabs>
          <w:tab w:val="num" w:pos="1080"/>
        </w:tabs>
        <w:ind w:left="1080" w:hanging="360"/>
      </w:pPr>
      <w:rPr>
        <w:rFonts w:ascii="Symbol" w:hAnsi="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Symbol" w:hAnsi="Symbol" w:cs="OpenSymbol"/>
      </w:rPr>
    </w:lvl>
    <w:lvl w:ilvl="5">
      <w:start w:val="1"/>
      <w:numFmt w:val="bullet"/>
      <w:lvlText w:val=""/>
      <w:lvlJc w:val="left"/>
      <w:pPr>
        <w:tabs>
          <w:tab w:val="num" w:pos="2160"/>
        </w:tabs>
        <w:ind w:left="2160" w:hanging="360"/>
      </w:pPr>
      <w:rPr>
        <w:rFonts w:ascii="Symbol" w:hAnsi="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Symbol" w:hAnsi="Symbol" w:cs="OpenSymbol"/>
      </w:rPr>
    </w:lvl>
    <w:lvl w:ilvl="8">
      <w:start w:val="1"/>
      <w:numFmt w:val="bullet"/>
      <w:lvlText w:val=""/>
      <w:lvlJc w:val="left"/>
      <w:pPr>
        <w:tabs>
          <w:tab w:val="num" w:pos="3240"/>
        </w:tabs>
        <w:ind w:left="3240" w:hanging="360"/>
      </w:pPr>
      <w:rPr>
        <w:rFonts w:ascii="Symbol" w:hAnsi="Symbol" w:cs="OpenSymbol"/>
      </w:rPr>
    </w:lvl>
  </w:abstractNum>
  <w:abstractNum w:abstractNumId="1">
    <w:nsid w:val="00000002"/>
    <w:multiLevelType w:val="singleLevel"/>
    <w:tmpl w:val="00000002"/>
    <w:name w:val="WW8Num4"/>
    <w:lvl w:ilvl="0">
      <w:start w:val="1"/>
      <w:numFmt w:val="bullet"/>
      <w:lvlText w:val=""/>
      <w:lvlJc w:val="left"/>
      <w:pPr>
        <w:tabs>
          <w:tab w:val="num" w:pos="0"/>
        </w:tabs>
        <w:ind w:left="360" w:hanging="360"/>
      </w:pPr>
      <w:rPr>
        <w:rFonts w:ascii="Symbol" w:hAnsi="Symbol"/>
      </w:rPr>
    </w:lvl>
  </w:abstractNum>
  <w:abstractNum w:abstractNumId="2">
    <w:nsid w:val="00000003"/>
    <w:multiLevelType w:val="multilevel"/>
    <w:tmpl w:val="00000003"/>
    <w:name w:val="WW8Num28"/>
    <w:lvl w:ilvl="0">
      <w:start w:val="1"/>
      <w:numFmt w:val="bullet"/>
      <w:lvlText w:val=""/>
      <w:lvlJc w:val="left"/>
      <w:pPr>
        <w:tabs>
          <w:tab w:val="num" w:pos="720"/>
        </w:tabs>
        <w:ind w:left="720" w:hanging="360"/>
      </w:pPr>
      <w:rPr>
        <w:rFonts w:ascii="Symbol" w:hAnsi="Symbol"/>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6"/>
    <w:multiLevelType w:val="multilevel"/>
    <w:tmpl w:val="00000006"/>
    <w:name w:val="WW8Num30"/>
    <w:lvl w:ilvl="0">
      <w:start w:val="1"/>
      <w:numFmt w:val="bullet"/>
      <w:lvlText w:val=""/>
      <w:lvlJc w:val="left"/>
      <w:pPr>
        <w:tabs>
          <w:tab w:val="num" w:pos="720"/>
        </w:tabs>
        <w:ind w:left="720" w:hanging="360"/>
      </w:pPr>
      <w:rPr>
        <w:rFonts w:ascii="Symbol" w:hAnsi="Symbol"/>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A"/>
    <w:multiLevelType w:val="singleLevel"/>
    <w:tmpl w:val="0000000A"/>
    <w:name w:val="WW8Num6"/>
    <w:lvl w:ilvl="0">
      <w:start w:val="1"/>
      <w:numFmt w:val="decimal"/>
      <w:lvlText w:val="%1."/>
      <w:lvlJc w:val="left"/>
      <w:pPr>
        <w:tabs>
          <w:tab w:val="num" w:pos="-501"/>
        </w:tabs>
        <w:ind w:left="786" w:hanging="360"/>
      </w:pPr>
    </w:lvl>
  </w:abstractNum>
  <w:abstractNum w:abstractNumId="6">
    <w:nsid w:val="0000000B"/>
    <w:multiLevelType w:val="multilevel"/>
    <w:tmpl w:val="83B42DEE"/>
    <w:name w:val="WW8Num7"/>
    <w:lvl w:ilvl="0">
      <w:start w:val="1"/>
      <w:numFmt w:val="decimal"/>
      <w:lvlText w:val="%1."/>
      <w:lvlJc w:val="left"/>
      <w:pPr>
        <w:tabs>
          <w:tab w:val="num" w:pos="0"/>
        </w:tabs>
        <w:ind w:left="567" w:hanging="360"/>
      </w:pPr>
    </w:lvl>
    <w:lvl w:ilvl="1">
      <w:start w:val="4"/>
      <w:numFmt w:val="decimal"/>
      <w:isLgl/>
      <w:lvlText w:val="%1.%2."/>
      <w:lvlJc w:val="left"/>
      <w:pPr>
        <w:ind w:left="927" w:hanging="720"/>
      </w:pPr>
      <w:rPr>
        <w:rFonts w:hint="default"/>
      </w:rPr>
    </w:lvl>
    <w:lvl w:ilvl="2">
      <w:start w:val="1"/>
      <w:numFmt w:val="decimal"/>
      <w:isLgl/>
      <w:lvlText w:val="%1.%2.%3."/>
      <w:lvlJc w:val="left"/>
      <w:pPr>
        <w:ind w:left="927" w:hanging="720"/>
      </w:pPr>
      <w:rPr>
        <w:rFonts w:hint="default"/>
      </w:rPr>
    </w:lvl>
    <w:lvl w:ilvl="3">
      <w:start w:val="1"/>
      <w:numFmt w:val="decimal"/>
      <w:isLgl/>
      <w:lvlText w:val="%1.%2.%3.%4."/>
      <w:lvlJc w:val="left"/>
      <w:pPr>
        <w:ind w:left="1287" w:hanging="1080"/>
      </w:pPr>
      <w:rPr>
        <w:rFonts w:hint="default"/>
      </w:rPr>
    </w:lvl>
    <w:lvl w:ilvl="4">
      <w:start w:val="1"/>
      <w:numFmt w:val="decimal"/>
      <w:isLgl/>
      <w:lvlText w:val="%1.%2.%3.%4.%5."/>
      <w:lvlJc w:val="left"/>
      <w:pPr>
        <w:ind w:left="1287" w:hanging="1080"/>
      </w:pPr>
      <w:rPr>
        <w:rFonts w:hint="default"/>
      </w:rPr>
    </w:lvl>
    <w:lvl w:ilvl="5">
      <w:start w:val="1"/>
      <w:numFmt w:val="decimal"/>
      <w:isLgl/>
      <w:lvlText w:val="%1.%2.%3.%4.%5.%6."/>
      <w:lvlJc w:val="left"/>
      <w:pPr>
        <w:ind w:left="1647" w:hanging="1440"/>
      </w:pPr>
      <w:rPr>
        <w:rFonts w:hint="default"/>
      </w:rPr>
    </w:lvl>
    <w:lvl w:ilvl="6">
      <w:start w:val="1"/>
      <w:numFmt w:val="decimal"/>
      <w:isLgl/>
      <w:lvlText w:val="%1.%2.%3.%4.%5.%6.%7."/>
      <w:lvlJc w:val="left"/>
      <w:pPr>
        <w:ind w:left="2007" w:hanging="1800"/>
      </w:pPr>
      <w:rPr>
        <w:rFonts w:hint="default"/>
      </w:rPr>
    </w:lvl>
    <w:lvl w:ilvl="7">
      <w:start w:val="1"/>
      <w:numFmt w:val="decimal"/>
      <w:isLgl/>
      <w:lvlText w:val="%1.%2.%3.%4.%5.%6.%7.%8."/>
      <w:lvlJc w:val="left"/>
      <w:pPr>
        <w:ind w:left="2007" w:hanging="1800"/>
      </w:pPr>
      <w:rPr>
        <w:rFonts w:hint="default"/>
      </w:rPr>
    </w:lvl>
    <w:lvl w:ilvl="8">
      <w:start w:val="1"/>
      <w:numFmt w:val="decimal"/>
      <w:isLgl/>
      <w:lvlText w:val="%1.%2.%3.%4.%5.%6.%7.%8.%9."/>
      <w:lvlJc w:val="left"/>
      <w:pPr>
        <w:ind w:left="2367" w:hanging="2160"/>
      </w:pPr>
      <w:rPr>
        <w:rFonts w:hint="default"/>
      </w:rPr>
    </w:lvl>
  </w:abstractNum>
  <w:abstractNum w:abstractNumId="7">
    <w:nsid w:val="00000016"/>
    <w:multiLevelType w:val="multilevel"/>
    <w:tmpl w:val="00000016"/>
    <w:name w:val="WW8Num2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17"/>
    <w:multiLevelType w:val="multilevel"/>
    <w:tmpl w:val="00000017"/>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18"/>
    <w:multiLevelType w:val="multilevel"/>
    <w:tmpl w:val="00000018"/>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19"/>
    <w:multiLevelType w:val="multilevel"/>
    <w:tmpl w:val="00000019"/>
    <w:name w:val="WW8Num9"/>
    <w:lvl w:ilvl="0">
      <w:start w:val="1"/>
      <w:numFmt w:val="bullet"/>
      <w:lvlText w:val=""/>
      <w:lvlJc w:val="left"/>
      <w:pPr>
        <w:tabs>
          <w:tab w:val="num" w:pos="0"/>
        </w:tabs>
        <w:ind w:left="1364"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20"/>
    <w:multiLevelType w:val="singleLevel"/>
    <w:tmpl w:val="00000020"/>
    <w:name w:val="WW8Num37"/>
    <w:lvl w:ilvl="0">
      <w:start w:val="1"/>
      <w:numFmt w:val="bullet"/>
      <w:lvlText w:val=""/>
      <w:lvlJc w:val="left"/>
      <w:pPr>
        <w:tabs>
          <w:tab w:val="num" w:pos="720"/>
        </w:tabs>
        <w:ind w:left="720" w:hanging="360"/>
      </w:pPr>
      <w:rPr>
        <w:rFonts w:ascii="Symbol" w:hAnsi="Symbol"/>
      </w:rPr>
    </w:lvl>
  </w:abstractNum>
  <w:abstractNum w:abstractNumId="12">
    <w:nsid w:val="01670321"/>
    <w:multiLevelType w:val="hybridMultilevel"/>
    <w:tmpl w:val="71400D46"/>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0430622C"/>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04887DF2"/>
    <w:multiLevelType w:val="hybridMultilevel"/>
    <w:tmpl w:val="0792B9E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049C7703"/>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05263028"/>
    <w:multiLevelType w:val="hybridMultilevel"/>
    <w:tmpl w:val="3134262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05A003FC"/>
    <w:multiLevelType w:val="hybridMultilevel"/>
    <w:tmpl w:val="12C09192"/>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6257B6F"/>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075F6699"/>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07CA00A3"/>
    <w:multiLevelType w:val="hybridMultilevel"/>
    <w:tmpl w:val="539ABFCA"/>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07CF3172"/>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07E509E5"/>
    <w:multiLevelType w:val="hybridMultilevel"/>
    <w:tmpl w:val="70C82E6E"/>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08BA02D9"/>
    <w:multiLevelType w:val="multilevel"/>
    <w:tmpl w:val="D206C3EE"/>
    <w:lvl w:ilvl="0">
      <w:start w:val="1"/>
      <w:numFmt w:val="decimal"/>
      <w:lvlText w:val="%1)"/>
      <w:lvlJc w:val="left"/>
      <w:pPr>
        <w:tabs>
          <w:tab w:val="num" w:pos="219"/>
        </w:tabs>
        <w:ind w:left="786" w:hanging="360"/>
      </w:pPr>
    </w:lvl>
    <w:lvl w:ilvl="1">
      <w:start w:val="4"/>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4">
    <w:nsid w:val="09EB21D2"/>
    <w:multiLevelType w:val="hybridMultilevel"/>
    <w:tmpl w:val="46DCF49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0A301015"/>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0A7724CD"/>
    <w:multiLevelType w:val="hybridMultilevel"/>
    <w:tmpl w:val="E8F6C1F6"/>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0ABC7EAA"/>
    <w:multiLevelType w:val="hybridMultilevel"/>
    <w:tmpl w:val="4E325128"/>
    <w:lvl w:ilvl="0" w:tplc="82F220E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0AF75194"/>
    <w:multiLevelType w:val="hybridMultilevel"/>
    <w:tmpl w:val="AFACE9E6"/>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0AFB6A5E"/>
    <w:multiLevelType w:val="hybridMultilevel"/>
    <w:tmpl w:val="CF00B7AA"/>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0B240DC7"/>
    <w:multiLevelType w:val="hybridMultilevel"/>
    <w:tmpl w:val="98A22BA0"/>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0C0D1333"/>
    <w:multiLevelType w:val="hybridMultilevel"/>
    <w:tmpl w:val="7BF86F6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0C740027"/>
    <w:multiLevelType w:val="hybridMultilevel"/>
    <w:tmpl w:val="F39439EE"/>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0C99079C"/>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0CC756C6"/>
    <w:multiLevelType w:val="hybridMultilevel"/>
    <w:tmpl w:val="60F874A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0E371042"/>
    <w:multiLevelType w:val="hybridMultilevel"/>
    <w:tmpl w:val="F32ED564"/>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0E410614"/>
    <w:multiLevelType w:val="hybridMultilevel"/>
    <w:tmpl w:val="B7583774"/>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0F3B7A87"/>
    <w:multiLevelType w:val="hybridMultilevel"/>
    <w:tmpl w:val="B276FF60"/>
    <w:lvl w:ilvl="0" w:tplc="82F220E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nsid w:val="0F5F7307"/>
    <w:multiLevelType w:val="hybridMultilevel"/>
    <w:tmpl w:val="516AA5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0FC8262E"/>
    <w:multiLevelType w:val="hybridMultilevel"/>
    <w:tmpl w:val="C5B41C24"/>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0E30E65"/>
    <w:multiLevelType w:val="hybridMultilevel"/>
    <w:tmpl w:val="09F42832"/>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10ED1052"/>
    <w:multiLevelType w:val="hybridMultilevel"/>
    <w:tmpl w:val="9E18AA4E"/>
    <w:lvl w:ilvl="0" w:tplc="04190011">
      <w:start w:val="1"/>
      <w:numFmt w:val="decimal"/>
      <w:lvlText w:val="%1)"/>
      <w:lvlJc w:val="left"/>
      <w:pPr>
        <w:ind w:left="1429" w:hanging="360"/>
      </w:pPr>
    </w:lvl>
    <w:lvl w:ilvl="1" w:tplc="04190011">
      <w:start w:val="1"/>
      <w:numFmt w:val="decimal"/>
      <w:lvlText w:val="%2)"/>
      <w:lvlJc w:val="left"/>
      <w:pPr>
        <w:ind w:left="360"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111A3E08"/>
    <w:multiLevelType w:val="hybridMultilevel"/>
    <w:tmpl w:val="D7463AA4"/>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11E66218"/>
    <w:multiLevelType w:val="hybridMultilevel"/>
    <w:tmpl w:val="1EA4F0F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123949E9"/>
    <w:multiLevelType w:val="hybridMultilevel"/>
    <w:tmpl w:val="5188456E"/>
    <w:lvl w:ilvl="0" w:tplc="39DADB3E">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125E64F7"/>
    <w:multiLevelType w:val="hybridMultilevel"/>
    <w:tmpl w:val="5518F3DC"/>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12FD2200"/>
    <w:multiLevelType w:val="multilevel"/>
    <w:tmpl w:val="232001E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7">
    <w:nsid w:val="14791AEA"/>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149D00DE"/>
    <w:multiLevelType w:val="hybridMultilevel"/>
    <w:tmpl w:val="F68E5DF6"/>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14EE3448"/>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150173B2"/>
    <w:multiLevelType w:val="hybridMultilevel"/>
    <w:tmpl w:val="7E86372A"/>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16AA2444"/>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170C4FFA"/>
    <w:multiLevelType w:val="hybridMultilevel"/>
    <w:tmpl w:val="BE4040A8"/>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nsid w:val="181221D4"/>
    <w:multiLevelType w:val="hybridMultilevel"/>
    <w:tmpl w:val="FCA27DB0"/>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18536BEB"/>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18A3487B"/>
    <w:multiLevelType w:val="hybridMultilevel"/>
    <w:tmpl w:val="A1A0F5D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nsid w:val="19DA63B6"/>
    <w:multiLevelType w:val="hybridMultilevel"/>
    <w:tmpl w:val="2DEE476C"/>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1A9045B7"/>
    <w:multiLevelType w:val="hybridMultilevel"/>
    <w:tmpl w:val="872657B2"/>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1B571F50"/>
    <w:multiLevelType w:val="hybridMultilevel"/>
    <w:tmpl w:val="F18298E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nsid w:val="1BBB7C79"/>
    <w:multiLevelType w:val="hybridMultilevel"/>
    <w:tmpl w:val="0DA6D520"/>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nsid w:val="1CA22D80"/>
    <w:multiLevelType w:val="hybridMultilevel"/>
    <w:tmpl w:val="9C308C90"/>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nsid w:val="1CAB78C1"/>
    <w:multiLevelType w:val="hybridMultilevel"/>
    <w:tmpl w:val="445E1838"/>
    <w:lvl w:ilvl="0" w:tplc="FDC0712C">
      <w:start w:val="1"/>
      <w:numFmt w:val="bullet"/>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1DA1608B"/>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1F67676B"/>
    <w:multiLevelType w:val="hybridMultilevel"/>
    <w:tmpl w:val="94E4869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4">
    <w:nsid w:val="20B27E47"/>
    <w:multiLevelType w:val="hybridMultilevel"/>
    <w:tmpl w:val="6556FDCE"/>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nsid w:val="2122520C"/>
    <w:multiLevelType w:val="hybridMultilevel"/>
    <w:tmpl w:val="C7AA4566"/>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1950341"/>
    <w:multiLevelType w:val="hybridMultilevel"/>
    <w:tmpl w:val="70E0A10E"/>
    <w:lvl w:ilvl="0" w:tplc="39DADB3E">
      <w:start w:val="1"/>
      <w:numFmt w:val="bullet"/>
      <w:lvlText w:val=""/>
      <w:lvlJc w:val="left"/>
      <w:pPr>
        <w:ind w:left="786" w:hanging="360"/>
      </w:pPr>
      <w:rPr>
        <w:rFonts w:ascii="Symbol" w:hAnsi="Symbol" w:hint="default"/>
        <w:sz w:val="2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7">
    <w:nsid w:val="227A484F"/>
    <w:multiLevelType w:val="hybridMultilevel"/>
    <w:tmpl w:val="76ECCCAE"/>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nsid w:val="234C5E7A"/>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nsid w:val="24E645D0"/>
    <w:multiLevelType w:val="hybridMultilevel"/>
    <w:tmpl w:val="0916D97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0">
    <w:nsid w:val="250D2E76"/>
    <w:multiLevelType w:val="hybridMultilevel"/>
    <w:tmpl w:val="384299CC"/>
    <w:lvl w:ilvl="0" w:tplc="BB1A54F4">
      <w:start w:val="1"/>
      <w:numFmt w:val="bullet"/>
      <w:lvlText w:val=""/>
      <w:lvlJc w:val="left"/>
      <w:pPr>
        <w:ind w:left="360" w:hanging="360"/>
      </w:pPr>
      <w:rPr>
        <w:rFonts w:ascii="Symbol" w:hAnsi="Symbol" w:hint="default"/>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1">
    <w:nsid w:val="26331C11"/>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nsid w:val="2672231F"/>
    <w:multiLevelType w:val="hybridMultilevel"/>
    <w:tmpl w:val="0E8EBC4E"/>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3">
    <w:nsid w:val="26E151FA"/>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nsid w:val="27FA5AF9"/>
    <w:multiLevelType w:val="hybridMultilevel"/>
    <w:tmpl w:val="7EDC3C44"/>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nsid w:val="28615AB8"/>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nsid w:val="28627B65"/>
    <w:multiLevelType w:val="hybridMultilevel"/>
    <w:tmpl w:val="4ECC4216"/>
    <w:lvl w:ilvl="0" w:tplc="BB1A54F4">
      <w:start w:val="1"/>
      <w:numFmt w:val="bullet"/>
      <w:lvlText w:val=""/>
      <w:lvlJc w:val="left"/>
      <w:pPr>
        <w:ind w:left="360" w:hanging="360"/>
      </w:pPr>
      <w:rPr>
        <w:rFonts w:ascii="Symbol" w:hAnsi="Symbol" w:hint="default"/>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nsid w:val="28894EDC"/>
    <w:multiLevelType w:val="hybridMultilevel"/>
    <w:tmpl w:val="228A4922"/>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8">
    <w:nsid w:val="2915532E"/>
    <w:multiLevelType w:val="hybridMultilevel"/>
    <w:tmpl w:val="81FE7CAC"/>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nsid w:val="29D34128"/>
    <w:multiLevelType w:val="hybridMultilevel"/>
    <w:tmpl w:val="BF2EE67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0">
    <w:nsid w:val="2A984FEC"/>
    <w:multiLevelType w:val="hybridMultilevel"/>
    <w:tmpl w:val="8B0241B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2BDA7874"/>
    <w:multiLevelType w:val="hybridMultilevel"/>
    <w:tmpl w:val="B6686614"/>
    <w:lvl w:ilvl="0" w:tplc="FDC0712C">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513"/>
        </w:tabs>
        <w:ind w:left="513" w:hanging="360"/>
      </w:pPr>
    </w:lvl>
    <w:lvl w:ilvl="2" w:tplc="04190005">
      <w:start w:val="1"/>
      <w:numFmt w:val="decimal"/>
      <w:lvlText w:val="%3."/>
      <w:lvlJc w:val="left"/>
      <w:pPr>
        <w:tabs>
          <w:tab w:val="num" w:pos="1233"/>
        </w:tabs>
        <w:ind w:left="1233" w:hanging="360"/>
      </w:pPr>
    </w:lvl>
    <w:lvl w:ilvl="3" w:tplc="04190001">
      <w:start w:val="1"/>
      <w:numFmt w:val="decimal"/>
      <w:lvlText w:val="%4."/>
      <w:lvlJc w:val="left"/>
      <w:pPr>
        <w:tabs>
          <w:tab w:val="num" w:pos="1953"/>
        </w:tabs>
        <w:ind w:left="1953" w:hanging="360"/>
      </w:pPr>
    </w:lvl>
    <w:lvl w:ilvl="4" w:tplc="04190003">
      <w:start w:val="1"/>
      <w:numFmt w:val="decimal"/>
      <w:lvlText w:val="%5."/>
      <w:lvlJc w:val="left"/>
      <w:pPr>
        <w:tabs>
          <w:tab w:val="num" w:pos="2673"/>
        </w:tabs>
        <w:ind w:left="2673" w:hanging="360"/>
      </w:pPr>
    </w:lvl>
    <w:lvl w:ilvl="5" w:tplc="04190005">
      <w:start w:val="1"/>
      <w:numFmt w:val="decimal"/>
      <w:lvlText w:val="%6."/>
      <w:lvlJc w:val="left"/>
      <w:pPr>
        <w:tabs>
          <w:tab w:val="num" w:pos="3393"/>
        </w:tabs>
        <w:ind w:left="3393" w:hanging="360"/>
      </w:pPr>
    </w:lvl>
    <w:lvl w:ilvl="6" w:tplc="04190001">
      <w:start w:val="1"/>
      <w:numFmt w:val="decimal"/>
      <w:lvlText w:val="%7."/>
      <w:lvlJc w:val="left"/>
      <w:pPr>
        <w:tabs>
          <w:tab w:val="num" w:pos="4113"/>
        </w:tabs>
        <w:ind w:left="4113" w:hanging="360"/>
      </w:pPr>
    </w:lvl>
    <w:lvl w:ilvl="7" w:tplc="04190003">
      <w:start w:val="1"/>
      <w:numFmt w:val="decimal"/>
      <w:lvlText w:val="%8."/>
      <w:lvlJc w:val="left"/>
      <w:pPr>
        <w:tabs>
          <w:tab w:val="num" w:pos="4833"/>
        </w:tabs>
        <w:ind w:left="4833" w:hanging="360"/>
      </w:pPr>
    </w:lvl>
    <w:lvl w:ilvl="8" w:tplc="04190005">
      <w:start w:val="1"/>
      <w:numFmt w:val="decimal"/>
      <w:lvlText w:val="%9."/>
      <w:lvlJc w:val="left"/>
      <w:pPr>
        <w:tabs>
          <w:tab w:val="num" w:pos="5553"/>
        </w:tabs>
        <w:ind w:left="5553" w:hanging="360"/>
      </w:pPr>
    </w:lvl>
  </w:abstractNum>
  <w:abstractNum w:abstractNumId="82">
    <w:nsid w:val="2C380996"/>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3">
    <w:nsid w:val="2D23549D"/>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nsid w:val="30020094"/>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5">
    <w:nsid w:val="307D5815"/>
    <w:multiLevelType w:val="hybridMultilevel"/>
    <w:tmpl w:val="C9E29848"/>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nsid w:val="340720D7"/>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7">
    <w:nsid w:val="343761BF"/>
    <w:multiLevelType w:val="hybridMultilevel"/>
    <w:tmpl w:val="3F3EA0FE"/>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nsid w:val="34706E2C"/>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9">
    <w:nsid w:val="3535709D"/>
    <w:multiLevelType w:val="hybridMultilevel"/>
    <w:tmpl w:val="2272D580"/>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0">
    <w:nsid w:val="354D194B"/>
    <w:multiLevelType w:val="hybridMultilevel"/>
    <w:tmpl w:val="F2FAE3B0"/>
    <w:lvl w:ilvl="0" w:tplc="BB1A54F4">
      <w:start w:val="1"/>
      <w:numFmt w:val="bullet"/>
      <w:lvlText w:val=""/>
      <w:lvlJc w:val="left"/>
      <w:pPr>
        <w:ind w:left="360" w:hanging="360"/>
      </w:pPr>
      <w:rPr>
        <w:rFonts w:ascii="Symbol" w:hAnsi="Symbol"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1">
    <w:nsid w:val="371E3105"/>
    <w:multiLevelType w:val="hybridMultilevel"/>
    <w:tmpl w:val="B566AF46"/>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37BE2C9E"/>
    <w:multiLevelType w:val="hybridMultilevel"/>
    <w:tmpl w:val="C992789C"/>
    <w:lvl w:ilvl="0" w:tplc="82F220E0">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38A713C5"/>
    <w:multiLevelType w:val="hybridMultilevel"/>
    <w:tmpl w:val="4F30382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nsid w:val="38FF526E"/>
    <w:multiLevelType w:val="hybridMultilevel"/>
    <w:tmpl w:val="3B5A6EB0"/>
    <w:lvl w:ilvl="0" w:tplc="5568EE2A">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99D68C3"/>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6">
    <w:nsid w:val="3AED4EC8"/>
    <w:multiLevelType w:val="hybridMultilevel"/>
    <w:tmpl w:val="15AA9B6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7">
    <w:nsid w:val="3C08320D"/>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nsid w:val="3CDA28C8"/>
    <w:multiLevelType w:val="multilevel"/>
    <w:tmpl w:val="7542EDE6"/>
    <w:lvl w:ilvl="0">
      <w:start w:val="1"/>
      <w:numFmt w:val="bullet"/>
      <w:lvlText w:val=""/>
      <w:lvlJc w:val="left"/>
      <w:pPr>
        <w:tabs>
          <w:tab w:val="num" w:pos="-1004"/>
        </w:tabs>
        <w:ind w:left="360" w:hanging="360"/>
      </w:pPr>
      <w:rPr>
        <w:rFonts w:ascii="Symbol" w:hAnsi="Symbol" w:hint="default"/>
      </w:rPr>
    </w:lvl>
    <w:lvl w:ilvl="1">
      <w:start w:val="1"/>
      <w:numFmt w:val="decimal"/>
      <w:lvlText w:val="%2."/>
      <w:lvlJc w:val="left"/>
      <w:pPr>
        <w:tabs>
          <w:tab w:val="num" w:pos="76"/>
        </w:tabs>
        <w:ind w:left="76" w:hanging="360"/>
      </w:pPr>
    </w:lvl>
    <w:lvl w:ilvl="2">
      <w:start w:val="1"/>
      <w:numFmt w:val="decimal"/>
      <w:lvlText w:val="%3."/>
      <w:lvlJc w:val="left"/>
      <w:pPr>
        <w:tabs>
          <w:tab w:val="num" w:pos="436"/>
        </w:tabs>
        <w:ind w:left="436" w:hanging="360"/>
      </w:pPr>
    </w:lvl>
    <w:lvl w:ilvl="3">
      <w:start w:val="1"/>
      <w:numFmt w:val="decimal"/>
      <w:lvlText w:val="%4."/>
      <w:lvlJc w:val="left"/>
      <w:pPr>
        <w:tabs>
          <w:tab w:val="num" w:pos="796"/>
        </w:tabs>
        <w:ind w:left="796" w:hanging="360"/>
      </w:pPr>
    </w:lvl>
    <w:lvl w:ilvl="4">
      <w:start w:val="1"/>
      <w:numFmt w:val="decimal"/>
      <w:lvlText w:val="%5."/>
      <w:lvlJc w:val="left"/>
      <w:pPr>
        <w:tabs>
          <w:tab w:val="num" w:pos="1156"/>
        </w:tabs>
        <w:ind w:left="1156" w:hanging="360"/>
      </w:pPr>
    </w:lvl>
    <w:lvl w:ilvl="5">
      <w:start w:val="1"/>
      <w:numFmt w:val="decimal"/>
      <w:lvlText w:val="%6."/>
      <w:lvlJc w:val="left"/>
      <w:pPr>
        <w:tabs>
          <w:tab w:val="num" w:pos="1516"/>
        </w:tabs>
        <w:ind w:left="1516" w:hanging="360"/>
      </w:pPr>
    </w:lvl>
    <w:lvl w:ilvl="6">
      <w:start w:val="1"/>
      <w:numFmt w:val="decimal"/>
      <w:lvlText w:val="%7."/>
      <w:lvlJc w:val="left"/>
      <w:pPr>
        <w:tabs>
          <w:tab w:val="num" w:pos="1876"/>
        </w:tabs>
        <w:ind w:left="1876" w:hanging="360"/>
      </w:pPr>
    </w:lvl>
    <w:lvl w:ilvl="7">
      <w:start w:val="1"/>
      <w:numFmt w:val="decimal"/>
      <w:lvlText w:val="%8."/>
      <w:lvlJc w:val="left"/>
      <w:pPr>
        <w:tabs>
          <w:tab w:val="num" w:pos="2236"/>
        </w:tabs>
        <w:ind w:left="2236" w:hanging="360"/>
      </w:pPr>
    </w:lvl>
    <w:lvl w:ilvl="8">
      <w:start w:val="1"/>
      <w:numFmt w:val="decimal"/>
      <w:lvlText w:val="%9."/>
      <w:lvlJc w:val="left"/>
      <w:pPr>
        <w:tabs>
          <w:tab w:val="num" w:pos="2596"/>
        </w:tabs>
        <w:ind w:left="2596" w:hanging="360"/>
      </w:pPr>
    </w:lvl>
  </w:abstractNum>
  <w:abstractNum w:abstractNumId="99">
    <w:nsid w:val="3CF6611A"/>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nsid w:val="3EDF3E1C"/>
    <w:multiLevelType w:val="hybridMultilevel"/>
    <w:tmpl w:val="EE46A00E"/>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nsid w:val="3F6725FB"/>
    <w:multiLevelType w:val="hybridMultilevel"/>
    <w:tmpl w:val="91B08D2E"/>
    <w:lvl w:ilvl="0" w:tplc="82F220E0">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102">
    <w:nsid w:val="3FB701E4"/>
    <w:multiLevelType w:val="hybridMultilevel"/>
    <w:tmpl w:val="77300FC6"/>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3">
    <w:nsid w:val="41C272BA"/>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4">
    <w:nsid w:val="43E730EF"/>
    <w:multiLevelType w:val="hybridMultilevel"/>
    <w:tmpl w:val="049404C0"/>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5">
    <w:nsid w:val="440A6F2F"/>
    <w:multiLevelType w:val="hybridMultilevel"/>
    <w:tmpl w:val="631C88EC"/>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6">
    <w:nsid w:val="441819AE"/>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nsid w:val="44B62CF0"/>
    <w:multiLevelType w:val="hybridMultilevel"/>
    <w:tmpl w:val="3E268E6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nsid w:val="475E1789"/>
    <w:multiLevelType w:val="hybridMultilevel"/>
    <w:tmpl w:val="2418F13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9">
    <w:nsid w:val="487C039B"/>
    <w:multiLevelType w:val="hybridMultilevel"/>
    <w:tmpl w:val="134819D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0">
    <w:nsid w:val="49115715"/>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1">
    <w:nsid w:val="4B2749F4"/>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2">
    <w:nsid w:val="4B314AC1"/>
    <w:multiLevelType w:val="hybridMultilevel"/>
    <w:tmpl w:val="3A38E0A8"/>
    <w:lvl w:ilvl="0" w:tplc="04190011">
      <w:start w:val="1"/>
      <w:numFmt w:val="decimal"/>
      <w:lvlText w:val="%1)"/>
      <w:lvlJc w:val="left"/>
      <w:pPr>
        <w:ind w:left="1429" w:hanging="360"/>
      </w:pPr>
    </w:lvl>
    <w:lvl w:ilvl="1" w:tplc="04190011">
      <w:start w:val="1"/>
      <w:numFmt w:val="decimal"/>
      <w:lvlText w:val="%2)"/>
      <w:lvlJc w:val="left"/>
      <w:pPr>
        <w:ind w:left="360"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nsid w:val="4C494E72"/>
    <w:multiLevelType w:val="hybridMultilevel"/>
    <w:tmpl w:val="306E78AA"/>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4">
    <w:nsid w:val="4C4A7D6E"/>
    <w:multiLevelType w:val="hybridMultilevel"/>
    <w:tmpl w:val="6FB28074"/>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nsid w:val="4C940312"/>
    <w:multiLevelType w:val="hybridMultilevel"/>
    <w:tmpl w:val="E2FED912"/>
    <w:lvl w:ilvl="0" w:tplc="04190011">
      <w:start w:val="1"/>
      <w:numFmt w:val="decimal"/>
      <w:lvlText w:val="%1)"/>
      <w:lvlJc w:val="left"/>
      <w:pPr>
        <w:tabs>
          <w:tab w:val="num" w:pos="360"/>
        </w:tabs>
        <w:ind w:left="360" w:hanging="360"/>
      </w:pPr>
    </w:lvl>
    <w:lvl w:ilvl="1" w:tplc="70BEB038">
      <w:numFmt w:val="bullet"/>
      <w:lvlText w:val="-"/>
      <w:lvlJc w:val="left"/>
      <w:pPr>
        <w:tabs>
          <w:tab w:val="num" w:pos="1060"/>
        </w:tabs>
        <w:ind w:left="1060" w:hanging="34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6">
    <w:nsid w:val="4CD301CA"/>
    <w:multiLevelType w:val="multilevel"/>
    <w:tmpl w:val="A4840C3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17">
    <w:nsid w:val="4D9E6826"/>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8">
    <w:nsid w:val="4E444ECF"/>
    <w:multiLevelType w:val="hybridMultilevel"/>
    <w:tmpl w:val="29004ACE"/>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4E960473"/>
    <w:multiLevelType w:val="hybridMultilevel"/>
    <w:tmpl w:val="FA9A86CA"/>
    <w:lvl w:ilvl="0" w:tplc="5568EE2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0">
    <w:nsid w:val="4F1D55A1"/>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1">
    <w:nsid w:val="4F426DD2"/>
    <w:multiLevelType w:val="hybridMultilevel"/>
    <w:tmpl w:val="A9C45BFA"/>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2">
    <w:nsid w:val="4F8A39C4"/>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3">
    <w:nsid w:val="4FD310F5"/>
    <w:multiLevelType w:val="hybridMultilevel"/>
    <w:tmpl w:val="91B66506"/>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4">
    <w:nsid w:val="4FF404E9"/>
    <w:multiLevelType w:val="hybridMultilevel"/>
    <w:tmpl w:val="FE44318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50157EC0"/>
    <w:multiLevelType w:val="hybridMultilevel"/>
    <w:tmpl w:val="DFAE9DDA"/>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6">
    <w:nsid w:val="51684A0B"/>
    <w:multiLevelType w:val="hybridMultilevel"/>
    <w:tmpl w:val="A26EC358"/>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nsid w:val="53D14118"/>
    <w:multiLevelType w:val="hybridMultilevel"/>
    <w:tmpl w:val="F89C1138"/>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8">
    <w:nsid w:val="541A2443"/>
    <w:multiLevelType w:val="hybridMultilevel"/>
    <w:tmpl w:val="2B526F8E"/>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9">
    <w:nsid w:val="541C75D9"/>
    <w:multiLevelType w:val="hybridMultilevel"/>
    <w:tmpl w:val="8F5E73CE"/>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0">
    <w:nsid w:val="54F91354"/>
    <w:multiLevelType w:val="hybridMultilevel"/>
    <w:tmpl w:val="59BE2670"/>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1">
    <w:nsid w:val="56152FA0"/>
    <w:multiLevelType w:val="hybridMultilevel"/>
    <w:tmpl w:val="7DB271DA"/>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57AB0EF1"/>
    <w:multiLevelType w:val="hybridMultilevel"/>
    <w:tmpl w:val="D1B21FB4"/>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3">
    <w:nsid w:val="5A0006DC"/>
    <w:multiLevelType w:val="hybridMultilevel"/>
    <w:tmpl w:val="951E3048"/>
    <w:lvl w:ilvl="0" w:tplc="BB1A54F4">
      <w:start w:val="1"/>
      <w:numFmt w:val="bullet"/>
      <w:lvlText w:val=""/>
      <w:lvlJc w:val="left"/>
      <w:pPr>
        <w:ind w:left="36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5A292730"/>
    <w:multiLevelType w:val="hybridMultilevel"/>
    <w:tmpl w:val="1598E580"/>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5">
    <w:nsid w:val="5A843756"/>
    <w:multiLevelType w:val="hybridMultilevel"/>
    <w:tmpl w:val="24F42DBE"/>
    <w:lvl w:ilvl="0" w:tplc="82F220E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6">
    <w:nsid w:val="5AFC3741"/>
    <w:multiLevelType w:val="hybridMultilevel"/>
    <w:tmpl w:val="1086617E"/>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7">
    <w:nsid w:val="5BD248C4"/>
    <w:multiLevelType w:val="hybridMultilevel"/>
    <w:tmpl w:val="B7E2F11E"/>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8">
    <w:nsid w:val="5C283DDD"/>
    <w:multiLevelType w:val="multilevel"/>
    <w:tmpl w:val="6D64EEA2"/>
    <w:lvl w:ilvl="0">
      <w:start w:val="1"/>
      <w:numFmt w:val="decimal"/>
      <w:lvlText w:val="%1."/>
      <w:lvlJc w:val="left"/>
      <w:pPr>
        <w:tabs>
          <w:tab w:val="num" w:pos="360"/>
        </w:tabs>
        <w:ind w:left="360" w:hanging="360"/>
      </w:pPr>
      <w:rPr>
        <w:rFonts w:ascii="Times New Roman" w:hAnsi="Times New Roman" w:cs="Times New Roman" w:hint="default"/>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9">
    <w:nsid w:val="5EFA66A6"/>
    <w:multiLevelType w:val="hybridMultilevel"/>
    <w:tmpl w:val="27927AB2"/>
    <w:lvl w:ilvl="0" w:tplc="82F220E0">
      <w:start w:val="1"/>
      <w:numFmt w:val="bullet"/>
      <w:lvlText w:val=""/>
      <w:lvlJc w:val="left"/>
      <w:pPr>
        <w:ind w:left="360" w:hanging="360"/>
      </w:pPr>
      <w:rPr>
        <w:rFonts w:ascii="Symbol" w:hAnsi="Symbol" w:hint="default"/>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0">
    <w:nsid w:val="602C4B1D"/>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1">
    <w:nsid w:val="605A286F"/>
    <w:multiLevelType w:val="hybridMultilevel"/>
    <w:tmpl w:val="EB5E322C"/>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605F7A6A"/>
    <w:multiLevelType w:val="hybridMultilevel"/>
    <w:tmpl w:val="029A4C3C"/>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62093EFC"/>
    <w:multiLevelType w:val="multilevel"/>
    <w:tmpl w:val="F1366B8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44">
    <w:nsid w:val="62B03AF8"/>
    <w:multiLevelType w:val="hybridMultilevel"/>
    <w:tmpl w:val="F580D1A4"/>
    <w:lvl w:ilvl="0" w:tplc="BB1A54F4">
      <w:start w:val="1"/>
      <w:numFmt w:val="bullet"/>
      <w:lvlText w:val=""/>
      <w:lvlJc w:val="left"/>
      <w:pPr>
        <w:ind w:left="360" w:hanging="360"/>
      </w:pPr>
      <w:rPr>
        <w:rFonts w:ascii="Symbol" w:hAnsi="Symbol" w:hint="default"/>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nsid w:val="62E06C49"/>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6">
    <w:nsid w:val="62FC187D"/>
    <w:multiLevelType w:val="hybridMultilevel"/>
    <w:tmpl w:val="3700577E"/>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7">
    <w:nsid w:val="63CC67C1"/>
    <w:multiLevelType w:val="hybridMultilevel"/>
    <w:tmpl w:val="58E22F52"/>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8">
    <w:nsid w:val="63FB67CC"/>
    <w:multiLevelType w:val="multilevel"/>
    <w:tmpl w:val="8CFC21AE"/>
    <w:lvl w:ilvl="0">
      <w:start w:val="1"/>
      <w:numFmt w:val="bullet"/>
      <w:lvlText w:val=""/>
      <w:lvlJc w:val="left"/>
      <w:pPr>
        <w:tabs>
          <w:tab w:val="num" w:pos="360"/>
        </w:tabs>
        <w:ind w:left="360" w:hanging="360"/>
      </w:pPr>
      <w:rPr>
        <w:rFonts w:ascii="Symbol" w:hAnsi="Symbol" w:hint="default"/>
        <w:b w:val="0"/>
        <w:i w:val="0"/>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b w:val="0"/>
        <w:i w:val="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b w:val="0"/>
        <w:i w:val="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49">
    <w:nsid w:val="64EB4DAA"/>
    <w:multiLevelType w:val="hybridMultilevel"/>
    <w:tmpl w:val="4B149698"/>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64F1322C"/>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nsid w:val="657E52A3"/>
    <w:multiLevelType w:val="hybridMultilevel"/>
    <w:tmpl w:val="E78ECE58"/>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2">
    <w:nsid w:val="660C33BD"/>
    <w:multiLevelType w:val="hybridMultilevel"/>
    <w:tmpl w:val="A1CA4192"/>
    <w:lvl w:ilvl="0" w:tplc="050A8EEC">
      <w:start w:val="1"/>
      <w:numFmt w:val="decimal"/>
      <w:lvlText w:val="%1)"/>
      <w:lvlJc w:val="left"/>
      <w:pPr>
        <w:tabs>
          <w:tab w:val="num" w:pos="959"/>
        </w:tabs>
        <w:ind w:left="959" w:hanging="675"/>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3">
    <w:nsid w:val="67601942"/>
    <w:multiLevelType w:val="hybridMultilevel"/>
    <w:tmpl w:val="5F383ABC"/>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68792A02"/>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5">
    <w:nsid w:val="69077975"/>
    <w:multiLevelType w:val="hybridMultilevel"/>
    <w:tmpl w:val="C5F01B02"/>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6">
    <w:nsid w:val="6A005E3B"/>
    <w:multiLevelType w:val="multilevel"/>
    <w:tmpl w:val="A7003764"/>
    <w:lvl w:ilvl="0">
      <w:start w:val="1"/>
      <w:numFmt w:val="bullet"/>
      <w:lvlText w:val=""/>
      <w:lvlJc w:val="left"/>
      <w:pPr>
        <w:tabs>
          <w:tab w:val="num" w:pos="360"/>
        </w:tabs>
        <w:ind w:left="360" w:hanging="360"/>
      </w:pPr>
      <w:rPr>
        <w:rFonts w:ascii="Symbol" w:hAnsi="Symbol" w:hint="default"/>
        <w:b w:val="0"/>
        <w:i w:val="0"/>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360"/>
        </w:tabs>
        <w:ind w:left="360" w:hanging="360"/>
      </w:pPr>
      <w:rPr>
        <w:rFonts w:ascii="Symbol" w:hAnsi="Symbol" w:hint="default"/>
      </w:rPr>
    </w:lvl>
    <w:lvl w:ilvl="3">
      <w:start w:val="1"/>
      <w:numFmt w:val="bullet"/>
      <w:lvlText w:val=""/>
      <w:lvlJc w:val="left"/>
      <w:pPr>
        <w:tabs>
          <w:tab w:val="num" w:pos="1440"/>
        </w:tabs>
        <w:ind w:left="1440" w:hanging="360"/>
      </w:pPr>
      <w:rPr>
        <w:rFonts w:ascii="Symbol" w:hAnsi="Symbol"/>
        <w:b w:val="0"/>
        <w:i w:val="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b w:val="0"/>
        <w:i w:val="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57">
    <w:nsid w:val="6A4A5568"/>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8">
    <w:nsid w:val="6AA4704E"/>
    <w:multiLevelType w:val="hybridMultilevel"/>
    <w:tmpl w:val="6AA23342"/>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9">
    <w:nsid w:val="6B864506"/>
    <w:multiLevelType w:val="hybridMultilevel"/>
    <w:tmpl w:val="60A05EE6"/>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0">
    <w:nsid w:val="6BDD4F5A"/>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1">
    <w:nsid w:val="6BF011DD"/>
    <w:multiLevelType w:val="hybridMultilevel"/>
    <w:tmpl w:val="07221F4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2">
    <w:nsid w:val="6DDB41F3"/>
    <w:multiLevelType w:val="hybridMultilevel"/>
    <w:tmpl w:val="9EBABFB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3">
    <w:nsid w:val="6FB82AFF"/>
    <w:multiLevelType w:val="hybridMultilevel"/>
    <w:tmpl w:val="86247F2C"/>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4">
    <w:nsid w:val="70BA56DF"/>
    <w:multiLevelType w:val="multilevel"/>
    <w:tmpl w:val="BF1E8B64"/>
    <w:lvl w:ilvl="0">
      <w:start w:val="1"/>
      <w:numFmt w:val="bullet"/>
      <w:lvlText w:val=""/>
      <w:lvlJc w:val="left"/>
      <w:pPr>
        <w:tabs>
          <w:tab w:val="num" w:pos="360"/>
        </w:tabs>
        <w:ind w:left="360" w:hanging="360"/>
      </w:pPr>
      <w:rPr>
        <w:rFonts w:ascii="Symbol" w:hAnsi="Symbol" w:hint="default"/>
        <w:b w:val="0"/>
        <w:i w:val="0"/>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b w:val="0"/>
        <w:i w:val="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b w:val="0"/>
        <w:i w:val="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65">
    <w:nsid w:val="71E12100"/>
    <w:multiLevelType w:val="hybridMultilevel"/>
    <w:tmpl w:val="677C7776"/>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6">
    <w:nsid w:val="726722C7"/>
    <w:multiLevelType w:val="multilevel"/>
    <w:tmpl w:val="E76250D8"/>
    <w:lvl w:ilvl="0">
      <w:start w:val="1"/>
      <w:numFmt w:val="bullet"/>
      <w:lvlText w:val=""/>
      <w:lvlJc w:val="left"/>
      <w:pPr>
        <w:tabs>
          <w:tab w:val="num" w:pos="-1004"/>
        </w:tabs>
        <w:ind w:left="360" w:hanging="360"/>
      </w:pPr>
      <w:rPr>
        <w:rFonts w:ascii="Symbol" w:hAnsi="Symbol" w:hint="default"/>
      </w:rPr>
    </w:lvl>
    <w:lvl w:ilvl="1">
      <w:start w:val="1"/>
      <w:numFmt w:val="bullet"/>
      <w:lvlText w:val=""/>
      <w:lvlJc w:val="left"/>
      <w:pPr>
        <w:tabs>
          <w:tab w:val="num" w:pos="76"/>
        </w:tabs>
        <w:ind w:left="76" w:hanging="360"/>
      </w:pPr>
      <w:rPr>
        <w:rFonts w:ascii="Symbol" w:hAnsi="Symbol" w:hint="default"/>
      </w:rPr>
    </w:lvl>
    <w:lvl w:ilvl="2">
      <w:start w:val="1"/>
      <w:numFmt w:val="decimal"/>
      <w:lvlText w:val="%3."/>
      <w:lvlJc w:val="left"/>
      <w:pPr>
        <w:tabs>
          <w:tab w:val="num" w:pos="436"/>
        </w:tabs>
        <w:ind w:left="436" w:hanging="360"/>
      </w:pPr>
    </w:lvl>
    <w:lvl w:ilvl="3">
      <w:start w:val="1"/>
      <w:numFmt w:val="decimal"/>
      <w:lvlText w:val="%4."/>
      <w:lvlJc w:val="left"/>
      <w:pPr>
        <w:tabs>
          <w:tab w:val="num" w:pos="796"/>
        </w:tabs>
        <w:ind w:left="796" w:hanging="360"/>
      </w:pPr>
    </w:lvl>
    <w:lvl w:ilvl="4">
      <w:start w:val="1"/>
      <w:numFmt w:val="decimal"/>
      <w:lvlText w:val="%5."/>
      <w:lvlJc w:val="left"/>
      <w:pPr>
        <w:tabs>
          <w:tab w:val="num" w:pos="1156"/>
        </w:tabs>
        <w:ind w:left="1156" w:hanging="360"/>
      </w:pPr>
    </w:lvl>
    <w:lvl w:ilvl="5">
      <w:start w:val="1"/>
      <w:numFmt w:val="decimal"/>
      <w:lvlText w:val="%6."/>
      <w:lvlJc w:val="left"/>
      <w:pPr>
        <w:tabs>
          <w:tab w:val="num" w:pos="1516"/>
        </w:tabs>
        <w:ind w:left="1516" w:hanging="360"/>
      </w:pPr>
    </w:lvl>
    <w:lvl w:ilvl="6">
      <w:start w:val="1"/>
      <w:numFmt w:val="decimal"/>
      <w:lvlText w:val="%7."/>
      <w:lvlJc w:val="left"/>
      <w:pPr>
        <w:tabs>
          <w:tab w:val="num" w:pos="1876"/>
        </w:tabs>
        <w:ind w:left="1876" w:hanging="360"/>
      </w:pPr>
    </w:lvl>
    <w:lvl w:ilvl="7">
      <w:start w:val="1"/>
      <w:numFmt w:val="decimal"/>
      <w:lvlText w:val="%8."/>
      <w:lvlJc w:val="left"/>
      <w:pPr>
        <w:tabs>
          <w:tab w:val="num" w:pos="2236"/>
        </w:tabs>
        <w:ind w:left="2236" w:hanging="360"/>
      </w:pPr>
    </w:lvl>
    <w:lvl w:ilvl="8">
      <w:start w:val="1"/>
      <w:numFmt w:val="decimal"/>
      <w:lvlText w:val="%9."/>
      <w:lvlJc w:val="left"/>
      <w:pPr>
        <w:tabs>
          <w:tab w:val="num" w:pos="2596"/>
        </w:tabs>
        <w:ind w:left="2596" w:hanging="360"/>
      </w:pPr>
    </w:lvl>
  </w:abstractNum>
  <w:abstractNum w:abstractNumId="167">
    <w:nsid w:val="73862289"/>
    <w:multiLevelType w:val="hybridMultilevel"/>
    <w:tmpl w:val="2CE48EB2"/>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8">
    <w:nsid w:val="738A4314"/>
    <w:multiLevelType w:val="hybridMultilevel"/>
    <w:tmpl w:val="3954BE98"/>
    <w:lvl w:ilvl="0" w:tplc="3C9A4A4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9">
    <w:nsid w:val="73C22E93"/>
    <w:multiLevelType w:val="hybridMultilevel"/>
    <w:tmpl w:val="EEBA1FE2"/>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0">
    <w:nsid w:val="74B87793"/>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1">
    <w:nsid w:val="75A45DA6"/>
    <w:multiLevelType w:val="hybridMultilevel"/>
    <w:tmpl w:val="025CBD70"/>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2">
    <w:nsid w:val="761A0D60"/>
    <w:multiLevelType w:val="hybridMultilevel"/>
    <w:tmpl w:val="8FC049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3">
    <w:nsid w:val="761C7341"/>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4">
    <w:nsid w:val="76EE4F9E"/>
    <w:multiLevelType w:val="hybridMultilevel"/>
    <w:tmpl w:val="5148C850"/>
    <w:lvl w:ilvl="0" w:tplc="FF9E0864">
      <w:start w:val="1"/>
      <w:numFmt w:val="bullet"/>
      <w:lvlText w:val=""/>
      <w:lvlJc w:val="left"/>
      <w:pPr>
        <w:ind w:left="36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5">
    <w:nsid w:val="770E15AB"/>
    <w:multiLevelType w:val="hybridMultilevel"/>
    <w:tmpl w:val="ECAE4F9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6">
    <w:nsid w:val="79D22D5D"/>
    <w:multiLevelType w:val="hybridMultilevel"/>
    <w:tmpl w:val="9AE6FB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7">
    <w:nsid w:val="7B1E00DD"/>
    <w:multiLevelType w:val="hybridMultilevel"/>
    <w:tmpl w:val="13F024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8">
    <w:nsid w:val="7C226F12"/>
    <w:multiLevelType w:val="hybridMultilevel"/>
    <w:tmpl w:val="F4E469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9">
    <w:nsid w:val="7C63325C"/>
    <w:multiLevelType w:val="hybridMultilevel"/>
    <w:tmpl w:val="60D64FAC"/>
    <w:lvl w:ilvl="0" w:tplc="82F22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0">
    <w:nsid w:val="7C785DE8"/>
    <w:multiLevelType w:val="hybridMultilevel"/>
    <w:tmpl w:val="BA500B18"/>
    <w:lvl w:ilvl="0" w:tplc="FDC0712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080"/>
        </w:tabs>
        <w:ind w:left="1080" w:hanging="360"/>
      </w:pPr>
      <w:rPr>
        <w:rFonts w:cs="Times New Roman"/>
      </w:rPr>
    </w:lvl>
    <w:lvl w:ilvl="2" w:tplc="04190005">
      <w:start w:val="1"/>
      <w:numFmt w:val="decimal"/>
      <w:lvlText w:val="%3."/>
      <w:lvlJc w:val="left"/>
      <w:pPr>
        <w:tabs>
          <w:tab w:val="num" w:pos="1800"/>
        </w:tabs>
        <w:ind w:left="1800" w:hanging="360"/>
      </w:pPr>
      <w:rPr>
        <w:rFonts w:cs="Times New Roman"/>
      </w:rPr>
    </w:lvl>
    <w:lvl w:ilvl="3" w:tplc="04190001">
      <w:start w:val="1"/>
      <w:numFmt w:val="decimal"/>
      <w:lvlText w:val="%4."/>
      <w:lvlJc w:val="left"/>
      <w:pPr>
        <w:tabs>
          <w:tab w:val="num" w:pos="2520"/>
        </w:tabs>
        <w:ind w:left="2520" w:hanging="360"/>
      </w:pPr>
      <w:rPr>
        <w:rFonts w:cs="Times New Roman"/>
      </w:rPr>
    </w:lvl>
    <w:lvl w:ilvl="4" w:tplc="04190003">
      <w:start w:val="1"/>
      <w:numFmt w:val="decimal"/>
      <w:lvlText w:val="%5."/>
      <w:lvlJc w:val="left"/>
      <w:pPr>
        <w:tabs>
          <w:tab w:val="num" w:pos="3240"/>
        </w:tabs>
        <w:ind w:left="3240" w:hanging="360"/>
      </w:pPr>
      <w:rPr>
        <w:rFonts w:cs="Times New Roman"/>
      </w:rPr>
    </w:lvl>
    <w:lvl w:ilvl="5" w:tplc="04190005">
      <w:start w:val="1"/>
      <w:numFmt w:val="decimal"/>
      <w:lvlText w:val="%6."/>
      <w:lvlJc w:val="left"/>
      <w:pPr>
        <w:tabs>
          <w:tab w:val="num" w:pos="3960"/>
        </w:tabs>
        <w:ind w:left="3960" w:hanging="360"/>
      </w:pPr>
      <w:rPr>
        <w:rFonts w:cs="Times New Roman"/>
      </w:rPr>
    </w:lvl>
    <w:lvl w:ilvl="6" w:tplc="04190001">
      <w:start w:val="1"/>
      <w:numFmt w:val="decimal"/>
      <w:lvlText w:val="%7."/>
      <w:lvlJc w:val="left"/>
      <w:pPr>
        <w:tabs>
          <w:tab w:val="num" w:pos="4680"/>
        </w:tabs>
        <w:ind w:left="4680" w:hanging="360"/>
      </w:pPr>
      <w:rPr>
        <w:rFonts w:cs="Times New Roman"/>
      </w:rPr>
    </w:lvl>
    <w:lvl w:ilvl="7" w:tplc="04190003">
      <w:start w:val="1"/>
      <w:numFmt w:val="decimal"/>
      <w:lvlText w:val="%8."/>
      <w:lvlJc w:val="left"/>
      <w:pPr>
        <w:tabs>
          <w:tab w:val="num" w:pos="5400"/>
        </w:tabs>
        <w:ind w:left="5400" w:hanging="360"/>
      </w:pPr>
      <w:rPr>
        <w:rFonts w:cs="Times New Roman"/>
      </w:rPr>
    </w:lvl>
    <w:lvl w:ilvl="8" w:tplc="04190005">
      <w:start w:val="1"/>
      <w:numFmt w:val="decimal"/>
      <w:lvlText w:val="%9."/>
      <w:lvlJc w:val="left"/>
      <w:pPr>
        <w:tabs>
          <w:tab w:val="num" w:pos="6120"/>
        </w:tabs>
        <w:ind w:left="6120" w:hanging="360"/>
      </w:pPr>
      <w:rPr>
        <w:rFonts w:cs="Times New Roman"/>
      </w:rPr>
    </w:lvl>
  </w:abstractNum>
  <w:abstractNum w:abstractNumId="181">
    <w:nsid w:val="7CE656EF"/>
    <w:multiLevelType w:val="hybridMultilevel"/>
    <w:tmpl w:val="8BE682CA"/>
    <w:lvl w:ilvl="0" w:tplc="82F220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2">
    <w:nsid w:val="7D4222C5"/>
    <w:multiLevelType w:val="hybridMultilevel"/>
    <w:tmpl w:val="BF42CECE"/>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3">
    <w:nsid w:val="7EA7160E"/>
    <w:multiLevelType w:val="hybridMultilevel"/>
    <w:tmpl w:val="8ED4E948"/>
    <w:lvl w:ilvl="0" w:tplc="FDC0712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1"/>
  </w:num>
  <w:num w:numId="2">
    <w:abstractNumId w:val="84"/>
  </w:num>
  <w:num w:numId="3">
    <w:abstractNumId w:val="93"/>
  </w:num>
  <w:num w:numId="4">
    <w:abstractNumId w:val="124"/>
  </w:num>
  <w:num w:numId="5">
    <w:abstractNumId w:val="159"/>
  </w:num>
  <w:num w:numId="6">
    <w:abstractNumId w:val="141"/>
  </w:num>
  <w:num w:numId="7">
    <w:abstractNumId w:val="56"/>
  </w:num>
  <w:num w:numId="8">
    <w:abstractNumId w:val="131"/>
  </w:num>
  <w:num w:numId="9">
    <w:abstractNumId w:val="48"/>
  </w:num>
  <w:num w:numId="10">
    <w:abstractNumId w:val="19"/>
  </w:num>
  <w:num w:numId="11">
    <w:abstractNumId w:val="95"/>
  </w:num>
  <w:num w:numId="12">
    <w:abstractNumId w:val="91"/>
  </w:num>
  <w:num w:numId="13">
    <w:abstractNumId w:val="12"/>
  </w:num>
  <w:num w:numId="14">
    <w:abstractNumId w:val="179"/>
  </w:num>
  <w:num w:numId="15">
    <w:abstractNumId w:val="50"/>
  </w:num>
  <w:num w:numId="16">
    <w:abstractNumId w:val="73"/>
  </w:num>
  <w:num w:numId="17">
    <w:abstractNumId w:val="97"/>
  </w:num>
  <w:num w:numId="18">
    <w:abstractNumId w:val="182"/>
  </w:num>
  <w:num w:numId="19">
    <w:abstractNumId w:val="33"/>
  </w:num>
  <w:num w:numId="20">
    <w:abstractNumId w:val="37"/>
  </w:num>
  <w:num w:numId="21">
    <w:abstractNumId w:val="165"/>
  </w:num>
  <w:num w:numId="22">
    <w:abstractNumId w:val="17"/>
  </w:num>
  <w:num w:numId="23">
    <w:abstractNumId w:val="132"/>
  </w:num>
  <w:num w:numId="24">
    <w:abstractNumId w:val="21"/>
  </w:num>
  <w:num w:numId="25">
    <w:abstractNumId w:val="120"/>
  </w:num>
  <w:num w:numId="26">
    <w:abstractNumId w:val="153"/>
  </w:num>
  <w:num w:numId="27">
    <w:abstractNumId w:val="103"/>
  </w:num>
  <w:num w:numId="28">
    <w:abstractNumId w:val="83"/>
  </w:num>
  <w:num w:numId="29">
    <w:abstractNumId w:val="168"/>
  </w:num>
  <w:num w:numId="30">
    <w:abstractNumId w:val="39"/>
  </w:num>
  <w:num w:numId="31">
    <w:abstractNumId w:val="149"/>
  </w:num>
  <w:num w:numId="32">
    <w:abstractNumId w:val="80"/>
  </w:num>
  <w:num w:numId="33">
    <w:abstractNumId w:val="121"/>
  </w:num>
  <w:num w:numId="34">
    <w:abstractNumId w:val="123"/>
  </w:num>
  <w:num w:numId="35">
    <w:abstractNumId w:val="85"/>
  </w:num>
  <w:num w:numId="36">
    <w:abstractNumId w:val="20"/>
  </w:num>
  <w:num w:numId="37">
    <w:abstractNumId w:val="142"/>
  </w:num>
  <w:num w:numId="38">
    <w:abstractNumId w:val="54"/>
  </w:num>
  <w:num w:numId="39">
    <w:abstractNumId w:val="160"/>
  </w:num>
  <w:num w:numId="40">
    <w:abstractNumId w:val="140"/>
  </w:num>
  <w:num w:numId="41">
    <w:abstractNumId w:val="111"/>
  </w:num>
  <w:num w:numId="42">
    <w:abstractNumId w:val="154"/>
  </w:num>
  <w:num w:numId="43">
    <w:abstractNumId w:val="106"/>
  </w:num>
  <w:num w:numId="44">
    <w:abstractNumId w:val="173"/>
  </w:num>
  <w:num w:numId="45">
    <w:abstractNumId w:val="122"/>
  </w:num>
  <w:num w:numId="46">
    <w:abstractNumId w:val="71"/>
  </w:num>
  <w:num w:numId="47">
    <w:abstractNumId w:val="145"/>
  </w:num>
  <w:num w:numId="48">
    <w:abstractNumId w:val="117"/>
  </w:num>
  <w:num w:numId="49">
    <w:abstractNumId w:val="99"/>
  </w:num>
  <w:num w:numId="50">
    <w:abstractNumId w:val="150"/>
  </w:num>
  <w:num w:numId="51">
    <w:abstractNumId w:val="18"/>
  </w:num>
  <w:num w:numId="52">
    <w:abstractNumId w:val="75"/>
  </w:num>
  <w:num w:numId="53">
    <w:abstractNumId w:val="177"/>
  </w:num>
  <w:num w:numId="54">
    <w:abstractNumId w:val="110"/>
  </w:num>
  <w:num w:numId="55">
    <w:abstractNumId w:val="25"/>
  </w:num>
  <w:num w:numId="56">
    <w:abstractNumId w:val="157"/>
  </w:num>
  <w:num w:numId="57">
    <w:abstractNumId w:val="88"/>
  </w:num>
  <w:num w:numId="58">
    <w:abstractNumId w:val="13"/>
  </w:num>
  <w:num w:numId="59">
    <w:abstractNumId w:val="176"/>
  </w:num>
  <w:num w:numId="60">
    <w:abstractNumId w:val="62"/>
  </w:num>
  <w:num w:numId="61">
    <w:abstractNumId w:val="15"/>
  </w:num>
  <w:num w:numId="62">
    <w:abstractNumId w:val="68"/>
  </w:num>
  <w:num w:numId="63">
    <w:abstractNumId w:val="82"/>
  </w:num>
  <w:num w:numId="64">
    <w:abstractNumId w:val="86"/>
  </w:num>
  <w:num w:numId="65">
    <w:abstractNumId w:val="47"/>
  </w:num>
  <w:num w:numId="66">
    <w:abstractNumId w:val="49"/>
  </w:num>
  <w:num w:numId="67">
    <w:abstractNumId w:val="170"/>
  </w:num>
  <w:num w:numId="68">
    <w:abstractNumId w:val="24"/>
  </w:num>
  <w:num w:numId="69">
    <w:abstractNumId w:val="69"/>
  </w:num>
  <w:num w:numId="70">
    <w:abstractNumId w:val="128"/>
  </w:num>
  <w:num w:numId="71">
    <w:abstractNumId w:val="29"/>
  </w:num>
  <w:num w:numId="72">
    <w:abstractNumId w:val="101"/>
  </w:num>
  <w:num w:numId="73">
    <w:abstractNumId w:val="30"/>
  </w:num>
  <w:num w:numId="74">
    <w:abstractNumId w:val="52"/>
  </w:num>
  <w:num w:numId="75">
    <w:abstractNumId w:val="136"/>
  </w:num>
  <w:num w:numId="76">
    <w:abstractNumId w:val="125"/>
  </w:num>
  <w:num w:numId="77">
    <w:abstractNumId w:val="22"/>
  </w:num>
  <w:num w:numId="78">
    <w:abstractNumId w:val="79"/>
  </w:num>
  <w:num w:numId="79">
    <w:abstractNumId w:val="63"/>
  </w:num>
  <w:num w:numId="80">
    <w:abstractNumId w:val="113"/>
  </w:num>
  <w:num w:numId="81">
    <w:abstractNumId w:val="109"/>
  </w:num>
  <w:num w:numId="82">
    <w:abstractNumId w:val="162"/>
  </w:num>
  <w:num w:numId="83">
    <w:abstractNumId w:val="16"/>
  </w:num>
  <w:num w:numId="84">
    <w:abstractNumId w:val="104"/>
  </w:num>
  <w:num w:numId="85">
    <w:abstractNumId w:val="96"/>
  </w:num>
  <w:num w:numId="86">
    <w:abstractNumId w:val="163"/>
  </w:num>
  <w:num w:numId="87">
    <w:abstractNumId w:val="53"/>
  </w:num>
  <w:num w:numId="88">
    <w:abstractNumId w:val="134"/>
  </w:num>
  <w:num w:numId="89">
    <w:abstractNumId w:val="43"/>
  </w:num>
  <w:num w:numId="90">
    <w:abstractNumId w:val="171"/>
  </w:num>
  <w:num w:numId="91">
    <w:abstractNumId w:val="66"/>
  </w:num>
  <w:num w:numId="92">
    <w:abstractNumId w:val="133"/>
  </w:num>
  <w:num w:numId="93">
    <w:abstractNumId w:val="40"/>
  </w:num>
  <w:num w:numId="94">
    <w:abstractNumId w:val="0"/>
  </w:num>
  <w:num w:numId="95">
    <w:abstractNumId w:val="60"/>
  </w:num>
  <w:num w:numId="96">
    <w:abstractNumId w:val="107"/>
  </w:num>
  <w:num w:numId="97">
    <w:abstractNumId w:val="155"/>
  </w:num>
  <w:num w:numId="98">
    <w:abstractNumId w:val="137"/>
  </w:num>
  <w:num w:numId="99">
    <w:abstractNumId w:val="118"/>
  </w:num>
  <w:num w:numId="100">
    <w:abstractNumId w:val="31"/>
  </w:num>
  <w:num w:numId="101">
    <w:abstractNumId w:val="44"/>
  </w:num>
  <w:num w:numId="102">
    <w:abstractNumId w:val="34"/>
  </w:num>
  <w:num w:numId="103">
    <w:abstractNumId w:val="58"/>
  </w:num>
  <w:num w:numId="104">
    <w:abstractNumId w:val="55"/>
  </w:num>
  <w:num w:numId="105">
    <w:abstractNumId w:val="167"/>
  </w:num>
  <w:num w:numId="106">
    <w:abstractNumId w:val="26"/>
  </w:num>
  <w:num w:numId="107">
    <w:abstractNumId w:val="1"/>
  </w:num>
  <w:num w:numId="108">
    <w:abstractNumId w:val="148"/>
  </w:num>
  <w:num w:numId="109">
    <w:abstractNumId w:val="116"/>
  </w:num>
  <w:num w:numId="110">
    <w:abstractNumId w:val="143"/>
  </w:num>
  <w:num w:numId="111">
    <w:abstractNumId w:val="72"/>
  </w:num>
  <w:num w:numId="112">
    <w:abstractNumId w:val="64"/>
  </w:num>
  <w:num w:numId="113">
    <w:abstractNumId w:val="164"/>
  </w:num>
  <w:num w:numId="114">
    <w:abstractNumId w:val="156"/>
  </w:num>
  <w:num w:numId="115">
    <w:abstractNumId w:val="46"/>
  </w:num>
  <w:num w:numId="116">
    <w:abstractNumId w:val="161"/>
  </w:num>
  <w:num w:numId="117">
    <w:abstractNumId w:val="98"/>
  </w:num>
  <w:num w:numId="118">
    <w:abstractNumId w:val="166"/>
  </w:num>
  <w:num w:numId="119">
    <w:abstractNumId w:val="27"/>
  </w:num>
  <w:num w:numId="120">
    <w:abstractNumId w:val="139"/>
  </w:num>
  <w:num w:numId="121">
    <w:abstractNumId w:val="90"/>
  </w:num>
  <w:num w:numId="122">
    <w:abstractNumId w:val="138"/>
  </w:num>
  <w:num w:numId="123">
    <w:abstractNumId w:val="76"/>
  </w:num>
  <w:num w:numId="124">
    <w:abstractNumId w:val="70"/>
  </w:num>
  <w:num w:numId="125">
    <w:abstractNumId w:val="144"/>
  </w:num>
  <w:num w:numId="126">
    <w:abstractNumId w:val="38"/>
  </w:num>
  <w:num w:numId="127">
    <w:abstractNumId w:val="147"/>
  </w:num>
  <w:num w:numId="128">
    <w:abstractNumId w:val="57"/>
  </w:num>
  <w:num w:numId="129">
    <w:abstractNumId w:val="126"/>
  </w:num>
  <w:num w:numId="130">
    <w:abstractNumId w:val="102"/>
  </w:num>
  <w:num w:numId="131">
    <w:abstractNumId w:val="181"/>
  </w:num>
  <w:num w:numId="132">
    <w:abstractNumId w:val="114"/>
  </w:num>
  <w:num w:numId="133">
    <w:abstractNumId w:val="61"/>
  </w:num>
  <w:num w:numId="134">
    <w:abstractNumId w:val="87"/>
  </w:num>
  <w:num w:numId="135">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81"/>
  </w:num>
  <w:num w:numId="137">
    <w:abstractNumId w:val="36"/>
  </w:num>
  <w:num w:numId="138">
    <w:abstractNumId w:val="32"/>
  </w:num>
  <w:num w:numId="139">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78"/>
  </w:num>
  <w:num w:numId="141">
    <w:abstractNumId w:val="127"/>
  </w:num>
  <w:num w:numId="142">
    <w:abstractNumId w:val="158"/>
  </w:num>
  <w:num w:numId="143">
    <w:abstractNumId w:val="180"/>
  </w:num>
  <w:num w:numId="144">
    <w:abstractNumId w:val="65"/>
  </w:num>
  <w:num w:numId="145">
    <w:abstractNumId w:val="59"/>
  </w:num>
  <w:num w:numId="146">
    <w:abstractNumId w:val="42"/>
  </w:num>
  <w:num w:numId="147">
    <w:abstractNumId w:val="28"/>
  </w:num>
  <w:num w:numId="148">
    <w:abstractNumId w:val="89"/>
  </w:num>
  <w:num w:numId="14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6"/>
  </w:num>
  <w:num w:numId="151">
    <w:abstractNumId w:val="45"/>
  </w:num>
  <w:num w:numId="152">
    <w:abstractNumId w:val="105"/>
  </w:num>
  <w:num w:numId="153">
    <w:abstractNumId w:val="74"/>
  </w:num>
  <w:num w:numId="154">
    <w:abstractNumId w:val="169"/>
  </w:num>
  <w:num w:numId="155">
    <w:abstractNumId w:val="100"/>
  </w:num>
  <w:num w:numId="156">
    <w:abstractNumId w:val="174"/>
  </w:num>
  <w:num w:numId="157">
    <w:abstractNumId w:val="92"/>
  </w:num>
  <w:num w:numId="158">
    <w:abstractNumId w:val="172"/>
  </w:num>
  <w:num w:numId="159">
    <w:abstractNumId w:val="135"/>
  </w:num>
  <w:num w:numId="160">
    <w:abstractNumId w:val="77"/>
  </w:num>
  <w:num w:numId="161">
    <w:abstractNumId w:val="183"/>
  </w:num>
  <w:num w:numId="162">
    <w:abstractNumId w:val="151"/>
  </w:num>
  <w:num w:numId="163">
    <w:abstractNumId w:val="35"/>
  </w:num>
  <w:num w:numId="164">
    <w:abstractNumId w:val="67"/>
  </w:num>
  <w:num w:numId="165">
    <w:abstractNumId w:val="23"/>
  </w:num>
  <w:num w:numId="166">
    <w:abstractNumId w:val="130"/>
  </w:num>
  <w:num w:numId="167">
    <w:abstractNumId w:val="14"/>
  </w:num>
  <w:num w:numId="168">
    <w:abstractNumId w:val="115"/>
  </w:num>
  <w:num w:numId="169">
    <w:abstractNumId w:val="175"/>
  </w:num>
  <w:num w:numId="170">
    <w:abstractNumId w:val="119"/>
  </w:num>
  <w:num w:numId="171">
    <w:abstractNumId w:val="94"/>
  </w:num>
  <w:num w:numId="172">
    <w:abstractNumId w:val="108"/>
  </w:num>
  <w:num w:numId="173">
    <w:abstractNumId w:val="112"/>
  </w:num>
  <w:num w:numId="174">
    <w:abstractNumId w:val="41"/>
  </w:num>
  <w:numIdMacAtCleanup w:val="1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ru-RU" w:vendorID="1" w:dllVersion="512" w:checkStyle="1"/>
  <w:proofState w:spelling="clean" w:grammar="clean"/>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7C7522"/>
    <w:rsid w:val="000077D6"/>
    <w:rsid w:val="00011A63"/>
    <w:rsid w:val="0002517B"/>
    <w:rsid w:val="00036010"/>
    <w:rsid w:val="0003619E"/>
    <w:rsid w:val="000559A4"/>
    <w:rsid w:val="000571D0"/>
    <w:rsid w:val="000626CA"/>
    <w:rsid w:val="00070CDA"/>
    <w:rsid w:val="00077C06"/>
    <w:rsid w:val="00080B2E"/>
    <w:rsid w:val="0008197E"/>
    <w:rsid w:val="00082FA4"/>
    <w:rsid w:val="000900AA"/>
    <w:rsid w:val="00092765"/>
    <w:rsid w:val="00096ACF"/>
    <w:rsid w:val="000C2198"/>
    <w:rsid w:val="000C52BE"/>
    <w:rsid w:val="000E46A4"/>
    <w:rsid w:val="000E58B4"/>
    <w:rsid w:val="000E672F"/>
    <w:rsid w:val="000E6923"/>
    <w:rsid w:val="000F0CE3"/>
    <w:rsid w:val="0011081F"/>
    <w:rsid w:val="001140B5"/>
    <w:rsid w:val="001150E9"/>
    <w:rsid w:val="00136B48"/>
    <w:rsid w:val="00143EC8"/>
    <w:rsid w:val="00152730"/>
    <w:rsid w:val="00154EDB"/>
    <w:rsid w:val="001557E0"/>
    <w:rsid w:val="00157D76"/>
    <w:rsid w:val="00157E3E"/>
    <w:rsid w:val="00167F83"/>
    <w:rsid w:val="00176262"/>
    <w:rsid w:val="001815A7"/>
    <w:rsid w:val="00197B2F"/>
    <w:rsid w:val="001A79AA"/>
    <w:rsid w:val="001B5434"/>
    <w:rsid w:val="001C0FB2"/>
    <w:rsid w:val="001C6B54"/>
    <w:rsid w:val="001D344C"/>
    <w:rsid w:val="001E6BEF"/>
    <w:rsid w:val="00203C4A"/>
    <w:rsid w:val="002052BD"/>
    <w:rsid w:val="00210604"/>
    <w:rsid w:val="002217FC"/>
    <w:rsid w:val="00233379"/>
    <w:rsid w:val="002509A3"/>
    <w:rsid w:val="00254DFF"/>
    <w:rsid w:val="00273061"/>
    <w:rsid w:val="002925B7"/>
    <w:rsid w:val="002927E0"/>
    <w:rsid w:val="00294A32"/>
    <w:rsid w:val="002B2207"/>
    <w:rsid w:val="002C469F"/>
    <w:rsid w:val="002C6A69"/>
    <w:rsid w:val="002D45E5"/>
    <w:rsid w:val="002D6B40"/>
    <w:rsid w:val="002E043B"/>
    <w:rsid w:val="002E36DC"/>
    <w:rsid w:val="002E78A8"/>
    <w:rsid w:val="002F0CC8"/>
    <w:rsid w:val="002F1562"/>
    <w:rsid w:val="002F4480"/>
    <w:rsid w:val="002F5080"/>
    <w:rsid w:val="003220B1"/>
    <w:rsid w:val="00322382"/>
    <w:rsid w:val="0034134C"/>
    <w:rsid w:val="00350938"/>
    <w:rsid w:val="00357E10"/>
    <w:rsid w:val="003605D4"/>
    <w:rsid w:val="003652E3"/>
    <w:rsid w:val="0037799E"/>
    <w:rsid w:val="00381CF9"/>
    <w:rsid w:val="00393FAC"/>
    <w:rsid w:val="003A4D75"/>
    <w:rsid w:val="003B52C6"/>
    <w:rsid w:val="003C755B"/>
    <w:rsid w:val="003D1CBF"/>
    <w:rsid w:val="003D3179"/>
    <w:rsid w:val="003E46DC"/>
    <w:rsid w:val="003F3CC0"/>
    <w:rsid w:val="004156DF"/>
    <w:rsid w:val="00421AD4"/>
    <w:rsid w:val="00423F0F"/>
    <w:rsid w:val="00431365"/>
    <w:rsid w:val="00432F18"/>
    <w:rsid w:val="00434890"/>
    <w:rsid w:val="00437025"/>
    <w:rsid w:val="00447ED9"/>
    <w:rsid w:val="00462334"/>
    <w:rsid w:val="004910E6"/>
    <w:rsid w:val="004954A2"/>
    <w:rsid w:val="004E2AC9"/>
    <w:rsid w:val="004E6B24"/>
    <w:rsid w:val="004E761C"/>
    <w:rsid w:val="005011F5"/>
    <w:rsid w:val="00502A0C"/>
    <w:rsid w:val="00503648"/>
    <w:rsid w:val="00510688"/>
    <w:rsid w:val="00512C00"/>
    <w:rsid w:val="005140C2"/>
    <w:rsid w:val="0052328B"/>
    <w:rsid w:val="005279EE"/>
    <w:rsid w:val="00534756"/>
    <w:rsid w:val="00544895"/>
    <w:rsid w:val="005450B9"/>
    <w:rsid w:val="0054624F"/>
    <w:rsid w:val="00551FCD"/>
    <w:rsid w:val="00565124"/>
    <w:rsid w:val="00570D77"/>
    <w:rsid w:val="0057269B"/>
    <w:rsid w:val="00573B7E"/>
    <w:rsid w:val="00576356"/>
    <w:rsid w:val="0058679A"/>
    <w:rsid w:val="00594887"/>
    <w:rsid w:val="005B142D"/>
    <w:rsid w:val="005C7366"/>
    <w:rsid w:val="005E7CE5"/>
    <w:rsid w:val="005F7E22"/>
    <w:rsid w:val="00613969"/>
    <w:rsid w:val="00620197"/>
    <w:rsid w:val="00630EF0"/>
    <w:rsid w:val="00647A4F"/>
    <w:rsid w:val="00662340"/>
    <w:rsid w:val="006631A2"/>
    <w:rsid w:val="006676D9"/>
    <w:rsid w:val="006754BF"/>
    <w:rsid w:val="0068422D"/>
    <w:rsid w:val="00691FED"/>
    <w:rsid w:val="006D222A"/>
    <w:rsid w:val="00700F28"/>
    <w:rsid w:val="00701903"/>
    <w:rsid w:val="00710455"/>
    <w:rsid w:val="00720EA7"/>
    <w:rsid w:val="0073783D"/>
    <w:rsid w:val="00740870"/>
    <w:rsid w:val="00757927"/>
    <w:rsid w:val="00760CE0"/>
    <w:rsid w:val="00765EFD"/>
    <w:rsid w:val="00776C4A"/>
    <w:rsid w:val="00794246"/>
    <w:rsid w:val="007B3543"/>
    <w:rsid w:val="007B78D9"/>
    <w:rsid w:val="007C3CB6"/>
    <w:rsid w:val="007C6359"/>
    <w:rsid w:val="007C6770"/>
    <w:rsid w:val="007C7522"/>
    <w:rsid w:val="007C7598"/>
    <w:rsid w:val="007D19CE"/>
    <w:rsid w:val="007D2315"/>
    <w:rsid w:val="007E0D36"/>
    <w:rsid w:val="00807BE8"/>
    <w:rsid w:val="008105E8"/>
    <w:rsid w:val="00810608"/>
    <w:rsid w:val="00826ABE"/>
    <w:rsid w:val="008445CA"/>
    <w:rsid w:val="0085334C"/>
    <w:rsid w:val="00856955"/>
    <w:rsid w:val="00860774"/>
    <w:rsid w:val="00860ACF"/>
    <w:rsid w:val="00865221"/>
    <w:rsid w:val="008809C4"/>
    <w:rsid w:val="008810EF"/>
    <w:rsid w:val="008813F1"/>
    <w:rsid w:val="008825F6"/>
    <w:rsid w:val="008A1330"/>
    <w:rsid w:val="008B760F"/>
    <w:rsid w:val="008D2CC0"/>
    <w:rsid w:val="008E29E6"/>
    <w:rsid w:val="008E5C19"/>
    <w:rsid w:val="008F0F6F"/>
    <w:rsid w:val="008F3ED2"/>
    <w:rsid w:val="008F6C98"/>
    <w:rsid w:val="00904343"/>
    <w:rsid w:val="0090487F"/>
    <w:rsid w:val="0090688D"/>
    <w:rsid w:val="00940F0C"/>
    <w:rsid w:val="009578C9"/>
    <w:rsid w:val="00976A82"/>
    <w:rsid w:val="0099229B"/>
    <w:rsid w:val="00992C77"/>
    <w:rsid w:val="009A1535"/>
    <w:rsid w:val="009A5405"/>
    <w:rsid w:val="009D7E63"/>
    <w:rsid w:val="009E4C7C"/>
    <w:rsid w:val="00A06B5A"/>
    <w:rsid w:val="00A15A47"/>
    <w:rsid w:val="00A173F4"/>
    <w:rsid w:val="00A22B57"/>
    <w:rsid w:val="00A2705F"/>
    <w:rsid w:val="00A378B5"/>
    <w:rsid w:val="00A44D83"/>
    <w:rsid w:val="00A50A03"/>
    <w:rsid w:val="00A52CF4"/>
    <w:rsid w:val="00A52DCC"/>
    <w:rsid w:val="00A77E6F"/>
    <w:rsid w:val="00A84C31"/>
    <w:rsid w:val="00A936AE"/>
    <w:rsid w:val="00AC230C"/>
    <w:rsid w:val="00AD5165"/>
    <w:rsid w:val="00AE774B"/>
    <w:rsid w:val="00AF1398"/>
    <w:rsid w:val="00B00A70"/>
    <w:rsid w:val="00B02C43"/>
    <w:rsid w:val="00B25101"/>
    <w:rsid w:val="00B30341"/>
    <w:rsid w:val="00B323F1"/>
    <w:rsid w:val="00B33177"/>
    <w:rsid w:val="00B35859"/>
    <w:rsid w:val="00B43CB3"/>
    <w:rsid w:val="00B50863"/>
    <w:rsid w:val="00B55581"/>
    <w:rsid w:val="00B579CB"/>
    <w:rsid w:val="00B64483"/>
    <w:rsid w:val="00B654D1"/>
    <w:rsid w:val="00B65C55"/>
    <w:rsid w:val="00B7672D"/>
    <w:rsid w:val="00B80479"/>
    <w:rsid w:val="00B9084E"/>
    <w:rsid w:val="00B928AE"/>
    <w:rsid w:val="00B93BA4"/>
    <w:rsid w:val="00B94679"/>
    <w:rsid w:val="00B94F43"/>
    <w:rsid w:val="00BC2342"/>
    <w:rsid w:val="00BD5C65"/>
    <w:rsid w:val="00BE3731"/>
    <w:rsid w:val="00BF0682"/>
    <w:rsid w:val="00C0025C"/>
    <w:rsid w:val="00C07AD8"/>
    <w:rsid w:val="00C11302"/>
    <w:rsid w:val="00C15499"/>
    <w:rsid w:val="00C31391"/>
    <w:rsid w:val="00C31B10"/>
    <w:rsid w:val="00C35635"/>
    <w:rsid w:val="00C4667A"/>
    <w:rsid w:val="00C46CE8"/>
    <w:rsid w:val="00C543CB"/>
    <w:rsid w:val="00C57698"/>
    <w:rsid w:val="00C6009A"/>
    <w:rsid w:val="00C6173E"/>
    <w:rsid w:val="00C63F8E"/>
    <w:rsid w:val="00C646FB"/>
    <w:rsid w:val="00C67003"/>
    <w:rsid w:val="00C82F1C"/>
    <w:rsid w:val="00C83398"/>
    <w:rsid w:val="00C96662"/>
    <w:rsid w:val="00CA3F06"/>
    <w:rsid w:val="00CB5D48"/>
    <w:rsid w:val="00CC22F4"/>
    <w:rsid w:val="00CD7B79"/>
    <w:rsid w:val="00CE2008"/>
    <w:rsid w:val="00CF52DB"/>
    <w:rsid w:val="00CF5B95"/>
    <w:rsid w:val="00D04749"/>
    <w:rsid w:val="00D108CB"/>
    <w:rsid w:val="00D110FF"/>
    <w:rsid w:val="00D12DC5"/>
    <w:rsid w:val="00D16C39"/>
    <w:rsid w:val="00D33468"/>
    <w:rsid w:val="00D3498F"/>
    <w:rsid w:val="00D417D0"/>
    <w:rsid w:val="00D54CCF"/>
    <w:rsid w:val="00D67A6D"/>
    <w:rsid w:val="00D72771"/>
    <w:rsid w:val="00D73CCA"/>
    <w:rsid w:val="00D75C4E"/>
    <w:rsid w:val="00D92383"/>
    <w:rsid w:val="00DA2027"/>
    <w:rsid w:val="00DA3B82"/>
    <w:rsid w:val="00DA4D6A"/>
    <w:rsid w:val="00DB7E62"/>
    <w:rsid w:val="00DC3335"/>
    <w:rsid w:val="00DC3CA1"/>
    <w:rsid w:val="00DD0EDA"/>
    <w:rsid w:val="00E146D5"/>
    <w:rsid w:val="00E60738"/>
    <w:rsid w:val="00E724B7"/>
    <w:rsid w:val="00E771C4"/>
    <w:rsid w:val="00E831FC"/>
    <w:rsid w:val="00E95C06"/>
    <w:rsid w:val="00EA1110"/>
    <w:rsid w:val="00EB4F65"/>
    <w:rsid w:val="00EB74C1"/>
    <w:rsid w:val="00EC5077"/>
    <w:rsid w:val="00EC5FD1"/>
    <w:rsid w:val="00EE01FE"/>
    <w:rsid w:val="00F02018"/>
    <w:rsid w:val="00F20D53"/>
    <w:rsid w:val="00F21CB7"/>
    <w:rsid w:val="00F23A94"/>
    <w:rsid w:val="00F26202"/>
    <w:rsid w:val="00F476F3"/>
    <w:rsid w:val="00F63B81"/>
    <w:rsid w:val="00F81551"/>
    <w:rsid w:val="00F877C5"/>
    <w:rsid w:val="00F921A0"/>
    <w:rsid w:val="00FA0041"/>
    <w:rsid w:val="00FA5FA9"/>
    <w:rsid w:val="00FA796E"/>
    <w:rsid w:val="00FB3159"/>
    <w:rsid w:val="00FC0B52"/>
    <w:rsid w:val="00FC201A"/>
    <w:rsid w:val="00FC61F2"/>
    <w:rsid w:val="00FD251C"/>
    <w:rsid w:val="00FE4A60"/>
    <w:rsid w:val="00FE65F4"/>
    <w:rsid w:val="00FF2E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EA7"/>
  </w:style>
  <w:style w:type="paragraph" w:styleId="1">
    <w:name w:val="heading 1"/>
    <w:basedOn w:val="a"/>
    <w:next w:val="a"/>
    <w:link w:val="10"/>
    <w:uiPriority w:val="9"/>
    <w:qFormat/>
    <w:rsid w:val="009578C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semiHidden/>
    <w:unhideWhenUsed/>
    <w:qFormat/>
    <w:rsid w:val="00203C4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04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165"/>
    <w:pPr>
      <w:ind w:left="720"/>
      <w:contextualSpacing/>
    </w:pPr>
  </w:style>
  <w:style w:type="paragraph" w:customStyle="1" w:styleId="a4">
    <w:name w:val="Знак"/>
    <w:basedOn w:val="a"/>
    <w:rsid w:val="00A44D83"/>
    <w:pPr>
      <w:spacing w:after="160" w:line="240" w:lineRule="exact"/>
    </w:pPr>
    <w:rPr>
      <w:rFonts w:ascii="Verdana" w:eastAsia="Times New Roman" w:hAnsi="Verdana"/>
      <w:sz w:val="20"/>
      <w:szCs w:val="20"/>
      <w:lang w:val="en-US"/>
    </w:rPr>
  </w:style>
  <w:style w:type="table" w:styleId="a5">
    <w:name w:val="Table Grid"/>
    <w:basedOn w:val="a1"/>
    <w:rsid w:val="00B30341"/>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nhideWhenUsed/>
    <w:rsid w:val="00807BE8"/>
    <w:pPr>
      <w:spacing w:after="120"/>
    </w:pPr>
    <w:rPr>
      <w:rFonts w:eastAsia="Times New Roman"/>
      <w:szCs w:val="28"/>
      <w:lang w:eastAsia="ru-RU"/>
    </w:rPr>
  </w:style>
  <w:style w:type="character" w:customStyle="1" w:styleId="a7">
    <w:name w:val="Основной текст Знак"/>
    <w:basedOn w:val="a0"/>
    <w:link w:val="a6"/>
    <w:rsid w:val="00807BE8"/>
    <w:rPr>
      <w:rFonts w:eastAsia="Times New Roman"/>
      <w:szCs w:val="28"/>
      <w:lang w:eastAsia="ru-RU"/>
    </w:rPr>
  </w:style>
  <w:style w:type="paragraph" w:customStyle="1" w:styleId="11">
    <w:name w:val="Обычный1"/>
    <w:uiPriority w:val="99"/>
    <w:rsid w:val="00807BE8"/>
    <w:rPr>
      <w:rFonts w:eastAsia="Times New Roman"/>
      <w:snapToGrid w:val="0"/>
      <w:szCs w:val="20"/>
      <w:lang w:eastAsia="ru-RU"/>
    </w:rPr>
  </w:style>
  <w:style w:type="paragraph" w:customStyle="1" w:styleId="a8">
    <w:name w:val="Знак Знак Знак Знак Знак Знак Знак Знак Знак Знак Знак Знак Знак Знак"/>
    <w:basedOn w:val="a"/>
    <w:rsid w:val="002F0CC8"/>
    <w:pPr>
      <w:spacing w:after="160" w:line="240" w:lineRule="exact"/>
    </w:pPr>
    <w:rPr>
      <w:rFonts w:ascii="Verdana" w:eastAsia="Times New Roman" w:hAnsi="Verdana" w:cs="Verdana"/>
      <w:sz w:val="20"/>
      <w:szCs w:val="20"/>
      <w:lang w:val="en-US" w:bidi="sd-Deva-IN"/>
    </w:rPr>
  </w:style>
  <w:style w:type="character" w:customStyle="1" w:styleId="yshortcuts">
    <w:name w:val="yshortcuts"/>
    <w:basedOn w:val="a0"/>
    <w:rsid w:val="002F0CC8"/>
  </w:style>
  <w:style w:type="paragraph" w:styleId="a9">
    <w:name w:val="Document Map"/>
    <w:basedOn w:val="a"/>
    <w:link w:val="aa"/>
    <w:uiPriority w:val="99"/>
    <w:semiHidden/>
    <w:unhideWhenUsed/>
    <w:rsid w:val="009578C9"/>
    <w:rPr>
      <w:rFonts w:ascii="Tahoma" w:hAnsi="Tahoma" w:cs="Tahoma"/>
      <w:sz w:val="16"/>
      <w:szCs w:val="16"/>
    </w:rPr>
  </w:style>
  <w:style w:type="character" w:customStyle="1" w:styleId="aa">
    <w:name w:val="Схема документа Знак"/>
    <w:basedOn w:val="a0"/>
    <w:link w:val="a9"/>
    <w:uiPriority w:val="99"/>
    <w:semiHidden/>
    <w:rsid w:val="009578C9"/>
    <w:rPr>
      <w:rFonts w:ascii="Tahoma" w:hAnsi="Tahoma" w:cs="Tahoma"/>
      <w:sz w:val="16"/>
      <w:szCs w:val="16"/>
    </w:rPr>
  </w:style>
  <w:style w:type="character" w:customStyle="1" w:styleId="10">
    <w:name w:val="Заголовок 1 Знак"/>
    <w:basedOn w:val="a0"/>
    <w:link w:val="1"/>
    <w:uiPriority w:val="9"/>
    <w:rsid w:val="009578C9"/>
    <w:rPr>
      <w:rFonts w:asciiTheme="majorHAnsi" w:eastAsiaTheme="majorEastAsia" w:hAnsiTheme="majorHAnsi" w:cstheme="majorBidi"/>
      <w:b/>
      <w:bCs/>
      <w:color w:val="365F91" w:themeColor="accent1" w:themeShade="BF"/>
      <w:szCs w:val="28"/>
    </w:rPr>
  </w:style>
  <w:style w:type="character" w:styleId="ab">
    <w:name w:val="Hyperlink"/>
    <w:basedOn w:val="a0"/>
    <w:uiPriority w:val="99"/>
    <w:unhideWhenUsed/>
    <w:rsid w:val="007C6770"/>
    <w:rPr>
      <w:color w:val="0000FF" w:themeColor="hyperlink"/>
      <w:u w:val="single"/>
    </w:rPr>
  </w:style>
  <w:style w:type="character" w:customStyle="1" w:styleId="20">
    <w:name w:val="Заголовок 2 Знак"/>
    <w:basedOn w:val="a0"/>
    <w:link w:val="2"/>
    <w:uiPriority w:val="9"/>
    <w:semiHidden/>
    <w:rsid w:val="00203C4A"/>
    <w:rPr>
      <w:rFonts w:asciiTheme="majorHAnsi" w:eastAsiaTheme="majorEastAsia" w:hAnsiTheme="majorHAnsi" w:cstheme="majorBidi"/>
      <w:b/>
      <w:bCs/>
      <w:color w:val="4F81BD" w:themeColor="accent1"/>
      <w:sz w:val="26"/>
      <w:szCs w:val="26"/>
    </w:rPr>
  </w:style>
  <w:style w:type="paragraph" w:styleId="12">
    <w:name w:val="toc 1"/>
    <w:basedOn w:val="a"/>
    <w:next w:val="a"/>
    <w:autoRedefine/>
    <w:uiPriority w:val="39"/>
    <w:unhideWhenUsed/>
    <w:rsid w:val="006D222A"/>
    <w:pPr>
      <w:tabs>
        <w:tab w:val="right" w:leader="dot" w:pos="10478"/>
      </w:tabs>
      <w:spacing w:after="240" w:line="240" w:lineRule="auto"/>
    </w:pPr>
    <w:rPr>
      <w:b/>
    </w:rPr>
  </w:style>
  <w:style w:type="character" w:styleId="ac">
    <w:name w:val="Strong"/>
    <w:basedOn w:val="a0"/>
    <w:qFormat/>
    <w:rsid w:val="00D72771"/>
    <w:rPr>
      <w:b/>
      <w:bCs/>
    </w:rPr>
  </w:style>
  <w:style w:type="paragraph" w:customStyle="1" w:styleId="ad">
    <w:name w:val="Содержимое таблицы"/>
    <w:basedOn w:val="a"/>
    <w:rsid w:val="00D72771"/>
    <w:pPr>
      <w:widowControl w:val="0"/>
      <w:suppressLineNumbers/>
      <w:suppressAutoHyphens/>
      <w:spacing w:line="240" w:lineRule="auto"/>
      <w:ind w:firstLine="0"/>
    </w:pPr>
    <w:rPr>
      <w:rFonts w:eastAsia="Arial"/>
      <w:kern w:val="1"/>
      <w:sz w:val="24"/>
      <w:szCs w:val="24"/>
    </w:rPr>
  </w:style>
  <w:style w:type="character" w:customStyle="1" w:styleId="postbody">
    <w:name w:val="postbody"/>
    <w:basedOn w:val="a0"/>
    <w:rsid w:val="00B654D1"/>
  </w:style>
  <w:style w:type="paragraph" w:customStyle="1" w:styleId="Style2">
    <w:name w:val="Style2"/>
    <w:basedOn w:val="a"/>
    <w:rsid w:val="00B654D1"/>
    <w:pPr>
      <w:widowControl w:val="0"/>
      <w:autoSpaceDE w:val="0"/>
      <w:autoSpaceDN w:val="0"/>
      <w:adjustRightInd w:val="0"/>
      <w:spacing w:line="324" w:lineRule="exact"/>
      <w:ind w:firstLine="710"/>
      <w:jc w:val="both"/>
    </w:pPr>
    <w:rPr>
      <w:rFonts w:eastAsia="Times New Roman"/>
      <w:sz w:val="24"/>
      <w:szCs w:val="24"/>
      <w:lang w:eastAsia="ru-RU"/>
    </w:rPr>
  </w:style>
  <w:style w:type="character" w:customStyle="1" w:styleId="FontStyle11">
    <w:name w:val="Font Style11"/>
    <w:basedOn w:val="a0"/>
    <w:rsid w:val="00B654D1"/>
    <w:rPr>
      <w:rFonts w:ascii="Times New Roman" w:hAnsi="Times New Roman" w:cs="Times New Roman" w:hint="default"/>
      <w:sz w:val="26"/>
      <w:szCs w:val="26"/>
    </w:rPr>
  </w:style>
  <w:style w:type="character" w:styleId="ae">
    <w:name w:val="FollowedHyperlink"/>
    <w:basedOn w:val="a0"/>
    <w:uiPriority w:val="99"/>
    <w:semiHidden/>
    <w:unhideWhenUsed/>
    <w:rsid w:val="007C6359"/>
    <w:rPr>
      <w:color w:val="800080" w:themeColor="followedHyperlink"/>
      <w:u w:val="single"/>
    </w:rPr>
  </w:style>
  <w:style w:type="paragraph" w:customStyle="1" w:styleId="13">
    <w:name w:val="Цитата1"/>
    <w:basedOn w:val="a"/>
    <w:rsid w:val="005E7CE5"/>
    <w:pPr>
      <w:widowControl w:val="0"/>
      <w:suppressAutoHyphens/>
      <w:spacing w:after="283" w:line="240" w:lineRule="auto"/>
      <w:ind w:left="567" w:right="567" w:firstLine="0"/>
      <w:jc w:val="both"/>
    </w:pPr>
    <w:rPr>
      <w:rFonts w:eastAsia="DejaVu Sans"/>
      <w:kern w:val="1"/>
      <w:sz w:val="24"/>
      <w:szCs w:val="24"/>
    </w:rPr>
  </w:style>
  <w:style w:type="paragraph" w:customStyle="1" w:styleId="14">
    <w:name w:val="Абзац списка1"/>
    <w:basedOn w:val="a"/>
    <w:rsid w:val="00701903"/>
    <w:pPr>
      <w:spacing w:after="200" w:line="276" w:lineRule="auto"/>
      <w:ind w:left="720" w:firstLine="0"/>
    </w:pPr>
    <w:rPr>
      <w:rFonts w:ascii="Calibri" w:eastAsia="Times New Roman" w:hAnsi="Calibri"/>
      <w:sz w:val="22"/>
      <w:lang w:eastAsia="ru-RU"/>
    </w:rPr>
  </w:style>
  <w:style w:type="paragraph" w:styleId="af">
    <w:name w:val="header"/>
    <w:basedOn w:val="a"/>
    <w:link w:val="af0"/>
    <w:uiPriority w:val="99"/>
    <w:semiHidden/>
    <w:unhideWhenUsed/>
    <w:rsid w:val="00E60738"/>
    <w:pPr>
      <w:tabs>
        <w:tab w:val="center" w:pos="4677"/>
        <w:tab w:val="right" w:pos="9355"/>
      </w:tabs>
      <w:spacing w:line="240" w:lineRule="auto"/>
    </w:pPr>
  </w:style>
  <w:style w:type="character" w:customStyle="1" w:styleId="af0">
    <w:name w:val="Верхний колонтитул Знак"/>
    <w:basedOn w:val="a0"/>
    <w:link w:val="af"/>
    <w:uiPriority w:val="99"/>
    <w:semiHidden/>
    <w:rsid w:val="00E60738"/>
  </w:style>
  <w:style w:type="paragraph" w:styleId="af1">
    <w:name w:val="footer"/>
    <w:basedOn w:val="a"/>
    <w:link w:val="af2"/>
    <w:uiPriority w:val="99"/>
    <w:unhideWhenUsed/>
    <w:rsid w:val="00E60738"/>
    <w:pPr>
      <w:tabs>
        <w:tab w:val="center" w:pos="4677"/>
        <w:tab w:val="right" w:pos="9355"/>
      </w:tabs>
      <w:spacing w:line="240" w:lineRule="auto"/>
    </w:pPr>
  </w:style>
  <w:style w:type="character" w:customStyle="1" w:styleId="af2">
    <w:name w:val="Нижний колонтитул Знак"/>
    <w:basedOn w:val="a0"/>
    <w:link w:val="af1"/>
    <w:uiPriority w:val="99"/>
    <w:rsid w:val="00E60738"/>
  </w:style>
  <w:style w:type="paragraph" w:customStyle="1" w:styleId="af3">
    <w:name w:val="Знак Знак Знак Знак Знак Знак Знак Знак Знак Знак"/>
    <w:basedOn w:val="a"/>
    <w:rsid w:val="00C83398"/>
    <w:pPr>
      <w:spacing w:after="160" w:line="240" w:lineRule="exact"/>
      <w:ind w:firstLine="0"/>
    </w:pPr>
    <w:rPr>
      <w:rFonts w:ascii="Verdana" w:eastAsia="Times New Roman" w:hAnsi="Verdana" w:cs="Verdana"/>
      <w:sz w:val="20"/>
      <w:szCs w:val="20"/>
      <w:lang w:val="en-US"/>
    </w:rPr>
  </w:style>
  <w:style w:type="paragraph" w:customStyle="1" w:styleId="21">
    <w:name w:val="стиль2"/>
    <w:basedOn w:val="a"/>
    <w:uiPriority w:val="99"/>
    <w:rsid w:val="00B80479"/>
    <w:pPr>
      <w:spacing w:before="167" w:after="167" w:line="240" w:lineRule="auto"/>
      <w:ind w:left="167" w:right="167" w:firstLine="0"/>
    </w:pPr>
    <w:rPr>
      <w:rFonts w:eastAsia="Times New Roman"/>
      <w:sz w:val="24"/>
      <w:szCs w:val="24"/>
      <w:lang w:eastAsia="ru-RU"/>
    </w:rPr>
  </w:style>
  <w:style w:type="paragraph" w:styleId="22">
    <w:name w:val="Body Text 2"/>
    <w:basedOn w:val="a"/>
    <w:link w:val="23"/>
    <w:uiPriority w:val="99"/>
    <w:rsid w:val="00B80479"/>
    <w:pPr>
      <w:spacing w:after="120" w:line="480" w:lineRule="auto"/>
      <w:ind w:firstLine="0"/>
    </w:pPr>
    <w:rPr>
      <w:rFonts w:ascii="Calibri" w:eastAsia="Calibri" w:hAnsi="Calibri"/>
      <w:sz w:val="22"/>
    </w:rPr>
  </w:style>
  <w:style w:type="character" w:customStyle="1" w:styleId="23">
    <w:name w:val="Основной текст 2 Знак"/>
    <w:basedOn w:val="a0"/>
    <w:link w:val="22"/>
    <w:uiPriority w:val="99"/>
    <w:rsid w:val="00B80479"/>
    <w:rPr>
      <w:rFonts w:ascii="Calibri" w:eastAsia="Calibri" w:hAnsi="Calibri"/>
      <w:sz w:val="22"/>
    </w:rPr>
  </w:style>
  <w:style w:type="paragraph" w:styleId="af4">
    <w:name w:val="Title"/>
    <w:basedOn w:val="a"/>
    <w:link w:val="af5"/>
    <w:uiPriority w:val="99"/>
    <w:qFormat/>
    <w:rsid w:val="00B80479"/>
    <w:pPr>
      <w:spacing w:line="240" w:lineRule="auto"/>
      <w:ind w:firstLine="0"/>
      <w:jc w:val="center"/>
    </w:pPr>
    <w:rPr>
      <w:rFonts w:eastAsia="Times New Roman"/>
      <w:szCs w:val="24"/>
      <w:lang w:eastAsia="ru-RU"/>
    </w:rPr>
  </w:style>
  <w:style w:type="character" w:customStyle="1" w:styleId="af5">
    <w:name w:val="Название Знак"/>
    <w:basedOn w:val="a0"/>
    <w:link w:val="af4"/>
    <w:uiPriority w:val="99"/>
    <w:rsid w:val="00B80479"/>
    <w:rPr>
      <w:rFonts w:eastAsia="Times New Roman"/>
      <w:szCs w:val="24"/>
      <w:lang w:eastAsia="ru-RU"/>
    </w:rPr>
  </w:style>
  <w:style w:type="character" w:customStyle="1" w:styleId="30">
    <w:name w:val="Заголовок 3 Знак"/>
    <w:basedOn w:val="a0"/>
    <w:link w:val="3"/>
    <w:uiPriority w:val="9"/>
    <w:rsid w:val="00B80479"/>
    <w:rPr>
      <w:rFonts w:asciiTheme="majorHAnsi" w:eastAsiaTheme="majorEastAsia" w:hAnsiTheme="majorHAnsi" w:cstheme="majorBidi"/>
      <w:b/>
      <w:bCs/>
      <w:color w:val="4F81BD" w:themeColor="accent1"/>
    </w:rPr>
  </w:style>
  <w:style w:type="paragraph" w:styleId="af6">
    <w:name w:val="Body Text Indent"/>
    <w:basedOn w:val="a"/>
    <w:link w:val="af7"/>
    <w:uiPriority w:val="99"/>
    <w:unhideWhenUsed/>
    <w:rsid w:val="00B80479"/>
    <w:pPr>
      <w:spacing w:after="120"/>
      <w:ind w:left="283"/>
    </w:pPr>
  </w:style>
  <w:style w:type="character" w:customStyle="1" w:styleId="af7">
    <w:name w:val="Основной текст с отступом Знак"/>
    <w:basedOn w:val="a0"/>
    <w:link w:val="af6"/>
    <w:uiPriority w:val="99"/>
    <w:rsid w:val="00B80479"/>
  </w:style>
  <w:style w:type="paragraph" w:customStyle="1" w:styleId="ConsPlusTitle">
    <w:name w:val="ConsPlusTitle"/>
    <w:uiPriority w:val="99"/>
    <w:rsid w:val="00B80479"/>
    <w:pPr>
      <w:widowControl w:val="0"/>
      <w:autoSpaceDE w:val="0"/>
      <w:autoSpaceDN w:val="0"/>
      <w:adjustRightInd w:val="0"/>
      <w:spacing w:line="240" w:lineRule="auto"/>
      <w:ind w:firstLine="0"/>
    </w:pPr>
    <w:rPr>
      <w:rFonts w:ascii="Calibri" w:eastAsia="Times New Roman" w:hAnsi="Calibri" w:cs="Calibri"/>
      <w:b/>
      <w:bCs/>
      <w:sz w:val="22"/>
      <w:lang w:eastAsia="ru-RU"/>
    </w:rPr>
  </w:style>
  <w:style w:type="paragraph" w:customStyle="1" w:styleId="24">
    <w:name w:val="Обычный2"/>
    <w:rsid w:val="00A50A03"/>
    <w:pPr>
      <w:widowControl w:val="0"/>
      <w:snapToGrid w:val="0"/>
      <w:spacing w:line="300" w:lineRule="auto"/>
      <w:ind w:firstLine="0"/>
      <w:jc w:val="both"/>
    </w:pPr>
    <w:rPr>
      <w:rFonts w:eastAsia="Times New Roman"/>
      <w:sz w:val="24"/>
      <w:szCs w:val="20"/>
      <w:lang w:eastAsia="ru-RU"/>
    </w:rPr>
  </w:style>
  <w:style w:type="paragraph" w:styleId="af8">
    <w:name w:val="Balloon Text"/>
    <w:basedOn w:val="a"/>
    <w:link w:val="af9"/>
    <w:uiPriority w:val="99"/>
    <w:semiHidden/>
    <w:unhideWhenUsed/>
    <w:rsid w:val="00FD251C"/>
    <w:pPr>
      <w:spacing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FD25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5976837">
      <w:bodyDiv w:val="1"/>
      <w:marLeft w:val="0"/>
      <w:marRight w:val="0"/>
      <w:marTop w:val="0"/>
      <w:marBottom w:val="0"/>
      <w:divBdr>
        <w:top w:val="none" w:sz="0" w:space="0" w:color="auto"/>
        <w:left w:val="none" w:sz="0" w:space="0" w:color="auto"/>
        <w:bottom w:val="none" w:sz="0" w:space="0" w:color="auto"/>
        <w:right w:val="none" w:sz="0" w:space="0" w:color="auto"/>
      </w:divBdr>
    </w:div>
    <w:div w:id="761294941">
      <w:bodyDiv w:val="1"/>
      <w:marLeft w:val="0"/>
      <w:marRight w:val="0"/>
      <w:marTop w:val="0"/>
      <w:marBottom w:val="0"/>
      <w:divBdr>
        <w:top w:val="none" w:sz="0" w:space="0" w:color="auto"/>
        <w:left w:val="none" w:sz="0" w:space="0" w:color="auto"/>
        <w:bottom w:val="none" w:sz="0" w:space="0" w:color="auto"/>
        <w:right w:val="none" w:sz="0" w:space="0" w:color="auto"/>
      </w:divBdr>
    </w:div>
    <w:div w:id="907039754">
      <w:bodyDiv w:val="1"/>
      <w:marLeft w:val="0"/>
      <w:marRight w:val="0"/>
      <w:marTop w:val="0"/>
      <w:marBottom w:val="0"/>
      <w:divBdr>
        <w:top w:val="none" w:sz="0" w:space="0" w:color="auto"/>
        <w:left w:val="none" w:sz="0" w:space="0" w:color="auto"/>
        <w:bottom w:val="none" w:sz="0" w:space="0" w:color="auto"/>
        <w:right w:val="none" w:sz="0" w:space="0" w:color="auto"/>
      </w:divBdr>
    </w:div>
    <w:div w:id="165583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iro.edu.ru/" TargetMode="External"/><Relationship Id="rId18" Type="http://schemas.openxmlformats.org/officeDocument/2006/relationships/hyperlink" Target="http://wikikurgan.orbitel.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du.tomsk.ru/?page=2" TargetMode="External"/><Relationship Id="rId7" Type="http://schemas.openxmlformats.org/officeDocument/2006/relationships/endnotes" Target="endnotes.xml"/><Relationship Id="rId12" Type="http://schemas.openxmlformats.org/officeDocument/2006/relationships/hyperlink" Target="http://www.edu.baltinform.ru/" TargetMode="External"/><Relationship Id="rId17" Type="http://schemas.openxmlformats.org/officeDocument/2006/relationships/hyperlink" Target="http://www.kipk.ru" TargetMode="External"/><Relationship Id="rId25" Type="http://schemas.openxmlformats.org/officeDocument/2006/relationships/hyperlink" Target="http://www.opudm.ru/index.php?option=com_content&amp;view=article&amp;id=152%3Akom8&amp;catid=55%3Akomissii&amp;Itemid=66" TargetMode="External"/><Relationship Id="rId2" Type="http://schemas.openxmlformats.org/officeDocument/2006/relationships/numbering" Target="numbering.xml"/><Relationship Id="rId16" Type="http://schemas.openxmlformats.org/officeDocument/2006/relationships/hyperlink" Target="http://orkce.ru" TargetMode="External"/><Relationship Id="rId20" Type="http://schemas.openxmlformats.org/officeDocument/2006/relationships/hyperlink" Target="http://ipk.68edu.ru/proect/orkce/537-2011-01-26-09-04-34.html"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iro.edu.ru/act/projects/xmas/" TargetMode="External"/><Relationship Id="rId24" Type="http://schemas.openxmlformats.org/officeDocument/2006/relationships/hyperlink" Target="http://www.3dhram.ru" TargetMode="External"/><Relationship Id="rId5" Type="http://schemas.openxmlformats.org/officeDocument/2006/relationships/webSettings" Target="webSettings.xml"/><Relationship Id="rId15" Type="http://schemas.openxmlformats.org/officeDocument/2006/relationships/hyperlink" Target="http://www.kamipkpk.ru/" TargetMode="External"/><Relationship Id="rId23" Type="http://schemas.openxmlformats.org/officeDocument/2006/relationships/hyperlink" Target="http://www.k-istine.ru/base_faith/opk/opk_excursion.htm" TargetMode="External"/><Relationship Id="rId28" Type="http://schemas.openxmlformats.org/officeDocument/2006/relationships/theme" Target="theme/theme1.xml"/><Relationship Id="rId10" Type="http://schemas.openxmlformats.org/officeDocument/2006/relationships/hyperlink" Target="http://www.3dhram.ru" TargetMode="External"/><Relationship Id="rId19" Type="http://schemas.openxmlformats.org/officeDocument/2006/relationships/hyperlink" Target="http://www.orkse.jetforum.ru" TargetMode="External"/><Relationship Id="rId4" Type="http://schemas.openxmlformats.org/officeDocument/2006/relationships/settings" Target="settings.xml"/><Relationship Id="rId9" Type="http://schemas.openxmlformats.org/officeDocument/2006/relationships/hyperlink" Target="http://www.k-istine.ru/base_faith/opk/opk_excursion.htm" TargetMode="External"/><Relationship Id="rId14" Type="http://schemas.openxmlformats.org/officeDocument/2006/relationships/hyperlink" Target="http://www.forum.baltinform.ru/" TargetMode="External"/><Relationship Id="rId22" Type="http://schemas.openxmlformats.org/officeDocument/2006/relationships/hyperlink" Target="http://orkce.edu.tom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7434C-708D-4A53-85D5-4C2B7F484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121</Pages>
  <Words>54436</Words>
  <Characters>310288</Characters>
  <Application>Microsoft Office Word</Application>
  <DocSecurity>0</DocSecurity>
  <Lines>2585</Lines>
  <Paragraphs>727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tokmakova</dc:creator>
  <cp:keywords/>
  <dc:description/>
  <cp:lastModifiedBy>proskurkina</cp:lastModifiedBy>
  <cp:revision>3</cp:revision>
  <dcterms:created xsi:type="dcterms:W3CDTF">2011-11-02T15:53:00Z</dcterms:created>
  <dcterms:modified xsi:type="dcterms:W3CDTF">2011-11-03T12:59:00Z</dcterms:modified>
</cp:coreProperties>
</file>